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B36" w:rsidRPr="00DB3376" w:rsidRDefault="004A4B36">
      <w:pPr>
        <w:keepNext/>
        <w:keepLines/>
        <w:widowControl w:val="0"/>
        <w:suppressLineNumbers/>
        <w:spacing w:after="0"/>
        <w:rPr>
          <w:rFonts w:ascii="Arial" w:hAnsi="Arial" w:cs="Arial"/>
          <w:color w:val="FF0000"/>
        </w:rPr>
      </w:pPr>
      <w:r w:rsidRPr="00DB3376">
        <w:rPr>
          <w:rFonts w:ascii="Arial" w:hAnsi="Arial" w:cs="Arial"/>
          <w:color w:val="FF0000"/>
        </w:rPr>
        <w:t xml:space="preserve">                                                                                                                                                                                                                                                                                                                                                                                                                                                                                    </w:t>
      </w:r>
    </w:p>
    <w:p w:rsidR="004A4B36" w:rsidRPr="00DB3376" w:rsidRDefault="004A4B36">
      <w:pPr>
        <w:keepNext/>
        <w:keepLines/>
        <w:widowControl w:val="0"/>
        <w:suppressLineNumbers/>
        <w:spacing w:after="0"/>
        <w:ind w:left="4248" w:firstLine="708"/>
        <w:rPr>
          <w:rFonts w:ascii="Arial" w:hAnsi="Arial" w:cs="Arial"/>
          <w:b/>
        </w:rPr>
      </w:pPr>
      <w:r w:rsidRPr="00DB3376">
        <w:rPr>
          <w:rFonts w:ascii="Arial" w:hAnsi="Arial" w:cs="Arial"/>
          <w:b/>
        </w:rPr>
        <w:t>УТВЕРЖДАЮ:</w:t>
      </w:r>
    </w:p>
    <w:p w:rsidR="004A4B36" w:rsidRPr="00DB3376" w:rsidRDefault="004A4B36">
      <w:pPr>
        <w:keepNext/>
        <w:keepLines/>
        <w:widowControl w:val="0"/>
        <w:suppressLineNumbers/>
        <w:spacing w:after="0"/>
        <w:ind w:left="4248" w:firstLine="708"/>
        <w:rPr>
          <w:rFonts w:ascii="Arial" w:hAnsi="Arial" w:cs="Arial"/>
        </w:rPr>
      </w:pPr>
      <w:r w:rsidRPr="00DB3376">
        <w:rPr>
          <w:rFonts w:ascii="Arial" w:hAnsi="Arial" w:cs="Arial"/>
        </w:rPr>
        <w:t>Глава администрации</w:t>
      </w:r>
    </w:p>
    <w:p w:rsidR="004A4B36" w:rsidRPr="00DB3376" w:rsidRDefault="004A4B36">
      <w:pPr>
        <w:keepNext/>
        <w:keepLines/>
        <w:widowControl w:val="0"/>
        <w:suppressLineNumbers/>
        <w:spacing w:after="0"/>
        <w:ind w:left="4248" w:firstLine="708"/>
        <w:rPr>
          <w:rFonts w:ascii="Arial" w:hAnsi="Arial" w:cs="Arial"/>
        </w:rPr>
      </w:pPr>
      <w:r w:rsidRPr="00DB3376">
        <w:rPr>
          <w:rFonts w:ascii="Arial" w:hAnsi="Arial" w:cs="Arial"/>
        </w:rPr>
        <w:t>Дутовского</w:t>
      </w:r>
    </w:p>
    <w:p w:rsidR="004A4B36" w:rsidRPr="00DB3376" w:rsidRDefault="004A4B36">
      <w:pPr>
        <w:keepNext/>
        <w:keepLines/>
        <w:widowControl w:val="0"/>
        <w:suppressLineNumbers/>
        <w:spacing w:after="0"/>
        <w:ind w:left="4248" w:firstLine="708"/>
        <w:rPr>
          <w:rFonts w:ascii="Arial" w:hAnsi="Arial" w:cs="Arial"/>
        </w:rPr>
      </w:pPr>
      <w:r w:rsidRPr="00DB3376">
        <w:rPr>
          <w:rFonts w:ascii="Arial" w:hAnsi="Arial" w:cs="Arial"/>
        </w:rPr>
        <w:t>сельского поселения</w:t>
      </w:r>
    </w:p>
    <w:p w:rsidR="004A4B36" w:rsidRPr="00DB3376" w:rsidRDefault="004A4B36">
      <w:pPr>
        <w:keepNext/>
        <w:keepLines/>
        <w:widowControl w:val="0"/>
        <w:suppressLineNumbers/>
        <w:spacing w:after="0"/>
        <w:ind w:left="4248" w:firstLine="708"/>
        <w:rPr>
          <w:rFonts w:ascii="Arial" w:hAnsi="Arial" w:cs="Arial"/>
        </w:rPr>
      </w:pPr>
    </w:p>
    <w:p w:rsidR="004A4B36" w:rsidRPr="00DB3376" w:rsidRDefault="004A4B36">
      <w:pPr>
        <w:keepNext/>
        <w:keepLines/>
        <w:widowControl w:val="0"/>
        <w:suppressLineNumbers/>
        <w:spacing w:after="0"/>
        <w:ind w:left="4956"/>
        <w:rPr>
          <w:rFonts w:ascii="Arial" w:hAnsi="Arial" w:cs="Arial"/>
          <w:color w:val="FF0000"/>
        </w:rPr>
      </w:pPr>
      <w:r w:rsidRPr="00DB3376">
        <w:rPr>
          <w:rFonts w:ascii="Arial" w:hAnsi="Arial" w:cs="Arial"/>
        </w:rPr>
        <w:t>________________ Леонов  Д.И</w:t>
      </w:r>
      <w:r w:rsidRPr="00DB3376">
        <w:rPr>
          <w:rFonts w:ascii="Arial" w:hAnsi="Arial" w:cs="Arial"/>
          <w:color w:val="FF0000"/>
        </w:rPr>
        <w:t>.</w:t>
      </w:r>
    </w:p>
    <w:p w:rsidR="004A4B36" w:rsidRPr="00DB3376" w:rsidRDefault="004A4B36">
      <w:pPr>
        <w:keepNext/>
        <w:keepLines/>
        <w:widowControl w:val="0"/>
        <w:suppressLineNumbers/>
        <w:spacing w:after="0"/>
        <w:ind w:left="4956"/>
        <w:rPr>
          <w:rFonts w:ascii="Arial" w:hAnsi="Arial" w:cs="Arial"/>
          <w:color w:val="FF0000"/>
          <w:sz w:val="20"/>
          <w:szCs w:val="20"/>
        </w:rPr>
      </w:pPr>
      <w:r w:rsidRPr="00DB3376">
        <w:rPr>
          <w:rFonts w:ascii="Arial" w:hAnsi="Arial" w:cs="Arial"/>
          <w:color w:val="FF0000"/>
        </w:rPr>
        <w:tab/>
      </w:r>
    </w:p>
    <w:p w:rsidR="004A4B36" w:rsidRPr="00B75A4B" w:rsidRDefault="004A4B36">
      <w:pPr>
        <w:keepNext/>
        <w:keepLines/>
        <w:widowControl w:val="0"/>
        <w:suppressLineNumbers/>
        <w:spacing w:after="0"/>
        <w:ind w:left="4956"/>
        <w:rPr>
          <w:rFonts w:ascii="Arial" w:hAnsi="Arial" w:cs="Arial"/>
        </w:rPr>
      </w:pPr>
      <w:r w:rsidRPr="00B75A4B">
        <w:rPr>
          <w:rFonts w:ascii="Arial" w:hAnsi="Arial" w:cs="Arial"/>
        </w:rPr>
        <w:t xml:space="preserve"> «19» ноября </w:t>
      </w:r>
      <w:smartTag w:uri="urn:schemas-microsoft-com:office:smarttags" w:element="metricconverter">
        <w:smartTagPr>
          <w:attr w:name="ProductID" w:val="2013 г"/>
        </w:smartTagPr>
        <w:r w:rsidRPr="00B75A4B">
          <w:rPr>
            <w:rFonts w:ascii="Arial" w:hAnsi="Arial" w:cs="Arial"/>
          </w:rPr>
          <w:t>2013 г</w:t>
        </w:r>
      </w:smartTag>
      <w:r w:rsidRPr="00B75A4B">
        <w:rPr>
          <w:rFonts w:ascii="Arial" w:hAnsi="Arial" w:cs="Arial"/>
        </w:rPr>
        <w:t>.</w:t>
      </w: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color w:val="FF0000"/>
        </w:rPr>
      </w:pPr>
    </w:p>
    <w:p w:rsidR="004A4B36" w:rsidRPr="00DB3376" w:rsidRDefault="004A4B36">
      <w:pPr>
        <w:keepNext/>
        <w:keepLines/>
        <w:widowControl w:val="0"/>
        <w:suppressLineNumbers/>
        <w:spacing w:after="0"/>
        <w:jc w:val="center"/>
        <w:rPr>
          <w:rFonts w:ascii="Arial" w:hAnsi="Arial" w:cs="Arial"/>
        </w:rPr>
      </w:pPr>
    </w:p>
    <w:p w:rsidR="004A4B36" w:rsidRPr="00DB3376" w:rsidRDefault="004A4B36">
      <w:pPr>
        <w:keepNext/>
        <w:keepLines/>
        <w:widowControl w:val="0"/>
        <w:suppressLineNumbers/>
        <w:spacing w:after="0"/>
        <w:jc w:val="center"/>
        <w:rPr>
          <w:rFonts w:ascii="Arial" w:hAnsi="Arial" w:cs="Arial"/>
          <w:b/>
        </w:rPr>
      </w:pPr>
      <w:r w:rsidRPr="00DB3376">
        <w:rPr>
          <w:rFonts w:ascii="Arial" w:hAnsi="Arial" w:cs="Arial"/>
          <w:b/>
        </w:rPr>
        <w:t>КОНКУРСНАЯ ДОКУМЕНТАЦИЯ</w:t>
      </w:r>
    </w:p>
    <w:p w:rsidR="004A4B36" w:rsidRPr="00DB3376" w:rsidRDefault="004A4B36">
      <w:pPr>
        <w:keepNext/>
        <w:keepLines/>
        <w:widowControl w:val="0"/>
        <w:suppressLineNumbers/>
        <w:spacing w:after="0"/>
        <w:jc w:val="center"/>
        <w:rPr>
          <w:rFonts w:ascii="Arial" w:hAnsi="Arial" w:cs="Arial"/>
          <w:b/>
        </w:rPr>
      </w:pPr>
      <w:r w:rsidRPr="00DB3376">
        <w:rPr>
          <w:rFonts w:ascii="Arial" w:hAnsi="Arial" w:cs="Arial"/>
          <w:b/>
        </w:rPr>
        <w:t>ДЛЯ ПРОВЕДЕНИЯ ОТКРЫТОГО КОНКУРСА</w:t>
      </w:r>
    </w:p>
    <w:p w:rsidR="004A4B36" w:rsidRPr="00DB3376" w:rsidRDefault="004A4B36">
      <w:pPr>
        <w:keepNext/>
        <w:keepLines/>
        <w:widowControl w:val="0"/>
        <w:suppressLineNumbers/>
        <w:spacing w:after="0"/>
        <w:jc w:val="center"/>
        <w:rPr>
          <w:rFonts w:ascii="Arial" w:hAnsi="Arial" w:cs="Arial"/>
          <w:b/>
        </w:rPr>
      </w:pPr>
      <w:r w:rsidRPr="00DB3376">
        <w:rPr>
          <w:rFonts w:ascii="Arial" w:hAnsi="Arial" w:cs="Arial"/>
          <w:b/>
        </w:rPr>
        <w:t>НА ПРАВО ЗАКЛЮЧЕНИЯ ДОГОВОР</w:t>
      </w:r>
      <w:r>
        <w:rPr>
          <w:rFonts w:ascii="Arial" w:hAnsi="Arial" w:cs="Arial"/>
          <w:b/>
        </w:rPr>
        <w:t>ОВ</w:t>
      </w:r>
      <w:r w:rsidRPr="00DB3376">
        <w:rPr>
          <w:rFonts w:ascii="Arial" w:hAnsi="Arial" w:cs="Arial"/>
          <w:b/>
        </w:rPr>
        <w:t xml:space="preserve"> АРЕНДЫ НА ОБЪЕКТЫ </w:t>
      </w:r>
      <w:r>
        <w:rPr>
          <w:rFonts w:ascii="Arial" w:hAnsi="Arial" w:cs="Arial"/>
          <w:b/>
        </w:rPr>
        <w:t>ГАЗОСНАБЖЕНИЯ</w:t>
      </w:r>
      <w:r w:rsidRPr="00DB3376">
        <w:rPr>
          <w:rFonts w:ascii="Arial" w:hAnsi="Arial" w:cs="Arial"/>
          <w:b/>
        </w:rPr>
        <w:t xml:space="preserve"> НАХОДЯЩИЕСЯ В </w:t>
      </w:r>
      <w:r w:rsidRPr="00B34E95">
        <w:rPr>
          <w:rFonts w:ascii="Arial" w:hAnsi="Arial" w:cs="Arial"/>
          <w:b/>
        </w:rPr>
        <w:t>МУНИЦИПАЛЬНОЙ СОБСТВЕННОСТИ</w:t>
      </w:r>
      <w:r w:rsidRPr="00DB3376">
        <w:rPr>
          <w:rFonts w:ascii="Arial" w:hAnsi="Arial" w:cs="Arial"/>
          <w:b/>
        </w:rPr>
        <w:t xml:space="preserve"> МУНИЦИПАЛЬНОГО ОБРАЗОВАНИЯ – ДУТОВСКОЕ  СЕЛЬСКОЕ ПОСЕЛЕНИЕ  ЛИВЕНСКОГО РАЙОНА ОРЛОВСКОЙ ОБЛАСТИ</w:t>
      </w:r>
    </w:p>
    <w:p w:rsidR="004A4B36" w:rsidRPr="00DB3376" w:rsidRDefault="004A4B36">
      <w:pPr>
        <w:keepNext/>
        <w:keepLines/>
        <w:widowControl w:val="0"/>
        <w:suppressLineNumbers/>
        <w:spacing w:after="0"/>
        <w:jc w:val="center"/>
        <w:rPr>
          <w:rFonts w:ascii="Arial" w:hAnsi="Arial" w:cs="Arial"/>
          <w:b/>
          <w:caps/>
        </w:rPr>
      </w:pPr>
    </w:p>
    <w:p w:rsidR="004A4B36" w:rsidRPr="00DB3376" w:rsidRDefault="004A4B36">
      <w:pPr>
        <w:keepNext/>
        <w:keepLines/>
        <w:widowControl w:val="0"/>
        <w:suppressLineNumbers/>
        <w:spacing w:after="0"/>
        <w:jc w:val="center"/>
        <w:rPr>
          <w:rFonts w:ascii="Arial" w:hAnsi="Arial" w:cs="Arial"/>
          <w:b/>
          <w:caps/>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jc w:val="center"/>
        <w:rPr>
          <w:rFonts w:ascii="Arial" w:hAnsi="Arial" w:cs="Arial"/>
          <w:b/>
          <w:color w:val="FF0000"/>
        </w:rPr>
      </w:pPr>
    </w:p>
    <w:p w:rsidR="004A4B36" w:rsidRPr="00DB3376" w:rsidRDefault="004A4B36">
      <w:pPr>
        <w:keepNext/>
        <w:keepLines/>
        <w:widowControl w:val="0"/>
        <w:suppressLineNumbers/>
        <w:spacing w:after="0"/>
        <w:rPr>
          <w:rFonts w:ascii="Arial" w:hAnsi="Arial" w:cs="Arial"/>
          <w:color w:val="FF0000"/>
        </w:rPr>
      </w:pPr>
    </w:p>
    <w:p w:rsidR="004A4B36" w:rsidRPr="00DB3376" w:rsidRDefault="004A4B36">
      <w:pPr>
        <w:keepNext/>
        <w:keepLines/>
        <w:widowControl w:val="0"/>
        <w:suppressLineNumbers/>
        <w:spacing w:after="0"/>
        <w:rPr>
          <w:rFonts w:ascii="Arial" w:hAnsi="Arial" w:cs="Arial"/>
          <w:color w:val="FF0000"/>
        </w:rPr>
      </w:pPr>
    </w:p>
    <w:p w:rsidR="004A4B36" w:rsidRPr="00DB3376" w:rsidRDefault="004A4B36">
      <w:pPr>
        <w:keepNext/>
        <w:keepLines/>
        <w:widowControl w:val="0"/>
        <w:suppressLineNumbers/>
        <w:spacing w:after="0"/>
        <w:rPr>
          <w:rFonts w:ascii="Arial" w:hAnsi="Arial" w:cs="Arial"/>
          <w:color w:val="FF0000"/>
        </w:rPr>
      </w:pPr>
    </w:p>
    <w:p w:rsidR="004A4B36" w:rsidRPr="00DB3376" w:rsidRDefault="004A4B36">
      <w:pPr>
        <w:keepNext/>
        <w:keepLines/>
        <w:widowControl w:val="0"/>
        <w:suppressLineNumbers/>
        <w:spacing w:after="0"/>
        <w:rPr>
          <w:rFonts w:ascii="Arial" w:hAnsi="Arial" w:cs="Arial"/>
          <w:color w:val="FF0000"/>
        </w:rPr>
      </w:pPr>
    </w:p>
    <w:p w:rsidR="004A4B36" w:rsidRPr="00DB3376" w:rsidRDefault="004A4B36">
      <w:pPr>
        <w:keepNext/>
        <w:keepLines/>
        <w:widowControl w:val="0"/>
        <w:suppressLineNumbers/>
        <w:spacing w:after="0"/>
        <w:rPr>
          <w:rFonts w:ascii="Arial" w:hAnsi="Arial" w:cs="Arial"/>
          <w:color w:val="FF0000"/>
        </w:rPr>
      </w:pPr>
    </w:p>
    <w:p w:rsidR="004A4B36" w:rsidRPr="00DB3376" w:rsidRDefault="004A4B36">
      <w:pPr>
        <w:widowControl w:val="0"/>
        <w:suppressLineNumbers/>
        <w:spacing w:after="0"/>
        <w:jc w:val="center"/>
        <w:rPr>
          <w:rFonts w:ascii="Arial" w:hAnsi="Arial" w:cs="Arial"/>
          <w:color w:val="FF0000"/>
        </w:rPr>
      </w:pPr>
    </w:p>
    <w:p w:rsidR="004A4B36" w:rsidRPr="00DB3376" w:rsidRDefault="004A4B36">
      <w:pPr>
        <w:widowControl w:val="0"/>
        <w:suppressLineNumbers/>
        <w:spacing w:after="0"/>
        <w:jc w:val="center"/>
        <w:rPr>
          <w:rFonts w:ascii="Arial" w:hAnsi="Arial" w:cs="Arial"/>
        </w:rPr>
      </w:pPr>
      <w:r w:rsidRPr="00DB3376">
        <w:rPr>
          <w:rFonts w:ascii="Arial" w:hAnsi="Arial" w:cs="Arial"/>
        </w:rPr>
        <w:t>д. Семенихино</w:t>
      </w:r>
    </w:p>
    <w:p w:rsidR="004A4B36" w:rsidRPr="00DB3376" w:rsidRDefault="004A4B36">
      <w:pPr>
        <w:widowControl w:val="0"/>
        <w:suppressLineNumbers/>
        <w:spacing w:after="0"/>
        <w:jc w:val="center"/>
        <w:rPr>
          <w:rFonts w:ascii="Arial" w:hAnsi="Arial" w:cs="Arial"/>
        </w:rPr>
        <w:sectPr w:rsidR="004A4B36" w:rsidRPr="00DB3376" w:rsidSect="00EC7D3B">
          <w:pgSz w:w="11905" w:h="16837"/>
          <w:pgMar w:top="709" w:right="850" w:bottom="1423" w:left="1701" w:header="1134" w:footer="1134" w:gutter="0"/>
          <w:pgNumType w:start="1"/>
          <w:cols w:space="720"/>
          <w:docGrid w:linePitch="360"/>
        </w:sectPr>
      </w:pPr>
      <w:smartTag w:uri="urn:schemas-microsoft-com:office:smarttags" w:element="metricconverter">
        <w:smartTagPr>
          <w:attr w:name="ProductID" w:val="2013 г"/>
        </w:smartTagPr>
        <w:r w:rsidRPr="00DB3376">
          <w:rPr>
            <w:rFonts w:ascii="Arial" w:hAnsi="Arial" w:cs="Arial"/>
          </w:rPr>
          <w:t>2013 г</w:t>
        </w:r>
      </w:smartTag>
      <w:r w:rsidRPr="00DB3376">
        <w:rPr>
          <w:rFonts w:ascii="Arial" w:hAnsi="Arial" w:cs="Arial"/>
        </w:rPr>
        <w:t>.</w:t>
      </w:r>
    </w:p>
    <w:p w:rsidR="004A4B36" w:rsidRPr="00DB3376" w:rsidRDefault="004A4B36" w:rsidP="00BE577E">
      <w:pPr>
        <w:keepNext/>
        <w:keepLines/>
        <w:pageBreakBefore/>
        <w:widowControl w:val="0"/>
        <w:suppressLineNumbers/>
        <w:tabs>
          <w:tab w:val="left" w:pos="-426"/>
        </w:tabs>
        <w:spacing w:after="0"/>
        <w:ind w:left="-426" w:hanging="426"/>
        <w:jc w:val="center"/>
        <w:rPr>
          <w:rFonts w:ascii="Arial" w:hAnsi="Arial" w:cs="Arial"/>
        </w:rPr>
      </w:pPr>
      <w:r w:rsidRPr="00DB3376">
        <w:rPr>
          <w:rFonts w:ascii="Arial" w:hAnsi="Arial" w:cs="Arial"/>
        </w:rPr>
        <w:lastRenderedPageBreak/>
        <w:t>СОДЕРЖАНИЕ</w:t>
      </w:r>
    </w:p>
    <w:p w:rsidR="004A4B36" w:rsidRPr="00DB3376" w:rsidRDefault="004A4B36">
      <w:pPr>
        <w:spacing w:after="0"/>
        <w:rPr>
          <w:rFonts w:ascii="Arial" w:hAnsi="Arial" w:cs="Arial"/>
        </w:rPr>
      </w:pPr>
    </w:p>
    <w:p w:rsidR="004A4B36" w:rsidRPr="00DB3376" w:rsidRDefault="004A4B36">
      <w:pPr>
        <w:spacing w:after="0"/>
        <w:rPr>
          <w:rFonts w:ascii="Arial" w:hAnsi="Arial" w:cs="Arial"/>
        </w:rPr>
      </w:pPr>
    </w:p>
    <w:p w:rsidR="004A4B36" w:rsidRPr="00DB3376" w:rsidRDefault="004A4B36" w:rsidP="00BE577E">
      <w:pPr>
        <w:numPr>
          <w:ilvl w:val="0"/>
          <w:numId w:val="5"/>
        </w:numPr>
        <w:tabs>
          <w:tab w:val="clear" w:pos="720"/>
          <w:tab w:val="num" w:pos="426"/>
        </w:tabs>
        <w:spacing w:after="0"/>
        <w:rPr>
          <w:rFonts w:ascii="Arial" w:hAnsi="Arial" w:cs="Arial"/>
        </w:rPr>
      </w:pPr>
      <w:r w:rsidRPr="00DB3376">
        <w:rPr>
          <w:rFonts w:ascii="Arial" w:hAnsi="Arial" w:cs="Arial"/>
        </w:rPr>
        <w:t>ОБЩИЕ ПОЛОЖЕНИЯ</w:t>
      </w:r>
    </w:p>
    <w:p w:rsidR="004A4B36" w:rsidRPr="00DB3376" w:rsidRDefault="004A4B36">
      <w:pPr>
        <w:numPr>
          <w:ilvl w:val="0"/>
          <w:numId w:val="5"/>
        </w:numPr>
        <w:spacing w:after="0"/>
        <w:rPr>
          <w:rFonts w:ascii="Arial" w:hAnsi="Arial" w:cs="Arial"/>
        </w:rPr>
      </w:pPr>
      <w:r w:rsidRPr="00DB3376">
        <w:rPr>
          <w:rFonts w:ascii="Arial" w:hAnsi="Arial" w:cs="Arial"/>
        </w:rPr>
        <w:t>ТРЕБОВАНИЯ К СОДЕРЖАНИЮ, ФОРМЕ И СОСТАВУ ЗАВЫЯВКИ НА УЧАСТИЕ В КОНКУРСЕ И ИНСТРУКЦИЮ ПО ЕЁ ЗАПОЛНЕНИЮ</w:t>
      </w:r>
    </w:p>
    <w:p w:rsidR="004A4B36" w:rsidRPr="00DB3376" w:rsidRDefault="004A4B36">
      <w:pPr>
        <w:numPr>
          <w:ilvl w:val="0"/>
          <w:numId w:val="5"/>
        </w:numPr>
        <w:spacing w:after="0"/>
        <w:rPr>
          <w:rFonts w:ascii="Arial" w:hAnsi="Arial" w:cs="Arial"/>
        </w:rPr>
      </w:pPr>
      <w:r w:rsidRPr="00DB3376">
        <w:rPr>
          <w:rFonts w:ascii="Arial" w:hAnsi="Arial" w:cs="Arial"/>
        </w:rPr>
        <w:t>ФОРМА, СРОК И ПОРЯДОК ОПЛАТЫ ПО ДОГОВОРУ</w:t>
      </w:r>
    </w:p>
    <w:p w:rsidR="004A4B36" w:rsidRPr="00DB3376" w:rsidRDefault="004A4B36">
      <w:pPr>
        <w:numPr>
          <w:ilvl w:val="0"/>
          <w:numId w:val="5"/>
        </w:numPr>
        <w:spacing w:after="0"/>
        <w:rPr>
          <w:rFonts w:ascii="Arial" w:hAnsi="Arial" w:cs="Arial"/>
        </w:rPr>
      </w:pPr>
      <w:r w:rsidRPr="00DB3376">
        <w:rPr>
          <w:rFonts w:ascii="Arial" w:hAnsi="Arial" w:cs="Arial"/>
        </w:rPr>
        <w:t>ПОРЯДОК ПЕРЕСМОТРА ЦЕНЫ ДОГОВОРА (ЦЕНЫ ЛОТА) В СТОРОНУ УВЕЛИЧЕНИЯ</w:t>
      </w:r>
    </w:p>
    <w:p w:rsidR="004A4B36" w:rsidRPr="00DB3376" w:rsidRDefault="004A4B36">
      <w:pPr>
        <w:numPr>
          <w:ilvl w:val="0"/>
          <w:numId w:val="5"/>
        </w:numPr>
        <w:spacing w:after="0"/>
        <w:rPr>
          <w:rFonts w:ascii="Arial" w:hAnsi="Arial" w:cs="Arial"/>
        </w:rPr>
      </w:pPr>
      <w:r w:rsidRPr="00DB3376">
        <w:rPr>
          <w:rFonts w:ascii="Arial" w:hAnsi="Arial" w:cs="Arial"/>
        </w:rPr>
        <w:t>ПОРЯДОК, МЕСТО, ДАТА НАЧАЛА, ДАТА И ВРЕМЯ ОКОНЧАНИЯ СРОКА ПОДАЧИ ЗАЯВОК НА УЧАСТИЕ В КОНКУРСЕ</w:t>
      </w:r>
    </w:p>
    <w:p w:rsidR="004A4B36" w:rsidRPr="00DB3376" w:rsidRDefault="004A4B36">
      <w:pPr>
        <w:numPr>
          <w:ilvl w:val="0"/>
          <w:numId w:val="5"/>
        </w:numPr>
        <w:spacing w:after="0"/>
        <w:rPr>
          <w:rFonts w:ascii="Arial" w:hAnsi="Arial" w:cs="Arial"/>
        </w:rPr>
      </w:pPr>
      <w:r w:rsidRPr="00DB3376">
        <w:rPr>
          <w:rFonts w:ascii="Arial" w:hAnsi="Arial" w:cs="Arial"/>
        </w:rPr>
        <w:t>ТРЕБОВАНИЯ К УЧАСТНИКАМ КОНКУСА</w:t>
      </w:r>
    </w:p>
    <w:p w:rsidR="004A4B36" w:rsidRPr="00DB3376" w:rsidRDefault="004A4B36">
      <w:pPr>
        <w:spacing w:after="0"/>
        <w:rPr>
          <w:rFonts w:ascii="Arial" w:hAnsi="Arial" w:cs="Arial"/>
        </w:rPr>
      </w:pPr>
      <w:r w:rsidRPr="00DB3376">
        <w:rPr>
          <w:rFonts w:ascii="Arial" w:hAnsi="Arial" w:cs="Arial"/>
        </w:rPr>
        <w:t xml:space="preserve">      7. ПОРЯДОК И СРОК ОТЗЫВА ЗАЯВОК НА УЧАСТИЕ В КОНКУРСЕ, ПОРЯДОК    </w:t>
      </w:r>
    </w:p>
    <w:p w:rsidR="004A4B36" w:rsidRPr="00DB3376" w:rsidRDefault="004A4B36">
      <w:pPr>
        <w:spacing w:after="0"/>
        <w:rPr>
          <w:rFonts w:ascii="Arial" w:hAnsi="Arial" w:cs="Arial"/>
        </w:rPr>
      </w:pPr>
      <w:r w:rsidRPr="00DB3376">
        <w:rPr>
          <w:rFonts w:ascii="Arial" w:hAnsi="Arial" w:cs="Arial"/>
        </w:rPr>
        <w:t xml:space="preserve">           ВНЕСЕНИЯ ИЗМИНЕНИЙ В ТАКИЕ ЗАЯВКИ </w:t>
      </w:r>
    </w:p>
    <w:p w:rsidR="004A4B36" w:rsidRPr="00DB3376" w:rsidRDefault="004A4B36">
      <w:pPr>
        <w:numPr>
          <w:ilvl w:val="0"/>
          <w:numId w:val="3"/>
        </w:numPr>
        <w:spacing w:after="0"/>
        <w:rPr>
          <w:rFonts w:ascii="Arial" w:hAnsi="Arial" w:cs="Arial"/>
        </w:rPr>
      </w:pPr>
      <w:r w:rsidRPr="00DB3376">
        <w:rPr>
          <w:rFonts w:ascii="Arial" w:hAnsi="Arial" w:cs="Arial"/>
        </w:rPr>
        <w:t xml:space="preserve">ФОРМА, ПОРЯДОК, ДАТА НАЧАЛА И ОКОНЧАНИЯ СРОКА ПРЕДОСТАВЛЕНИЯ ЗАЯВИТЕЛЕМ  РАЗЪЯСНЕНИЙ ПОЛОЖЕНИЙ КОНКУРСНОЙ ДОКУМЕНТАЦИИ </w:t>
      </w:r>
    </w:p>
    <w:p w:rsidR="004A4B36" w:rsidRPr="00DB3376" w:rsidRDefault="004A4B36">
      <w:pPr>
        <w:numPr>
          <w:ilvl w:val="0"/>
          <w:numId w:val="3"/>
        </w:numPr>
        <w:spacing w:after="0"/>
        <w:rPr>
          <w:rFonts w:ascii="Arial" w:hAnsi="Arial" w:cs="Arial"/>
        </w:rPr>
      </w:pPr>
      <w:r w:rsidRPr="00DB3376">
        <w:rPr>
          <w:rFonts w:ascii="Arial" w:hAnsi="Arial" w:cs="Arial"/>
        </w:rPr>
        <w:t xml:space="preserve">МЕСТО, ПОРЯДОК, ДАТА И ВРЕМЯ ВСКРЫТИЯ КОНВЕРТОВ С ЗАЯВКАМИ НА УЧАСТИЕ В КОНКУРСЕ </w:t>
      </w:r>
    </w:p>
    <w:p w:rsidR="004A4B36" w:rsidRPr="00DB3376" w:rsidRDefault="004A4B36">
      <w:pPr>
        <w:numPr>
          <w:ilvl w:val="0"/>
          <w:numId w:val="3"/>
        </w:numPr>
        <w:spacing w:after="0"/>
        <w:rPr>
          <w:rFonts w:ascii="Arial" w:hAnsi="Arial" w:cs="Arial"/>
        </w:rPr>
      </w:pPr>
      <w:r w:rsidRPr="00DB3376">
        <w:rPr>
          <w:rFonts w:ascii="Arial" w:hAnsi="Arial" w:cs="Arial"/>
        </w:rPr>
        <w:t xml:space="preserve">МЕСТО, ПОРЯДОК, ДАТА РАССМОТРЕНИЯ ЗАЯВОК НА УЧАСТИЕ В КОНКУРСЕ </w:t>
      </w:r>
    </w:p>
    <w:p w:rsidR="004A4B36" w:rsidRPr="00DB3376" w:rsidRDefault="004A4B36">
      <w:pPr>
        <w:numPr>
          <w:ilvl w:val="0"/>
          <w:numId w:val="3"/>
        </w:numPr>
        <w:spacing w:after="0"/>
        <w:rPr>
          <w:rFonts w:ascii="Arial" w:hAnsi="Arial" w:cs="Arial"/>
        </w:rPr>
      </w:pPr>
      <w:r w:rsidRPr="00DB3376">
        <w:rPr>
          <w:rFonts w:ascii="Arial" w:hAnsi="Arial" w:cs="Arial"/>
        </w:rPr>
        <w:t xml:space="preserve">КРИТЕРИИ ОЦЕНКИ ЗАЯВОК НА УЧАСТИЕ В КОНКУРСЕ </w:t>
      </w:r>
    </w:p>
    <w:p w:rsidR="004A4B36" w:rsidRPr="00DB3376" w:rsidRDefault="004A4B36">
      <w:pPr>
        <w:numPr>
          <w:ilvl w:val="0"/>
          <w:numId w:val="3"/>
        </w:numPr>
        <w:spacing w:after="0"/>
        <w:rPr>
          <w:rFonts w:ascii="Arial" w:hAnsi="Arial" w:cs="Arial"/>
        </w:rPr>
      </w:pPr>
      <w:r w:rsidRPr="00DB3376">
        <w:rPr>
          <w:rFonts w:ascii="Arial" w:hAnsi="Arial" w:cs="Arial"/>
        </w:rPr>
        <w:t xml:space="preserve">ПОРЯДОК, ДАТА И ВРЕМЯ ОЦЕНКИ И СОПОСТАВЛЕНИЯ ЗАЯВОК НА УЧАСТИЕ  В КОНКУРСЕ </w:t>
      </w:r>
    </w:p>
    <w:p w:rsidR="004A4B36" w:rsidRPr="00DB3376" w:rsidRDefault="004A4B36">
      <w:pPr>
        <w:numPr>
          <w:ilvl w:val="0"/>
          <w:numId w:val="3"/>
        </w:numPr>
        <w:spacing w:after="0"/>
        <w:rPr>
          <w:rFonts w:ascii="Arial" w:hAnsi="Arial" w:cs="Arial"/>
        </w:rPr>
      </w:pPr>
      <w:r w:rsidRPr="00DB3376">
        <w:rPr>
          <w:rFonts w:ascii="Arial" w:hAnsi="Arial" w:cs="Arial"/>
        </w:rPr>
        <w:t xml:space="preserve">ТРЕБОВАНИЕ О ВНЕСЕНИИ ЗАДАТКА, РАЗМЕР ЗАДАТКА, СРОК И ПОРЯДОК ВНЕСЕНИЯ ЗАДАТКА, РЕКВИЗИТЫ СЧЕТА ДЛЯ ПЕРЕЧИСЛЕНИЯ ЗАДАТКА </w:t>
      </w:r>
    </w:p>
    <w:p w:rsidR="004A4B36" w:rsidRPr="00DB3376" w:rsidRDefault="004A4B36">
      <w:pPr>
        <w:numPr>
          <w:ilvl w:val="0"/>
          <w:numId w:val="3"/>
        </w:numPr>
        <w:spacing w:after="0"/>
        <w:rPr>
          <w:rFonts w:ascii="Arial" w:hAnsi="Arial" w:cs="Arial"/>
        </w:rPr>
      </w:pPr>
      <w:r w:rsidRPr="00DB3376">
        <w:rPr>
          <w:rFonts w:ascii="Arial" w:hAnsi="Arial" w:cs="Arial"/>
        </w:rPr>
        <w:t>СРОК ПОДПИСАНИЯ ПРОЕКТА ДОГОВОРА</w:t>
      </w:r>
    </w:p>
    <w:p w:rsidR="004A4B36" w:rsidRPr="00DB3376" w:rsidRDefault="004A4B36">
      <w:pPr>
        <w:numPr>
          <w:ilvl w:val="0"/>
          <w:numId w:val="3"/>
        </w:numPr>
        <w:spacing w:after="0"/>
        <w:rPr>
          <w:rFonts w:ascii="Arial" w:hAnsi="Arial" w:cs="Arial"/>
        </w:rPr>
      </w:pPr>
      <w:r w:rsidRPr="00DB3376">
        <w:rPr>
          <w:rFonts w:ascii="Arial" w:hAnsi="Arial" w:cs="Arial"/>
        </w:rPr>
        <w:t xml:space="preserve">ДАТА, ВРЕМЯ, ГРАФИК ПРОВЕДЕНИЯ ОСМОТРА ИМУЩЕСТВА </w:t>
      </w:r>
    </w:p>
    <w:p w:rsidR="004A4B36" w:rsidRPr="00DB3376" w:rsidRDefault="004A4B36">
      <w:pPr>
        <w:spacing w:after="0"/>
        <w:ind w:left="360"/>
        <w:rPr>
          <w:rFonts w:ascii="Arial" w:hAnsi="Arial" w:cs="Arial"/>
        </w:rPr>
      </w:pPr>
      <w:r w:rsidRPr="00DB3376">
        <w:rPr>
          <w:rFonts w:ascii="Arial" w:hAnsi="Arial" w:cs="Arial"/>
        </w:rPr>
        <w:t>Приложение №1 - Проект договор</w:t>
      </w:r>
      <w:r>
        <w:rPr>
          <w:rFonts w:ascii="Arial" w:hAnsi="Arial" w:cs="Arial"/>
        </w:rPr>
        <w:t>ов</w:t>
      </w:r>
      <w:r w:rsidRPr="00DB3376">
        <w:rPr>
          <w:rFonts w:ascii="Arial" w:hAnsi="Arial" w:cs="Arial"/>
        </w:rPr>
        <w:t xml:space="preserve"> аренды</w:t>
      </w:r>
    </w:p>
    <w:p w:rsidR="004A4B36" w:rsidRPr="00DB3376" w:rsidRDefault="004A4B36">
      <w:pPr>
        <w:spacing w:after="0"/>
        <w:ind w:left="360"/>
        <w:rPr>
          <w:rFonts w:ascii="Arial" w:hAnsi="Arial" w:cs="Arial"/>
        </w:rPr>
      </w:pPr>
      <w:r w:rsidRPr="00DB3376">
        <w:rPr>
          <w:rFonts w:ascii="Arial" w:hAnsi="Arial" w:cs="Arial"/>
        </w:rPr>
        <w:t>Приложение №2 – Заявка на участие в конкурсе</w:t>
      </w:r>
    </w:p>
    <w:p w:rsidR="004A4B36" w:rsidRPr="00DB3376" w:rsidRDefault="004A4B36">
      <w:pPr>
        <w:spacing w:after="0"/>
        <w:ind w:left="360"/>
        <w:rPr>
          <w:rFonts w:ascii="Arial" w:hAnsi="Arial" w:cs="Arial"/>
        </w:rPr>
      </w:pPr>
      <w:r w:rsidRPr="00DB3376">
        <w:rPr>
          <w:rFonts w:ascii="Arial" w:hAnsi="Arial" w:cs="Arial"/>
        </w:rPr>
        <w:t>Приложение №3 – Справка (анкета) участника конкурса</w:t>
      </w:r>
    </w:p>
    <w:p w:rsidR="004A4B36" w:rsidRPr="00DB3376" w:rsidRDefault="004A4B36">
      <w:pPr>
        <w:spacing w:after="0"/>
        <w:ind w:left="360"/>
        <w:rPr>
          <w:rFonts w:ascii="Arial" w:hAnsi="Arial" w:cs="Arial"/>
        </w:rPr>
      </w:pPr>
      <w:r w:rsidRPr="00DB3376">
        <w:rPr>
          <w:rFonts w:ascii="Arial" w:hAnsi="Arial" w:cs="Arial"/>
        </w:rPr>
        <w:t xml:space="preserve">Приложение №4 — Образец маркировки конверта </w:t>
      </w:r>
    </w:p>
    <w:p w:rsidR="004A4B36" w:rsidRPr="00DB3376" w:rsidRDefault="004A4B36">
      <w:pPr>
        <w:spacing w:after="0"/>
        <w:ind w:left="360"/>
        <w:rPr>
          <w:rFonts w:ascii="Arial" w:hAnsi="Arial" w:cs="Arial"/>
        </w:rPr>
      </w:pPr>
    </w:p>
    <w:p w:rsidR="004A4B36" w:rsidRPr="00DB3376" w:rsidRDefault="004A4B36">
      <w:pPr>
        <w:spacing w:after="0"/>
        <w:rPr>
          <w:rFonts w:ascii="Arial" w:hAnsi="Arial" w:cs="Arial"/>
        </w:rPr>
      </w:pPr>
    </w:p>
    <w:p w:rsidR="004A4B36" w:rsidRPr="00DB3376" w:rsidRDefault="004A4B36">
      <w:pPr>
        <w:spacing w:after="0"/>
        <w:rPr>
          <w:rFonts w:ascii="Arial" w:hAnsi="Arial" w:cs="Arial"/>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Pr="00DB3376" w:rsidRDefault="004A4B36">
      <w:pPr>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r>
        <w:rPr>
          <w:rFonts w:ascii="Arial" w:hAnsi="Arial" w:cs="Arial"/>
          <w:color w:val="FF0000"/>
        </w:rPr>
        <w:tab/>
      </w: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Default="004A4B36" w:rsidP="003311E3">
      <w:pPr>
        <w:tabs>
          <w:tab w:val="left" w:pos="3945"/>
        </w:tabs>
        <w:spacing w:after="0"/>
        <w:rPr>
          <w:rFonts w:ascii="Arial" w:hAnsi="Arial" w:cs="Arial"/>
          <w:color w:val="FF0000"/>
        </w:rPr>
      </w:pPr>
    </w:p>
    <w:p w:rsidR="004A4B36" w:rsidRPr="00DB3376" w:rsidRDefault="004A4B36" w:rsidP="003311E3">
      <w:pPr>
        <w:tabs>
          <w:tab w:val="left" w:pos="3945"/>
        </w:tabs>
        <w:spacing w:after="0"/>
        <w:rPr>
          <w:rFonts w:ascii="Arial" w:hAnsi="Arial" w:cs="Arial"/>
          <w:color w:val="FF0000"/>
        </w:rPr>
      </w:pPr>
    </w:p>
    <w:p w:rsidR="004A4B36" w:rsidRPr="00DB3376" w:rsidRDefault="004A4B36">
      <w:pPr>
        <w:pStyle w:val="1"/>
        <w:spacing w:before="0" w:after="0"/>
        <w:rPr>
          <w:rFonts w:ascii="Arial" w:hAnsi="Arial" w:cs="Arial"/>
          <w:sz w:val="24"/>
          <w:szCs w:val="24"/>
        </w:rPr>
      </w:pPr>
      <w:r w:rsidRPr="00DB3376">
        <w:rPr>
          <w:rFonts w:ascii="Arial" w:hAnsi="Arial" w:cs="Arial"/>
          <w:sz w:val="24"/>
          <w:szCs w:val="24"/>
        </w:rPr>
        <w:t>1. Общие положения</w:t>
      </w:r>
    </w:p>
    <w:p w:rsidR="004A4B36" w:rsidRPr="00DB3376" w:rsidRDefault="004A4B36">
      <w:pPr>
        <w:rPr>
          <w:rFonts w:ascii="Arial" w:hAnsi="Arial" w:cs="Arial"/>
        </w:rPr>
      </w:pPr>
    </w:p>
    <w:p w:rsidR="004A4B36" w:rsidRPr="00DB3376" w:rsidRDefault="004A4B36">
      <w:pPr>
        <w:pStyle w:val="2"/>
        <w:spacing w:after="0"/>
        <w:ind w:left="720" w:firstLine="0"/>
        <w:jc w:val="both"/>
        <w:rPr>
          <w:rFonts w:ascii="Arial" w:hAnsi="Arial" w:cs="Arial"/>
          <w:sz w:val="24"/>
          <w:szCs w:val="24"/>
        </w:rPr>
      </w:pPr>
      <w:r w:rsidRPr="00DB3376">
        <w:rPr>
          <w:rFonts w:ascii="Arial" w:hAnsi="Arial" w:cs="Arial"/>
          <w:sz w:val="24"/>
          <w:szCs w:val="24"/>
        </w:rPr>
        <w:t xml:space="preserve">                  Законодательное регулирование:</w:t>
      </w:r>
    </w:p>
    <w:p w:rsidR="004A4B36" w:rsidRPr="00DB3376" w:rsidRDefault="004A4B36">
      <w:pPr>
        <w:pStyle w:val="3"/>
        <w:keepNext w:val="0"/>
        <w:tabs>
          <w:tab w:val="left" w:pos="720"/>
        </w:tabs>
        <w:spacing w:before="0" w:after="0"/>
        <w:ind w:left="0" w:firstLine="720"/>
        <w:rPr>
          <w:rFonts w:cs="Arial"/>
          <w:b w:val="0"/>
          <w:szCs w:val="24"/>
        </w:rPr>
      </w:pPr>
      <w:bookmarkStart w:id="0" w:name="_Ref119427085"/>
      <w:proofErr w:type="gramStart"/>
      <w:r w:rsidRPr="00DB3376">
        <w:rPr>
          <w:rFonts w:cs="Arial"/>
          <w:b w:val="0"/>
          <w:szCs w:val="24"/>
        </w:rPr>
        <w:t>Настоящая конкурсная документация подготовлена в соответствии с</w:t>
      </w:r>
      <w:bookmarkEnd w:id="0"/>
      <w:r w:rsidRPr="00DB3376">
        <w:rPr>
          <w:rFonts w:cs="Arial"/>
          <w:b w:val="0"/>
          <w:szCs w:val="24"/>
        </w:rPr>
        <w:t xml:space="preserve"> Гражданским кодексом РФ, приказом ФАС от 10.02.2010 г. №67 г. Москва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 муниципального имущества, и перечне видов имущества, в отношении которого заключение указанных</w:t>
      </w:r>
      <w:proofErr w:type="gramEnd"/>
      <w:r w:rsidRPr="00DB3376">
        <w:rPr>
          <w:rFonts w:cs="Arial"/>
          <w:b w:val="0"/>
          <w:szCs w:val="24"/>
        </w:rPr>
        <w:t xml:space="preserve"> договоров может осуществляться путем проведения торгов в форме конкурса». </w:t>
      </w:r>
    </w:p>
    <w:p w:rsidR="004A4B36" w:rsidRPr="00F77E72" w:rsidRDefault="004A4B36">
      <w:pPr>
        <w:pStyle w:val="3"/>
        <w:tabs>
          <w:tab w:val="left" w:pos="720"/>
        </w:tabs>
        <w:spacing w:before="0" w:after="0"/>
        <w:ind w:left="0" w:hanging="11"/>
        <w:rPr>
          <w:rFonts w:cs="Arial"/>
          <w:b w:val="0"/>
          <w:color w:val="FF0000"/>
          <w:szCs w:val="24"/>
        </w:rPr>
      </w:pPr>
      <w:r w:rsidRPr="00DB3376">
        <w:rPr>
          <w:rFonts w:cs="Arial"/>
          <w:b w:val="0"/>
          <w:szCs w:val="24"/>
        </w:rPr>
        <w:t xml:space="preserve">Конкурс проводится на основании распоряжения администрации Дутовского  сельского поселения Ливенского района Орловской области «О принятии решения </w:t>
      </w:r>
      <w:r w:rsidRPr="00B34E95">
        <w:rPr>
          <w:rFonts w:cs="Arial"/>
          <w:b w:val="0"/>
          <w:szCs w:val="24"/>
        </w:rPr>
        <w:t xml:space="preserve">по проведению открытого </w:t>
      </w:r>
      <w:r w:rsidRPr="00A9691A">
        <w:rPr>
          <w:rFonts w:cs="Arial"/>
          <w:b w:val="0"/>
          <w:szCs w:val="24"/>
        </w:rPr>
        <w:t>конкурса» от « 08»   ноября   2013г. № 17-Р.</w:t>
      </w:r>
    </w:p>
    <w:p w:rsidR="004A4B36" w:rsidRPr="00DB3376" w:rsidRDefault="004A4B36">
      <w:pPr>
        <w:spacing w:after="0"/>
        <w:rPr>
          <w:rFonts w:ascii="Arial" w:hAnsi="Arial" w:cs="Arial"/>
        </w:rPr>
      </w:pPr>
      <w:r w:rsidRPr="00DB3376">
        <w:rPr>
          <w:rFonts w:ascii="Arial" w:hAnsi="Arial" w:cs="Arial"/>
          <w:b/>
          <w:bCs/>
        </w:rPr>
        <w:t>Орган, уполномоченный на утверждение конкурсной документации:</w:t>
      </w:r>
      <w:r w:rsidRPr="00DB3376">
        <w:rPr>
          <w:rFonts w:ascii="Arial" w:hAnsi="Arial" w:cs="Arial"/>
        </w:rPr>
        <w:t xml:space="preserve"> Администрация Дутовского сельского поселения Ливенского района Орловской области.</w:t>
      </w:r>
    </w:p>
    <w:p w:rsidR="004A4B36" w:rsidRPr="00DB3376" w:rsidRDefault="004A4B36">
      <w:pPr>
        <w:rPr>
          <w:rFonts w:ascii="Arial" w:hAnsi="Arial" w:cs="Arial"/>
        </w:rPr>
      </w:pPr>
      <w:r w:rsidRPr="00DB3376">
        <w:rPr>
          <w:rFonts w:ascii="Arial" w:hAnsi="Arial" w:cs="Arial"/>
          <w:b/>
        </w:rPr>
        <w:t>Место нахождения:</w:t>
      </w:r>
      <w:r w:rsidRPr="00DB3376">
        <w:rPr>
          <w:rFonts w:ascii="Arial" w:hAnsi="Arial" w:cs="Arial"/>
        </w:rPr>
        <w:t xml:space="preserve"> 303835, Орловская область, Ливенский  район, д. Семенихино, Школьная 1а.</w:t>
      </w:r>
      <w:r w:rsidRPr="00DB3376">
        <w:rPr>
          <w:rFonts w:ascii="Arial" w:hAnsi="Arial" w:cs="Arial"/>
          <w:b/>
        </w:rPr>
        <w:t xml:space="preserve">     </w:t>
      </w:r>
      <w:r w:rsidRPr="00DB3376">
        <w:rPr>
          <w:rFonts w:ascii="Arial" w:hAnsi="Arial" w:cs="Arial"/>
        </w:rPr>
        <w:t xml:space="preserve"> </w:t>
      </w:r>
    </w:p>
    <w:p w:rsidR="004A4B36" w:rsidRPr="00DB3376" w:rsidRDefault="004A4B36" w:rsidP="003A6CB6">
      <w:pPr>
        <w:rPr>
          <w:rFonts w:ascii="Arial" w:hAnsi="Arial" w:cs="Arial"/>
        </w:rPr>
      </w:pPr>
      <w:r w:rsidRPr="00DB3376">
        <w:rPr>
          <w:rFonts w:ascii="Arial" w:hAnsi="Arial" w:cs="Arial"/>
          <w:b/>
        </w:rPr>
        <w:t>Почтовый адрес:</w:t>
      </w:r>
      <w:r w:rsidRPr="00DB3376">
        <w:rPr>
          <w:rFonts w:ascii="Arial" w:hAnsi="Arial" w:cs="Arial"/>
          <w:b/>
          <w:bCs/>
        </w:rPr>
        <w:t xml:space="preserve">  </w:t>
      </w:r>
      <w:r w:rsidRPr="00DB3376">
        <w:rPr>
          <w:rFonts w:ascii="Arial" w:hAnsi="Arial" w:cs="Arial"/>
        </w:rPr>
        <w:t xml:space="preserve"> 303835, Орловская область, Ливенский  район, д. Семенихино, Школьная 1а.</w:t>
      </w:r>
      <w:r w:rsidRPr="00DB3376">
        <w:rPr>
          <w:rFonts w:ascii="Arial" w:hAnsi="Arial" w:cs="Arial"/>
          <w:b/>
        </w:rPr>
        <w:t xml:space="preserve">     </w:t>
      </w:r>
      <w:r w:rsidRPr="00DB3376">
        <w:rPr>
          <w:rFonts w:ascii="Arial" w:hAnsi="Arial" w:cs="Arial"/>
        </w:rPr>
        <w:t xml:space="preserve"> </w:t>
      </w:r>
    </w:p>
    <w:p w:rsidR="004A4B36" w:rsidRPr="00DB3376" w:rsidRDefault="004A4B36" w:rsidP="003A6CB6">
      <w:pPr>
        <w:rPr>
          <w:rFonts w:ascii="Arial" w:hAnsi="Arial" w:cs="Arial"/>
          <w:bCs/>
        </w:rPr>
      </w:pPr>
      <w:r w:rsidRPr="00DB3376">
        <w:rPr>
          <w:rFonts w:ascii="Arial" w:hAnsi="Arial" w:cs="Arial"/>
          <w:b/>
        </w:rPr>
        <w:t xml:space="preserve">Контактное лицо:  </w:t>
      </w:r>
      <w:r w:rsidRPr="00DB3376">
        <w:rPr>
          <w:rFonts w:ascii="Arial" w:hAnsi="Arial" w:cs="Arial"/>
        </w:rPr>
        <w:t>ведущий специалист ЖКХ - Зубанов  Александра  Николаевича</w:t>
      </w:r>
      <w:r w:rsidRPr="00DB3376">
        <w:rPr>
          <w:rFonts w:ascii="Arial" w:hAnsi="Arial" w:cs="Arial"/>
          <w:bCs/>
        </w:rPr>
        <w:t xml:space="preserve">. </w:t>
      </w:r>
    </w:p>
    <w:p w:rsidR="004A4B36" w:rsidRPr="00DB3376" w:rsidRDefault="004A4B36">
      <w:pPr>
        <w:rPr>
          <w:rFonts w:ascii="Arial" w:hAnsi="Arial" w:cs="Arial"/>
        </w:rPr>
      </w:pPr>
      <w:r w:rsidRPr="00DB3376">
        <w:rPr>
          <w:rFonts w:ascii="Arial" w:hAnsi="Arial" w:cs="Arial"/>
          <w:b/>
        </w:rPr>
        <w:t xml:space="preserve">Телефоны: </w:t>
      </w:r>
      <w:r w:rsidRPr="00DB3376">
        <w:rPr>
          <w:rFonts w:ascii="Arial" w:hAnsi="Arial" w:cs="Arial"/>
        </w:rPr>
        <w:t>8(48677) 2-11-25</w:t>
      </w:r>
    </w:p>
    <w:p w:rsidR="004A4B36" w:rsidRPr="00DB3376" w:rsidRDefault="004A4B36">
      <w:pPr>
        <w:rPr>
          <w:rFonts w:ascii="Arial" w:hAnsi="Arial" w:cs="Arial"/>
          <w:b/>
        </w:rPr>
      </w:pPr>
      <w:r w:rsidRPr="00DB3376">
        <w:rPr>
          <w:rFonts w:ascii="Arial" w:hAnsi="Arial" w:cs="Arial"/>
          <w:b/>
        </w:rPr>
        <w:t xml:space="preserve">Адрес электронный почты: </w:t>
      </w:r>
      <w:proofErr w:type="spellStart"/>
      <w:r w:rsidRPr="00DB3376">
        <w:rPr>
          <w:rFonts w:ascii="Arial" w:hAnsi="Arial" w:cs="Arial"/>
          <w:lang w:val="en-US"/>
        </w:rPr>
        <w:t>leonovd</w:t>
      </w:r>
      <w:proofErr w:type="spellEnd"/>
      <w:r w:rsidRPr="00DB3376">
        <w:rPr>
          <w:rFonts w:ascii="Arial" w:hAnsi="Arial" w:cs="Arial"/>
        </w:rPr>
        <w:t>0@</w:t>
      </w:r>
      <w:proofErr w:type="spellStart"/>
      <w:r w:rsidRPr="00DB3376">
        <w:rPr>
          <w:rFonts w:ascii="Arial" w:hAnsi="Arial" w:cs="Arial"/>
          <w:lang w:val="en-US"/>
        </w:rPr>
        <w:t>gmail</w:t>
      </w:r>
      <w:proofErr w:type="spellEnd"/>
      <w:r w:rsidRPr="00DB3376">
        <w:rPr>
          <w:rFonts w:ascii="Arial" w:hAnsi="Arial" w:cs="Arial"/>
        </w:rPr>
        <w:t>.</w:t>
      </w:r>
      <w:r w:rsidRPr="00DB3376">
        <w:rPr>
          <w:rFonts w:ascii="Arial" w:hAnsi="Arial" w:cs="Arial"/>
          <w:lang w:val="en-US"/>
        </w:rPr>
        <w:t>com</w:t>
      </w:r>
    </w:p>
    <w:p w:rsidR="004A4B36" w:rsidRPr="00DB3376" w:rsidRDefault="004A4B36">
      <w:pPr>
        <w:rPr>
          <w:rFonts w:ascii="Arial" w:hAnsi="Arial" w:cs="Arial"/>
        </w:rPr>
      </w:pPr>
      <w:r w:rsidRPr="00DB3376">
        <w:rPr>
          <w:rFonts w:ascii="Arial" w:hAnsi="Arial" w:cs="Arial"/>
          <w:b/>
        </w:rPr>
        <w:t xml:space="preserve">Адрес официального сайта в сети «Интернет»: </w:t>
      </w:r>
      <w:r w:rsidRPr="00DB3376">
        <w:rPr>
          <w:rFonts w:ascii="Arial" w:hAnsi="Arial" w:cs="Arial"/>
        </w:rPr>
        <w:t xml:space="preserve">официальный сайт Российской Федерации для размещения информации о проведении торгов </w:t>
      </w:r>
      <w:hyperlink r:id="rId7" w:history="1">
        <w:r w:rsidRPr="00DB3376">
          <w:rPr>
            <w:rStyle w:val="a6"/>
            <w:rFonts w:ascii="Arial" w:hAnsi="Arial" w:cs="Arial"/>
            <w:color w:val="auto"/>
            <w:lang w:val="en-US"/>
          </w:rPr>
          <w:t>www</w:t>
        </w:r>
        <w:r w:rsidRPr="00DB3376">
          <w:rPr>
            <w:rStyle w:val="a6"/>
            <w:rFonts w:ascii="Arial" w:hAnsi="Arial" w:cs="Arial"/>
            <w:color w:val="auto"/>
          </w:rPr>
          <w:t>.</w:t>
        </w:r>
        <w:r w:rsidRPr="00DB3376">
          <w:rPr>
            <w:rStyle w:val="a6"/>
            <w:rFonts w:ascii="Arial" w:hAnsi="Arial" w:cs="Arial"/>
            <w:color w:val="auto"/>
            <w:lang w:val="en-US"/>
          </w:rPr>
          <w:t>torgi</w:t>
        </w:r>
        <w:r w:rsidRPr="00DB3376">
          <w:rPr>
            <w:rStyle w:val="a6"/>
            <w:rFonts w:ascii="Arial" w:hAnsi="Arial" w:cs="Arial"/>
            <w:color w:val="auto"/>
          </w:rPr>
          <w:t>.</w:t>
        </w:r>
        <w:r w:rsidRPr="00DB3376">
          <w:rPr>
            <w:rStyle w:val="a6"/>
            <w:rFonts w:ascii="Arial" w:hAnsi="Arial" w:cs="Arial"/>
            <w:color w:val="auto"/>
            <w:lang w:val="en-US"/>
          </w:rPr>
          <w:t>gov</w:t>
        </w:r>
        <w:r w:rsidRPr="00DB3376">
          <w:rPr>
            <w:rStyle w:val="a6"/>
            <w:rFonts w:ascii="Arial" w:hAnsi="Arial" w:cs="Arial"/>
            <w:color w:val="auto"/>
          </w:rPr>
          <w:t>.</w:t>
        </w:r>
        <w:r w:rsidRPr="00DB3376">
          <w:rPr>
            <w:rStyle w:val="a6"/>
            <w:rFonts w:ascii="Arial" w:hAnsi="Arial" w:cs="Arial"/>
            <w:color w:val="auto"/>
            <w:lang w:val="en-US"/>
          </w:rPr>
          <w:t>ru</w:t>
        </w:r>
      </w:hyperlink>
      <w:r w:rsidRPr="00DB3376">
        <w:rPr>
          <w:rFonts w:ascii="Arial" w:hAnsi="Arial" w:cs="Arial"/>
        </w:rPr>
        <w:t xml:space="preserve"> и официальный сайт Ливенского района </w:t>
      </w:r>
      <w:hyperlink r:id="rId8" w:history="1">
        <w:r w:rsidRPr="00DB3376">
          <w:rPr>
            <w:rStyle w:val="a6"/>
            <w:rFonts w:ascii="Arial" w:hAnsi="Arial" w:cs="Arial"/>
            <w:color w:val="auto"/>
          </w:rPr>
          <w:t>www.adm-livr.ru</w:t>
        </w:r>
      </w:hyperlink>
    </w:p>
    <w:p w:rsidR="004A4B36" w:rsidRDefault="004A4B36">
      <w:pPr>
        <w:rPr>
          <w:rFonts w:ascii="Arial" w:hAnsi="Arial" w:cs="Arial"/>
          <w:b/>
        </w:rPr>
      </w:pPr>
      <w:r w:rsidRPr="00DB3376">
        <w:rPr>
          <w:rFonts w:ascii="Arial" w:hAnsi="Arial" w:cs="Arial"/>
          <w:b/>
        </w:rPr>
        <w:t>Предмет открытого конкурса:</w:t>
      </w:r>
    </w:p>
    <w:p w:rsidR="004A4B36" w:rsidRPr="00DB3376" w:rsidRDefault="004A4B36" w:rsidP="006424BE">
      <w:pPr>
        <w:rPr>
          <w:rFonts w:ascii="Arial" w:hAnsi="Arial" w:cs="Arial"/>
        </w:rPr>
      </w:pPr>
      <w:r>
        <w:rPr>
          <w:rFonts w:ascii="Arial" w:hAnsi="Arial" w:cs="Arial"/>
          <w:b/>
        </w:rPr>
        <w:t>Лот №1:</w:t>
      </w:r>
      <w:r w:rsidRPr="00DB3376">
        <w:rPr>
          <w:rFonts w:ascii="Arial" w:hAnsi="Arial" w:cs="Arial"/>
          <w:b/>
        </w:rPr>
        <w:t xml:space="preserve"> </w:t>
      </w:r>
      <w:r w:rsidRPr="00DB3376">
        <w:rPr>
          <w:rFonts w:ascii="Arial" w:hAnsi="Arial" w:cs="Arial"/>
        </w:rPr>
        <w:t xml:space="preserve">Право на заключение договора аренды на объекты </w:t>
      </w:r>
      <w:r>
        <w:rPr>
          <w:rFonts w:ascii="Arial" w:hAnsi="Arial" w:cs="Arial"/>
        </w:rPr>
        <w:t xml:space="preserve">газоснабжения, </w:t>
      </w:r>
      <w:r w:rsidRPr="00DB3376">
        <w:rPr>
          <w:rFonts w:ascii="Arial" w:hAnsi="Arial" w:cs="Arial"/>
        </w:rPr>
        <w:t>находящиеся в муниципальной собственности муниципального образования - Дутовское сельское поселение Ливенского района Орловской области:</w:t>
      </w:r>
    </w:p>
    <w:p w:rsidR="004A4B36" w:rsidRPr="006424BE" w:rsidRDefault="004A4B36" w:rsidP="00A943F1">
      <w:pPr>
        <w:rPr>
          <w:rFonts w:ascii="Arial" w:hAnsi="Arial" w:cs="Arial"/>
        </w:rPr>
      </w:pPr>
      <w:r w:rsidRPr="006424BE">
        <w:rPr>
          <w:rFonts w:ascii="Arial" w:hAnsi="Arial" w:cs="Arial"/>
        </w:rPr>
        <w:t xml:space="preserve">1. Газопровод низкого давления, назначение: нежилое, протяженность </w:t>
      </w:r>
      <w:smartTag w:uri="urn:schemas-microsoft-com:office:smarttags" w:element="metricconverter">
        <w:smartTagPr>
          <w:attr w:name="ProductID" w:val="4924,00 м"/>
        </w:smartTagPr>
        <w:r w:rsidRPr="006424BE">
          <w:rPr>
            <w:rFonts w:ascii="Arial" w:hAnsi="Arial" w:cs="Arial"/>
          </w:rPr>
          <w:t>4924,00 м</w:t>
        </w:r>
      </w:smartTag>
      <w:r w:rsidRPr="006424BE">
        <w:rPr>
          <w:rFonts w:ascii="Arial" w:hAnsi="Arial" w:cs="Arial"/>
        </w:rPr>
        <w:t>, инв.</w:t>
      </w:r>
      <w:r w:rsidRPr="006424BE">
        <w:rPr>
          <w:rFonts w:ascii="Arial" w:hAnsi="Arial" w:cs="Arial"/>
          <w:color w:val="FF0000"/>
        </w:rPr>
        <w:t xml:space="preserve"> </w:t>
      </w:r>
      <w:r w:rsidRPr="006424BE">
        <w:rPr>
          <w:rFonts w:ascii="Arial" w:hAnsi="Arial" w:cs="Arial"/>
        </w:rPr>
        <w:t xml:space="preserve">№  54:229:002:000074570:0000:30001, лит. </w:t>
      </w:r>
      <w:smartTag w:uri="urn:schemas-microsoft-com:office:smarttags" w:element="place">
        <w:r w:rsidRPr="006424BE">
          <w:rPr>
            <w:rFonts w:ascii="Arial" w:hAnsi="Arial" w:cs="Arial"/>
            <w:lang w:val="en-US"/>
          </w:rPr>
          <w:t>I</w:t>
        </w:r>
        <w:r w:rsidRPr="006424BE">
          <w:rPr>
            <w:rFonts w:ascii="Arial" w:hAnsi="Arial" w:cs="Arial"/>
          </w:rPr>
          <w:t>.</w:t>
        </w:r>
      </w:smartTag>
      <w:r w:rsidRPr="006424BE">
        <w:rPr>
          <w:rFonts w:ascii="Arial" w:hAnsi="Arial" w:cs="Arial"/>
        </w:rPr>
        <w:t>, адрес: Орловская область, Ливенский район, д. Орлово.</w:t>
      </w:r>
    </w:p>
    <w:p w:rsidR="004A4B36" w:rsidRPr="006424BE" w:rsidRDefault="004A4B36"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57-57-06/041/2011-350</w:t>
      </w:r>
    </w:p>
    <w:p w:rsidR="004A4B36" w:rsidRPr="006424BE" w:rsidRDefault="004A4B36" w:rsidP="00A943F1">
      <w:pPr>
        <w:rPr>
          <w:rFonts w:ascii="Arial" w:hAnsi="Arial" w:cs="Arial"/>
        </w:rPr>
      </w:pPr>
      <w:r w:rsidRPr="006424BE">
        <w:rPr>
          <w:rFonts w:ascii="Arial" w:hAnsi="Arial" w:cs="Arial"/>
        </w:rPr>
        <w:t xml:space="preserve">2. Газопровод среднего давления, назначение: нежилое, протяженность </w:t>
      </w:r>
      <w:smartTag w:uri="urn:schemas-microsoft-com:office:smarttags" w:element="metricconverter">
        <w:smartTagPr>
          <w:attr w:name="ProductID" w:val="1145,00 м"/>
        </w:smartTagPr>
        <w:r w:rsidRPr="006424BE">
          <w:rPr>
            <w:rFonts w:ascii="Arial" w:hAnsi="Arial" w:cs="Arial"/>
          </w:rPr>
          <w:t>1145,00 м</w:t>
        </w:r>
      </w:smartTag>
      <w:r w:rsidRPr="006424BE">
        <w:rPr>
          <w:rFonts w:ascii="Arial" w:hAnsi="Arial" w:cs="Arial"/>
        </w:rPr>
        <w:t xml:space="preserve">, инв. №  54:229:002:000074620:0000:30001, лит. </w:t>
      </w:r>
      <w:smartTag w:uri="urn:schemas-microsoft-com:office:smarttags" w:element="place">
        <w:r w:rsidRPr="006424BE">
          <w:rPr>
            <w:rFonts w:ascii="Arial" w:hAnsi="Arial" w:cs="Arial"/>
            <w:lang w:val="en-US"/>
          </w:rPr>
          <w:t>I</w:t>
        </w:r>
        <w:r w:rsidRPr="006424BE">
          <w:rPr>
            <w:rFonts w:ascii="Arial" w:hAnsi="Arial" w:cs="Arial"/>
          </w:rPr>
          <w:t>.</w:t>
        </w:r>
      </w:smartTag>
      <w:r w:rsidRPr="006424BE">
        <w:rPr>
          <w:rFonts w:ascii="Arial" w:hAnsi="Arial" w:cs="Arial"/>
        </w:rPr>
        <w:t>, адрес: Орловская область, Ливенский район, д. Орлово.</w:t>
      </w:r>
    </w:p>
    <w:p w:rsidR="004A4B36" w:rsidRPr="006424BE" w:rsidRDefault="004A4B36"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57-57-06/041/2011-349</w:t>
      </w:r>
    </w:p>
    <w:p w:rsidR="004A4B36" w:rsidRPr="006424BE" w:rsidRDefault="004A4B36" w:rsidP="00A943F1">
      <w:pPr>
        <w:rPr>
          <w:rFonts w:ascii="Arial" w:hAnsi="Arial" w:cs="Arial"/>
        </w:rPr>
      </w:pPr>
      <w:r w:rsidRPr="006424BE">
        <w:rPr>
          <w:rFonts w:ascii="Arial" w:hAnsi="Arial" w:cs="Arial"/>
        </w:rPr>
        <w:t xml:space="preserve">3. Газопровод высокого давления с наличием 2 газораспределительных пунктов, назначение: нежилое, протяженность </w:t>
      </w:r>
      <w:smartTag w:uri="urn:schemas-microsoft-com:office:smarttags" w:element="metricconverter">
        <w:smartTagPr>
          <w:attr w:name="ProductID" w:val="3914,60 м"/>
        </w:smartTagPr>
        <w:r w:rsidRPr="006424BE">
          <w:rPr>
            <w:rFonts w:ascii="Arial" w:hAnsi="Arial" w:cs="Arial"/>
          </w:rPr>
          <w:t>3914,</w:t>
        </w:r>
        <w:r>
          <w:rPr>
            <w:rFonts w:ascii="Arial" w:hAnsi="Arial" w:cs="Arial"/>
          </w:rPr>
          <w:t>6</w:t>
        </w:r>
        <w:r w:rsidRPr="006424BE">
          <w:rPr>
            <w:rFonts w:ascii="Arial" w:hAnsi="Arial" w:cs="Arial"/>
          </w:rPr>
          <w:t>0 м</w:t>
        </w:r>
      </w:smartTag>
      <w:r w:rsidRPr="006424BE">
        <w:rPr>
          <w:rFonts w:ascii="Arial" w:hAnsi="Arial" w:cs="Arial"/>
        </w:rPr>
        <w:t xml:space="preserve">, инв. №  54:229:002:000074610:0000:30001, лит. </w:t>
      </w:r>
      <w:smartTag w:uri="urn:schemas-microsoft-com:office:smarttags" w:element="place">
        <w:r w:rsidRPr="006424BE">
          <w:rPr>
            <w:rFonts w:ascii="Arial" w:hAnsi="Arial" w:cs="Arial"/>
            <w:lang w:val="en-US"/>
          </w:rPr>
          <w:t>I</w:t>
        </w:r>
        <w:r w:rsidRPr="006424BE">
          <w:rPr>
            <w:rFonts w:ascii="Arial" w:hAnsi="Arial" w:cs="Arial"/>
          </w:rPr>
          <w:t>.</w:t>
        </w:r>
      </w:smartTag>
      <w:r w:rsidRPr="006424BE">
        <w:rPr>
          <w:rFonts w:ascii="Arial" w:hAnsi="Arial" w:cs="Arial"/>
        </w:rPr>
        <w:t>, адрес: Орловская область, Ливенский район, д. Орлово.</w:t>
      </w:r>
    </w:p>
    <w:p w:rsidR="004A4B36" w:rsidRDefault="004A4B36" w:rsidP="00A943F1">
      <w:pPr>
        <w:rPr>
          <w:rFonts w:ascii="Arial" w:hAnsi="Arial" w:cs="Arial"/>
        </w:rPr>
      </w:pPr>
      <w:r w:rsidRPr="006424BE">
        <w:rPr>
          <w:rFonts w:ascii="Arial" w:hAnsi="Arial" w:cs="Arial"/>
        </w:rPr>
        <w:t xml:space="preserve">Кадастровый (или  </w:t>
      </w:r>
      <w:r w:rsidRPr="006424BE">
        <w:rPr>
          <w:rFonts w:ascii="Arial" w:hAnsi="Arial" w:cs="Arial"/>
          <w:u w:val="single"/>
        </w:rPr>
        <w:t>условный</w:t>
      </w:r>
      <w:r w:rsidRPr="006424BE">
        <w:rPr>
          <w:rFonts w:ascii="Arial" w:hAnsi="Arial" w:cs="Arial"/>
        </w:rPr>
        <w:t>) номер:  57-57-06/041/2011-351</w:t>
      </w:r>
      <w:r>
        <w:rPr>
          <w:rFonts w:ascii="Arial" w:hAnsi="Arial" w:cs="Arial"/>
        </w:rPr>
        <w:t>.</w:t>
      </w:r>
    </w:p>
    <w:p w:rsidR="004A4B36" w:rsidRPr="00B857D9" w:rsidRDefault="004A4B36" w:rsidP="00A80245">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 xml:space="preserve">для оказания услуг по </w:t>
      </w:r>
      <w:r>
        <w:rPr>
          <w:rFonts w:ascii="Arial" w:hAnsi="Arial" w:cs="Arial"/>
        </w:rPr>
        <w:t>газоснабжению</w:t>
      </w:r>
      <w:r w:rsidRPr="00B857D9">
        <w:rPr>
          <w:rFonts w:ascii="Arial" w:hAnsi="Arial" w:cs="Arial"/>
        </w:rPr>
        <w:t xml:space="preserve"> населения Дутовского сельского поселения Ливенского района Орловской области.</w:t>
      </w:r>
    </w:p>
    <w:p w:rsidR="004A4B36" w:rsidRPr="00B857D9" w:rsidRDefault="004A4B36" w:rsidP="00A80245">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Pr>
          <w:rFonts w:ascii="Arial" w:hAnsi="Arial" w:cs="Arial"/>
        </w:rPr>
        <w:t>38 400</w:t>
      </w:r>
      <w:r w:rsidRPr="00B857D9">
        <w:rPr>
          <w:rFonts w:ascii="Arial" w:hAnsi="Arial" w:cs="Arial"/>
        </w:rPr>
        <w:t xml:space="preserve"> (</w:t>
      </w:r>
      <w:r>
        <w:rPr>
          <w:rFonts w:ascii="Arial" w:hAnsi="Arial" w:cs="Arial"/>
        </w:rPr>
        <w:t>Тридцать восемь тысяч четыреста</w:t>
      </w:r>
      <w:r w:rsidRPr="00B857D9">
        <w:rPr>
          <w:rFonts w:ascii="Arial" w:hAnsi="Arial" w:cs="Arial"/>
        </w:rPr>
        <w:t xml:space="preserve">) рублей  00 копеек. </w:t>
      </w:r>
    </w:p>
    <w:p w:rsidR="004A4B36" w:rsidRDefault="004A4B36" w:rsidP="00A80245">
      <w:pPr>
        <w:rPr>
          <w:rFonts w:ascii="Arial" w:hAnsi="Arial" w:cs="Arial"/>
        </w:rPr>
      </w:pPr>
      <w:r w:rsidRPr="00B857D9">
        <w:rPr>
          <w:rFonts w:ascii="Arial" w:hAnsi="Arial" w:cs="Arial"/>
          <w:b/>
        </w:rPr>
        <w:t>Срок действия договора аренды</w:t>
      </w:r>
      <w:r w:rsidRPr="00B857D9">
        <w:rPr>
          <w:rFonts w:ascii="Arial" w:hAnsi="Arial" w:cs="Arial"/>
        </w:rPr>
        <w:t xml:space="preserve">: </w:t>
      </w:r>
      <w:r>
        <w:rPr>
          <w:rFonts w:ascii="Arial" w:hAnsi="Arial" w:cs="Arial"/>
        </w:rPr>
        <w:t>3</w:t>
      </w:r>
      <w:r w:rsidRPr="00B857D9">
        <w:rPr>
          <w:rFonts w:ascii="Arial" w:hAnsi="Arial" w:cs="Arial"/>
        </w:rPr>
        <w:t xml:space="preserve"> (</w:t>
      </w:r>
      <w:r>
        <w:rPr>
          <w:rFonts w:ascii="Arial" w:hAnsi="Arial" w:cs="Arial"/>
        </w:rPr>
        <w:t>три</w:t>
      </w:r>
      <w:r w:rsidRPr="00B857D9">
        <w:rPr>
          <w:rFonts w:ascii="Arial" w:hAnsi="Arial" w:cs="Arial"/>
        </w:rPr>
        <w:t xml:space="preserve">) </w:t>
      </w:r>
      <w:r>
        <w:rPr>
          <w:rFonts w:ascii="Arial" w:hAnsi="Arial" w:cs="Arial"/>
        </w:rPr>
        <w:t>года</w:t>
      </w:r>
      <w:r w:rsidRPr="00B857D9">
        <w:rPr>
          <w:rFonts w:ascii="Arial" w:hAnsi="Arial" w:cs="Arial"/>
        </w:rPr>
        <w:t>.</w:t>
      </w:r>
    </w:p>
    <w:p w:rsidR="004A4B36" w:rsidRPr="00DB3376" w:rsidRDefault="004A4B36" w:rsidP="00841108">
      <w:pPr>
        <w:rPr>
          <w:rFonts w:ascii="Arial" w:hAnsi="Arial" w:cs="Arial"/>
        </w:rPr>
      </w:pPr>
      <w:r>
        <w:rPr>
          <w:rFonts w:ascii="Arial" w:hAnsi="Arial" w:cs="Arial"/>
          <w:b/>
        </w:rPr>
        <w:lastRenderedPageBreak/>
        <w:t>Лот №2:</w:t>
      </w:r>
      <w:r w:rsidRPr="00DB3376">
        <w:rPr>
          <w:rFonts w:ascii="Arial" w:hAnsi="Arial" w:cs="Arial"/>
          <w:b/>
        </w:rPr>
        <w:t xml:space="preserve"> </w:t>
      </w:r>
      <w:r w:rsidRPr="00DB3376">
        <w:rPr>
          <w:rFonts w:ascii="Arial" w:hAnsi="Arial" w:cs="Arial"/>
        </w:rPr>
        <w:t xml:space="preserve">Право на заключение договора аренды на объекты </w:t>
      </w:r>
      <w:r>
        <w:rPr>
          <w:rFonts w:ascii="Arial" w:hAnsi="Arial" w:cs="Arial"/>
        </w:rPr>
        <w:t xml:space="preserve">газоснабжения </w:t>
      </w:r>
      <w:r w:rsidRPr="00DB3376">
        <w:rPr>
          <w:rFonts w:ascii="Arial" w:hAnsi="Arial" w:cs="Arial"/>
        </w:rPr>
        <w:t>Дутовско</w:t>
      </w:r>
      <w:r>
        <w:rPr>
          <w:rFonts w:ascii="Arial" w:hAnsi="Arial" w:cs="Arial"/>
        </w:rPr>
        <w:t>го</w:t>
      </w:r>
      <w:r w:rsidRPr="00DB3376">
        <w:rPr>
          <w:rFonts w:ascii="Arial" w:hAnsi="Arial" w:cs="Arial"/>
        </w:rPr>
        <w:t xml:space="preserve"> сельско</w:t>
      </w:r>
      <w:r>
        <w:rPr>
          <w:rFonts w:ascii="Arial" w:hAnsi="Arial" w:cs="Arial"/>
        </w:rPr>
        <w:t>го</w:t>
      </w:r>
      <w:r w:rsidRPr="00DB3376">
        <w:rPr>
          <w:rFonts w:ascii="Arial" w:hAnsi="Arial" w:cs="Arial"/>
        </w:rPr>
        <w:t xml:space="preserve"> поселени</w:t>
      </w:r>
      <w:r>
        <w:rPr>
          <w:rFonts w:ascii="Arial" w:hAnsi="Arial" w:cs="Arial"/>
        </w:rPr>
        <w:t>я</w:t>
      </w:r>
      <w:r w:rsidRPr="00DB3376">
        <w:rPr>
          <w:rFonts w:ascii="Arial" w:hAnsi="Arial" w:cs="Arial"/>
        </w:rPr>
        <w:t xml:space="preserve"> Ливенского района Орловской области:</w:t>
      </w:r>
    </w:p>
    <w:tbl>
      <w:tblPr>
        <w:tblpPr w:leftFromText="180" w:rightFromText="180" w:vertAnchor="text" w:horzAnchor="margin" w:tblpY="170"/>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4"/>
        <w:gridCol w:w="4303"/>
        <w:gridCol w:w="2304"/>
        <w:gridCol w:w="2509"/>
      </w:tblGrid>
      <w:tr w:rsidR="004A4B36" w:rsidRPr="00A943F1" w:rsidTr="00841108">
        <w:tc>
          <w:tcPr>
            <w:tcW w:w="914" w:type="dxa"/>
          </w:tcPr>
          <w:p w:rsidR="004A4B36" w:rsidRPr="00A943F1" w:rsidRDefault="004A4B36" w:rsidP="00A943F1">
            <w:pPr>
              <w:spacing w:line="360" w:lineRule="auto"/>
              <w:ind w:left="-426" w:firstLine="426"/>
              <w:jc w:val="center"/>
              <w:rPr>
                <w:rFonts w:ascii="Arial" w:hAnsi="Arial" w:cs="Arial"/>
              </w:rPr>
            </w:pPr>
            <w:r w:rsidRPr="00A943F1">
              <w:rPr>
                <w:rFonts w:ascii="Arial" w:hAnsi="Arial" w:cs="Arial"/>
                <w:sz w:val="22"/>
                <w:szCs w:val="22"/>
              </w:rPr>
              <w:t xml:space="preserve">№ </w:t>
            </w:r>
          </w:p>
          <w:p w:rsidR="004A4B36" w:rsidRPr="00A943F1" w:rsidRDefault="004A4B36" w:rsidP="00A943F1">
            <w:pPr>
              <w:spacing w:line="360" w:lineRule="auto"/>
              <w:jc w:val="center"/>
              <w:rPr>
                <w:rFonts w:ascii="Arial" w:hAnsi="Arial" w:cs="Arial"/>
              </w:rPr>
            </w:pPr>
            <w:proofErr w:type="spellStart"/>
            <w:r w:rsidRPr="00A943F1">
              <w:rPr>
                <w:rFonts w:ascii="Arial" w:hAnsi="Arial" w:cs="Arial"/>
                <w:sz w:val="22"/>
                <w:szCs w:val="22"/>
              </w:rPr>
              <w:t>п\</w:t>
            </w:r>
            <w:proofErr w:type="gramStart"/>
            <w:r w:rsidRPr="00A943F1">
              <w:rPr>
                <w:rFonts w:ascii="Arial" w:hAnsi="Arial" w:cs="Arial"/>
                <w:sz w:val="22"/>
                <w:szCs w:val="22"/>
              </w:rPr>
              <w:t>п</w:t>
            </w:r>
            <w:proofErr w:type="spellEnd"/>
            <w:proofErr w:type="gramEnd"/>
          </w:p>
        </w:tc>
        <w:tc>
          <w:tcPr>
            <w:tcW w:w="4303"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Наименование имущества</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Год ввода в эксплуатацию</w:t>
            </w:r>
          </w:p>
        </w:tc>
        <w:tc>
          <w:tcPr>
            <w:tcW w:w="2509"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Протяженность</w:t>
            </w:r>
          </w:p>
        </w:tc>
      </w:tr>
      <w:tr w:rsidR="004A4B36" w:rsidRPr="00A943F1" w:rsidTr="00841108">
        <w:trPr>
          <w:trHeight w:val="347"/>
        </w:trPr>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1</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Строительство газопровода среднего давления в н.п. Семенихино  №54:229:002:011147290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 xml:space="preserve">2005г. </w:t>
            </w:r>
          </w:p>
        </w:tc>
        <w:tc>
          <w:tcPr>
            <w:tcW w:w="2509" w:type="dxa"/>
          </w:tcPr>
          <w:p w:rsidR="004A4B36" w:rsidRPr="00A943F1" w:rsidRDefault="004A4B36" w:rsidP="00A943F1">
            <w:pPr>
              <w:spacing w:line="360" w:lineRule="auto"/>
              <w:jc w:val="center"/>
              <w:rPr>
                <w:rFonts w:ascii="Arial" w:hAnsi="Arial" w:cs="Arial"/>
              </w:rPr>
            </w:pPr>
            <w:smartTag w:uri="urn:schemas-microsoft-com:office:smarttags" w:element="metricconverter">
              <w:smartTagPr>
                <w:attr w:name="ProductID" w:val="3135,40 м"/>
              </w:smartTagPr>
              <w:r w:rsidRPr="00A943F1">
                <w:rPr>
                  <w:rFonts w:ascii="Arial" w:hAnsi="Arial" w:cs="Arial"/>
                  <w:sz w:val="22"/>
                  <w:szCs w:val="22"/>
                </w:rPr>
                <w:t>3135,40 м</w:t>
              </w:r>
            </w:smartTag>
            <w:r w:rsidRPr="00A943F1">
              <w:rPr>
                <w:rFonts w:ascii="Arial" w:hAnsi="Arial" w:cs="Arial"/>
                <w:sz w:val="22"/>
                <w:szCs w:val="22"/>
              </w:rPr>
              <w:t>.</w:t>
            </w:r>
          </w:p>
        </w:tc>
      </w:tr>
      <w:tr w:rsidR="004A4B36" w:rsidRPr="00A943F1" w:rsidTr="00841108">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Строительство газопровода высокого давления в н.п. Семенихино №54:229:002:011146270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4A4B36" w:rsidRPr="00A943F1" w:rsidRDefault="004A4B36" w:rsidP="00A943F1">
            <w:pPr>
              <w:spacing w:line="360" w:lineRule="auto"/>
              <w:jc w:val="center"/>
              <w:rPr>
                <w:rFonts w:ascii="Arial" w:hAnsi="Arial" w:cs="Arial"/>
              </w:rPr>
            </w:pPr>
            <w:smartTag w:uri="urn:schemas-microsoft-com:office:smarttags" w:element="metricconverter">
              <w:smartTagPr>
                <w:attr w:name="ProductID" w:val="337,5 м"/>
              </w:smartTagPr>
              <w:r w:rsidRPr="00A943F1">
                <w:rPr>
                  <w:rFonts w:ascii="Arial" w:hAnsi="Arial" w:cs="Arial"/>
                  <w:sz w:val="22"/>
                  <w:szCs w:val="22"/>
                </w:rPr>
                <w:t>337,5 м</w:t>
              </w:r>
            </w:smartTag>
            <w:r w:rsidRPr="00A943F1">
              <w:rPr>
                <w:rFonts w:ascii="Arial" w:hAnsi="Arial" w:cs="Arial"/>
                <w:sz w:val="22"/>
                <w:szCs w:val="22"/>
              </w:rPr>
              <w:t>.</w:t>
            </w:r>
          </w:p>
        </w:tc>
      </w:tr>
      <w:tr w:rsidR="004A4B36" w:rsidRPr="00A943F1" w:rsidTr="00841108">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3</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Газопровод низкого давления от ШРП №1 до ШРП №3 №54:229:002:011153340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4A4B36" w:rsidRPr="00A943F1" w:rsidRDefault="004A4B36" w:rsidP="00A943F1">
            <w:pPr>
              <w:spacing w:line="360" w:lineRule="auto"/>
              <w:jc w:val="center"/>
              <w:rPr>
                <w:rFonts w:ascii="Arial" w:hAnsi="Arial" w:cs="Arial"/>
              </w:rPr>
            </w:pPr>
            <w:smartTag w:uri="urn:schemas-microsoft-com:office:smarttags" w:element="metricconverter">
              <w:smartTagPr>
                <w:attr w:name="ProductID" w:val="13135,5 м"/>
              </w:smartTagPr>
              <w:r w:rsidRPr="00A943F1">
                <w:rPr>
                  <w:rFonts w:ascii="Arial" w:hAnsi="Arial" w:cs="Arial"/>
                  <w:sz w:val="22"/>
                  <w:szCs w:val="22"/>
                </w:rPr>
                <w:t>13135,5 м</w:t>
              </w:r>
            </w:smartTag>
            <w:r w:rsidRPr="00A943F1">
              <w:rPr>
                <w:rFonts w:ascii="Arial" w:hAnsi="Arial" w:cs="Arial"/>
                <w:sz w:val="22"/>
                <w:szCs w:val="22"/>
              </w:rPr>
              <w:t>.</w:t>
            </w:r>
          </w:p>
        </w:tc>
      </w:tr>
      <w:tr w:rsidR="004A4B36" w:rsidRPr="00A943F1" w:rsidTr="00841108">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4</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Строительство газопровода низкого давления в н.п. Семенихино (д. Дутое) №54:229:002:011145170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935,45</w:t>
            </w:r>
          </w:p>
        </w:tc>
      </w:tr>
      <w:tr w:rsidR="004A4B36" w:rsidRPr="00A943F1" w:rsidTr="00841108">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5</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 xml:space="preserve">Газопровод среднего давления монтаж ГРПШ-400-01 н.п. Орлово Ливенского района </w:t>
            </w:r>
          </w:p>
          <w:p w:rsidR="004A4B36" w:rsidRPr="00A943F1" w:rsidRDefault="004A4B36" w:rsidP="00A943F1">
            <w:pPr>
              <w:jc w:val="center"/>
              <w:rPr>
                <w:rFonts w:ascii="Arial" w:hAnsi="Arial" w:cs="Arial"/>
              </w:rPr>
            </w:pPr>
            <w:r w:rsidRPr="00A943F1">
              <w:rPr>
                <w:rFonts w:ascii="Arial" w:hAnsi="Arial" w:cs="Arial"/>
                <w:sz w:val="22"/>
                <w:szCs w:val="22"/>
              </w:rPr>
              <w:t>(2-я очередь)</w:t>
            </w:r>
          </w:p>
          <w:p w:rsidR="004A4B36" w:rsidRPr="00A943F1" w:rsidRDefault="004A4B36" w:rsidP="00A943F1">
            <w:pPr>
              <w:jc w:val="center"/>
              <w:rPr>
                <w:rFonts w:ascii="Arial" w:hAnsi="Arial" w:cs="Arial"/>
              </w:rPr>
            </w:pPr>
            <w:r w:rsidRPr="00A943F1">
              <w:rPr>
                <w:rFonts w:ascii="Arial" w:hAnsi="Arial" w:cs="Arial"/>
                <w:sz w:val="22"/>
                <w:szCs w:val="22"/>
              </w:rPr>
              <w:t xml:space="preserve"> №54:229:002:011163580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571,10</w:t>
            </w:r>
          </w:p>
        </w:tc>
      </w:tr>
      <w:tr w:rsidR="004A4B36" w:rsidRPr="00A943F1" w:rsidTr="00841108">
        <w:trPr>
          <w:trHeight w:val="1160"/>
        </w:trPr>
        <w:tc>
          <w:tcPr>
            <w:tcW w:w="91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6</w:t>
            </w:r>
          </w:p>
        </w:tc>
        <w:tc>
          <w:tcPr>
            <w:tcW w:w="4303" w:type="dxa"/>
          </w:tcPr>
          <w:p w:rsidR="004A4B36" w:rsidRPr="00A943F1" w:rsidRDefault="004A4B36" w:rsidP="00A943F1">
            <w:pPr>
              <w:jc w:val="center"/>
              <w:rPr>
                <w:rFonts w:ascii="Arial" w:hAnsi="Arial" w:cs="Arial"/>
              </w:rPr>
            </w:pPr>
            <w:r w:rsidRPr="00A943F1">
              <w:rPr>
                <w:rFonts w:ascii="Arial" w:hAnsi="Arial" w:cs="Arial"/>
                <w:sz w:val="22"/>
                <w:szCs w:val="22"/>
              </w:rPr>
              <w:t xml:space="preserve">Газопровод среднего давления, ГРПШ-05-2У1в н.п. Орлово Ливенского района </w:t>
            </w:r>
          </w:p>
          <w:p w:rsidR="004A4B36" w:rsidRPr="00A943F1" w:rsidRDefault="004A4B36" w:rsidP="00A943F1">
            <w:pPr>
              <w:jc w:val="center"/>
              <w:rPr>
                <w:rFonts w:ascii="Arial" w:hAnsi="Arial" w:cs="Arial"/>
              </w:rPr>
            </w:pPr>
            <w:r w:rsidRPr="00A943F1">
              <w:rPr>
                <w:rFonts w:ascii="Arial" w:hAnsi="Arial" w:cs="Arial"/>
                <w:sz w:val="22"/>
                <w:szCs w:val="22"/>
              </w:rPr>
              <w:t>(2-я очередь)</w:t>
            </w:r>
          </w:p>
          <w:p w:rsidR="004A4B36" w:rsidRPr="00A943F1" w:rsidRDefault="004A4B36" w:rsidP="00A943F1">
            <w:pPr>
              <w:jc w:val="center"/>
              <w:rPr>
                <w:rFonts w:ascii="Arial" w:hAnsi="Arial" w:cs="Arial"/>
              </w:rPr>
            </w:pPr>
            <w:r w:rsidRPr="00A943F1">
              <w:rPr>
                <w:rFonts w:ascii="Arial" w:hAnsi="Arial" w:cs="Arial"/>
                <w:sz w:val="22"/>
                <w:szCs w:val="22"/>
              </w:rPr>
              <w:t xml:space="preserve"> №54:229:002:011161810</w:t>
            </w:r>
          </w:p>
        </w:tc>
        <w:tc>
          <w:tcPr>
            <w:tcW w:w="2304"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2005г.</w:t>
            </w:r>
          </w:p>
        </w:tc>
        <w:tc>
          <w:tcPr>
            <w:tcW w:w="2509" w:type="dxa"/>
          </w:tcPr>
          <w:p w:rsidR="004A4B36" w:rsidRPr="00A943F1" w:rsidRDefault="004A4B36" w:rsidP="00A943F1">
            <w:pPr>
              <w:spacing w:line="360" w:lineRule="auto"/>
              <w:jc w:val="center"/>
              <w:rPr>
                <w:rFonts w:ascii="Arial" w:hAnsi="Arial" w:cs="Arial"/>
              </w:rPr>
            </w:pPr>
            <w:r w:rsidRPr="00A943F1">
              <w:rPr>
                <w:rFonts w:ascii="Arial" w:hAnsi="Arial" w:cs="Arial"/>
                <w:sz w:val="22"/>
                <w:szCs w:val="22"/>
              </w:rPr>
              <w:t>964,2</w:t>
            </w:r>
          </w:p>
        </w:tc>
      </w:tr>
    </w:tbl>
    <w:p w:rsidR="004A4B36" w:rsidRPr="00B857D9" w:rsidRDefault="004A4B36" w:rsidP="00841108">
      <w:pPr>
        <w:rPr>
          <w:rFonts w:ascii="Arial" w:hAnsi="Arial" w:cs="Arial"/>
        </w:rPr>
      </w:pPr>
      <w:r w:rsidRPr="00B857D9">
        <w:rPr>
          <w:rFonts w:ascii="Arial" w:hAnsi="Arial" w:cs="Arial"/>
          <w:b/>
          <w:bCs/>
        </w:rPr>
        <w:t xml:space="preserve">Целевой использование имущества: </w:t>
      </w:r>
      <w:r w:rsidRPr="00B857D9">
        <w:rPr>
          <w:rFonts w:ascii="Arial" w:hAnsi="Arial" w:cs="Arial"/>
        </w:rPr>
        <w:t xml:space="preserve">для оказания услуг по </w:t>
      </w:r>
      <w:r>
        <w:rPr>
          <w:rFonts w:ascii="Arial" w:hAnsi="Arial" w:cs="Arial"/>
        </w:rPr>
        <w:t>газоснабжению</w:t>
      </w:r>
      <w:r w:rsidRPr="00B857D9">
        <w:rPr>
          <w:rFonts w:ascii="Arial" w:hAnsi="Arial" w:cs="Arial"/>
        </w:rPr>
        <w:t xml:space="preserve"> населения Дутовского сельского поселения Ливенского района Орловской области.</w:t>
      </w:r>
    </w:p>
    <w:p w:rsidR="004A4B36" w:rsidRPr="00B857D9" w:rsidRDefault="004A4B36" w:rsidP="00841108">
      <w:pPr>
        <w:rPr>
          <w:rFonts w:ascii="Arial" w:hAnsi="Arial" w:cs="Arial"/>
        </w:rPr>
      </w:pPr>
      <w:r w:rsidRPr="00A85AA9">
        <w:rPr>
          <w:rFonts w:ascii="Arial" w:hAnsi="Arial" w:cs="Arial"/>
          <w:b/>
        </w:rPr>
        <w:t>Начальный (минимальный) размер годовой арендной платы</w:t>
      </w:r>
      <w:r>
        <w:rPr>
          <w:rFonts w:ascii="Arial" w:hAnsi="Arial" w:cs="Arial"/>
          <w:b/>
        </w:rPr>
        <w:t>:</w:t>
      </w:r>
      <w:r w:rsidRPr="00B857D9">
        <w:rPr>
          <w:rFonts w:ascii="Arial" w:hAnsi="Arial" w:cs="Arial"/>
        </w:rPr>
        <w:t xml:space="preserve"> </w:t>
      </w:r>
      <w:r>
        <w:rPr>
          <w:rFonts w:ascii="Arial" w:hAnsi="Arial" w:cs="Arial"/>
        </w:rPr>
        <w:t>70 855</w:t>
      </w:r>
      <w:r w:rsidRPr="00B857D9">
        <w:rPr>
          <w:rFonts w:ascii="Arial" w:hAnsi="Arial" w:cs="Arial"/>
        </w:rPr>
        <w:t xml:space="preserve"> (</w:t>
      </w:r>
      <w:r>
        <w:rPr>
          <w:rFonts w:ascii="Arial" w:hAnsi="Arial" w:cs="Arial"/>
        </w:rPr>
        <w:t>Семьдесят тысяч восемьсот пятьдесят пять</w:t>
      </w:r>
      <w:r w:rsidRPr="00B857D9">
        <w:rPr>
          <w:rFonts w:ascii="Arial" w:hAnsi="Arial" w:cs="Arial"/>
        </w:rPr>
        <w:t xml:space="preserve">) рублей  00 копеек. </w:t>
      </w:r>
    </w:p>
    <w:p w:rsidR="004A4B36" w:rsidRDefault="004A4B36" w:rsidP="00841108">
      <w:pPr>
        <w:rPr>
          <w:rFonts w:ascii="Arial" w:hAnsi="Arial" w:cs="Arial"/>
        </w:rPr>
      </w:pPr>
      <w:r w:rsidRPr="00B857D9">
        <w:rPr>
          <w:rFonts w:ascii="Arial" w:hAnsi="Arial" w:cs="Arial"/>
          <w:b/>
        </w:rPr>
        <w:t>Срок действия договора аренды</w:t>
      </w:r>
      <w:r w:rsidRPr="00B857D9">
        <w:rPr>
          <w:rFonts w:ascii="Arial" w:hAnsi="Arial" w:cs="Arial"/>
        </w:rPr>
        <w:t>: 1</w:t>
      </w:r>
      <w:r>
        <w:rPr>
          <w:rFonts w:ascii="Arial" w:hAnsi="Arial" w:cs="Arial"/>
        </w:rPr>
        <w:t>1</w:t>
      </w:r>
      <w:r w:rsidRPr="00B857D9">
        <w:rPr>
          <w:rFonts w:ascii="Arial" w:hAnsi="Arial" w:cs="Arial"/>
        </w:rPr>
        <w:t xml:space="preserve"> (</w:t>
      </w:r>
      <w:r>
        <w:rPr>
          <w:rFonts w:ascii="Arial" w:hAnsi="Arial" w:cs="Arial"/>
        </w:rPr>
        <w:t>одиннадцать</w:t>
      </w:r>
      <w:r w:rsidRPr="00B857D9">
        <w:rPr>
          <w:rFonts w:ascii="Arial" w:hAnsi="Arial" w:cs="Arial"/>
        </w:rPr>
        <w:t xml:space="preserve">) </w:t>
      </w:r>
      <w:r>
        <w:rPr>
          <w:rFonts w:ascii="Arial" w:hAnsi="Arial" w:cs="Arial"/>
        </w:rPr>
        <w:t>месяцев</w:t>
      </w:r>
      <w:r w:rsidRPr="00B857D9">
        <w:rPr>
          <w:rFonts w:ascii="Arial" w:hAnsi="Arial" w:cs="Arial"/>
        </w:rPr>
        <w:t>.</w:t>
      </w:r>
    </w:p>
    <w:p w:rsidR="004A4B36" w:rsidRPr="00B857D9" w:rsidRDefault="004A4B36">
      <w:pPr>
        <w:spacing w:after="0"/>
        <w:rPr>
          <w:rFonts w:ascii="Arial" w:hAnsi="Arial" w:cs="Arial"/>
        </w:rPr>
      </w:pPr>
      <w:r w:rsidRPr="00B857D9">
        <w:rPr>
          <w:rFonts w:ascii="Arial" w:hAnsi="Arial" w:cs="Arial"/>
        </w:rPr>
        <w:tab/>
        <w:t xml:space="preserve">Размещение информации о проведении конкурса на официальном сайте Российской Федерации для размещения информации о проведении торгов </w:t>
      </w:r>
      <w:hyperlink r:id="rId9" w:history="1">
        <w:r w:rsidRPr="00B857D9">
          <w:rPr>
            <w:rStyle w:val="a6"/>
            <w:rFonts w:ascii="Arial" w:hAnsi="Arial" w:cs="Arial"/>
            <w:color w:val="auto"/>
            <w:lang w:val="en-US"/>
          </w:rPr>
          <w:t>www</w:t>
        </w:r>
        <w:r w:rsidRPr="00B857D9">
          <w:rPr>
            <w:rStyle w:val="a6"/>
            <w:rFonts w:ascii="Arial" w:hAnsi="Arial" w:cs="Arial"/>
            <w:color w:val="auto"/>
          </w:rPr>
          <w:t>.</w:t>
        </w:r>
        <w:r w:rsidRPr="00B857D9">
          <w:rPr>
            <w:rStyle w:val="a6"/>
            <w:rFonts w:ascii="Arial" w:hAnsi="Arial" w:cs="Arial"/>
            <w:color w:val="auto"/>
            <w:lang w:val="en-US"/>
          </w:rPr>
          <w:t>torgi</w:t>
        </w:r>
        <w:r w:rsidRPr="00B857D9">
          <w:rPr>
            <w:rStyle w:val="a6"/>
            <w:rFonts w:ascii="Arial" w:hAnsi="Arial" w:cs="Arial"/>
            <w:color w:val="auto"/>
          </w:rPr>
          <w:t>.</w:t>
        </w:r>
        <w:r w:rsidRPr="00B857D9">
          <w:rPr>
            <w:rStyle w:val="a6"/>
            <w:rFonts w:ascii="Arial" w:hAnsi="Arial" w:cs="Arial"/>
            <w:color w:val="auto"/>
            <w:lang w:val="en-US"/>
          </w:rPr>
          <w:t>gov</w:t>
        </w:r>
        <w:r w:rsidRPr="00B857D9">
          <w:rPr>
            <w:rStyle w:val="a6"/>
            <w:rFonts w:ascii="Arial" w:hAnsi="Arial" w:cs="Arial"/>
            <w:color w:val="auto"/>
          </w:rPr>
          <w:t>.</w:t>
        </w:r>
        <w:r w:rsidRPr="00B857D9">
          <w:rPr>
            <w:rStyle w:val="a6"/>
            <w:rFonts w:ascii="Arial" w:hAnsi="Arial" w:cs="Arial"/>
            <w:color w:val="auto"/>
            <w:lang w:val="en-US"/>
          </w:rPr>
          <w:t>ru</w:t>
        </w:r>
      </w:hyperlink>
      <w:r w:rsidRPr="00B857D9">
        <w:rPr>
          <w:rFonts w:ascii="Arial" w:hAnsi="Arial" w:cs="Arial"/>
        </w:rPr>
        <w:t xml:space="preserve"> и официальном сайте Ливенского района </w:t>
      </w:r>
      <w:hyperlink r:id="rId10" w:history="1">
        <w:r w:rsidRPr="00B857D9">
          <w:rPr>
            <w:rStyle w:val="a6"/>
            <w:rFonts w:ascii="Arial" w:hAnsi="Arial" w:cs="Arial"/>
            <w:color w:val="auto"/>
          </w:rPr>
          <w:t>www.adm-livr.ru</w:t>
        </w:r>
      </w:hyperlink>
      <w:r w:rsidRPr="00B857D9">
        <w:rPr>
          <w:rFonts w:ascii="Arial" w:hAnsi="Arial" w:cs="Arial"/>
        </w:rPr>
        <w:t xml:space="preserve"> является публичной офертой, предусмотренной статьей 437 Гражданского кодекса Российской Федерации.</w:t>
      </w:r>
    </w:p>
    <w:p w:rsidR="004A4B36" w:rsidRPr="00DB3376" w:rsidRDefault="004A4B36">
      <w:pPr>
        <w:spacing w:after="0"/>
        <w:ind w:firstLine="720"/>
        <w:rPr>
          <w:rFonts w:ascii="Arial" w:hAnsi="Arial" w:cs="Arial"/>
          <w:color w:val="FF0000"/>
        </w:rPr>
      </w:pPr>
    </w:p>
    <w:p w:rsidR="004A4B36" w:rsidRPr="00B857D9" w:rsidRDefault="004A4B36">
      <w:pPr>
        <w:spacing w:after="0"/>
        <w:ind w:firstLine="720"/>
        <w:rPr>
          <w:rFonts w:ascii="Arial" w:hAnsi="Arial" w:cs="Arial"/>
        </w:rPr>
      </w:pPr>
    </w:p>
    <w:p w:rsidR="004A4B36" w:rsidRPr="00B857D9" w:rsidRDefault="004A4B36">
      <w:pPr>
        <w:pStyle w:val="ab"/>
        <w:spacing w:before="0" w:after="0"/>
        <w:jc w:val="center"/>
        <w:rPr>
          <w:rFonts w:ascii="Arial" w:hAnsi="Arial" w:cs="Arial"/>
          <w:b/>
          <w:bCs/>
        </w:rPr>
      </w:pPr>
      <w:r w:rsidRPr="00B857D9">
        <w:rPr>
          <w:rFonts w:ascii="Arial" w:hAnsi="Arial" w:cs="Arial"/>
          <w:b/>
        </w:rPr>
        <w:t>2.</w:t>
      </w:r>
      <w:r w:rsidRPr="00B857D9">
        <w:rPr>
          <w:rFonts w:ascii="Arial" w:hAnsi="Arial" w:cs="Arial"/>
          <w:b/>
          <w:bCs/>
        </w:rPr>
        <w:t xml:space="preserve"> ТРЕБОВАНИЯ К СОДЕРЖАНИЮ, ФОРМЕ И СОСТАВУ ЗАВЫЯВКИ НА УЧАСТИЕ В КОНКУРСЕ И ИНСТРУКЦИЮ ПО ЕЁ ЗАПОЛНЕНИЮ </w:t>
      </w:r>
    </w:p>
    <w:p w:rsidR="004A4B36" w:rsidRPr="00B857D9" w:rsidRDefault="004A4B36">
      <w:pPr>
        <w:pStyle w:val="ab"/>
        <w:spacing w:before="0" w:after="0"/>
        <w:ind w:firstLine="720"/>
        <w:jc w:val="center"/>
        <w:rPr>
          <w:rFonts w:ascii="Arial" w:hAnsi="Arial" w:cs="Arial"/>
          <w:b/>
          <w:bCs/>
        </w:rPr>
      </w:pPr>
    </w:p>
    <w:p w:rsidR="004A4B36" w:rsidRPr="00B857D9" w:rsidRDefault="004A4B36">
      <w:pPr>
        <w:rPr>
          <w:rFonts w:ascii="Arial" w:hAnsi="Arial" w:cs="Arial"/>
        </w:rPr>
      </w:pPr>
      <w:r w:rsidRPr="00B857D9">
        <w:rPr>
          <w:rFonts w:ascii="Arial" w:hAnsi="Arial" w:cs="Arial"/>
        </w:rPr>
        <w:tab/>
        <w:t xml:space="preserve">2.1.Заявка на участие в конкурсе подается в срок и по форме, </w:t>
      </w:r>
      <w:proofErr w:type="gramStart"/>
      <w:r w:rsidRPr="00B857D9">
        <w:rPr>
          <w:rFonts w:ascii="Arial" w:hAnsi="Arial" w:cs="Arial"/>
        </w:rPr>
        <w:t>которые</w:t>
      </w:r>
      <w:proofErr w:type="gramEnd"/>
      <w:r w:rsidRPr="00B857D9">
        <w:rPr>
          <w:rFonts w:ascii="Arial" w:hAnsi="Arial" w:cs="Arial"/>
        </w:rPr>
        <w:t xml:space="preserve">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4A4B36" w:rsidRPr="00B857D9" w:rsidRDefault="004A4B36">
      <w:pPr>
        <w:rPr>
          <w:rFonts w:ascii="Arial" w:hAnsi="Arial" w:cs="Arial"/>
        </w:rPr>
      </w:pPr>
      <w:r w:rsidRPr="00B857D9">
        <w:rPr>
          <w:rFonts w:ascii="Arial" w:hAnsi="Arial" w:cs="Arial"/>
        </w:rPr>
        <w:tab/>
        <w:t xml:space="preserve">2.2.Заявка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rsidR="004A4B36" w:rsidRPr="00B857D9" w:rsidRDefault="004A4B36">
      <w:pPr>
        <w:spacing w:line="100" w:lineRule="atLeast"/>
        <w:rPr>
          <w:rFonts w:ascii="Arial" w:hAnsi="Arial" w:cs="Arial"/>
        </w:rPr>
      </w:pPr>
      <w:r w:rsidRPr="00DB3376">
        <w:rPr>
          <w:rFonts w:ascii="Arial" w:hAnsi="Arial" w:cs="Arial"/>
          <w:color w:val="FF0000"/>
        </w:rPr>
        <w:lastRenderedPageBreak/>
        <w:tab/>
      </w:r>
      <w:r w:rsidRPr="00B857D9">
        <w:rPr>
          <w:rFonts w:ascii="Arial" w:hAnsi="Arial" w:cs="Arial"/>
        </w:rPr>
        <w:t>2.3. Заявка на участие в конкурсе должна содержать (приложение №2):</w:t>
      </w:r>
    </w:p>
    <w:p w:rsidR="004A4B36" w:rsidRPr="00B857D9" w:rsidRDefault="004A4B36">
      <w:pPr>
        <w:spacing w:line="100" w:lineRule="atLeast"/>
        <w:rPr>
          <w:rFonts w:ascii="Arial" w:hAnsi="Arial" w:cs="Arial"/>
        </w:rPr>
      </w:pPr>
      <w:r w:rsidRPr="00B857D9">
        <w:rPr>
          <w:rFonts w:ascii="Arial" w:hAnsi="Arial" w:cs="Arial"/>
        </w:rPr>
        <w:t xml:space="preserve">1) сведения и документы о заявителе, подавшем такую заявку: </w:t>
      </w:r>
    </w:p>
    <w:p w:rsidR="004A4B36" w:rsidRPr="00B857D9" w:rsidRDefault="004A4B36">
      <w:pPr>
        <w:spacing w:line="100" w:lineRule="atLeast"/>
        <w:rPr>
          <w:rFonts w:ascii="Arial" w:hAnsi="Arial" w:cs="Arial"/>
        </w:rPr>
      </w:pPr>
      <w:proofErr w:type="gramStart"/>
      <w:r w:rsidRPr="00B857D9">
        <w:rPr>
          <w:rFonts w:ascii="Arial" w:hAnsi="Arial" w:cs="Arial"/>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№3);</w:t>
      </w:r>
      <w:proofErr w:type="gramEnd"/>
    </w:p>
    <w:p w:rsidR="004A4B36" w:rsidRPr="00B857D9" w:rsidRDefault="004A4B36">
      <w:pPr>
        <w:spacing w:line="100" w:lineRule="atLeast"/>
        <w:rPr>
          <w:rFonts w:ascii="Arial" w:hAnsi="Arial" w:cs="Arial"/>
        </w:rPr>
      </w:pPr>
      <w:proofErr w:type="gramStart"/>
      <w:r w:rsidRPr="00B857D9">
        <w:rPr>
          <w:rFonts w:ascii="Arial" w:hAnsi="Arial" w:cs="Arial"/>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B857D9">
        <w:rPr>
          <w:rFonts w:ascii="Arial" w:hAnsi="Arial" w:cs="Arial"/>
        </w:rPr>
        <w:t xml:space="preserve"> </w:t>
      </w:r>
      <w:proofErr w:type="gramStart"/>
      <w:r w:rsidRPr="00B857D9">
        <w:rPr>
          <w:rFonts w:ascii="Arial" w:hAnsi="Arial" w:cs="Arial"/>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B857D9">
        <w:rPr>
          <w:rFonts w:ascii="Arial" w:hAnsi="Arial" w:cs="Arial"/>
        </w:rPr>
        <w:t xml:space="preserve"> извещения о проведении конкурса;</w:t>
      </w:r>
    </w:p>
    <w:p w:rsidR="004A4B36" w:rsidRPr="00B857D9" w:rsidRDefault="004A4B36">
      <w:pPr>
        <w:spacing w:line="100" w:lineRule="atLeast"/>
        <w:rPr>
          <w:rFonts w:ascii="Arial" w:hAnsi="Arial" w:cs="Arial"/>
        </w:rPr>
      </w:pPr>
      <w:r w:rsidRPr="00B857D9">
        <w:rPr>
          <w:rFonts w:ascii="Arial" w:hAnsi="Arial" w:cs="Arial"/>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B857D9">
        <w:rPr>
          <w:rFonts w:ascii="Arial" w:hAnsi="Arial" w:cs="Arial"/>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4A4B36" w:rsidRPr="00B857D9" w:rsidRDefault="004A4B36">
      <w:pPr>
        <w:spacing w:line="100" w:lineRule="atLeast"/>
        <w:rPr>
          <w:rFonts w:ascii="Arial" w:hAnsi="Arial" w:cs="Arial"/>
        </w:rPr>
      </w:pPr>
      <w:r w:rsidRPr="00B857D9">
        <w:rPr>
          <w:rFonts w:ascii="Arial" w:hAnsi="Arial" w:cs="Arial"/>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A4B36" w:rsidRPr="00B857D9" w:rsidRDefault="004A4B36">
      <w:pPr>
        <w:spacing w:line="100" w:lineRule="atLeast"/>
        <w:rPr>
          <w:rFonts w:ascii="Arial" w:hAnsi="Arial" w:cs="Arial"/>
        </w:rPr>
      </w:pPr>
      <w:proofErr w:type="spellStart"/>
      <w:r w:rsidRPr="00B857D9">
        <w:rPr>
          <w:rFonts w:ascii="Arial" w:hAnsi="Arial" w:cs="Arial"/>
        </w:rPr>
        <w:t>д</w:t>
      </w:r>
      <w:proofErr w:type="spellEnd"/>
      <w:r w:rsidRPr="00B857D9">
        <w:rPr>
          <w:rFonts w:ascii="Arial" w:hAnsi="Arial" w:cs="Arial"/>
        </w:rPr>
        <w:t>) копии учредительных документов заявителя (для юридических лиц);</w:t>
      </w:r>
    </w:p>
    <w:p w:rsidR="004A4B36" w:rsidRPr="00B857D9" w:rsidRDefault="004A4B36">
      <w:pPr>
        <w:spacing w:line="100" w:lineRule="atLeast"/>
        <w:rPr>
          <w:rFonts w:ascii="Arial" w:hAnsi="Arial" w:cs="Arial"/>
        </w:rPr>
      </w:pPr>
      <w:r w:rsidRPr="00B857D9">
        <w:rPr>
          <w:rFonts w:ascii="Arial" w:hAnsi="Arial" w:cs="Arial"/>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4A4B36" w:rsidRPr="00B857D9" w:rsidRDefault="004A4B36">
      <w:pPr>
        <w:spacing w:line="100" w:lineRule="atLeast"/>
        <w:rPr>
          <w:rFonts w:ascii="Arial" w:hAnsi="Arial" w:cs="Arial"/>
        </w:rPr>
      </w:pPr>
      <w:r w:rsidRPr="00B857D9">
        <w:rPr>
          <w:rFonts w:ascii="Arial" w:hAnsi="Arial" w:cs="Arial"/>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4A4B36" w:rsidRPr="00B857D9" w:rsidRDefault="004A4B36">
      <w:pPr>
        <w:spacing w:line="100" w:lineRule="atLeast"/>
        <w:rPr>
          <w:rFonts w:ascii="Arial" w:hAnsi="Arial" w:cs="Arial"/>
        </w:rPr>
      </w:pPr>
      <w:r w:rsidRPr="00B857D9">
        <w:rPr>
          <w:rFonts w:ascii="Arial" w:hAnsi="Arial" w:cs="Arial"/>
        </w:rPr>
        <w:t xml:space="preserve">2) предложение о цене договора; </w:t>
      </w:r>
    </w:p>
    <w:p w:rsidR="004A4B36" w:rsidRPr="00B857D9" w:rsidRDefault="004A4B36">
      <w:pPr>
        <w:spacing w:line="100" w:lineRule="atLeast"/>
        <w:rPr>
          <w:rFonts w:ascii="Arial" w:hAnsi="Arial" w:cs="Arial"/>
        </w:rPr>
      </w:pPr>
      <w:r w:rsidRPr="00B857D9">
        <w:rPr>
          <w:rFonts w:ascii="Arial" w:hAnsi="Arial" w:cs="Arial"/>
        </w:rPr>
        <w:t xml:space="preserve">3) предложения об условиях исполнения договора, которые являются критериями оценки заявок на участие в конкурсе. </w:t>
      </w:r>
      <w:proofErr w:type="gramStart"/>
      <w:r w:rsidRPr="00B857D9">
        <w:rPr>
          <w:rFonts w:ascii="Arial" w:hAnsi="Arial" w:cs="Arial"/>
        </w:rPr>
        <w:t xml:space="preserve">В случаях, предусмотренных конкурсной документацией, также копии документов, подтверждающих соответствие товаров </w:t>
      </w:r>
      <w:r w:rsidRPr="00B857D9">
        <w:rPr>
          <w:rFonts w:ascii="Arial" w:hAnsi="Arial" w:cs="Arial"/>
        </w:rPr>
        <w:lastRenderedPageBreak/>
        <w:t xml:space="preserve">(работ, услуг) установленным требованиям, если такие требования установлены законодательством Российской Федерации; </w:t>
      </w:r>
      <w:proofErr w:type="gramEnd"/>
    </w:p>
    <w:p w:rsidR="004A4B36" w:rsidRPr="00B857D9" w:rsidRDefault="004A4B36">
      <w:pPr>
        <w:spacing w:line="100" w:lineRule="atLeast"/>
        <w:rPr>
          <w:rFonts w:ascii="Arial" w:hAnsi="Arial" w:cs="Arial"/>
        </w:rPr>
      </w:pPr>
      <w:r w:rsidRPr="00B857D9">
        <w:rPr>
          <w:rFonts w:ascii="Arial" w:hAnsi="Arial" w:cs="Arial"/>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4A4B36" w:rsidRPr="00B857D9" w:rsidRDefault="004A4B36">
      <w:pPr>
        <w:spacing w:line="100" w:lineRule="atLeast"/>
        <w:rPr>
          <w:rFonts w:ascii="Arial" w:hAnsi="Arial" w:cs="Arial"/>
        </w:rPr>
      </w:pPr>
      <w:r w:rsidRPr="00B857D9">
        <w:rPr>
          <w:rFonts w:ascii="Arial" w:hAnsi="Arial" w:cs="Arial"/>
        </w:rPr>
        <w:tab/>
        <w:t xml:space="preserve">2.4. 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w:t>
      </w:r>
      <w:proofErr w:type="gramStart"/>
      <w:r w:rsidRPr="00B857D9">
        <w:rPr>
          <w:rFonts w:ascii="Arial" w:hAnsi="Arial" w:cs="Arial"/>
        </w:rPr>
        <w:t>с даты получения</w:t>
      </w:r>
      <w:proofErr w:type="gramEnd"/>
      <w:r w:rsidRPr="00B857D9">
        <w:rPr>
          <w:rFonts w:ascii="Arial" w:hAnsi="Arial" w:cs="Arial"/>
        </w:rPr>
        <w:t xml:space="preserve"> такой заявки. </w:t>
      </w:r>
    </w:p>
    <w:p w:rsidR="004A4B36" w:rsidRPr="00B857D9" w:rsidRDefault="004A4B36">
      <w:pPr>
        <w:spacing w:line="100" w:lineRule="atLeast"/>
        <w:rPr>
          <w:rFonts w:ascii="Arial" w:hAnsi="Arial" w:cs="Arial"/>
        </w:rPr>
      </w:pPr>
      <w:r w:rsidRPr="00B857D9">
        <w:rPr>
          <w:rFonts w:ascii="Arial" w:hAnsi="Arial" w:cs="Arial"/>
        </w:rPr>
        <w:tab/>
        <w:t xml:space="preserve">2.5.Заявитель вправе подать только одну заявку на участие в конкурсе в отношении каждого предмета конкурса (лота). </w:t>
      </w:r>
    </w:p>
    <w:p w:rsidR="004A4B36" w:rsidRPr="00B857D9" w:rsidRDefault="004A4B36">
      <w:pPr>
        <w:spacing w:line="100" w:lineRule="atLeast"/>
        <w:rPr>
          <w:rFonts w:ascii="Arial" w:hAnsi="Arial" w:cs="Arial"/>
        </w:rPr>
      </w:pPr>
      <w:r w:rsidRPr="00B857D9">
        <w:rPr>
          <w:rFonts w:ascii="Arial" w:hAnsi="Arial" w:cs="Arial"/>
        </w:rPr>
        <w:tab/>
        <w:t xml:space="preserve">2.6.Прием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4A4B36" w:rsidRPr="00B857D9" w:rsidRDefault="004A4B36">
      <w:pPr>
        <w:spacing w:line="100" w:lineRule="atLeast"/>
        <w:rPr>
          <w:rFonts w:ascii="Arial" w:hAnsi="Arial" w:cs="Arial"/>
        </w:rPr>
      </w:pPr>
      <w:r w:rsidRPr="00B857D9">
        <w:rPr>
          <w:rFonts w:ascii="Arial" w:hAnsi="Arial" w:cs="Arial"/>
        </w:rPr>
        <w:tab/>
        <w:t>2.7.Заявители,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w:t>
      </w:r>
      <w:r w:rsidRPr="00DB3376">
        <w:rPr>
          <w:rFonts w:ascii="Arial" w:hAnsi="Arial" w:cs="Arial"/>
          <w:color w:val="FF0000"/>
        </w:rPr>
        <w:t xml:space="preserve"> </w:t>
      </w:r>
      <w:r w:rsidRPr="00B857D9">
        <w:rPr>
          <w:rFonts w:ascii="Arial" w:hAnsi="Arial" w:cs="Arial"/>
        </w:rPr>
        <w:t xml:space="preserve">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w:t>
      </w:r>
    </w:p>
    <w:p w:rsidR="004A4B36" w:rsidRPr="00B857D9" w:rsidRDefault="004A4B36">
      <w:pPr>
        <w:spacing w:line="100" w:lineRule="atLeast"/>
        <w:rPr>
          <w:rFonts w:ascii="Arial" w:hAnsi="Arial" w:cs="Arial"/>
        </w:rPr>
      </w:pPr>
      <w:r w:rsidRPr="00B857D9">
        <w:rPr>
          <w:rFonts w:ascii="Arial" w:hAnsi="Arial" w:cs="Arial"/>
        </w:rPr>
        <w:tab/>
        <w:t xml:space="preserve">2.8.Заявитель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B857D9">
        <w:rPr>
          <w:rFonts w:ascii="Arial" w:hAnsi="Arial" w:cs="Arial"/>
        </w:rPr>
        <w:t>с даты поступления</w:t>
      </w:r>
      <w:proofErr w:type="gramEnd"/>
      <w:r w:rsidRPr="00B857D9">
        <w:rPr>
          <w:rFonts w:ascii="Arial" w:hAnsi="Arial" w:cs="Arial"/>
        </w:rPr>
        <w:t xml:space="preserve"> организатору конкурса уведомления об отзыве заявки на участие в конкурсе. </w:t>
      </w:r>
    </w:p>
    <w:p w:rsidR="004A4B36" w:rsidRPr="00B857D9" w:rsidRDefault="004A4B36">
      <w:pPr>
        <w:spacing w:line="100" w:lineRule="atLeast"/>
        <w:rPr>
          <w:rFonts w:ascii="Arial" w:hAnsi="Arial" w:cs="Arial"/>
        </w:rPr>
      </w:pPr>
      <w:r w:rsidRPr="00B857D9">
        <w:rPr>
          <w:rFonts w:ascii="Arial" w:hAnsi="Arial" w:cs="Arial"/>
        </w:rPr>
        <w:tab/>
      </w:r>
      <w:proofErr w:type="gramStart"/>
      <w:r w:rsidRPr="00B857D9">
        <w:rPr>
          <w:rFonts w:ascii="Arial" w:hAnsi="Arial" w:cs="Arial"/>
        </w:rPr>
        <w:t>2.9.Каждый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w:t>
      </w:r>
      <w:proofErr w:type="gramEnd"/>
      <w:r w:rsidRPr="00B857D9">
        <w:rPr>
          <w:rFonts w:ascii="Arial" w:hAnsi="Arial" w:cs="Arial"/>
        </w:rPr>
        <w:t xml:space="preserve"> </w:t>
      </w:r>
      <w:proofErr w:type="gramStart"/>
      <w:r w:rsidRPr="00B857D9">
        <w:rPr>
          <w:rFonts w:ascii="Arial" w:hAnsi="Arial" w:cs="Arial"/>
        </w:rPr>
        <w:t>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w:t>
      </w:r>
      <w:proofErr w:type="gramEnd"/>
      <w:r w:rsidRPr="00B857D9">
        <w:rPr>
          <w:rFonts w:ascii="Arial" w:hAnsi="Arial" w:cs="Arial"/>
        </w:rPr>
        <w:t xml:space="preserve"> По требованию заявителя</w:t>
      </w:r>
      <w:r w:rsidRPr="00DB3376">
        <w:rPr>
          <w:rFonts w:ascii="Arial" w:hAnsi="Arial" w:cs="Arial"/>
          <w:color w:val="FF0000"/>
        </w:rPr>
        <w:t xml:space="preserve"> </w:t>
      </w:r>
      <w:r w:rsidRPr="00B857D9">
        <w:rPr>
          <w:rFonts w:ascii="Arial" w:hAnsi="Arial" w:cs="Arial"/>
        </w:rPr>
        <w:t>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rsidR="004A4B36" w:rsidRPr="00B857D9" w:rsidRDefault="004A4B36">
      <w:pPr>
        <w:spacing w:line="100" w:lineRule="atLeast"/>
        <w:rPr>
          <w:rFonts w:ascii="Arial" w:hAnsi="Arial" w:cs="Arial"/>
        </w:rPr>
      </w:pPr>
      <w:r w:rsidRPr="00B857D9">
        <w:rPr>
          <w:rFonts w:ascii="Arial" w:hAnsi="Arial" w:cs="Arial"/>
        </w:rPr>
        <w:tab/>
        <w:t>2.10.В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4A4B36" w:rsidRPr="00B857D9" w:rsidRDefault="004A4B36">
      <w:pPr>
        <w:spacing w:line="100" w:lineRule="atLeast"/>
        <w:rPr>
          <w:rFonts w:ascii="Arial" w:hAnsi="Arial" w:cs="Arial"/>
          <w:b/>
          <w:shd w:val="clear" w:color="auto" w:fill="FFFFFF"/>
        </w:rPr>
      </w:pPr>
      <w:r w:rsidRPr="00B857D9">
        <w:rPr>
          <w:rFonts w:ascii="Arial" w:hAnsi="Arial" w:cs="Arial"/>
        </w:rPr>
        <w:tab/>
        <w:t>2.11.</w:t>
      </w:r>
      <w:r w:rsidRPr="00B857D9">
        <w:rPr>
          <w:rFonts w:ascii="Arial" w:hAnsi="Arial" w:cs="Arial"/>
          <w:b/>
          <w:shd w:val="clear" w:color="auto" w:fill="FFFFFF"/>
        </w:rPr>
        <w:t xml:space="preserve">Все листы заявки на участие в открытом конкурсе, все листы тома заявки на участие в открытом конкурсе должны быть прошиты и пронумерованы. Заявка на участие в открытом конкурсе и том заявки на участие в открытом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B857D9">
        <w:rPr>
          <w:rFonts w:ascii="Arial" w:hAnsi="Arial" w:cs="Arial"/>
          <w:b/>
          <w:shd w:val="clear" w:color="auto" w:fill="FFFFFF"/>
        </w:rPr>
        <w:t xml:space="preserve">Соблюдение участником </w:t>
      </w:r>
      <w:r w:rsidRPr="00B857D9">
        <w:rPr>
          <w:rFonts w:ascii="Arial" w:hAnsi="Arial" w:cs="Arial"/>
          <w:b/>
          <w:shd w:val="clear" w:color="auto" w:fill="FFFFFF"/>
        </w:rPr>
        <w:lastRenderedPageBreak/>
        <w:t>размещения заказа указанных требований означает, что все документы и сведения, входящие в состав заявки на участие в открытом конкурсе и тома заявки на участие в открытом конкурсе, поданы от имени участника размещения заказа,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w:t>
      </w:r>
      <w:proofErr w:type="gramEnd"/>
      <w:r w:rsidRPr="00B857D9">
        <w:rPr>
          <w:rFonts w:ascii="Arial" w:hAnsi="Arial" w:cs="Arial"/>
          <w:b/>
          <w:shd w:val="clear" w:color="auto" w:fill="FFFFFF"/>
        </w:rPr>
        <w:t xml:space="preserve"> сведений.</w:t>
      </w:r>
    </w:p>
    <w:p w:rsidR="004A4B36" w:rsidRPr="00B857D9" w:rsidRDefault="004A4B36">
      <w:pPr>
        <w:spacing w:line="100" w:lineRule="atLeast"/>
        <w:jc w:val="center"/>
        <w:rPr>
          <w:rFonts w:ascii="Arial" w:hAnsi="Arial" w:cs="Arial"/>
        </w:rPr>
      </w:pPr>
    </w:p>
    <w:p w:rsidR="004A4B36" w:rsidRPr="00B857D9" w:rsidRDefault="004A4B36">
      <w:pPr>
        <w:spacing w:line="100" w:lineRule="atLeast"/>
        <w:jc w:val="center"/>
        <w:rPr>
          <w:rFonts w:ascii="Arial" w:hAnsi="Arial" w:cs="Arial"/>
          <w:b/>
          <w:shd w:val="clear" w:color="auto" w:fill="FFFFFF"/>
        </w:rPr>
      </w:pPr>
      <w:r w:rsidRPr="00B857D9">
        <w:rPr>
          <w:rFonts w:ascii="Arial" w:hAnsi="Arial" w:cs="Arial"/>
          <w:b/>
          <w:shd w:val="clear" w:color="auto" w:fill="FFFFFF"/>
        </w:rPr>
        <w:t>3.ФОРМА, СРОК И ПОРЯДОК ОПЛАТЫ ПО ДОГОВОРУ.</w:t>
      </w:r>
    </w:p>
    <w:p w:rsidR="004A4B36" w:rsidRPr="00B857D9" w:rsidRDefault="004A4B36">
      <w:pPr>
        <w:tabs>
          <w:tab w:val="left" w:pos="403"/>
        </w:tabs>
        <w:spacing w:line="228" w:lineRule="auto"/>
        <w:ind w:left="19"/>
        <w:rPr>
          <w:rFonts w:ascii="Arial" w:hAnsi="Arial" w:cs="Arial"/>
        </w:rPr>
      </w:pPr>
      <w:r w:rsidRPr="00B857D9">
        <w:rPr>
          <w:rFonts w:ascii="Arial" w:hAnsi="Arial" w:cs="Arial"/>
          <w:b/>
          <w:bCs/>
          <w:u w:val="single"/>
        </w:rPr>
        <w:t>Формы оплаты:</w:t>
      </w:r>
      <w:r w:rsidRPr="00B857D9">
        <w:rPr>
          <w:rFonts w:ascii="Arial" w:hAnsi="Arial" w:cs="Arial"/>
          <w:b/>
          <w:bCs/>
        </w:rPr>
        <w:t xml:space="preserve"> </w:t>
      </w:r>
      <w:r w:rsidRPr="00B857D9">
        <w:rPr>
          <w:rFonts w:ascii="Arial" w:hAnsi="Arial" w:cs="Arial"/>
        </w:rPr>
        <w:t>Безналичный расчет.</w:t>
      </w:r>
    </w:p>
    <w:p w:rsidR="004A4B36" w:rsidRPr="00B857D9" w:rsidRDefault="004A4B36">
      <w:pPr>
        <w:tabs>
          <w:tab w:val="left" w:pos="403"/>
        </w:tabs>
        <w:spacing w:before="5" w:after="0" w:line="228" w:lineRule="auto"/>
        <w:ind w:left="19"/>
        <w:rPr>
          <w:rFonts w:ascii="Arial" w:hAnsi="Arial" w:cs="Arial"/>
          <w:b/>
          <w:bCs/>
          <w:u w:val="single"/>
        </w:rPr>
      </w:pPr>
      <w:r w:rsidRPr="00B857D9">
        <w:rPr>
          <w:rFonts w:ascii="Arial" w:hAnsi="Arial" w:cs="Arial"/>
          <w:b/>
          <w:bCs/>
          <w:u w:val="single"/>
        </w:rPr>
        <w:t>Срок и порядок оплаты по договору:</w:t>
      </w:r>
    </w:p>
    <w:p w:rsidR="004A4B36" w:rsidRPr="003F45B5" w:rsidRDefault="004A4B36" w:rsidP="0071220C">
      <w:pPr>
        <w:spacing w:after="0"/>
        <w:ind w:left="284" w:right="96" w:firstLine="284"/>
        <w:rPr>
          <w:rFonts w:ascii="Arial" w:hAnsi="Arial" w:cs="Arial"/>
        </w:rPr>
      </w:pPr>
      <w:r w:rsidRPr="00B857D9">
        <w:rPr>
          <w:rFonts w:ascii="Arial" w:hAnsi="Arial" w:cs="Arial"/>
          <w:shd w:val="clear" w:color="auto" w:fill="FFFFFF"/>
        </w:rPr>
        <w:t xml:space="preserve">Оплата по договору осуществляется в срок до 5-го числа месяца, следующего за </w:t>
      </w:r>
      <w:proofErr w:type="gramStart"/>
      <w:r w:rsidRPr="00B857D9">
        <w:rPr>
          <w:rFonts w:ascii="Arial" w:hAnsi="Arial" w:cs="Arial"/>
          <w:shd w:val="clear" w:color="auto" w:fill="FFFFFF"/>
        </w:rPr>
        <w:t>оплачиваемым</w:t>
      </w:r>
      <w:proofErr w:type="gramEnd"/>
      <w:r w:rsidRPr="00B857D9">
        <w:rPr>
          <w:rFonts w:ascii="Arial" w:hAnsi="Arial" w:cs="Arial"/>
          <w:shd w:val="clear" w:color="auto" w:fill="FFFFFF"/>
        </w:rPr>
        <w:t xml:space="preserve">. Допускается досрочная единовременная оплата за оставшийся срок аренды.  </w:t>
      </w:r>
      <w:r w:rsidRPr="00B857D9">
        <w:rPr>
          <w:rFonts w:ascii="Arial" w:hAnsi="Arial" w:cs="Arial"/>
        </w:rPr>
        <w:t xml:space="preserve"> Арендная плата начисляется с момента подписания сторонами Договора. Исполнением обязательства </w:t>
      </w:r>
      <w:r w:rsidRPr="00B857D9">
        <w:rPr>
          <w:rFonts w:ascii="Arial" w:hAnsi="Arial" w:cs="Arial"/>
          <w:shd w:val="clear" w:color="auto" w:fill="FFFFFF"/>
        </w:rPr>
        <w:t xml:space="preserve">по внесению </w:t>
      </w:r>
      <w:r w:rsidRPr="001C7F65">
        <w:rPr>
          <w:rFonts w:ascii="Arial" w:hAnsi="Arial" w:cs="Arial"/>
          <w:shd w:val="clear" w:color="auto" w:fill="FFFFFF"/>
        </w:rPr>
        <w:t>арендной платы является поступление средств на счет организатора аукциона:</w:t>
      </w:r>
      <w:r w:rsidRPr="001C7F65">
        <w:rPr>
          <w:rFonts w:ascii="Arial" w:hAnsi="Arial" w:cs="Arial"/>
        </w:rPr>
        <w:t xml:space="preserve">  УФК по Орловской области  (Администрация Дутовского сельского поселения Ливенского района Орловской области)  </w:t>
      </w:r>
      <w:proofErr w:type="spellStart"/>
      <w:proofErr w:type="gramStart"/>
      <w:r w:rsidRPr="001C7F65">
        <w:rPr>
          <w:rFonts w:ascii="Arial" w:hAnsi="Arial" w:cs="Arial"/>
        </w:rPr>
        <w:t>р</w:t>
      </w:r>
      <w:proofErr w:type="spellEnd"/>
      <w:proofErr w:type="gramEnd"/>
      <w:r w:rsidRPr="001C7F65">
        <w:rPr>
          <w:rFonts w:ascii="Arial" w:hAnsi="Arial" w:cs="Arial"/>
        </w:rPr>
        <w:t xml:space="preserve">/с </w:t>
      </w:r>
      <w:r>
        <w:rPr>
          <w:rFonts w:ascii="Arial" w:hAnsi="Arial" w:cs="Arial"/>
        </w:rPr>
        <w:t>40101810100000010001</w:t>
      </w:r>
      <w:r w:rsidRPr="001C7F65">
        <w:rPr>
          <w:rFonts w:ascii="Arial" w:hAnsi="Arial" w:cs="Arial"/>
        </w:rPr>
        <w:t xml:space="preserve">,                    л/с </w:t>
      </w:r>
      <w:r>
        <w:rPr>
          <w:rFonts w:ascii="Arial" w:hAnsi="Arial" w:cs="Arial"/>
        </w:rPr>
        <w:t>04543003810</w:t>
      </w:r>
      <w:r w:rsidRPr="001C7F65">
        <w:rPr>
          <w:rFonts w:ascii="Arial" w:hAnsi="Arial" w:cs="Arial"/>
        </w:rPr>
        <w:t xml:space="preserve">   ГРКЦ ГУ Банка России по Орловской области г. Орёл,         </w:t>
      </w:r>
      <w:r w:rsidRPr="003F45B5">
        <w:rPr>
          <w:rFonts w:ascii="Arial" w:hAnsi="Arial" w:cs="Arial"/>
        </w:rPr>
        <w:t>БИК 045402001,  ИНН 5715001763, КПП 571501001, КБК 65711105035100000120.</w:t>
      </w:r>
    </w:p>
    <w:p w:rsidR="004A4B36" w:rsidRPr="00DB3376" w:rsidRDefault="004A4B36">
      <w:pPr>
        <w:spacing w:line="228" w:lineRule="auto"/>
        <w:ind w:firstLine="846"/>
        <w:rPr>
          <w:rFonts w:ascii="Arial" w:hAnsi="Arial" w:cs="Arial"/>
          <w:color w:val="FF0000"/>
        </w:rPr>
      </w:pPr>
    </w:p>
    <w:p w:rsidR="004A4B36" w:rsidRPr="00AF1D94" w:rsidRDefault="004A4B36">
      <w:pPr>
        <w:spacing w:line="228" w:lineRule="auto"/>
        <w:ind w:firstLine="846"/>
        <w:jc w:val="center"/>
        <w:rPr>
          <w:rFonts w:ascii="Arial" w:hAnsi="Arial" w:cs="Arial"/>
          <w:b/>
          <w:shd w:val="clear" w:color="auto" w:fill="FFFFFF"/>
        </w:rPr>
      </w:pPr>
      <w:r w:rsidRPr="00AF1D94">
        <w:rPr>
          <w:rFonts w:ascii="Arial" w:hAnsi="Arial" w:cs="Arial"/>
          <w:b/>
          <w:bCs/>
          <w:shd w:val="clear" w:color="auto" w:fill="FFFFFF"/>
        </w:rPr>
        <w:t xml:space="preserve">4. </w:t>
      </w:r>
      <w:r w:rsidRPr="00AF1D94">
        <w:rPr>
          <w:rFonts w:ascii="Arial" w:hAnsi="Arial" w:cs="Arial"/>
          <w:b/>
          <w:shd w:val="clear" w:color="auto" w:fill="FFFFFF"/>
        </w:rPr>
        <w:t>ПОРЯДОК ПЕРЕСМОТРА ЦЕНЫ ДОГОВОРА (ЦЕНЫ ЛОТА) В СТОРОНУ УВЕЛИЧЕНИЯ.</w:t>
      </w:r>
    </w:p>
    <w:p w:rsidR="004A4B36" w:rsidRPr="00AF1D94" w:rsidRDefault="004A4B36">
      <w:pPr>
        <w:pStyle w:val="211"/>
        <w:spacing w:line="228" w:lineRule="auto"/>
        <w:rPr>
          <w:rFonts w:ascii="Arial" w:hAnsi="Arial" w:cs="Arial"/>
          <w:sz w:val="24"/>
          <w:shd w:val="clear" w:color="auto" w:fill="FFFFFF"/>
        </w:rPr>
      </w:pPr>
      <w:r w:rsidRPr="00AF1D94">
        <w:rPr>
          <w:rFonts w:ascii="Arial" w:hAnsi="Arial" w:cs="Arial"/>
          <w:b/>
          <w:sz w:val="24"/>
          <w:shd w:val="clear" w:color="auto" w:fill="FFFFFF"/>
        </w:rPr>
        <w:tab/>
      </w:r>
      <w:r w:rsidRPr="00AF1D94">
        <w:rPr>
          <w:rFonts w:ascii="Arial" w:hAnsi="Arial" w:cs="Arial"/>
          <w:sz w:val="24"/>
          <w:shd w:val="clear" w:color="auto" w:fill="FFFFFF"/>
        </w:rPr>
        <w:t>Размер арендной платы может быть пересмотрен досрочно по требованию организатору аукциона в случаях изменения устанавливаемых централизованно цен и тарифов, изменения индекса инфляции, а также в других случаях, предусмотренных законодательством РФ, и оформляется дополнительным соглашением. При этом цена заключаемого договора не может быть пересмотрена сторонами в сторону уменьшения.</w:t>
      </w:r>
    </w:p>
    <w:p w:rsidR="004A4B36" w:rsidRPr="00AF1D94" w:rsidRDefault="004A4B36">
      <w:pPr>
        <w:pStyle w:val="211"/>
        <w:spacing w:line="228" w:lineRule="auto"/>
        <w:jc w:val="center"/>
        <w:rPr>
          <w:rFonts w:ascii="Arial" w:hAnsi="Arial" w:cs="Arial"/>
          <w:b/>
          <w:sz w:val="24"/>
          <w:shd w:val="clear" w:color="auto" w:fill="FFFFFF"/>
        </w:rPr>
      </w:pPr>
      <w:r w:rsidRPr="00AF1D94">
        <w:rPr>
          <w:rFonts w:ascii="Arial" w:hAnsi="Arial" w:cs="Arial"/>
          <w:b/>
          <w:bCs/>
          <w:sz w:val="24"/>
          <w:shd w:val="clear" w:color="auto" w:fill="FFFFFF"/>
        </w:rPr>
        <w:t>5</w:t>
      </w:r>
      <w:r w:rsidRPr="00AF1D94">
        <w:rPr>
          <w:rFonts w:ascii="Arial" w:hAnsi="Arial" w:cs="Arial"/>
          <w:sz w:val="24"/>
          <w:shd w:val="clear" w:color="auto" w:fill="FFFFFF"/>
        </w:rPr>
        <w:t xml:space="preserve">. </w:t>
      </w:r>
      <w:r w:rsidRPr="00AF1D94">
        <w:rPr>
          <w:rFonts w:ascii="Arial" w:hAnsi="Arial" w:cs="Arial"/>
          <w:b/>
          <w:sz w:val="24"/>
          <w:shd w:val="clear" w:color="auto" w:fill="FFFFFF"/>
        </w:rPr>
        <w:t>ПОРЯДОК, МЕСТО, ДАТА НАЧАЛА, ДАТА И ВРЕМЯ ОКОНЧАНИЯ СРОКА ПОДАЧИ ЗАЯВОК НА УЧАСТИЕ В КОНКУРСЕ.</w:t>
      </w:r>
    </w:p>
    <w:p w:rsidR="004A4B36" w:rsidRPr="00AF1D94" w:rsidRDefault="004A4B36">
      <w:pPr>
        <w:spacing w:line="228" w:lineRule="auto"/>
        <w:rPr>
          <w:rFonts w:ascii="Arial" w:hAnsi="Arial" w:cs="Arial"/>
          <w:shd w:val="clear" w:color="auto" w:fill="FFFFFF"/>
        </w:rPr>
      </w:pPr>
      <w:r w:rsidRPr="00DB3376">
        <w:rPr>
          <w:rFonts w:ascii="Arial" w:hAnsi="Arial" w:cs="Arial"/>
          <w:color w:val="FF0000"/>
          <w:shd w:val="clear" w:color="auto" w:fill="FFFFFF"/>
        </w:rPr>
        <w:tab/>
      </w:r>
      <w:r w:rsidRPr="00AF1D94">
        <w:rPr>
          <w:rFonts w:ascii="Arial" w:hAnsi="Arial" w:cs="Arial"/>
          <w:shd w:val="clear" w:color="auto" w:fill="FFFFFF"/>
        </w:rPr>
        <w:t>5.1. 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оформляется в соответствии с разделом 2 настоящей конкурсной документации.</w:t>
      </w:r>
    </w:p>
    <w:p w:rsidR="004A4B36" w:rsidRPr="00AF1D94" w:rsidRDefault="004A4B36">
      <w:pPr>
        <w:spacing w:line="228" w:lineRule="auto"/>
        <w:rPr>
          <w:rFonts w:ascii="Arial" w:hAnsi="Arial" w:cs="Arial"/>
          <w:b/>
          <w:shd w:val="clear" w:color="auto" w:fill="FFFFFF"/>
        </w:rPr>
      </w:pPr>
      <w:r w:rsidRPr="00AF1D94">
        <w:rPr>
          <w:rFonts w:ascii="Arial" w:hAnsi="Arial" w:cs="Arial"/>
          <w:shd w:val="clear" w:color="auto" w:fill="FFFFFF"/>
        </w:rPr>
        <w:tab/>
        <w:t xml:space="preserve">5.2. </w:t>
      </w:r>
      <w:r w:rsidRPr="00AF1D94">
        <w:rPr>
          <w:rFonts w:ascii="Arial" w:hAnsi="Arial" w:cs="Arial"/>
          <w:b/>
          <w:shd w:val="clear" w:color="auto" w:fill="FFFFFF"/>
        </w:rPr>
        <w:t>Место подачи заявок на участие в конкурсе:</w:t>
      </w:r>
    </w:p>
    <w:p w:rsidR="004A4B36" w:rsidRPr="00AF1D94" w:rsidRDefault="004A4B36" w:rsidP="0071220C">
      <w:pPr>
        <w:rPr>
          <w:rFonts w:ascii="Arial" w:hAnsi="Arial" w:cs="Arial"/>
          <w:b/>
        </w:rPr>
      </w:pPr>
      <w:r w:rsidRPr="00AF1D94">
        <w:rPr>
          <w:rStyle w:val="grame"/>
          <w:rFonts w:ascii="Arial" w:hAnsi="Arial" w:cs="Arial"/>
        </w:rPr>
        <w:t xml:space="preserve">Заявки представляются по адресу: </w:t>
      </w:r>
      <w:r w:rsidRPr="00AF1D94">
        <w:rPr>
          <w:rFonts w:ascii="Arial" w:hAnsi="Arial" w:cs="Arial"/>
        </w:rPr>
        <w:t>303835, Орловская область, Ливенский  район, д. Семенихино, ул.  Школьная 1а.</w:t>
      </w:r>
      <w:r w:rsidRPr="00AF1D94">
        <w:rPr>
          <w:rFonts w:ascii="Arial" w:hAnsi="Arial" w:cs="Arial"/>
          <w:b/>
        </w:rPr>
        <w:t xml:space="preserve"> </w:t>
      </w:r>
    </w:p>
    <w:p w:rsidR="004A4B36" w:rsidRPr="00724809" w:rsidRDefault="004A4B36" w:rsidP="0071220C">
      <w:pPr>
        <w:rPr>
          <w:rStyle w:val="grame"/>
          <w:rFonts w:ascii="Arial" w:hAnsi="Arial" w:cs="Arial"/>
          <w:shd w:val="clear" w:color="auto" w:fill="FFFFFF"/>
        </w:rPr>
      </w:pPr>
      <w:r w:rsidRPr="00AF1D94">
        <w:rPr>
          <w:rFonts w:ascii="Arial" w:hAnsi="Arial" w:cs="Arial"/>
          <w:b/>
        </w:rPr>
        <w:t xml:space="preserve">    </w:t>
      </w:r>
      <w:r w:rsidRPr="00AF1D94">
        <w:rPr>
          <w:rFonts w:ascii="Arial" w:hAnsi="Arial" w:cs="Arial"/>
        </w:rPr>
        <w:t xml:space="preserve"> </w:t>
      </w:r>
      <w:r w:rsidRPr="00AF1D94">
        <w:rPr>
          <w:rStyle w:val="grame"/>
          <w:rFonts w:ascii="Arial" w:hAnsi="Arial" w:cs="Arial"/>
          <w:b/>
          <w:shd w:val="clear" w:color="auto" w:fill="FFFFFF"/>
        </w:rPr>
        <w:tab/>
      </w:r>
      <w:r w:rsidRPr="00AF1D94">
        <w:rPr>
          <w:rStyle w:val="grame"/>
          <w:rFonts w:ascii="Arial" w:hAnsi="Arial" w:cs="Arial"/>
          <w:shd w:val="clear" w:color="auto" w:fill="FFFFFF"/>
        </w:rPr>
        <w:t>5.3.</w:t>
      </w:r>
      <w:r w:rsidRPr="00AF1D94">
        <w:rPr>
          <w:rStyle w:val="grame"/>
          <w:rFonts w:ascii="Arial" w:hAnsi="Arial" w:cs="Arial"/>
          <w:b/>
          <w:shd w:val="clear" w:color="auto" w:fill="FFFFFF"/>
        </w:rPr>
        <w:t xml:space="preserve"> Дата начала, дата и время окончания срока подачи заявок на участие в конкурсе: </w:t>
      </w:r>
      <w:r w:rsidRPr="00AF1D94">
        <w:rPr>
          <w:rStyle w:val="grame"/>
          <w:rFonts w:ascii="Arial" w:hAnsi="Arial" w:cs="Arial"/>
          <w:shd w:val="clear" w:color="auto" w:fill="FFFFFF"/>
        </w:rPr>
        <w:t>день, следующий за днем размещения на официальном сайте</w:t>
      </w:r>
      <w:r>
        <w:rPr>
          <w:rStyle w:val="grame"/>
          <w:rFonts w:ascii="Arial" w:hAnsi="Arial" w:cs="Arial"/>
          <w:shd w:val="clear" w:color="auto" w:fill="FFFFFF"/>
        </w:rPr>
        <w:t xml:space="preserve"> извещения о проведении конкурса</w:t>
      </w:r>
      <w:r w:rsidRPr="00AF1D94">
        <w:rPr>
          <w:rStyle w:val="grame"/>
          <w:rFonts w:ascii="Arial" w:hAnsi="Arial" w:cs="Arial"/>
          <w:shd w:val="clear" w:color="auto" w:fill="FFFFFF"/>
        </w:rPr>
        <w:t xml:space="preserve"> с</w:t>
      </w:r>
      <w:r w:rsidRPr="00DB3376">
        <w:rPr>
          <w:rStyle w:val="grame"/>
          <w:rFonts w:ascii="Arial" w:hAnsi="Arial" w:cs="Arial"/>
          <w:color w:val="FF0000"/>
          <w:shd w:val="clear" w:color="auto" w:fill="FFFFFF"/>
        </w:rPr>
        <w:t xml:space="preserve">  </w:t>
      </w:r>
      <w:r w:rsidRPr="00724809">
        <w:rPr>
          <w:rStyle w:val="grame"/>
          <w:rFonts w:ascii="Arial" w:hAnsi="Arial" w:cs="Arial"/>
          <w:shd w:val="clear" w:color="auto" w:fill="FFFFFF"/>
        </w:rPr>
        <w:t>«</w:t>
      </w:r>
      <w:r>
        <w:rPr>
          <w:rStyle w:val="grame"/>
          <w:rFonts w:ascii="Arial" w:hAnsi="Arial" w:cs="Arial"/>
          <w:shd w:val="clear" w:color="auto" w:fill="FFFFFF"/>
        </w:rPr>
        <w:t>20</w:t>
      </w:r>
      <w:r w:rsidRPr="00724809">
        <w:rPr>
          <w:rStyle w:val="grame"/>
          <w:rFonts w:ascii="Arial" w:hAnsi="Arial" w:cs="Arial"/>
          <w:shd w:val="clear" w:color="auto" w:fill="FFFFFF"/>
        </w:rPr>
        <w:t xml:space="preserve">» </w:t>
      </w:r>
      <w:r>
        <w:rPr>
          <w:rStyle w:val="grame"/>
          <w:rFonts w:ascii="Arial" w:hAnsi="Arial" w:cs="Arial"/>
          <w:shd w:val="clear" w:color="auto" w:fill="FFFFFF"/>
        </w:rPr>
        <w:t>ноября</w:t>
      </w:r>
      <w:r w:rsidRPr="00724809">
        <w:rPr>
          <w:rStyle w:val="grame"/>
          <w:rFonts w:ascii="Arial" w:hAnsi="Arial" w:cs="Arial"/>
          <w:shd w:val="clear" w:color="auto" w:fill="FFFFFF"/>
        </w:rPr>
        <w:t xml:space="preserve"> 2013 г. до 15 -00 «</w:t>
      </w:r>
      <w:r>
        <w:rPr>
          <w:rStyle w:val="grame"/>
          <w:rFonts w:ascii="Arial" w:hAnsi="Arial" w:cs="Arial"/>
          <w:shd w:val="clear" w:color="auto" w:fill="FFFFFF"/>
        </w:rPr>
        <w:t>20</w:t>
      </w:r>
      <w:r w:rsidRPr="00724809">
        <w:rPr>
          <w:rStyle w:val="grame"/>
          <w:rFonts w:ascii="Arial" w:hAnsi="Arial" w:cs="Arial"/>
          <w:shd w:val="clear" w:color="auto" w:fill="FFFFFF"/>
        </w:rPr>
        <w:t xml:space="preserve">» </w:t>
      </w:r>
      <w:r>
        <w:rPr>
          <w:rStyle w:val="grame"/>
          <w:rFonts w:ascii="Arial" w:hAnsi="Arial" w:cs="Arial"/>
          <w:shd w:val="clear" w:color="auto" w:fill="FFFFFF"/>
        </w:rPr>
        <w:t>декабря</w:t>
      </w:r>
      <w:r w:rsidRPr="00724809">
        <w:rPr>
          <w:rStyle w:val="grame"/>
          <w:rFonts w:ascii="Arial" w:hAnsi="Arial" w:cs="Arial"/>
          <w:shd w:val="clear" w:color="auto" w:fill="FFFFFF"/>
        </w:rPr>
        <w:t xml:space="preserve"> 2013 г.</w:t>
      </w:r>
    </w:p>
    <w:p w:rsidR="004A4B36" w:rsidRPr="00AF1D94" w:rsidRDefault="004A4B36">
      <w:pPr>
        <w:spacing w:line="228" w:lineRule="auto"/>
        <w:rPr>
          <w:rStyle w:val="grame"/>
          <w:rFonts w:ascii="Arial" w:hAnsi="Arial" w:cs="Arial"/>
          <w:shd w:val="clear" w:color="auto" w:fill="FFFFFF"/>
        </w:rPr>
      </w:pPr>
      <w:r w:rsidRPr="00DB3376">
        <w:rPr>
          <w:rStyle w:val="grame"/>
          <w:rFonts w:ascii="Arial" w:hAnsi="Arial" w:cs="Arial"/>
          <w:color w:val="FF0000"/>
          <w:shd w:val="clear" w:color="auto" w:fill="FFFFFF"/>
        </w:rPr>
        <w:tab/>
        <w:t xml:space="preserve"> </w:t>
      </w:r>
      <w:r w:rsidRPr="00AF1D94">
        <w:rPr>
          <w:rStyle w:val="grame"/>
          <w:rFonts w:ascii="Arial" w:hAnsi="Arial" w:cs="Arial"/>
          <w:shd w:val="clear" w:color="auto" w:fill="FFFFFF"/>
        </w:rPr>
        <w:t xml:space="preserve">Заявки принимаются по рабочим дням с 8-00 до 17-00 часов, обеденный перерыв с 13-00 до 14-00 часов. </w:t>
      </w:r>
    </w:p>
    <w:p w:rsidR="004A4B36" w:rsidRPr="00DB3376" w:rsidRDefault="004A4B36">
      <w:pPr>
        <w:spacing w:after="0" w:line="228" w:lineRule="auto"/>
        <w:ind w:left="360"/>
        <w:jc w:val="center"/>
        <w:rPr>
          <w:rStyle w:val="grame"/>
          <w:rFonts w:ascii="Arial" w:hAnsi="Arial" w:cs="Arial"/>
          <w:b/>
          <w:color w:val="FF0000"/>
          <w:shd w:val="clear" w:color="auto" w:fill="FFFFFF"/>
        </w:rPr>
      </w:pPr>
    </w:p>
    <w:p w:rsidR="004A4B36" w:rsidRPr="00AF1D94" w:rsidRDefault="004A4B36">
      <w:pPr>
        <w:spacing w:after="0" w:line="228" w:lineRule="auto"/>
        <w:ind w:left="360"/>
        <w:jc w:val="center"/>
        <w:rPr>
          <w:rStyle w:val="grame"/>
          <w:rFonts w:ascii="Arial" w:hAnsi="Arial" w:cs="Arial"/>
          <w:b/>
          <w:shd w:val="clear" w:color="auto" w:fill="FFFFFF"/>
        </w:rPr>
      </w:pPr>
      <w:r w:rsidRPr="00AF1D94">
        <w:rPr>
          <w:rStyle w:val="grame"/>
          <w:rFonts w:ascii="Arial" w:hAnsi="Arial" w:cs="Arial"/>
          <w:b/>
          <w:shd w:val="clear" w:color="auto" w:fill="FFFFFF"/>
        </w:rPr>
        <w:t>6. ТРЕБОВАНИЯ К УЧАСТНИКАМ КОНКУСА.</w:t>
      </w:r>
    </w:p>
    <w:p w:rsidR="004A4B36" w:rsidRPr="00AF1D94" w:rsidRDefault="004A4B36">
      <w:pPr>
        <w:spacing w:after="0" w:line="228" w:lineRule="auto"/>
        <w:ind w:left="360"/>
        <w:jc w:val="center"/>
        <w:rPr>
          <w:rFonts w:ascii="Arial" w:hAnsi="Arial" w:cs="Arial"/>
        </w:rPr>
      </w:pPr>
    </w:p>
    <w:p w:rsidR="004A4B36" w:rsidRPr="00AF1D94" w:rsidRDefault="004A4B36">
      <w:pPr>
        <w:rPr>
          <w:rFonts w:ascii="Arial" w:hAnsi="Arial" w:cs="Arial"/>
        </w:rPr>
      </w:pPr>
      <w:r w:rsidRPr="00AF1D94">
        <w:rPr>
          <w:rFonts w:ascii="Arial" w:hAnsi="Arial" w:cs="Arial"/>
        </w:rPr>
        <w:tab/>
        <w:t xml:space="preserve">6.1. Участником конкурса может быть любое юридическое лицо независимо от организационно-правовой формы, формы собственности, места нахождения, а также </w:t>
      </w:r>
      <w:r w:rsidRPr="00AF1D94">
        <w:rPr>
          <w:rFonts w:ascii="Arial" w:hAnsi="Arial" w:cs="Arial"/>
        </w:rPr>
        <w:lastRenderedPageBreak/>
        <w:t xml:space="preserve">места происхождения капитала или любое физическое лицо, в том числе индивидуальный предприниматель, претендующее на заключение договора. </w:t>
      </w:r>
    </w:p>
    <w:p w:rsidR="004A4B36" w:rsidRPr="00AF1D94" w:rsidRDefault="004A4B36">
      <w:pPr>
        <w:rPr>
          <w:rFonts w:ascii="Arial" w:hAnsi="Arial" w:cs="Arial"/>
        </w:rPr>
      </w:pPr>
      <w:r w:rsidRPr="00DB3376">
        <w:rPr>
          <w:rFonts w:ascii="Arial" w:hAnsi="Arial" w:cs="Arial"/>
          <w:color w:val="FF0000"/>
        </w:rPr>
        <w:tab/>
      </w:r>
      <w:r w:rsidRPr="00AF1D94">
        <w:rPr>
          <w:rFonts w:ascii="Arial" w:hAnsi="Arial" w:cs="Arial"/>
        </w:rPr>
        <w:t xml:space="preserve">6.2. Участники конкурса должны соответствовать требованиям, установленным законодательством Российской Федерации к таким участникам. </w:t>
      </w:r>
    </w:p>
    <w:p w:rsidR="004A4B36" w:rsidRPr="00AF1D94" w:rsidRDefault="004A4B36">
      <w:pPr>
        <w:rPr>
          <w:rFonts w:ascii="Arial" w:hAnsi="Arial" w:cs="Arial"/>
        </w:rPr>
      </w:pPr>
      <w:r w:rsidRPr="00AF1D94">
        <w:rPr>
          <w:rFonts w:ascii="Arial" w:hAnsi="Arial" w:cs="Arial"/>
        </w:rPr>
        <w:tab/>
        <w:t xml:space="preserve">6.3. Кроме указанных в разделе 2 настоящей конкурсной документации требований организатор конкурса не вправе устанавливать иные требования к участникам конкурса. </w:t>
      </w:r>
    </w:p>
    <w:p w:rsidR="004A4B36" w:rsidRPr="00AF1D94" w:rsidRDefault="004A4B36" w:rsidP="00271EA3">
      <w:pPr>
        <w:ind w:firstLine="708"/>
        <w:rPr>
          <w:rFonts w:ascii="Arial" w:hAnsi="Arial" w:cs="Arial"/>
        </w:rPr>
      </w:pPr>
      <w:r w:rsidRPr="00AF1D94">
        <w:rPr>
          <w:rFonts w:ascii="Arial" w:hAnsi="Arial" w:cs="Arial"/>
        </w:rPr>
        <w:t>6.4. 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разделе 2 настоящей конкурсной документац</w:t>
      </w:r>
      <w:proofErr w:type="gramStart"/>
      <w:r w:rsidRPr="00AF1D94">
        <w:rPr>
          <w:rFonts w:ascii="Arial" w:hAnsi="Arial" w:cs="Arial"/>
        </w:rPr>
        <w:t>ии у о</w:t>
      </w:r>
      <w:proofErr w:type="gramEnd"/>
      <w:r w:rsidRPr="00AF1D94">
        <w:rPr>
          <w:rFonts w:ascii="Arial" w:hAnsi="Arial" w:cs="Arial"/>
        </w:rPr>
        <w:t xml:space="preserve">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 </w:t>
      </w:r>
    </w:p>
    <w:p w:rsidR="004A4B36" w:rsidRPr="00AF1D94" w:rsidRDefault="004A4B36">
      <w:pPr>
        <w:rPr>
          <w:rStyle w:val="grame"/>
          <w:rFonts w:ascii="Arial" w:hAnsi="Arial" w:cs="Arial"/>
          <w:shd w:val="clear" w:color="auto" w:fill="FFFFFF"/>
        </w:rPr>
      </w:pPr>
      <w:r w:rsidRPr="00AF1D94">
        <w:rPr>
          <w:rFonts w:ascii="Arial" w:hAnsi="Arial" w:cs="Arial"/>
        </w:rPr>
        <w:tab/>
        <w:t xml:space="preserve">6.5. </w:t>
      </w:r>
      <w:r w:rsidRPr="00AF1D94">
        <w:rPr>
          <w:rStyle w:val="grame"/>
          <w:rFonts w:ascii="Arial" w:hAnsi="Arial" w:cs="Arial"/>
          <w:shd w:val="clear" w:color="auto" w:fill="FFFFFF"/>
        </w:rPr>
        <w:t>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w:t>
      </w:r>
    </w:p>
    <w:p w:rsidR="004A4B36" w:rsidRPr="00AF1D94" w:rsidRDefault="004A4B36">
      <w:pPr>
        <w:rPr>
          <w:rFonts w:ascii="Arial" w:hAnsi="Arial" w:cs="Arial"/>
        </w:rPr>
      </w:pPr>
    </w:p>
    <w:p w:rsidR="004A4B36" w:rsidRPr="00AF1D94" w:rsidRDefault="004A4B36">
      <w:pPr>
        <w:jc w:val="center"/>
        <w:rPr>
          <w:rStyle w:val="grame"/>
          <w:rFonts w:ascii="Arial" w:hAnsi="Arial" w:cs="Arial"/>
          <w:b/>
          <w:shd w:val="clear" w:color="auto" w:fill="FFFFFF"/>
        </w:rPr>
      </w:pPr>
      <w:r w:rsidRPr="00AF1D94">
        <w:rPr>
          <w:rStyle w:val="grame"/>
          <w:rFonts w:ascii="Arial" w:hAnsi="Arial" w:cs="Arial"/>
          <w:b/>
          <w:bCs/>
          <w:shd w:val="clear" w:color="auto" w:fill="FFFFFF"/>
        </w:rPr>
        <w:t xml:space="preserve">7.  </w:t>
      </w:r>
      <w:r w:rsidRPr="00AF1D94">
        <w:rPr>
          <w:rStyle w:val="grame"/>
          <w:rFonts w:ascii="Arial" w:hAnsi="Arial" w:cs="Arial"/>
          <w:b/>
          <w:shd w:val="clear" w:color="auto" w:fill="FFFFFF"/>
        </w:rPr>
        <w:t>ПОРЯДОК И СРОК ОТЗЫВА ЗАЯВОК НА УЧАСТИЕ В КОНКУРСЕ, ПОРЯДОК ВНЕСЕНИЯ ИЗМИНЕНИЙ В ТАКИЕ ЗАЯВКИ.</w:t>
      </w:r>
    </w:p>
    <w:p w:rsidR="004A4B36" w:rsidRPr="00AF1D94" w:rsidRDefault="004A4B36">
      <w:pPr>
        <w:pStyle w:val="ab"/>
        <w:jc w:val="both"/>
        <w:rPr>
          <w:rStyle w:val="grame"/>
          <w:rFonts w:ascii="Arial" w:hAnsi="Arial" w:cs="Arial"/>
          <w:shd w:val="clear" w:color="auto" w:fill="FFFFFF"/>
        </w:rPr>
      </w:pPr>
      <w:r w:rsidRPr="00AF1D94">
        <w:rPr>
          <w:rStyle w:val="grame"/>
          <w:rFonts w:ascii="Arial" w:hAnsi="Arial" w:cs="Arial"/>
          <w:shd w:val="clear" w:color="auto" w:fill="FFFFFF"/>
        </w:rPr>
        <w:tab/>
        <w:t xml:space="preserve">7.1. Заявитель вправе изменить или отозвать заявку </w:t>
      </w:r>
      <w:proofErr w:type="gramStart"/>
      <w:r w:rsidRPr="00AF1D94">
        <w:rPr>
          <w:rStyle w:val="grame"/>
          <w:rFonts w:ascii="Arial" w:hAnsi="Arial" w:cs="Arial"/>
          <w:shd w:val="clear" w:color="auto" w:fill="FFFFFF"/>
        </w:rPr>
        <w:t>на участие в конкурсе в любое время до момента вскрытия конкурсной комиссией конвертов с заявками</w:t>
      </w:r>
      <w:proofErr w:type="gramEnd"/>
      <w:r w:rsidRPr="00AF1D94">
        <w:rPr>
          <w:rStyle w:val="grame"/>
          <w:rFonts w:ascii="Arial" w:hAnsi="Arial" w:cs="Arial"/>
          <w:shd w:val="clear" w:color="auto" w:fill="FFFFFF"/>
        </w:rPr>
        <w:t xml:space="preserve">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w:t>
      </w:r>
      <w:proofErr w:type="gramStart"/>
      <w:r w:rsidRPr="00AF1D94">
        <w:rPr>
          <w:rStyle w:val="grame"/>
          <w:rFonts w:ascii="Arial" w:hAnsi="Arial" w:cs="Arial"/>
          <w:shd w:val="clear" w:color="auto" w:fill="FFFFFF"/>
        </w:rPr>
        <w:t>с даты поступления</w:t>
      </w:r>
      <w:proofErr w:type="gramEnd"/>
      <w:r w:rsidRPr="00AF1D94">
        <w:rPr>
          <w:rStyle w:val="grame"/>
          <w:rFonts w:ascii="Arial" w:hAnsi="Arial" w:cs="Arial"/>
          <w:shd w:val="clear" w:color="auto" w:fill="FFFFFF"/>
        </w:rPr>
        <w:t xml:space="preserve"> организатору конкурса уведомления об отзыве заявки на участие в конкурсе.</w:t>
      </w:r>
    </w:p>
    <w:p w:rsidR="004A4B36" w:rsidRPr="00AF1D94" w:rsidRDefault="004A4B36">
      <w:pPr>
        <w:pStyle w:val="ab"/>
        <w:jc w:val="center"/>
        <w:rPr>
          <w:rStyle w:val="grame"/>
          <w:rFonts w:ascii="Arial" w:hAnsi="Arial" w:cs="Arial"/>
          <w:b/>
          <w:shd w:val="clear" w:color="auto" w:fill="FFFFFF"/>
        </w:rPr>
      </w:pPr>
      <w:r w:rsidRPr="00AF1D94">
        <w:rPr>
          <w:rStyle w:val="grame"/>
          <w:rFonts w:ascii="Arial" w:hAnsi="Arial" w:cs="Arial"/>
          <w:b/>
          <w:bCs/>
          <w:shd w:val="clear" w:color="auto" w:fill="FFFFFF"/>
        </w:rPr>
        <w:t xml:space="preserve">8. </w:t>
      </w:r>
      <w:r w:rsidRPr="00AF1D94">
        <w:rPr>
          <w:rStyle w:val="grame"/>
          <w:rFonts w:ascii="Arial" w:hAnsi="Arial" w:cs="Arial"/>
          <w:b/>
          <w:shd w:val="clear" w:color="auto" w:fill="FFFFFF"/>
        </w:rPr>
        <w:t>ФОРМА, ПОРЯДОК, ДАТА НАЧАЛА И ОКОНЧАНИЯ СРОКА ПРЕДОСТАВЛЕНИЯ ЗАЯВИТЕЛЕМ  РАЗЪЯСНЕНИЙ ПОЛОЖЕНИЙ КОНКУРСНОЙ ДОКУМЕНТАЦИИ.</w:t>
      </w:r>
    </w:p>
    <w:p w:rsidR="004A4B36" w:rsidRPr="00F662AD" w:rsidRDefault="004A4B36">
      <w:pPr>
        <w:pStyle w:val="ab"/>
        <w:spacing w:before="0" w:after="0" w:line="100" w:lineRule="atLeast"/>
        <w:jc w:val="both"/>
        <w:rPr>
          <w:rStyle w:val="grame"/>
          <w:rFonts w:ascii="Arial" w:hAnsi="Arial" w:cs="Arial"/>
          <w:shd w:val="clear" w:color="auto" w:fill="FFFFFF"/>
        </w:rPr>
      </w:pPr>
      <w:r w:rsidRPr="00DB3376">
        <w:rPr>
          <w:rFonts w:ascii="Arial" w:hAnsi="Arial" w:cs="Arial"/>
          <w:color w:val="FF0000"/>
        </w:rPr>
        <w:tab/>
      </w:r>
      <w:r w:rsidRPr="00F662AD">
        <w:rPr>
          <w:rFonts w:ascii="Arial" w:hAnsi="Arial" w:cs="Arial"/>
        </w:rPr>
        <w:t xml:space="preserve">8.1.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w:t>
      </w:r>
      <w:proofErr w:type="gramStart"/>
      <w:r w:rsidRPr="00F662AD">
        <w:rPr>
          <w:rFonts w:ascii="Arial" w:hAnsi="Arial" w:cs="Arial"/>
        </w:rPr>
        <w:t>с даты поступления</w:t>
      </w:r>
      <w:proofErr w:type="gramEnd"/>
      <w:r w:rsidRPr="00F662AD">
        <w:rPr>
          <w:rFonts w:ascii="Arial" w:hAnsi="Arial" w:cs="Arial"/>
        </w:rPr>
        <w:t xml:space="preserve">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 В течение одного дня </w:t>
      </w:r>
      <w:proofErr w:type="gramStart"/>
      <w:r w:rsidRPr="00F662AD">
        <w:rPr>
          <w:rFonts w:ascii="Arial" w:hAnsi="Arial" w:cs="Arial"/>
        </w:rPr>
        <w:t>с даты направления</w:t>
      </w:r>
      <w:proofErr w:type="gramEnd"/>
      <w:r w:rsidRPr="00F662AD">
        <w:rPr>
          <w:rFonts w:ascii="Arial" w:hAnsi="Arial" w:cs="Arial"/>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 </w:t>
      </w:r>
      <w:r w:rsidRPr="00F662AD">
        <w:rPr>
          <w:rStyle w:val="grame"/>
          <w:rFonts w:ascii="Arial" w:hAnsi="Arial" w:cs="Arial"/>
          <w:shd w:val="clear" w:color="auto" w:fill="FFFFFF"/>
        </w:rPr>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w:t>
      </w:r>
      <w:proofErr w:type="gramStart"/>
      <w:r w:rsidRPr="00F662AD">
        <w:rPr>
          <w:rStyle w:val="grame"/>
          <w:rFonts w:ascii="Arial" w:hAnsi="Arial" w:cs="Arial"/>
          <w:shd w:val="clear" w:color="auto" w:fill="FFFFFF"/>
        </w:rPr>
        <w:t>позднее</w:t>
      </w:r>
      <w:proofErr w:type="gramEnd"/>
      <w:r w:rsidRPr="00F662AD">
        <w:rPr>
          <w:rStyle w:val="grame"/>
          <w:rFonts w:ascii="Arial" w:hAnsi="Arial" w:cs="Arial"/>
          <w:shd w:val="clear" w:color="auto" w:fill="FFFFFF"/>
        </w:rPr>
        <w:t xml:space="preserve"> чем за пять дней до даты окончания срока подачи заявок на участие в конкурсе. Изменение предмета конкурса не допускается. </w:t>
      </w:r>
      <w:proofErr w:type="gramStart"/>
      <w:r w:rsidRPr="00F662AD">
        <w:rPr>
          <w:rStyle w:val="grame"/>
          <w:rFonts w:ascii="Arial" w:hAnsi="Arial" w:cs="Arial"/>
          <w:shd w:val="clear" w:color="auto" w:fill="FFFFFF"/>
        </w:rPr>
        <w:t xml:space="preserve">В течение одного дня с даты принятия решения о внесении изменений в конкурсную документацию такие изменения </w:t>
      </w:r>
      <w:r w:rsidRPr="00F662AD">
        <w:rPr>
          <w:rStyle w:val="grame"/>
          <w:rFonts w:ascii="Arial" w:hAnsi="Arial" w:cs="Arial"/>
          <w:shd w:val="clear" w:color="auto" w:fill="FFFFFF"/>
        </w:rPr>
        <w:lastRenderedPageBreak/>
        <w:t>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w:t>
      </w:r>
      <w:proofErr w:type="gramEnd"/>
      <w:r w:rsidRPr="00F662AD">
        <w:rPr>
          <w:rStyle w:val="grame"/>
          <w:rFonts w:ascii="Arial" w:hAnsi="Arial" w:cs="Arial"/>
          <w:shd w:val="clear" w:color="auto" w:fill="FFFFFF"/>
        </w:rPr>
        <w:t xml:space="preserve"> При этом срок подачи заявок на участие в конкурсе должен быть продлен таким образом, чтобы </w:t>
      </w:r>
      <w:proofErr w:type="gramStart"/>
      <w:r w:rsidRPr="00F662AD">
        <w:rPr>
          <w:rStyle w:val="grame"/>
          <w:rFonts w:ascii="Arial" w:hAnsi="Arial" w:cs="Arial"/>
          <w:shd w:val="clear" w:color="auto" w:fill="FFFFFF"/>
        </w:rPr>
        <w:t>с даты размещения</w:t>
      </w:r>
      <w:proofErr w:type="gramEnd"/>
      <w:r w:rsidRPr="00F662AD">
        <w:rPr>
          <w:rStyle w:val="grame"/>
          <w:rFonts w:ascii="Arial" w:hAnsi="Arial" w:cs="Arial"/>
          <w:shd w:val="clear" w:color="auto" w:fill="FFFFFF"/>
        </w:rPr>
        <w:t xml:space="preserve">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двадцать дней.</w:t>
      </w:r>
    </w:p>
    <w:p w:rsidR="004A4B36" w:rsidRPr="00F662AD" w:rsidRDefault="004A4B36">
      <w:pPr>
        <w:autoSpaceDE w:val="0"/>
        <w:spacing w:after="0" w:line="100" w:lineRule="atLeast"/>
        <w:rPr>
          <w:rFonts w:ascii="Arial" w:hAnsi="Arial" w:cs="Arial"/>
        </w:rPr>
      </w:pPr>
      <w:r w:rsidRPr="00F662AD">
        <w:rPr>
          <w:rFonts w:ascii="Arial" w:hAnsi="Arial" w:cs="Arial"/>
        </w:rPr>
        <w:tab/>
        <w:t xml:space="preserve">8.2. Конкурсная комиссия размещает конкурсную документацию на официальном сайте Российской Федерации для размещения информации о проведении торгов </w:t>
      </w:r>
      <w:hyperlink r:id="rId11" w:history="1">
        <w:r w:rsidRPr="00F662AD">
          <w:rPr>
            <w:rStyle w:val="a6"/>
            <w:rFonts w:ascii="Arial" w:hAnsi="Arial" w:cs="Arial"/>
            <w:color w:val="auto"/>
            <w:lang w:val="en-US"/>
          </w:rPr>
          <w:t>www</w:t>
        </w:r>
        <w:r w:rsidRPr="00F662AD">
          <w:rPr>
            <w:rStyle w:val="a6"/>
            <w:rFonts w:ascii="Arial" w:hAnsi="Arial" w:cs="Arial"/>
            <w:color w:val="auto"/>
          </w:rPr>
          <w:t>.</w:t>
        </w:r>
        <w:r w:rsidRPr="00F662AD">
          <w:rPr>
            <w:rStyle w:val="a6"/>
            <w:rFonts w:ascii="Arial" w:hAnsi="Arial" w:cs="Arial"/>
            <w:color w:val="auto"/>
            <w:lang w:val="en-US"/>
          </w:rPr>
          <w:t>torgi</w:t>
        </w:r>
        <w:r w:rsidRPr="00F662AD">
          <w:rPr>
            <w:rStyle w:val="a6"/>
            <w:rFonts w:ascii="Arial" w:hAnsi="Arial" w:cs="Arial"/>
            <w:color w:val="auto"/>
          </w:rPr>
          <w:t>.</w:t>
        </w:r>
        <w:r w:rsidRPr="00F662AD">
          <w:rPr>
            <w:rStyle w:val="a6"/>
            <w:rFonts w:ascii="Arial" w:hAnsi="Arial" w:cs="Arial"/>
            <w:color w:val="auto"/>
            <w:lang w:val="en-US"/>
          </w:rPr>
          <w:t>gov</w:t>
        </w:r>
        <w:r w:rsidRPr="00F662AD">
          <w:rPr>
            <w:rStyle w:val="a6"/>
            <w:rFonts w:ascii="Arial" w:hAnsi="Arial" w:cs="Arial"/>
            <w:color w:val="auto"/>
          </w:rPr>
          <w:t>.</w:t>
        </w:r>
        <w:r w:rsidRPr="00F662AD">
          <w:rPr>
            <w:rStyle w:val="a6"/>
            <w:rFonts w:ascii="Arial" w:hAnsi="Arial" w:cs="Arial"/>
            <w:color w:val="auto"/>
            <w:lang w:val="en-US"/>
          </w:rPr>
          <w:t>ru</w:t>
        </w:r>
      </w:hyperlink>
      <w:r w:rsidRPr="00F662AD">
        <w:rPr>
          <w:rFonts w:ascii="Arial" w:hAnsi="Arial" w:cs="Arial"/>
        </w:rPr>
        <w:t xml:space="preserve"> и на официальном сайте Ливенского района </w:t>
      </w:r>
      <w:hyperlink r:id="rId12" w:history="1">
        <w:r w:rsidRPr="00F662AD">
          <w:rPr>
            <w:rStyle w:val="a6"/>
            <w:rFonts w:ascii="Arial" w:hAnsi="Arial" w:cs="Arial"/>
            <w:color w:val="auto"/>
          </w:rPr>
          <w:t>www.adm-livr.ru</w:t>
        </w:r>
      </w:hyperlink>
      <w:r w:rsidRPr="00F662AD">
        <w:rPr>
          <w:rFonts w:ascii="Arial" w:hAnsi="Arial" w:cs="Arial"/>
        </w:rPr>
        <w:t>, одновременно с размещением сообщения о проведении конкурса. Конкурсная документация, размещенная на официальном сайте в сети "Интернет", доступна для ознакомления без взимания платы. Со дня опубликования в газете «Ливенская Газета» и размещения на официальном сайте в сети "Интернет" сообщения о проведении конкурса, конкурсная комиссия на основании поданного в письменной форме заявления любого заинтересованного лица предоставляет такому лицу конкурсную документацию без взимания платы.</w:t>
      </w:r>
    </w:p>
    <w:p w:rsidR="004A4B36" w:rsidRPr="00F662AD" w:rsidRDefault="004A4B36" w:rsidP="0071220C">
      <w:pPr>
        <w:rPr>
          <w:rFonts w:ascii="Arial" w:hAnsi="Arial" w:cs="Arial"/>
        </w:rPr>
      </w:pPr>
      <w:r w:rsidRPr="00F662AD">
        <w:rPr>
          <w:rFonts w:ascii="Arial" w:hAnsi="Arial" w:cs="Arial"/>
        </w:rPr>
        <w:tab/>
        <w:t xml:space="preserve">8.3. </w:t>
      </w:r>
      <w:r w:rsidRPr="00F662AD">
        <w:rPr>
          <w:rFonts w:ascii="Arial" w:hAnsi="Arial" w:cs="Arial"/>
          <w:b/>
          <w:bCs/>
        </w:rPr>
        <w:t>Место предоставления конкурсной документации:</w:t>
      </w:r>
      <w:r w:rsidRPr="00F662AD">
        <w:rPr>
          <w:rFonts w:ascii="Arial" w:hAnsi="Arial" w:cs="Arial"/>
        </w:rPr>
        <w:t xml:space="preserve"> 303835, Орловская область, Ливенский  район, д. Семенихино,  ул.  Школьная 1а.</w:t>
      </w:r>
      <w:r w:rsidRPr="00F662AD">
        <w:rPr>
          <w:rFonts w:ascii="Arial" w:hAnsi="Arial" w:cs="Arial"/>
          <w:b/>
        </w:rPr>
        <w:t xml:space="preserve">     </w:t>
      </w:r>
      <w:r w:rsidRPr="00F662AD">
        <w:rPr>
          <w:rFonts w:ascii="Arial" w:hAnsi="Arial" w:cs="Arial"/>
        </w:rPr>
        <w:t xml:space="preserve"> </w:t>
      </w:r>
    </w:p>
    <w:p w:rsidR="004A4B36" w:rsidRPr="00683546" w:rsidRDefault="004A4B36" w:rsidP="0071220C">
      <w:pPr>
        <w:spacing w:after="0"/>
        <w:rPr>
          <w:rStyle w:val="grame"/>
          <w:rFonts w:ascii="Arial" w:hAnsi="Arial" w:cs="Arial"/>
          <w:shd w:val="clear" w:color="auto" w:fill="FFFFFF"/>
        </w:rPr>
      </w:pPr>
      <w:r w:rsidRPr="00F662AD">
        <w:rPr>
          <w:rStyle w:val="grame"/>
          <w:rFonts w:ascii="Arial" w:hAnsi="Arial" w:cs="Arial"/>
          <w:shd w:val="clear" w:color="auto" w:fill="FFFFFF"/>
        </w:rPr>
        <w:tab/>
        <w:t xml:space="preserve">8.4. </w:t>
      </w:r>
      <w:r w:rsidRPr="00F662AD">
        <w:rPr>
          <w:rStyle w:val="grame"/>
          <w:rFonts w:ascii="Arial" w:hAnsi="Arial" w:cs="Arial"/>
          <w:b/>
          <w:bCs/>
          <w:shd w:val="clear" w:color="auto" w:fill="FFFFFF"/>
        </w:rPr>
        <w:t>Срок предоставления конкурсной документации:</w:t>
      </w:r>
      <w:r w:rsidRPr="00F662AD">
        <w:rPr>
          <w:rStyle w:val="grame"/>
          <w:rFonts w:ascii="Arial" w:hAnsi="Arial" w:cs="Arial"/>
          <w:shd w:val="clear" w:color="auto" w:fill="FFFFFF"/>
        </w:rPr>
        <w:t xml:space="preserve"> со дня опубликования сообщения о проведении конкурса до срока окончания приема заявок – 15.00час</w:t>
      </w:r>
      <w:r w:rsidRPr="00DB3376">
        <w:rPr>
          <w:rStyle w:val="grame"/>
          <w:rFonts w:ascii="Arial" w:hAnsi="Arial" w:cs="Arial"/>
          <w:color w:val="FF0000"/>
          <w:shd w:val="clear" w:color="auto" w:fill="FFFFFF"/>
        </w:rPr>
        <w:t xml:space="preserve">.  </w:t>
      </w:r>
      <w:r w:rsidRPr="00683546">
        <w:rPr>
          <w:rStyle w:val="grame"/>
          <w:rFonts w:ascii="Arial" w:hAnsi="Arial" w:cs="Arial"/>
          <w:shd w:val="clear" w:color="auto" w:fill="FFFFFF"/>
        </w:rPr>
        <w:t>«20» декабря</w:t>
      </w:r>
      <w:r w:rsidR="00B75A4B">
        <w:rPr>
          <w:rStyle w:val="grame"/>
          <w:rFonts w:ascii="Arial" w:hAnsi="Arial" w:cs="Arial"/>
          <w:shd w:val="clear" w:color="auto" w:fill="FFFFFF"/>
        </w:rPr>
        <w:t xml:space="preserve"> </w:t>
      </w:r>
      <w:r w:rsidRPr="00683546">
        <w:rPr>
          <w:rStyle w:val="grame"/>
          <w:rFonts w:ascii="Arial" w:hAnsi="Arial" w:cs="Arial"/>
          <w:shd w:val="clear" w:color="auto" w:fill="FFFFFF"/>
        </w:rPr>
        <w:t xml:space="preserve">2013 г. </w:t>
      </w:r>
    </w:p>
    <w:p w:rsidR="004A4B36" w:rsidRPr="00DB3376" w:rsidRDefault="004A4B36">
      <w:pPr>
        <w:pStyle w:val="ac"/>
        <w:spacing w:after="0"/>
        <w:ind w:left="0"/>
        <w:rPr>
          <w:rFonts w:ascii="Arial" w:hAnsi="Arial" w:cs="Arial"/>
          <w:color w:val="FF0000"/>
        </w:rPr>
      </w:pPr>
    </w:p>
    <w:p w:rsidR="004A4B36" w:rsidRPr="00F662AD" w:rsidRDefault="004A4B36">
      <w:pPr>
        <w:pStyle w:val="ac"/>
        <w:spacing w:after="0"/>
        <w:ind w:left="0"/>
        <w:jc w:val="center"/>
        <w:rPr>
          <w:rStyle w:val="grame"/>
          <w:rFonts w:ascii="Arial" w:hAnsi="Arial" w:cs="Arial"/>
          <w:b/>
          <w:shd w:val="clear" w:color="auto" w:fill="FFFFFF"/>
        </w:rPr>
      </w:pPr>
      <w:r w:rsidRPr="00F662AD">
        <w:rPr>
          <w:rStyle w:val="grame"/>
          <w:rFonts w:ascii="Arial" w:hAnsi="Arial" w:cs="Arial"/>
          <w:b/>
          <w:bCs/>
          <w:shd w:val="clear" w:color="auto" w:fill="FFFFFF"/>
        </w:rPr>
        <w:t>9.</w:t>
      </w:r>
      <w:r w:rsidRPr="00F662AD">
        <w:rPr>
          <w:rStyle w:val="grame"/>
          <w:rFonts w:ascii="Arial" w:hAnsi="Arial" w:cs="Arial"/>
          <w:b/>
          <w:shd w:val="clear" w:color="auto" w:fill="FFFFFF"/>
        </w:rPr>
        <w:t>МЕСТО, ПОРЯДОК, ДАТА И ВРЕМЯ ВСКРЫТИЯ КОНВЕРТОВ С ЗАЯВКАМИ НА УЧАСТИЕ В КОНКУРСЕ.</w:t>
      </w:r>
    </w:p>
    <w:p w:rsidR="004A4B36" w:rsidRPr="00F662AD" w:rsidRDefault="004A4B36">
      <w:pPr>
        <w:pStyle w:val="ac"/>
        <w:spacing w:after="0"/>
        <w:ind w:left="0"/>
        <w:jc w:val="center"/>
        <w:rPr>
          <w:rFonts w:ascii="Arial" w:hAnsi="Arial" w:cs="Arial"/>
        </w:rPr>
      </w:pPr>
    </w:p>
    <w:p w:rsidR="004A4B36" w:rsidRPr="00F662AD" w:rsidRDefault="004A4B36">
      <w:pPr>
        <w:spacing w:after="0"/>
        <w:rPr>
          <w:rFonts w:ascii="Arial" w:hAnsi="Arial" w:cs="Arial"/>
        </w:rPr>
      </w:pPr>
      <w:r w:rsidRPr="00F662AD">
        <w:rPr>
          <w:rFonts w:ascii="Arial" w:hAnsi="Arial" w:cs="Arial"/>
        </w:rPr>
        <w:tab/>
        <w:t xml:space="preserve">9.1. Конкурсной комиссией публично в день, время и в месте, указанные в извещении о проведении конкурса, вскрываются конверты с заявками на участие в </w:t>
      </w:r>
      <w:proofErr w:type="gramStart"/>
      <w:r w:rsidRPr="00F662AD">
        <w:rPr>
          <w:rFonts w:ascii="Arial" w:hAnsi="Arial" w:cs="Arial"/>
        </w:rPr>
        <w:t>конкурсе</w:t>
      </w:r>
      <w:proofErr w:type="gramEnd"/>
      <w:r w:rsidRPr="00F662AD">
        <w:rPr>
          <w:rFonts w:ascii="Arial" w:hAnsi="Arial" w:cs="Arial"/>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4A4B36" w:rsidRPr="00F662AD" w:rsidRDefault="004A4B36">
      <w:pPr>
        <w:pStyle w:val="ab"/>
        <w:spacing w:before="0" w:after="0"/>
        <w:jc w:val="both"/>
        <w:rPr>
          <w:rFonts w:ascii="Arial" w:hAnsi="Arial" w:cs="Arial"/>
        </w:rPr>
      </w:pPr>
      <w:r w:rsidRPr="00F662AD">
        <w:rPr>
          <w:rFonts w:ascii="Arial" w:hAnsi="Arial" w:cs="Arial"/>
        </w:rPr>
        <w:tab/>
        <w:t xml:space="preserve">9.2. </w:t>
      </w:r>
      <w:proofErr w:type="gramStart"/>
      <w:r w:rsidRPr="00F662AD">
        <w:rPr>
          <w:rFonts w:ascii="Arial" w:hAnsi="Arial" w:cs="Arial"/>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w:t>
      </w:r>
      <w:proofErr w:type="gramEnd"/>
      <w:r w:rsidRPr="00F662AD">
        <w:rPr>
          <w:rFonts w:ascii="Arial" w:hAnsi="Arial" w:cs="Arial"/>
        </w:rPr>
        <w:t xml:space="preserve">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4A4B36" w:rsidRPr="00F662AD" w:rsidRDefault="004A4B36">
      <w:pPr>
        <w:pStyle w:val="ab"/>
        <w:spacing w:before="0" w:after="0"/>
        <w:jc w:val="both"/>
        <w:rPr>
          <w:rFonts w:ascii="Arial" w:hAnsi="Arial" w:cs="Arial"/>
        </w:rPr>
      </w:pPr>
      <w:r w:rsidRPr="00F662AD">
        <w:rPr>
          <w:rFonts w:ascii="Arial" w:hAnsi="Arial" w:cs="Arial"/>
        </w:rPr>
        <w:tab/>
        <w:t xml:space="preserve">9.3.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w:t>
      </w:r>
      <w:proofErr w:type="gramStart"/>
      <w:r w:rsidRPr="00F662AD">
        <w:rPr>
          <w:rFonts w:ascii="Arial" w:hAnsi="Arial" w:cs="Arial"/>
        </w:rPr>
        <w:t>В случае установления факта подачи одним заявителем двух и более заявок на участие в конкурсе в отношении одного и того же лота при условии, что</w:t>
      </w:r>
      <w:r w:rsidRPr="00DB3376">
        <w:rPr>
          <w:rFonts w:ascii="Arial" w:hAnsi="Arial" w:cs="Arial"/>
          <w:color w:val="FF0000"/>
        </w:rPr>
        <w:t xml:space="preserve"> </w:t>
      </w:r>
      <w:r w:rsidRPr="00F662AD">
        <w:rPr>
          <w:rFonts w:ascii="Arial" w:hAnsi="Arial" w:cs="Arial"/>
        </w:rPr>
        <w:t>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4A4B36" w:rsidRPr="00F662AD" w:rsidRDefault="004A4B36">
      <w:pPr>
        <w:pStyle w:val="ab"/>
        <w:spacing w:before="0" w:after="0"/>
        <w:jc w:val="both"/>
        <w:rPr>
          <w:rFonts w:ascii="Arial" w:hAnsi="Arial" w:cs="Arial"/>
        </w:rPr>
      </w:pPr>
      <w:r w:rsidRPr="00F662AD">
        <w:rPr>
          <w:rFonts w:ascii="Arial" w:hAnsi="Arial" w:cs="Arial"/>
        </w:rPr>
        <w:tab/>
        <w:t>9.4. Заявители или их представители вправе присутствовать при вскрытии конвертов с заявками на участие в конкурсе.</w:t>
      </w:r>
    </w:p>
    <w:p w:rsidR="004A4B36" w:rsidRPr="00F662AD" w:rsidRDefault="004A4B36">
      <w:pPr>
        <w:pStyle w:val="ab"/>
        <w:spacing w:before="0" w:after="0"/>
        <w:jc w:val="both"/>
        <w:rPr>
          <w:rFonts w:ascii="Arial" w:hAnsi="Arial" w:cs="Arial"/>
        </w:rPr>
      </w:pPr>
      <w:r w:rsidRPr="00F662AD">
        <w:rPr>
          <w:rFonts w:ascii="Arial" w:hAnsi="Arial" w:cs="Arial"/>
        </w:rPr>
        <w:tab/>
        <w:t xml:space="preserve">9.5.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w:t>
      </w:r>
      <w:r w:rsidRPr="00F662AD">
        <w:rPr>
          <w:rFonts w:ascii="Arial" w:hAnsi="Arial" w:cs="Arial"/>
        </w:rPr>
        <w:lastRenderedPageBreak/>
        <w:t xml:space="preserve">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F662AD">
        <w:rPr>
          <w:rFonts w:ascii="Arial" w:hAnsi="Arial" w:cs="Arial"/>
        </w:rPr>
        <w:t>участие</w:t>
      </w:r>
      <w:proofErr w:type="gramEnd"/>
      <w:r w:rsidRPr="00F662AD">
        <w:rPr>
          <w:rFonts w:ascii="Arial" w:hAnsi="Arial" w:cs="Arial"/>
        </w:rPr>
        <w:t xml:space="preserve"> в конкурсе которого вскрывается или доступ к поданной в форме электронного документа заявке на участие в </w:t>
      </w:r>
      <w:proofErr w:type="gramStart"/>
      <w:r w:rsidRPr="00F662AD">
        <w:rPr>
          <w:rFonts w:ascii="Arial" w:hAnsi="Arial" w:cs="Arial"/>
        </w:rPr>
        <w:t>конкурсе</w:t>
      </w:r>
      <w:proofErr w:type="gramEnd"/>
      <w:r w:rsidRPr="00F662AD">
        <w:rPr>
          <w:rFonts w:ascii="Arial" w:hAnsi="Arial" w:cs="Arial"/>
        </w:rPr>
        <w:t xml:space="preserve">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F662AD">
        <w:rPr>
          <w:rFonts w:ascii="Arial" w:hAnsi="Arial" w:cs="Arial"/>
        </w:rPr>
        <w:t>несостоявшимся</w:t>
      </w:r>
      <w:proofErr w:type="gramEnd"/>
      <w:r w:rsidRPr="00F662AD">
        <w:rPr>
          <w:rFonts w:ascii="Arial" w:hAnsi="Arial" w:cs="Arial"/>
        </w:rPr>
        <w:t>.</w:t>
      </w:r>
    </w:p>
    <w:p w:rsidR="004A4B36" w:rsidRPr="00F662AD" w:rsidRDefault="004A4B36">
      <w:pPr>
        <w:pStyle w:val="ab"/>
        <w:spacing w:before="0" w:after="0"/>
        <w:jc w:val="both"/>
        <w:rPr>
          <w:rFonts w:ascii="Arial" w:hAnsi="Arial" w:cs="Arial"/>
        </w:rPr>
      </w:pPr>
      <w:r w:rsidRPr="00F662AD">
        <w:rPr>
          <w:rFonts w:ascii="Arial" w:hAnsi="Arial" w:cs="Arial"/>
        </w:rPr>
        <w:tab/>
        <w:t xml:space="preserve">9.6. </w:t>
      </w:r>
      <w:proofErr w:type="gramStart"/>
      <w:r w:rsidRPr="00F662AD">
        <w:rPr>
          <w:rFonts w:ascii="Arial" w:hAnsi="Arial" w:cs="Arial"/>
        </w:rPr>
        <w:t>В процессе вскрытия конвертов с заявками на участие в конкурсе информация о заявителях</w:t>
      </w:r>
      <w:proofErr w:type="gramEnd"/>
      <w:r w:rsidRPr="00F662AD">
        <w:rPr>
          <w:rFonts w:ascii="Arial" w:hAnsi="Arial" w:cs="Arial"/>
        </w:rPr>
        <w:t>, о наличии документов и сведений, предусмотренных конкурсной документацией, может сразу размещаться на официальном сайте торгов.</w:t>
      </w:r>
    </w:p>
    <w:p w:rsidR="004A4B36" w:rsidRPr="00F662AD" w:rsidRDefault="004A4B36">
      <w:pPr>
        <w:pStyle w:val="ab"/>
        <w:spacing w:before="0" w:after="0"/>
        <w:jc w:val="both"/>
        <w:rPr>
          <w:rFonts w:ascii="Arial" w:hAnsi="Arial" w:cs="Arial"/>
        </w:rPr>
      </w:pPr>
      <w:r w:rsidRPr="00F662AD">
        <w:rPr>
          <w:rFonts w:ascii="Arial" w:hAnsi="Arial" w:cs="Arial"/>
        </w:rPr>
        <w:tab/>
        <w:t>9.7.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4A4B36" w:rsidRPr="00F662AD" w:rsidRDefault="004A4B36">
      <w:pPr>
        <w:pStyle w:val="ab"/>
        <w:spacing w:before="0" w:after="0"/>
        <w:jc w:val="both"/>
        <w:rPr>
          <w:rFonts w:ascii="Arial" w:hAnsi="Arial" w:cs="Arial"/>
        </w:rPr>
      </w:pPr>
      <w:r w:rsidRPr="00F662AD">
        <w:rPr>
          <w:rFonts w:ascii="Arial" w:hAnsi="Arial" w:cs="Arial"/>
        </w:rPr>
        <w:tab/>
        <w:t>9.8.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w:t>
      </w:r>
      <w:proofErr w:type="gramStart"/>
      <w:r w:rsidRPr="00F662AD">
        <w:rPr>
          <w:rFonts w:ascii="Arial" w:hAnsi="Arial" w:cs="Arial"/>
        </w:rPr>
        <w:t>о-</w:t>
      </w:r>
      <w:proofErr w:type="gramEnd"/>
      <w:r w:rsidRPr="00F662AD">
        <w:rPr>
          <w:rFonts w:ascii="Arial" w:hAnsi="Arial" w:cs="Arial"/>
        </w:rPr>
        <w:t xml:space="preserve"> и/или видеозапись вскрытия конвертов с заявками на участие в конкурсе.</w:t>
      </w:r>
    </w:p>
    <w:p w:rsidR="004A4B36" w:rsidRPr="00F662AD" w:rsidRDefault="004A4B36" w:rsidP="00A7795A">
      <w:pPr>
        <w:pStyle w:val="ab"/>
        <w:spacing w:before="0" w:after="0"/>
        <w:ind w:firstLine="708"/>
        <w:jc w:val="both"/>
        <w:rPr>
          <w:rStyle w:val="grame"/>
          <w:rFonts w:ascii="Arial" w:hAnsi="Arial" w:cs="Arial"/>
          <w:shd w:val="clear" w:color="auto" w:fill="FFFFFF"/>
        </w:rPr>
      </w:pPr>
      <w:r w:rsidRPr="00F662AD">
        <w:rPr>
          <w:rStyle w:val="grame"/>
          <w:rFonts w:ascii="Arial" w:hAnsi="Arial" w:cs="Arial"/>
          <w:shd w:val="clear" w:color="auto" w:fill="FFFFFF"/>
        </w:rPr>
        <w:t xml:space="preserve">9.9. </w:t>
      </w:r>
      <w:proofErr w:type="gramStart"/>
      <w:r w:rsidRPr="00F662AD">
        <w:rPr>
          <w:rStyle w:val="grame"/>
          <w:rFonts w:ascii="Arial" w:hAnsi="Arial" w:cs="Arial"/>
          <w:shd w:val="clear" w:color="auto" w:fill="FFFFFF"/>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F662AD">
        <w:rPr>
          <w:rStyle w:val="grame"/>
          <w:rFonts w:ascii="Arial" w:hAnsi="Arial" w:cs="Arial"/>
          <w:shd w:val="clear" w:color="auto" w:fill="FFFFFF"/>
        </w:rPr>
        <w:t xml:space="preserve">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w:t>
      </w:r>
      <w:proofErr w:type="gramStart"/>
      <w:r w:rsidRPr="00F662AD">
        <w:rPr>
          <w:rStyle w:val="grame"/>
          <w:rFonts w:ascii="Arial" w:hAnsi="Arial" w:cs="Arial"/>
          <w:shd w:val="clear" w:color="auto" w:fill="FFFFFF"/>
        </w:rPr>
        <w:t>с даты подписания</w:t>
      </w:r>
      <w:proofErr w:type="gramEnd"/>
      <w:r w:rsidRPr="00F662AD">
        <w:rPr>
          <w:rStyle w:val="grame"/>
          <w:rFonts w:ascii="Arial" w:hAnsi="Arial" w:cs="Arial"/>
          <w:shd w:val="clear" w:color="auto" w:fill="FFFFFF"/>
        </w:rPr>
        <w:t xml:space="preserve">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4A4B36" w:rsidRPr="00F662AD" w:rsidRDefault="004A4B36">
      <w:pPr>
        <w:autoSpaceDE w:val="0"/>
        <w:spacing w:after="0"/>
        <w:rPr>
          <w:rStyle w:val="a5"/>
          <w:rFonts w:ascii="Arial" w:hAnsi="Arial" w:cs="Arial"/>
          <w:b/>
          <w:bCs/>
          <w:i w:val="0"/>
          <w:iCs w:val="0"/>
        </w:rPr>
      </w:pPr>
      <w:r w:rsidRPr="00F662AD">
        <w:rPr>
          <w:rStyle w:val="a5"/>
          <w:rFonts w:ascii="Arial" w:hAnsi="Arial" w:cs="Arial"/>
          <w:b/>
          <w:bCs/>
          <w:i w:val="0"/>
          <w:iCs w:val="0"/>
        </w:rPr>
        <w:t>Место вскрытия конвертов с заявками на участие в конкурсе:</w:t>
      </w:r>
    </w:p>
    <w:p w:rsidR="004A4B36" w:rsidRPr="00F662AD" w:rsidRDefault="004A4B36" w:rsidP="0071220C">
      <w:pPr>
        <w:rPr>
          <w:rFonts w:ascii="Arial" w:hAnsi="Arial" w:cs="Arial"/>
        </w:rPr>
      </w:pPr>
      <w:r w:rsidRPr="00F662AD">
        <w:rPr>
          <w:rFonts w:ascii="Arial" w:hAnsi="Arial" w:cs="Arial"/>
        </w:rPr>
        <w:t>303835, Орловская область, Ливенский  район, д. Семенихино,  ул.  Школьная 1а.</w:t>
      </w:r>
      <w:r w:rsidRPr="00F662AD">
        <w:rPr>
          <w:rFonts w:ascii="Arial" w:hAnsi="Arial" w:cs="Arial"/>
          <w:b/>
        </w:rPr>
        <w:t xml:space="preserve">     </w:t>
      </w:r>
      <w:r w:rsidRPr="00F662AD">
        <w:rPr>
          <w:rFonts w:ascii="Arial" w:hAnsi="Arial" w:cs="Arial"/>
        </w:rPr>
        <w:t xml:space="preserve"> </w:t>
      </w:r>
    </w:p>
    <w:p w:rsidR="004A4B36" w:rsidRPr="00F662AD" w:rsidRDefault="004A4B36">
      <w:pPr>
        <w:rPr>
          <w:rStyle w:val="a5"/>
          <w:rFonts w:ascii="Arial" w:hAnsi="Arial" w:cs="Arial"/>
          <w:b/>
          <w:bCs/>
          <w:i w:val="0"/>
          <w:iCs w:val="0"/>
        </w:rPr>
      </w:pPr>
      <w:r w:rsidRPr="00F662AD">
        <w:rPr>
          <w:rStyle w:val="a5"/>
          <w:rFonts w:ascii="Arial" w:hAnsi="Arial" w:cs="Arial"/>
          <w:b/>
          <w:bCs/>
          <w:i w:val="0"/>
          <w:iCs w:val="0"/>
        </w:rPr>
        <w:t xml:space="preserve">Время и дата вскрытие конвертов на участие в конкурсе: </w:t>
      </w:r>
    </w:p>
    <w:p w:rsidR="004A4B36" w:rsidRPr="00F77E72" w:rsidRDefault="004A4B36">
      <w:pPr>
        <w:autoSpaceDE w:val="0"/>
        <w:spacing w:after="0"/>
        <w:rPr>
          <w:rStyle w:val="a5"/>
          <w:rFonts w:ascii="Arial" w:hAnsi="Arial" w:cs="Arial"/>
          <w:i w:val="0"/>
          <w:iCs w:val="0"/>
          <w:color w:val="FF0000"/>
          <w:shd w:val="clear" w:color="auto" w:fill="FFFFFF"/>
        </w:rPr>
      </w:pPr>
      <w:r w:rsidRPr="00F662AD">
        <w:rPr>
          <w:rStyle w:val="a5"/>
          <w:rFonts w:ascii="Arial" w:hAnsi="Arial" w:cs="Arial"/>
          <w:i w:val="0"/>
          <w:iCs w:val="0"/>
          <w:shd w:val="clear" w:color="auto" w:fill="FFFFFF"/>
        </w:rPr>
        <w:t xml:space="preserve">16 часов 00 минут (время, действующее в часовом поясе по месту нахождения Организатора </w:t>
      </w:r>
      <w:r>
        <w:rPr>
          <w:rStyle w:val="a5"/>
          <w:rFonts w:ascii="Arial" w:hAnsi="Arial" w:cs="Arial"/>
          <w:i w:val="0"/>
          <w:iCs w:val="0"/>
          <w:shd w:val="clear" w:color="auto" w:fill="FFFFFF"/>
        </w:rPr>
        <w:t>конкурса</w:t>
      </w:r>
      <w:r w:rsidRPr="00F662AD">
        <w:rPr>
          <w:rStyle w:val="a5"/>
          <w:rFonts w:ascii="Arial" w:hAnsi="Arial" w:cs="Arial"/>
          <w:i w:val="0"/>
          <w:iCs w:val="0"/>
          <w:shd w:val="clear" w:color="auto" w:fill="FFFFFF"/>
        </w:rPr>
        <w:t>)</w:t>
      </w:r>
      <w:r w:rsidRPr="002641FB">
        <w:rPr>
          <w:rStyle w:val="a5"/>
          <w:rFonts w:ascii="Arial" w:hAnsi="Arial" w:cs="Arial"/>
          <w:i w:val="0"/>
          <w:iCs w:val="0"/>
          <w:shd w:val="clear" w:color="auto" w:fill="FFFFFF"/>
        </w:rPr>
        <w:t xml:space="preserve"> «20» декабря 2013 года</w:t>
      </w:r>
      <w:r w:rsidRPr="00F77E72">
        <w:rPr>
          <w:rStyle w:val="a5"/>
          <w:rFonts w:ascii="Arial" w:hAnsi="Arial" w:cs="Arial"/>
          <w:i w:val="0"/>
          <w:iCs w:val="0"/>
          <w:color w:val="FF0000"/>
          <w:shd w:val="clear" w:color="auto" w:fill="FFFFFF"/>
        </w:rPr>
        <w:t xml:space="preserve">. </w:t>
      </w:r>
    </w:p>
    <w:p w:rsidR="004A4B36" w:rsidRPr="00DB3376" w:rsidRDefault="004A4B36">
      <w:pPr>
        <w:autoSpaceDE w:val="0"/>
        <w:spacing w:after="0"/>
        <w:rPr>
          <w:rFonts w:ascii="Arial" w:hAnsi="Arial" w:cs="Arial"/>
          <w:color w:val="FF0000"/>
        </w:rPr>
      </w:pPr>
    </w:p>
    <w:p w:rsidR="004A4B36" w:rsidRPr="00F662AD" w:rsidRDefault="004A4B36">
      <w:pPr>
        <w:autoSpaceDE w:val="0"/>
        <w:spacing w:after="0"/>
        <w:jc w:val="center"/>
        <w:rPr>
          <w:rStyle w:val="a5"/>
          <w:rFonts w:ascii="Arial" w:hAnsi="Arial" w:cs="Arial"/>
          <w:b/>
          <w:i w:val="0"/>
          <w:iCs w:val="0"/>
          <w:shadow/>
          <w:shd w:val="clear" w:color="auto" w:fill="FFFFFF"/>
        </w:rPr>
      </w:pPr>
      <w:r w:rsidRPr="00F662AD">
        <w:rPr>
          <w:rStyle w:val="a5"/>
          <w:rFonts w:ascii="Arial" w:hAnsi="Arial" w:cs="Arial"/>
          <w:b/>
          <w:i w:val="0"/>
          <w:iCs w:val="0"/>
          <w:shadow/>
          <w:shd w:val="clear" w:color="auto" w:fill="FFFFFF"/>
        </w:rPr>
        <w:t>10. МЕСТО, ПОРЯДОК, ДАТА РАССМОТРЕНИЯ ЗАЯВОК НА УЧАСТИЕ В КОНКУРСЕ.</w:t>
      </w:r>
    </w:p>
    <w:p w:rsidR="004A4B36" w:rsidRPr="00F662AD" w:rsidRDefault="004A4B36">
      <w:pPr>
        <w:autoSpaceDE w:val="0"/>
        <w:spacing w:after="0"/>
        <w:jc w:val="center"/>
        <w:rPr>
          <w:rFonts w:ascii="Arial" w:hAnsi="Arial" w:cs="Arial"/>
        </w:rPr>
      </w:pPr>
    </w:p>
    <w:p w:rsidR="004A4B36" w:rsidRPr="00F662AD" w:rsidRDefault="004A4B36">
      <w:pPr>
        <w:pStyle w:val="ab"/>
        <w:spacing w:before="0" w:after="0"/>
        <w:jc w:val="both"/>
        <w:rPr>
          <w:rFonts w:ascii="Arial" w:hAnsi="Arial" w:cs="Arial"/>
        </w:rPr>
      </w:pPr>
      <w:r w:rsidRPr="00F662AD">
        <w:rPr>
          <w:rFonts w:ascii="Arial" w:hAnsi="Arial" w:cs="Arial"/>
        </w:rPr>
        <w:tab/>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ФАС от 10.02.2010 г. №67 и раздела 2 настоящей документации.</w:t>
      </w:r>
    </w:p>
    <w:p w:rsidR="004A4B36" w:rsidRPr="00F662AD" w:rsidRDefault="004A4B36">
      <w:pPr>
        <w:pStyle w:val="ab"/>
        <w:spacing w:before="0" w:after="0"/>
        <w:jc w:val="both"/>
        <w:rPr>
          <w:rFonts w:ascii="Arial" w:hAnsi="Arial" w:cs="Arial"/>
        </w:rPr>
      </w:pPr>
      <w:r w:rsidRPr="00F662AD">
        <w:rPr>
          <w:rFonts w:ascii="Arial" w:hAnsi="Arial" w:cs="Arial"/>
        </w:rPr>
        <w:tab/>
        <w:t xml:space="preserve">10.2. Срок рассмотрения заявок на участие в конкурсе не может превышать двадцати дней </w:t>
      </w:r>
      <w:proofErr w:type="gramStart"/>
      <w:r w:rsidRPr="00F662AD">
        <w:rPr>
          <w:rFonts w:ascii="Arial" w:hAnsi="Arial" w:cs="Arial"/>
        </w:rPr>
        <w:t>с даты вскрытия</w:t>
      </w:r>
      <w:proofErr w:type="gramEnd"/>
      <w:r w:rsidRPr="00F662AD">
        <w:rPr>
          <w:rFonts w:ascii="Arial" w:hAnsi="Arial" w:cs="Arial"/>
        </w:rPr>
        <w:t xml:space="preserve"> конвертов с заявками на участие в конкурсе и открытия доступа к поданным в форме электронных документов заявкам на участие в конкурсе.</w:t>
      </w:r>
    </w:p>
    <w:p w:rsidR="004A4B36" w:rsidRDefault="004A4B36">
      <w:pPr>
        <w:pStyle w:val="ab"/>
        <w:spacing w:before="0" w:after="0"/>
        <w:jc w:val="both"/>
        <w:rPr>
          <w:rFonts w:ascii="Arial" w:hAnsi="Arial" w:cs="Arial"/>
        </w:rPr>
      </w:pPr>
      <w:r w:rsidRPr="00F662AD">
        <w:rPr>
          <w:rFonts w:ascii="Arial" w:hAnsi="Arial" w:cs="Arial"/>
        </w:rPr>
        <w:tab/>
        <w:t xml:space="preserve">10.3. </w:t>
      </w:r>
      <w:proofErr w:type="gramStart"/>
      <w:r w:rsidRPr="00F662AD">
        <w:rPr>
          <w:rFonts w:ascii="Arial" w:hAnsi="Arial" w:cs="Arial"/>
        </w:rPr>
        <w:t xml:space="preserve">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24 - 26 вышеуказанных Правил, которое оформляется протоколом рассмотрения заявок на </w:t>
      </w:r>
      <w:r w:rsidRPr="00F662AD">
        <w:rPr>
          <w:rFonts w:ascii="Arial" w:hAnsi="Arial" w:cs="Arial"/>
        </w:rPr>
        <w:lastRenderedPageBreak/>
        <w:t>участие в конкурсе.</w:t>
      </w:r>
      <w:proofErr w:type="gramEnd"/>
      <w:r w:rsidRPr="00F662AD">
        <w:rPr>
          <w:rFonts w:ascii="Arial" w:hAnsi="Arial" w:cs="Arial"/>
        </w:rPr>
        <w:t xml:space="preserve">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w:t>
      </w:r>
      <w:proofErr w:type="gramStart"/>
      <w:r w:rsidRPr="00F662AD">
        <w:rPr>
          <w:rFonts w:ascii="Arial" w:hAnsi="Arial" w:cs="Arial"/>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вышеуказанных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w:t>
      </w:r>
      <w:proofErr w:type="gramEnd"/>
      <w:r w:rsidRPr="00F662AD">
        <w:rPr>
          <w:rFonts w:ascii="Arial" w:hAnsi="Arial" w:cs="Arial"/>
        </w:rPr>
        <w:t xml:space="preserve"> </w:t>
      </w:r>
      <w:proofErr w:type="gramStart"/>
      <w:r w:rsidRPr="00F662AD">
        <w:rPr>
          <w:rFonts w:ascii="Arial" w:hAnsi="Arial" w:cs="Arial"/>
        </w:rPr>
        <w:t>соответствующих</w:t>
      </w:r>
      <w:proofErr w:type="gramEnd"/>
      <w:r w:rsidRPr="00F662AD">
        <w:rPr>
          <w:rFonts w:ascii="Arial" w:hAnsi="Arial" w:cs="Arial"/>
        </w:rPr>
        <w:t xml:space="preserve"> требованиям конкурсной документации. Указанный протокол в день окончания рассмотрения заявок на</w:t>
      </w:r>
      <w:r w:rsidRPr="00DB3376">
        <w:rPr>
          <w:rFonts w:ascii="Arial" w:hAnsi="Arial" w:cs="Arial"/>
          <w:color w:val="FF0000"/>
        </w:rPr>
        <w:t xml:space="preserve"> </w:t>
      </w:r>
      <w:r w:rsidRPr="00F662AD">
        <w:rPr>
          <w:rFonts w:ascii="Arial" w:hAnsi="Arial" w:cs="Arial"/>
        </w:rPr>
        <w:t xml:space="preserve">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w:t>
      </w:r>
      <w:r w:rsidRPr="00C75A7D">
        <w:rPr>
          <w:rFonts w:ascii="Arial" w:hAnsi="Arial" w:cs="Arial"/>
        </w:rPr>
        <w:t>следующего за днем подписания указанного протокола.</w:t>
      </w:r>
    </w:p>
    <w:p w:rsidR="004A4B36" w:rsidRDefault="004A4B36">
      <w:pPr>
        <w:pStyle w:val="ab"/>
        <w:spacing w:before="0" w:after="0"/>
        <w:jc w:val="both"/>
        <w:rPr>
          <w:rFonts w:ascii="Arial" w:hAnsi="Arial" w:cs="Arial"/>
        </w:rPr>
      </w:pPr>
    </w:p>
    <w:p w:rsidR="004A4B36" w:rsidRDefault="004A4B36">
      <w:pPr>
        <w:pStyle w:val="ab"/>
        <w:spacing w:before="0" w:after="0"/>
        <w:jc w:val="both"/>
        <w:rPr>
          <w:rFonts w:ascii="Arial" w:hAnsi="Arial" w:cs="Arial"/>
        </w:rPr>
      </w:pPr>
    </w:p>
    <w:p w:rsidR="004A4B36" w:rsidRDefault="004A4B36">
      <w:pPr>
        <w:pStyle w:val="ab"/>
        <w:spacing w:before="0" w:after="0"/>
        <w:jc w:val="both"/>
        <w:rPr>
          <w:rFonts w:ascii="Arial" w:hAnsi="Arial" w:cs="Arial"/>
        </w:rPr>
      </w:pPr>
    </w:p>
    <w:p w:rsidR="004A4B36" w:rsidRDefault="004A4B36">
      <w:pPr>
        <w:pStyle w:val="ab"/>
        <w:spacing w:before="0" w:after="0"/>
        <w:jc w:val="both"/>
        <w:rPr>
          <w:rFonts w:ascii="Arial" w:hAnsi="Arial" w:cs="Arial"/>
        </w:rPr>
      </w:pPr>
    </w:p>
    <w:p w:rsidR="004A4B36" w:rsidRPr="00C75A7D" w:rsidRDefault="004A4B36">
      <w:pPr>
        <w:pStyle w:val="ab"/>
        <w:spacing w:before="0" w:after="0"/>
        <w:jc w:val="both"/>
        <w:rPr>
          <w:rFonts w:ascii="Arial" w:hAnsi="Arial" w:cs="Arial"/>
        </w:rPr>
      </w:pPr>
    </w:p>
    <w:tbl>
      <w:tblPr>
        <w:tblpPr w:leftFromText="180" w:rightFromText="180" w:vertAnchor="text" w:horzAnchor="margin" w:tblpY="412"/>
        <w:tblW w:w="9736" w:type="dxa"/>
        <w:tblLayout w:type="fixed"/>
        <w:tblLook w:val="0000"/>
      </w:tblPr>
      <w:tblGrid>
        <w:gridCol w:w="1296"/>
        <w:gridCol w:w="2923"/>
        <w:gridCol w:w="1939"/>
        <w:gridCol w:w="1811"/>
        <w:gridCol w:w="1767"/>
      </w:tblGrid>
      <w:tr w:rsidR="004A4B36" w:rsidRPr="00C75A7D" w:rsidTr="00F8751D">
        <w:trPr>
          <w:cantSplit/>
        </w:trPr>
        <w:tc>
          <w:tcPr>
            <w:tcW w:w="1296"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2923"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 xml:space="preserve">       Критерии конкурса</w:t>
            </w:r>
          </w:p>
        </w:tc>
        <w:tc>
          <w:tcPr>
            <w:tcW w:w="5517" w:type="dxa"/>
            <w:gridSpan w:val="3"/>
            <w:tcBorders>
              <w:top w:val="single" w:sz="4" w:space="0" w:color="000000"/>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jc w:val="center"/>
              <w:rPr>
                <w:rFonts w:ascii="Arial" w:hAnsi="Arial" w:cs="Arial"/>
              </w:rPr>
            </w:pPr>
            <w:r w:rsidRPr="00C75A7D">
              <w:rPr>
                <w:rFonts w:ascii="Arial" w:hAnsi="Arial" w:cs="Arial"/>
              </w:rPr>
              <w:t>Параметры критериев</w:t>
            </w:r>
          </w:p>
        </w:tc>
      </w:tr>
      <w:tr w:rsidR="004A4B36" w:rsidRPr="00C75A7D" w:rsidTr="00F8751D">
        <w:tc>
          <w:tcPr>
            <w:tcW w:w="1296"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 xml:space="preserve">№ </w:t>
            </w:r>
            <w:proofErr w:type="spellStart"/>
            <w:proofErr w:type="gramStart"/>
            <w:r w:rsidRPr="00C75A7D">
              <w:rPr>
                <w:rFonts w:ascii="Arial" w:hAnsi="Arial" w:cs="Arial"/>
              </w:rPr>
              <w:t>п</w:t>
            </w:r>
            <w:proofErr w:type="spellEnd"/>
            <w:proofErr w:type="gramEnd"/>
            <w:r w:rsidRPr="00C75A7D">
              <w:rPr>
                <w:rFonts w:ascii="Arial" w:hAnsi="Arial" w:cs="Arial"/>
              </w:rPr>
              <w:t>/</w:t>
            </w:r>
            <w:proofErr w:type="spellStart"/>
            <w:r w:rsidRPr="00C75A7D">
              <w:rPr>
                <w:rFonts w:ascii="Arial" w:hAnsi="Arial" w:cs="Arial"/>
              </w:rPr>
              <w:t>п</w:t>
            </w:r>
            <w:proofErr w:type="spellEnd"/>
          </w:p>
        </w:tc>
        <w:tc>
          <w:tcPr>
            <w:tcW w:w="2923"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Содержание критерия</w:t>
            </w:r>
          </w:p>
        </w:tc>
        <w:tc>
          <w:tcPr>
            <w:tcW w:w="1939"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Начальное значение критерия конкурса в виде числа</w:t>
            </w:r>
          </w:p>
        </w:tc>
        <w:tc>
          <w:tcPr>
            <w:tcW w:w="1811"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увеличение или уменьшение начального значения критерия конкурса в конкурсном предложении (заполняется участником конкурса)</w:t>
            </w:r>
          </w:p>
        </w:tc>
        <w:tc>
          <w:tcPr>
            <w:tcW w:w="1767" w:type="dxa"/>
            <w:tcBorders>
              <w:top w:val="single" w:sz="4" w:space="0" w:color="000000"/>
              <w:left w:val="single" w:sz="4" w:space="0" w:color="000000"/>
              <w:bottom w:val="single" w:sz="4" w:space="0" w:color="000000"/>
              <w:right w:val="single" w:sz="4" w:space="0" w:color="000000"/>
            </w:tcBorders>
          </w:tcPr>
          <w:p w:rsidR="004A4B36" w:rsidRPr="00C75A7D" w:rsidRDefault="004A4B36" w:rsidP="00F8751D">
            <w:pPr>
              <w:snapToGrid w:val="0"/>
              <w:spacing w:after="0"/>
              <w:rPr>
                <w:rFonts w:ascii="Arial" w:hAnsi="Arial" w:cs="Arial"/>
              </w:rPr>
            </w:pPr>
            <w:proofErr w:type="spellStart"/>
            <w:proofErr w:type="gramStart"/>
            <w:r w:rsidRPr="00C75A7D">
              <w:rPr>
                <w:rFonts w:ascii="Arial" w:hAnsi="Arial" w:cs="Arial"/>
              </w:rPr>
              <w:t>Коэффи-циент</w:t>
            </w:r>
            <w:proofErr w:type="spellEnd"/>
            <w:proofErr w:type="gramEnd"/>
            <w:r w:rsidRPr="00C75A7D">
              <w:rPr>
                <w:rFonts w:ascii="Arial" w:hAnsi="Arial" w:cs="Arial"/>
              </w:rPr>
              <w:t xml:space="preserve">, </w:t>
            </w:r>
            <w:proofErr w:type="spellStart"/>
            <w:r w:rsidRPr="00C75A7D">
              <w:rPr>
                <w:rFonts w:ascii="Arial" w:hAnsi="Arial" w:cs="Arial"/>
              </w:rPr>
              <w:t>учитываю-щий</w:t>
            </w:r>
            <w:proofErr w:type="spellEnd"/>
            <w:r w:rsidRPr="00C75A7D">
              <w:rPr>
                <w:rFonts w:ascii="Arial" w:hAnsi="Arial" w:cs="Arial"/>
              </w:rPr>
              <w:t xml:space="preserve">  значимость критерия конкурса</w:t>
            </w:r>
          </w:p>
        </w:tc>
      </w:tr>
      <w:tr w:rsidR="004A4B36" w:rsidRPr="00C75A7D" w:rsidTr="00F8751D">
        <w:tc>
          <w:tcPr>
            <w:tcW w:w="1296"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1.</w:t>
            </w:r>
          </w:p>
        </w:tc>
        <w:tc>
          <w:tcPr>
            <w:tcW w:w="2923"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Начальная цена годовой арендной платы за использование муниципального имущества</w:t>
            </w:r>
          </w:p>
        </w:tc>
        <w:tc>
          <w:tcPr>
            <w:tcW w:w="1939" w:type="dxa"/>
            <w:tcBorders>
              <w:top w:val="single" w:sz="4" w:space="0" w:color="000000"/>
              <w:left w:val="single" w:sz="4" w:space="0" w:color="000000"/>
              <w:bottom w:val="single" w:sz="4" w:space="0" w:color="000000"/>
            </w:tcBorders>
          </w:tcPr>
          <w:p w:rsidR="004A4B36" w:rsidRPr="00C75A7D" w:rsidRDefault="004A4B36" w:rsidP="00F662AD">
            <w:pPr>
              <w:snapToGrid w:val="0"/>
              <w:spacing w:after="0"/>
              <w:ind w:firstLine="50"/>
              <w:rPr>
                <w:rFonts w:ascii="Arial" w:hAnsi="Arial" w:cs="Arial"/>
              </w:rPr>
            </w:pPr>
            <w:r w:rsidRPr="00C75A7D">
              <w:rPr>
                <w:rFonts w:ascii="Arial" w:hAnsi="Arial" w:cs="Arial"/>
              </w:rPr>
              <w:t xml:space="preserve">- </w:t>
            </w:r>
            <w:proofErr w:type="spellStart"/>
            <w:r>
              <w:rPr>
                <w:rFonts w:ascii="Arial" w:hAnsi="Arial" w:cs="Arial"/>
              </w:rPr>
              <w:t>_________</w:t>
            </w:r>
            <w:r w:rsidRPr="00C75A7D">
              <w:rPr>
                <w:rFonts w:ascii="Arial" w:hAnsi="Arial" w:cs="Arial"/>
              </w:rPr>
              <w:t>руб</w:t>
            </w:r>
            <w:proofErr w:type="spellEnd"/>
            <w:r w:rsidRPr="00C75A7D">
              <w:rPr>
                <w:rFonts w:ascii="Arial" w:hAnsi="Arial" w:cs="Arial"/>
              </w:rPr>
              <w:t>.</w:t>
            </w:r>
          </w:p>
        </w:tc>
        <w:tc>
          <w:tcPr>
            <w:tcW w:w="1811"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ind w:firstLine="74"/>
              <w:rPr>
                <w:rFonts w:ascii="Arial" w:hAnsi="Arial" w:cs="Arial"/>
              </w:rPr>
            </w:pPr>
            <w:r w:rsidRPr="00C75A7D">
              <w:rPr>
                <w:rFonts w:ascii="Arial" w:hAnsi="Arial" w:cs="Arial"/>
              </w:rPr>
              <w:t xml:space="preserve">Увеличение начального значения  </w:t>
            </w:r>
          </w:p>
        </w:tc>
        <w:tc>
          <w:tcPr>
            <w:tcW w:w="1767" w:type="dxa"/>
            <w:tcBorders>
              <w:top w:val="single" w:sz="4" w:space="0" w:color="000000"/>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0,25</w:t>
            </w:r>
          </w:p>
        </w:tc>
      </w:tr>
      <w:tr w:rsidR="004A4B36" w:rsidRPr="00DB3376" w:rsidTr="00F8751D">
        <w:tc>
          <w:tcPr>
            <w:tcW w:w="1296"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2.</w:t>
            </w:r>
          </w:p>
        </w:tc>
        <w:tc>
          <w:tcPr>
            <w:tcW w:w="2923"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Технико-экономические показатели  объекта договора на момент окончания срока договора</w:t>
            </w:r>
          </w:p>
        </w:tc>
        <w:tc>
          <w:tcPr>
            <w:tcW w:w="1939"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rPr>
                <w:rFonts w:ascii="Arial" w:hAnsi="Arial" w:cs="Arial"/>
              </w:rPr>
            </w:pPr>
            <w:r w:rsidRPr="00C75A7D">
              <w:rPr>
                <w:rFonts w:ascii="Arial" w:hAnsi="Arial" w:cs="Arial"/>
              </w:rPr>
              <w:t>- (</w:t>
            </w:r>
            <w:proofErr w:type="gramStart"/>
            <w:r w:rsidRPr="00C75A7D">
              <w:rPr>
                <w:rFonts w:ascii="Arial" w:hAnsi="Arial" w:cs="Arial"/>
              </w:rPr>
              <w:t>указать какие необходимы</w:t>
            </w:r>
            <w:proofErr w:type="gramEnd"/>
            <w:r w:rsidRPr="00C75A7D">
              <w:rPr>
                <w:rFonts w:ascii="Arial" w:hAnsi="Arial" w:cs="Arial"/>
              </w:rPr>
              <w:t xml:space="preserve"> технико-экономические показатели объектов на дату окончания договора)</w:t>
            </w:r>
          </w:p>
        </w:tc>
        <w:tc>
          <w:tcPr>
            <w:tcW w:w="1811" w:type="dxa"/>
            <w:tcBorders>
              <w:top w:val="single" w:sz="4" w:space="0" w:color="000000"/>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1767" w:type="dxa"/>
            <w:tcBorders>
              <w:top w:val="single" w:sz="4" w:space="0" w:color="000000"/>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0,25</w:t>
            </w:r>
          </w:p>
        </w:tc>
      </w:tr>
      <w:tr w:rsidR="004A4B36" w:rsidRPr="00DB3376" w:rsidTr="00F8751D">
        <w:tc>
          <w:tcPr>
            <w:tcW w:w="1296"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3.</w:t>
            </w:r>
          </w:p>
        </w:tc>
        <w:tc>
          <w:tcPr>
            <w:tcW w:w="2923" w:type="dxa"/>
            <w:tcBorders>
              <w:left w:val="single" w:sz="4" w:space="0" w:color="000000"/>
              <w:bottom w:val="single" w:sz="4" w:space="0" w:color="000000"/>
            </w:tcBorders>
          </w:tcPr>
          <w:p w:rsidR="004A4B36" w:rsidRPr="00C75A7D" w:rsidRDefault="004A4B36" w:rsidP="00103E38">
            <w:pPr>
              <w:snapToGrid w:val="0"/>
              <w:spacing w:after="0"/>
              <w:rPr>
                <w:rFonts w:ascii="Arial" w:hAnsi="Arial" w:cs="Arial"/>
              </w:rPr>
            </w:pPr>
            <w:r w:rsidRPr="00C75A7D">
              <w:rPr>
                <w:rFonts w:ascii="Arial" w:hAnsi="Arial" w:cs="Arial"/>
              </w:rPr>
              <w:t>Объем оказываемых услуг с использованием муниципального имущества</w:t>
            </w:r>
          </w:p>
        </w:tc>
        <w:tc>
          <w:tcPr>
            <w:tcW w:w="1939" w:type="dxa"/>
            <w:tcBorders>
              <w:left w:val="single" w:sz="4" w:space="0" w:color="000000"/>
              <w:bottom w:val="single" w:sz="4" w:space="0" w:color="000000"/>
            </w:tcBorders>
          </w:tcPr>
          <w:p w:rsidR="004A4B36" w:rsidRPr="00C75A7D" w:rsidRDefault="004A4B36" w:rsidP="00103E38">
            <w:pPr>
              <w:snapToGrid w:val="0"/>
              <w:spacing w:after="0"/>
              <w:rPr>
                <w:rFonts w:ascii="Arial" w:hAnsi="Arial" w:cs="Arial"/>
              </w:rPr>
            </w:pPr>
            <w:r w:rsidRPr="00C75A7D">
              <w:rPr>
                <w:rFonts w:ascii="Arial" w:hAnsi="Arial" w:cs="Arial"/>
              </w:rPr>
              <w:t>-(указать допустимый объем услуг)</w:t>
            </w:r>
          </w:p>
        </w:tc>
        <w:tc>
          <w:tcPr>
            <w:tcW w:w="1811"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0,25</w:t>
            </w:r>
          </w:p>
        </w:tc>
      </w:tr>
      <w:tr w:rsidR="004A4B36" w:rsidRPr="00DB3376" w:rsidTr="00F8751D">
        <w:tc>
          <w:tcPr>
            <w:tcW w:w="1296"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4.</w:t>
            </w:r>
          </w:p>
        </w:tc>
        <w:tc>
          <w:tcPr>
            <w:tcW w:w="2923" w:type="dxa"/>
            <w:tcBorders>
              <w:left w:val="single" w:sz="4" w:space="0" w:color="000000"/>
              <w:bottom w:val="single" w:sz="4" w:space="0" w:color="000000"/>
            </w:tcBorders>
          </w:tcPr>
          <w:p w:rsidR="004A4B36" w:rsidRPr="00C75A7D" w:rsidRDefault="004A4B36" w:rsidP="00C76ECC">
            <w:pPr>
              <w:snapToGrid w:val="0"/>
              <w:spacing w:after="0"/>
              <w:rPr>
                <w:rFonts w:ascii="Arial" w:hAnsi="Arial" w:cs="Arial"/>
              </w:rPr>
            </w:pPr>
            <w:r w:rsidRPr="00C75A7D">
              <w:rPr>
                <w:rFonts w:ascii="Arial" w:hAnsi="Arial" w:cs="Arial"/>
              </w:rPr>
              <w:t xml:space="preserve">Цена на оказываемые услуги с </w:t>
            </w:r>
            <w:r w:rsidRPr="00C75A7D">
              <w:rPr>
                <w:rFonts w:ascii="Arial" w:hAnsi="Arial" w:cs="Arial"/>
              </w:rPr>
              <w:lastRenderedPageBreak/>
              <w:t>использованием муниципального имущества</w:t>
            </w:r>
          </w:p>
        </w:tc>
        <w:tc>
          <w:tcPr>
            <w:tcW w:w="1939"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lastRenderedPageBreak/>
              <w:t xml:space="preserve">- (указать </w:t>
            </w:r>
            <w:r w:rsidRPr="00C75A7D">
              <w:rPr>
                <w:rFonts w:ascii="Arial" w:hAnsi="Arial" w:cs="Arial"/>
              </w:rPr>
              <w:lastRenderedPageBreak/>
              <w:t>допустимую цену на оказываемые услуги)</w:t>
            </w:r>
          </w:p>
        </w:tc>
        <w:tc>
          <w:tcPr>
            <w:tcW w:w="1811"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0,25</w:t>
            </w:r>
          </w:p>
        </w:tc>
      </w:tr>
      <w:tr w:rsidR="004A4B36" w:rsidRPr="00DB3376" w:rsidTr="00F8751D">
        <w:tc>
          <w:tcPr>
            <w:tcW w:w="1296"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2923" w:type="dxa"/>
            <w:tcBorders>
              <w:left w:val="single" w:sz="4" w:space="0" w:color="000000"/>
              <w:bottom w:val="single" w:sz="4" w:space="0" w:color="000000"/>
            </w:tcBorders>
          </w:tcPr>
          <w:p w:rsidR="004A4B36" w:rsidRPr="00C75A7D" w:rsidRDefault="004A4B36" w:rsidP="00C76ECC">
            <w:pPr>
              <w:snapToGrid w:val="0"/>
              <w:spacing w:after="0"/>
              <w:rPr>
                <w:rFonts w:ascii="Arial" w:hAnsi="Arial" w:cs="Arial"/>
              </w:rPr>
            </w:pPr>
            <w:r w:rsidRPr="00C75A7D">
              <w:rPr>
                <w:rFonts w:ascii="Arial" w:hAnsi="Arial" w:cs="Arial"/>
              </w:rPr>
              <w:t>Суммарное значение коэффициента</w:t>
            </w:r>
          </w:p>
        </w:tc>
        <w:tc>
          <w:tcPr>
            <w:tcW w:w="1939"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1811" w:type="dxa"/>
            <w:tcBorders>
              <w:left w:val="single" w:sz="4" w:space="0" w:color="000000"/>
              <w:bottom w:val="single" w:sz="4" w:space="0" w:color="000000"/>
            </w:tcBorders>
          </w:tcPr>
          <w:p w:rsidR="004A4B36" w:rsidRPr="00C75A7D" w:rsidRDefault="004A4B36"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4A4B36" w:rsidRPr="00C75A7D" w:rsidRDefault="004A4B36" w:rsidP="00F8751D">
            <w:pPr>
              <w:snapToGrid w:val="0"/>
              <w:spacing w:after="0"/>
              <w:ind w:firstLine="720"/>
              <w:rPr>
                <w:rFonts w:ascii="Arial" w:hAnsi="Arial" w:cs="Arial"/>
              </w:rPr>
            </w:pPr>
            <w:r w:rsidRPr="00C75A7D">
              <w:rPr>
                <w:rFonts w:ascii="Arial" w:hAnsi="Arial" w:cs="Arial"/>
              </w:rPr>
              <w:t>1</w:t>
            </w:r>
          </w:p>
        </w:tc>
      </w:tr>
    </w:tbl>
    <w:p w:rsidR="004A4B36" w:rsidRPr="00C166C0" w:rsidRDefault="004A4B36">
      <w:pPr>
        <w:pStyle w:val="ab"/>
        <w:spacing w:before="0" w:after="0"/>
        <w:jc w:val="both"/>
        <w:rPr>
          <w:rFonts w:ascii="Arial" w:hAnsi="Arial" w:cs="Arial"/>
        </w:rPr>
      </w:pPr>
      <w:r w:rsidRPr="00DB3376">
        <w:rPr>
          <w:rFonts w:ascii="Arial" w:hAnsi="Arial" w:cs="Arial"/>
          <w:color w:val="FF0000"/>
        </w:rPr>
        <w:tab/>
      </w:r>
      <w:r w:rsidRPr="00C75A7D">
        <w:rPr>
          <w:rFonts w:ascii="Arial" w:hAnsi="Arial" w:cs="Arial"/>
        </w:rPr>
        <w:t xml:space="preserve">10.4.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w:t>
      </w:r>
      <w:proofErr w:type="gramStart"/>
      <w:r w:rsidRPr="00C75A7D">
        <w:rPr>
          <w:rFonts w:ascii="Arial" w:hAnsi="Arial" w:cs="Arial"/>
        </w:rPr>
        <w:t xml:space="preserve">с даты </w:t>
      </w:r>
      <w:r w:rsidRPr="00C166C0">
        <w:rPr>
          <w:rFonts w:ascii="Arial" w:hAnsi="Arial" w:cs="Arial"/>
        </w:rPr>
        <w:t>подписания</w:t>
      </w:r>
      <w:proofErr w:type="gramEnd"/>
      <w:r w:rsidRPr="00C166C0">
        <w:rPr>
          <w:rFonts w:ascii="Arial" w:hAnsi="Arial" w:cs="Arial"/>
        </w:rPr>
        <w:t xml:space="preserve"> протокола рассмотрения заявок.</w:t>
      </w:r>
    </w:p>
    <w:p w:rsidR="004A4B36" w:rsidRPr="00C166C0" w:rsidRDefault="004A4B36" w:rsidP="00A0207B">
      <w:pPr>
        <w:numPr>
          <w:ilvl w:val="1"/>
          <w:numId w:val="4"/>
        </w:numPr>
        <w:tabs>
          <w:tab w:val="clear" w:pos="1070"/>
          <w:tab w:val="num" w:pos="0"/>
        </w:tabs>
        <w:autoSpaceDE w:val="0"/>
        <w:spacing w:after="0"/>
        <w:ind w:left="0" w:firstLine="710"/>
        <w:rPr>
          <w:rStyle w:val="a5"/>
          <w:rFonts w:ascii="Arial" w:hAnsi="Arial" w:cs="Arial"/>
          <w:i w:val="0"/>
          <w:iCs w:val="0"/>
          <w:shd w:val="clear" w:color="auto" w:fill="FFFFFF"/>
        </w:rPr>
      </w:pPr>
      <w:r w:rsidRPr="00C166C0">
        <w:rPr>
          <w:rStyle w:val="a5"/>
          <w:rFonts w:ascii="Arial" w:hAnsi="Arial" w:cs="Arial"/>
          <w:i w:val="0"/>
          <w:iCs w:val="0"/>
          <w:shd w:val="clear" w:color="auto" w:fill="FFFFFF"/>
        </w:rPr>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w:t>
      </w:r>
      <w:proofErr w:type="gramStart"/>
      <w:r w:rsidRPr="00C166C0">
        <w:rPr>
          <w:rStyle w:val="a5"/>
          <w:rFonts w:ascii="Arial" w:hAnsi="Arial" w:cs="Arial"/>
          <w:i w:val="0"/>
          <w:iCs w:val="0"/>
          <w:shd w:val="clear" w:color="auto" w:fill="FFFFFF"/>
        </w:rPr>
        <w:t>с даты признания</w:t>
      </w:r>
      <w:proofErr w:type="gramEnd"/>
      <w:r w:rsidRPr="00C166C0">
        <w:rPr>
          <w:rStyle w:val="a5"/>
          <w:rFonts w:ascii="Arial" w:hAnsi="Arial" w:cs="Arial"/>
          <w:i w:val="0"/>
          <w:iCs w:val="0"/>
          <w:shd w:val="clear" w:color="auto" w:fill="FFFFFF"/>
        </w:rPr>
        <w:t xml:space="preserve"> конкурса несостоявшимся, за исключением заявителя, признанного участником конкурса.</w:t>
      </w:r>
    </w:p>
    <w:p w:rsidR="004A4B36" w:rsidRPr="00C166C0" w:rsidRDefault="004A4B36">
      <w:pPr>
        <w:autoSpaceDE w:val="0"/>
        <w:spacing w:after="0"/>
        <w:rPr>
          <w:rStyle w:val="a5"/>
          <w:rFonts w:ascii="Arial" w:hAnsi="Arial" w:cs="Arial"/>
          <w:b/>
          <w:bCs/>
          <w:i w:val="0"/>
          <w:iCs w:val="0"/>
        </w:rPr>
      </w:pPr>
      <w:r w:rsidRPr="00C166C0">
        <w:rPr>
          <w:rStyle w:val="a5"/>
          <w:rFonts w:ascii="Arial" w:hAnsi="Arial" w:cs="Arial"/>
          <w:b/>
          <w:bCs/>
          <w:i w:val="0"/>
          <w:iCs w:val="0"/>
        </w:rPr>
        <w:t>Место рассмотрения заявок на участие в конкурсе:</w:t>
      </w:r>
    </w:p>
    <w:p w:rsidR="004A4B36" w:rsidRPr="00C166C0" w:rsidRDefault="004A4B36" w:rsidP="0071220C">
      <w:pPr>
        <w:rPr>
          <w:rFonts w:ascii="Arial" w:hAnsi="Arial" w:cs="Arial"/>
        </w:rPr>
      </w:pPr>
      <w:r w:rsidRPr="00C166C0">
        <w:rPr>
          <w:rFonts w:ascii="Arial" w:hAnsi="Arial" w:cs="Arial"/>
        </w:rPr>
        <w:t>303835, Орловская область, Ливенский  район, д. Семенихино,  ул.  Школьная 1а.</w:t>
      </w:r>
      <w:r w:rsidRPr="00C166C0">
        <w:rPr>
          <w:rFonts w:ascii="Arial" w:hAnsi="Arial" w:cs="Arial"/>
          <w:b/>
        </w:rPr>
        <w:t xml:space="preserve">     </w:t>
      </w:r>
      <w:r w:rsidRPr="00C166C0">
        <w:rPr>
          <w:rFonts w:ascii="Arial" w:hAnsi="Arial" w:cs="Arial"/>
        </w:rPr>
        <w:t xml:space="preserve"> </w:t>
      </w:r>
    </w:p>
    <w:p w:rsidR="004A4B36" w:rsidRPr="00C166C0" w:rsidRDefault="004A4B36">
      <w:pPr>
        <w:rPr>
          <w:rStyle w:val="a5"/>
          <w:rFonts w:ascii="Arial" w:hAnsi="Arial" w:cs="Arial"/>
          <w:b/>
          <w:bCs/>
          <w:i w:val="0"/>
          <w:iCs w:val="0"/>
        </w:rPr>
      </w:pPr>
      <w:r w:rsidRPr="00C166C0">
        <w:rPr>
          <w:rStyle w:val="a5"/>
          <w:rFonts w:ascii="Arial" w:hAnsi="Arial" w:cs="Arial"/>
          <w:b/>
          <w:bCs/>
          <w:i w:val="0"/>
          <w:iCs w:val="0"/>
        </w:rPr>
        <w:t xml:space="preserve">Время и дата рассмотрения заявок на участие в конкурсе: </w:t>
      </w:r>
    </w:p>
    <w:p w:rsidR="004A4B36" w:rsidRPr="00807657" w:rsidRDefault="004A4B36">
      <w:pPr>
        <w:autoSpaceDE w:val="0"/>
        <w:spacing w:after="0"/>
        <w:rPr>
          <w:rStyle w:val="a5"/>
          <w:rFonts w:ascii="Arial" w:hAnsi="Arial" w:cs="Arial"/>
          <w:i w:val="0"/>
          <w:iCs w:val="0"/>
          <w:shadow/>
          <w:shd w:val="clear" w:color="auto" w:fill="FFFFFF"/>
        </w:rPr>
      </w:pPr>
      <w:r w:rsidRPr="00C166C0">
        <w:rPr>
          <w:rStyle w:val="a5"/>
          <w:rFonts w:ascii="Arial" w:hAnsi="Arial" w:cs="Arial"/>
          <w:i w:val="0"/>
          <w:iCs w:val="0"/>
          <w:shadow/>
          <w:shd w:val="clear" w:color="auto" w:fill="FFFFFF"/>
        </w:rPr>
        <w:t>10 часов 00 минут (время, действующее в часовом поясе по месту нахождения Организатора аукциона)</w:t>
      </w:r>
      <w:r w:rsidRPr="00DB3376">
        <w:rPr>
          <w:rStyle w:val="a5"/>
          <w:rFonts w:ascii="Arial" w:hAnsi="Arial" w:cs="Arial"/>
          <w:i w:val="0"/>
          <w:iCs w:val="0"/>
          <w:shadow/>
          <w:color w:val="FF0000"/>
          <w:shd w:val="clear" w:color="auto" w:fill="FFFFFF"/>
        </w:rPr>
        <w:t xml:space="preserve"> </w:t>
      </w:r>
      <w:r w:rsidRPr="00807657">
        <w:rPr>
          <w:rStyle w:val="a5"/>
          <w:rFonts w:ascii="Arial" w:hAnsi="Arial" w:cs="Arial"/>
          <w:i w:val="0"/>
          <w:iCs w:val="0"/>
          <w:shadow/>
          <w:shd w:val="clear" w:color="auto" w:fill="FFFFFF"/>
        </w:rPr>
        <w:t>«23» декабря 2013 года.</w:t>
      </w:r>
      <w:r w:rsidRPr="00F77E72">
        <w:rPr>
          <w:rStyle w:val="a5"/>
          <w:rFonts w:ascii="Arial" w:hAnsi="Arial" w:cs="Arial"/>
          <w:i w:val="0"/>
          <w:iCs w:val="0"/>
          <w:shadow/>
          <w:color w:val="FF0000"/>
          <w:shd w:val="clear" w:color="auto" w:fill="FFFFFF"/>
        </w:rPr>
        <w:t xml:space="preserve"> </w:t>
      </w:r>
    </w:p>
    <w:p w:rsidR="004A4B36" w:rsidRPr="00DB3376" w:rsidRDefault="004A4B36">
      <w:pPr>
        <w:autoSpaceDE w:val="0"/>
        <w:spacing w:after="0"/>
        <w:rPr>
          <w:rFonts w:ascii="Arial" w:hAnsi="Arial" w:cs="Arial"/>
          <w:color w:val="FF0000"/>
        </w:rPr>
      </w:pPr>
    </w:p>
    <w:p w:rsidR="004A4B36" w:rsidRPr="00C166C0" w:rsidRDefault="004A4B36">
      <w:pPr>
        <w:pStyle w:val="ac"/>
        <w:spacing w:after="0"/>
        <w:ind w:left="0"/>
        <w:jc w:val="center"/>
        <w:rPr>
          <w:rStyle w:val="grame"/>
          <w:rFonts w:ascii="Arial" w:hAnsi="Arial" w:cs="Arial"/>
          <w:b/>
          <w:shd w:val="clear" w:color="auto" w:fill="FFFFFF"/>
        </w:rPr>
      </w:pPr>
      <w:r w:rsidRPr="00C166C0">
        <w:rPr>
          <w:rStyle w:val="grame"/>
          <w:rFonts w:ascii="Arial" w:hAnsi="Arial" w:cs="Arial"/>
          <w:b/>
          <w:bCs/>
          <w:shd w:val="clear" w:color="auto" w:fill="FFFFFF"/>
        </w:rPr>
        <w:t xml:space="preserve">11. </w:t>
      </w:r>
      <w:r w:rsidRPr="00C166C0">
        <w:rPr>
          <w:rStyle w:val="grame"/>
          <w:rFonts w:ascii="Arial" w:hAnsi="Arial" w:cs="Arial"/>
          <w:b/>
          <w:shd w:val="clear" w:color="auto" w:fill="FFFFFF"/>
        </w:rPr>
        <w:t>КРИТЕРИИ ОЦЕНКИ ЗАЯВОК НА УЧАСТИЕ В КОНКУРСЕ.</w:t>
      </w:r>
    </w:p>
    <w:p w:rsidR="004A4B36" w:rsidRPr="00C166C0" w:rsidRDefault="004A4B36">
      <w:pPr>
        <w:pStyle w:val="ac"/>
        <w:spacing w:after="0"/>
        <w:ind w:left="0"/>
        <w:jc w:val="center"/>
        <w:rPr>
          <w:rFonts w:ascii="Arial" w:hAnsi="Arial" w:cs="Arial"/>
        </w:rPr>
      </w:pPr>
    </w:p>
    <w:p w:rsidR="004A4B36" w:rsidRPr="00C166C0" w:rsidRDefault="004A4B36">
      <w:pPr>
        <w:pStyle w:val="ab"/>
        <w:spacing w:before="0" w:after="0"/>
        <w:ind w:firstLine="720"/>
        <w:jc w:val="center"/>
        <w:rPr>
          <w:rFonts w:ascii="Arial" w:hAnsi="Arial" w:cs="Arial"/>
          <w:b/>
          <w:bCs/>
        </w:rPr>
      </w:pPr>
    </w:p>
    <w:p w:rsidR="004A4B36" w:rsidRPr="00C166C0" w:rsidRDefault="004A4B36">
      <w:pPr>
        <w:pStyle w:val="ac"/>
        <w:spacing w:after="0"/>
        <w:ind w:left="0"/>
        <w:rPr>
          <w:rFonts w:ascii="Arial" w:hAnsi="Arial" w:cs="Arial"/>
          <w:shadow/>
          <w:shd w:val="clear" w:color="auto" w:fill="FFFFFF"/>
        </w:rPr>
      </w:pPr>
      <w:r w:rsidRPr="00C166C0">
        <w:rPr>
          <w:rFonts w:ascii="Arial" w:hAnsi="Arial" w:cs="Arial"/>
          <w:shadow/>
          <w:shd w:val="clear" w:color="auto" w:fill="FFFFFF"/>
        </w:rPr>
        <w:t xml:space="preserve">(Содержание критерий может быть и более двух главное, чтобы  суммарное значение коэффициентов была равна 1.) </w:t>
      </w:r>
    </w:p>
    <w:p w:rsidR="004A4B36" w:rsidRPr="00DB3376" w:rsidRDefault="004A4B36">
      <w:pPr>
        <w:pStyle w:val="ac"/>
        <w:spacing w:after="0"/>
        <w:ind w:left="0"/>
        <w:rPr>
          <w:rFonts w:ascii="Arial" w:hAnsi="Arial" w:cs="Arial"/>
          <w:color w:val="FF0000"/>
        </w:rPr>
      </w:pPr>
    </w:p>
    <w:p w:rsidR="004A4B36" w:rsidRPr="00EA2AE3" w:rsidRDefault="004A4B36">
      <w:pPr>
        <w:spacing w:after="0"/>
        <w:jc w:val="center"/>
        <w:rPr>
          <w:rStyle w:val="grame"/>
          <w:rFonts w:ascii="Arial" w:hAnsi="Arial" w:cs="Arial"/>
          <w:b/>
          <w:shd w:val="clear" w:color="auto" w:fill="FFFFFF"/>
        </w:rPr>
      </w:pPr>
      <w:r w:rsidRPr="00EA2AE3">
        <w:rPr>
          <w:rStyle w:val="grame"/>
          <w:rFonts w:ascii="Arial" w:hAnsi="Arial" w:cs="Arial"/>
          <w:b/>
          <w:shd w:val="clear" w:color="auto" w:fill="FFFFFF"/>
        </w:rPr>
        <w:t>12. ПОРЯДОК, ВРЕМЯ И ДАТА ОЦЕНКИ И СОПОСТАВЛЕНИЯ ЗАЯВОК НА УЧАСТИЕ  В КОНКУРСЕ.</w:t>
      </w:r>
    </w:p>
    <w:p w:rsidR="004A4B36" w:rsidRPr="00EA2AE3" w:rsidRDefault="004A4B36">
      <w:pPr>
        <w:spacing w:after="0"/>
        <w:jc w:val="center"/>
        <w:rPr>
          <w:rFonts w:ascii="Arial" w:hAnsi="Arial" w:cs="Arial"/>
        </w:rPr>
      </w:pPr>
    </w:p>
    <w:p w:rsidR="004A4B36" w:rsidRPr="00EA2AE3" w:rsidRDefault="004A4B36">
      <w:pPr>
        <w:spacing w:after="0"/>
        <w:rPr>
          <w:rStyle w:val="grame"/>
          <w:rFonts w:ascii="Arial" w:hAnsi="Arial" w:cs="Arial"/>
          <w:shd w:val="clear" w:color="auto" w:fill="FFFFFF"/>
        </w:rPr>
      </w:pPr>
      <w:r w:rsidRPr="00EA2AE3">
        <w:rPr>
          <w:rStyle w:val="grame"/>
          <w:rFonts w:ascii="Arial" w:hAnsi="Arial" w:cs="Arial"/>
          <w:shd w:val="clear" w:color="auto" w:fill="FFFFFF"/>
        </w:rPr>
        <w:tab/>
        <w:t xml:space="preserve"> 12.1.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w:t>
      </w:r>
      <w:proofErr w:type="gramStart"/>
      <w:r w:rsidRPr="00EA2AE3">
        <w:rPr>
          <w:rStyle w:val="grame"/>
          <w:rFonts w:ascii="Arial" w:hAnsi="Arial" w:cs="Arial"/>
          <w:shd w:val="clear" w:color="auto" w:fill="FFFFFF"/>
        </w:rPr>
        <w:t>с даты подписания</w:t>
      </w:r>
      <w:proofErr w:type="gramEnd"/>
      <w:r w:rsidRPr="00EA2AE3">
        <w:rPr>
          <w:rStyle w:val="grame"/>
          <w:rFonts w:ascii="Arial" w:hAnsi="Arial" w:cs="Arial"/>
          <w:shd w:val="clear" w:color="auto" w:fill="FFFFFF"/>
        </w:rPr>
        <w:t xml:space="preserve"> протокола рассмотрения заявок.</w:t>
      </w:r>
    </w:p>
    <w:p w:rsidR="004A4B36" w:rsidRPr="00EA2AE3" w:rsidRDefault="004A4B36">
      <w:pPr>
        <w:pStyle w:val="ab"/>
        <w:spacing w:before="0" w:after="0"/>
        <w:jc w:val="both"/>
        <w:rPr>
          <w:rFonts w:ascii="Arial" w:hAnsi="Arial" w:cs="Arial"/>
        </w:rPr>
      </w:pPr>
      <w:r w:rsidRPr="00EA2AE3">
        <w:rPr>
          <w:rFonts w:ascii="Arial" w:hAnsi="Arial" w:cs="Arial"/>
        </w:rPr>
        <w:tab/>
        <w:t>12.2.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4A4B36" w:rsidRPr="00EA2AE3" w:rsidRDefault="004A4B36">
      <w:pPr>
        <w:pStyle w:val="ab"/>
        <w:spacing w:before="0" w:after="0"/>
        <w:jc w:val="both"/>
        <w:rPr>
          <w:rFonts w:ascii="Arial" w:hAnsi="Arial" w:cs="Arial"/>
        </w:rPr>
      </w:pPr>
      <w:r w:rsidRPr="00EA2AE3">
        <w:rPr>
          <w:rFonts w:ascii="Arial" w:hAnsi="Arial" w:cs="Arial"/>
        </w:rPr>
        <w:tab/>
        <w:t xml:space="preserve">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w:t>
      </w:r>
      <w:proofErr w:type="spellStart"/>
      <w:proofErr w:type="gramStart"/>
      <w:r w:rsidRPr="00EA2AE3">
        <w:rPr>
          <w:rFonts w:ascii="Arial" w:hAnsi="Arial" w:cs="Arial"/>
        </w:rPr>
        <w:t>бизнес-инкубаторами</w:t>
      </w:r>
      <w:proofErr w:type="spellEnd"/>
      <w:proofErr w:type="gramEnd"/>
      <w:r w:rsidRPr="00EA2AE3">
        <w:rPr>
          <w:rFonts w:ascii="Arial" w:hAnsi="Arial" w:cs="Arial"/>
        </w:rPr>
        <w:t xml:space="preserve">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4A4B36" w:rsidRPr="00EA2AE3" w:rsidRDefault="004A4B36">
      <w:pPr>
        <w:pStyle w:val="ab"/>
        <w:spacing w:before="0" w:after="0"/>
        <w:jc w:val="both"/>
        <w:rPr>
          <w:rFonts w:ascii="Arial" w:hAnsi="Arial" w:cs="Arial"/>
        </w:rPr>
      </w:pPr>
      <w:r w:rsidRPr="00EA2AE3">
        <w:rPr>
          <w:rFonts w:ascii="Arial" w:hAnsi="Arial" w:cs="Arial"/>
        </w:rPr>
        <w:t xml:space="preserve">1) сроки реконструкции (этапы реконструкции) объекта договора, если такая реконструкция предусмотрена в конкурсной документации, в том числе период </w:t>
      </w:r>
      <w:proofErr w:type="gramStart"/>
      <w:r w:rsidRPr="00EA2AE3">
        <w:rPr>
          <w:rFonts w:ascii="Arial" w:hAnsi="Arial" w:cs="Arial"/>
        </w:rPr>
        <w:t>с даты подписания</w:t>
      </w:r>
      <w:proofErr w:type="gramEnd"/>
      <w:r w:rsidRPr="00EA2AE3">
        <w:rPr>
          <w:rFonts w:ascii="Arial" w:hAnsi="Arial" w:cs="Arial"/>
        </w:rPr>
        <w:t xml:space="preserve"> договора до даты ввода объекта договора в эксплуатацию с </w:t>
      </w:r>
      <w:r w:rsidRPr="00EA2AE3">
        <w:rPr>
          <w:rFonts w:ascii="Arial" w:hAnsi="Arial" w:cs="Arial"/>
        </w:rPr>
        <w:lastRenderedPageBreak/>
        <w:t>характеристиками, соответствующими установленным договором технико-экономическим показателям;</w:t>
      </w:r>
    </w:p>
    <w:p w:rsidR="004A4B36" w:rsidRPr="00EA2AE3" w:rsidRDefault="004A4B36">
      <w:pPr>
        <w:pStyle w:val="ab"/>
        <w:spacing w:before="0" w:after="0"/>
        <w:jc w:val="both"/>
        <w:rPr>
          <w:rFonts w:ascii="Arial" w:hAnsi="Arial" w:cs="Arial"/>
        </w:rPr>
      </w:pPr>
      <w:r w:rsidRPr="00EA2AE3">
        <w:rPr>
          <w:rFonts w:ascii="Arial" w:hAnsi="Arial" w:cs="Arial"/>
        </w:rPr>
        <w:t>2) технико-экономические показатели объекта договора на момент окончания срока договора;</w:t>
      </w:r>
    </w:p>
    <w:p w:rsidR="004A4B36" w:rsidRPr="00EA2AE3" w:rsidRDefault="004A4B36">
      <w:pPr>
        <w:pStyle w:val="ab"/>
        <w:spacing w:before="0" w:after="0"/>
        <w:jc w:val="both"/>
        <w:rPr>
          <w:rFonts w:ascii="Arial" w:hAnsi="Arial" w:cs="Arial"/>
        </w:rPr>
      </w:pPr>
      <w:r w:rsidRPr="00EA2AE3">
        <w:rPr>
          <w:rFonts w:ascii="Arial" w:hAnsi="Arial" w:cs="Arial"/>
        </w:rPr>
        <w:t>3) объем производства товаров (выполнения работ, оказания услуг) с использованием имущества, права на которое передаются по договору;</w:t>
      </w:r>
    </w:p>
    <w:p w:rsidR="004A4B36" w:rsidRPr="00EA2AE3" w:rsidRDefault="004A4B36">
      <w:pPr>
        <w:pStyle w:val="ab"/>
        <w:spacing w:before="0" w:after="0"/>
        <w:jc w:val="both"/>
        <w:rPr>
          <w:rFonts w:ascii="Arial" w:hAnsi="Arial" w:cs="Arial"/>
        </w:rPr>
      </w:pPr>
      <w:r w:rsidRPr="00EA2AE3">
        <w:rPr>
          <w:rFonts w:ascii="Arial" w:hAnsi="Arial" w:cs="Arial"/>
        </w:rPr>
        <w:t xml:space="preserve">4) период </w:t>
      </w:r>
      <w:proofErr w:type="gramStart"/>
      <w:r w:rsidRPr="00EA2AE3">
        <w:rPr>
          <w:rFonts w:ascii="Arial" w:hAnsi="Arial" w:cs="Arial"/>
        </w:rPr>
        <w:t>с даты подписания</w:t>
      </w:r>
      <w:proofErr w:type="gramEnd"/>
      <w:r w:rsidRPr="00EA2AE3">
        <w:rPr>
          <w:rFonts w:ascii="Arial" w:hAnsi="Arial" w:cs="Arial"/>
        </w:rPr>
        <w:t xml:space="preserve">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4A4B36" w:rsidRPr="00EA2AE3" w:rsidRDefault="004A4B36">
      <w:pPr>
        <w:pStyle w:val="ab"/>
        <w:spacing w:before="0" w:after="0"/>
        <w:jc w:val="both"/>
        <w:rPr>
          <w:rFonts w:ascii="Arial" w:hAnsi="Arial" w:cs="Arial"/>
        </w:rPr>
      </w:pPr>
      <w:r w:rsidRPr="00EA2AE3">
        <w:rPr>
          <w:rFonts w:ascii="Arial" w:hAnsi="Arial" w:cs="Arial"/>
        </w:rPr>
        <w:t>5) цены на товары (работы, услуги), производимые (выполняемые, оказываемые) с использованием имущества, права на которое передаются по договору;</w:t>
      </w:r>
    </w:p>
    <w:p w:rsidR="004A4B36" w:rsidRPr="00EA2AE3" w:rsidRDefault="004A4B36">
      <w:pPr>
        <w:pStyle w:val="ab"/>
        <w:spacing w:before="0" w:after="0"/>
        <w:jc w:val="both"/>
        <w:rPr>
          <w:rFonts w:ascii="Arial" w:hAnsi="Arial" w:cs="Arial"/>
        </w:rPr>
      </w:pPr>
      <w:r w:rsidRPr="00EA2AE3">
        <w:rPr>
          <w:rFonts w:ascii="Arial" w:hAnsi="Arial" w:cs="Arial"/>
        </w:rPr>
        <w:t xml:space="preserve">6) качественная характеристика архитектурного, функционально-технологического,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w:t>
      </w:r>
      <w:proofErr w:type="gramStart"/>
      <w:r w:rsidRPr="00EA2AE3">
        <w:rPr>
          <w:rFonts w:ascii="Arial" w:hAnsi="Arial" w:cs="Arial"/>
        </w:rPr>
        <w:t>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roofErr w:type="gramEnd"/>
    </w:p>
    <w:p w:rsidR="004A4B36" w:rsidRPr="00EA2AE3" w:rsidRDefault="004A4B36">
      <w:pPr>
        <w:pStyle w:val="ab"/>
        <w:spacing w:before="0" w:after="0"/>
        <w:jc w:val="both"/>
        <w:rPr>
          <w:rFonts w:ascii="Arial" w:hAnsi="Arial" w:cs="Arial"/>
        </w:rPr>
      </w:pPr>
      <w:r w:rsidRPr="00EA2AE3">
        <w:rPr>
          <w:rFonts w:ascii="Arial" w:hAnsi="Arial" w:cs="Arial"/>
        </w:rPr>
        <w:t xml:space="preserve">7) при предоставлении </w:t>
      </w:r>
      <w:proofErr w:type="spellStart"/>
      <w:r w:rsidRPr="00EA2AE3">
        <w:rPr>
          <w:rFonts w:ascii="Arial" w:hAnsi="Arial" w:cs="Arial"/>
        </w:rPr>
        <w:t>бизнес-инкубаторами</w:t>
      </w:r>
      <w:proofErr w:type="spellEnd"/>
      <w:r w:rsidRPr="00EA2AE3">
        <w:rPr>
          <w:rFonts w:ascii="Arial" w:hAnsi="Arial" w:cs="Arial"/>
        </w:rPr>
        <w:t xml:space="preserve"> государственного или муниципального имущества в аренду (субаренду) субъектам малого и среднего предпринимательства используются в </w:t>
      </w:r>
      <w:proofErr w:type="gramStart"/>
      <w:r w:rsidRPr="00EA2AE3">
        <w:rPr>
          <w:rFonts w:ascii="Arial" w:hAnsi="Arial" w:cs="Arial"/>
        </w:rPr>
        <w:t>совокупности</w:t>
      </w:r>
      <w:proofErr w:type="gramEnd"/>
      <w:r w:rsidRPr="00EA2AE3">
        <w:rPr>
          <w:rFonts w:ascii="Arial" w:hAnsi="Arial" w:cs="Arial"/>
        </w:rPr>
        <w:t xml:space="preserve"> только следующие критерии оценки заявок на участие в конкурсе:</w:t>
      </w:r>
    </w:p>
    <w:p w:rsidR="004A4B36" w:rsidRPr="00EA2AE3" w:rsidRDefault="004A4B36">
      <w:pPr>
        <w:pStyle w:val="ab"/>
        <w:spacing w:before="0" w:after="0"/>
        <w:jc w:val="both"/>
        <w:rPr>
          <w:rFonts w:ascii="Arial" w:hAnsi="Arial" w:cs="Arial"/>
        </w:rPr>
      </w:pPr>
      <w:r w:rsidRPr="00EA2AE3">
        <w:rPr>
          <w:rFonts w:ascii="Arial" w:hAnsi="Arial" w:cs="Arial"/>
        </w:rPr>
        <w:t>а) качество описания преимуществ товара или услуги в сравнении с существующими аналогами (конкурентами);</w:t>
      </w:r>
    </w:p>
    <w:p w:rsidR="004A4B36" w:rsidRPr="00EA2AE3" w:rsidRDefault="004A4B36">
      <w:pPr>
        <w:pStyle w:val="ab"/>
        <w:spacing w:before="0" w:after="0"/>
        <w:jc w:val="both"/>
        <w:rPr>
          <w:rFonts w:ascii="Arial" w:hAnsi="Arial" w:cs="Arial"/>
        </w:rPr>
      </w:pPr>
      <w:r w:rsidRPr="00EA2AE3">
        <w:rPr>
          <w:rFonts w:ascii="Arial" w:hAnsi="Arial" w:cs="Arial"/>
        </w:rPr>
        <w:t>б) качество проработки маркетинговой, операционной и финансовой стратегий развития субъекта малого предпринимательства;</w:t>
      </w:r>
    </w:p>
    <w:p w:rsidR="004A4B36" w:rsidRPr="00EA2AE3" w:rsidRDefault="004A4B36">
      <w:pPr>
        <w:pStyle w:val="ab"/>
        <w:spacing w:before="0" w:after="0"/>
        <w:jc w:val="both"/>
        <w:rPr>
          <w:rFonts w:ascii="Arial" w:hAnsi="Arial" w:cs="Arial"/>
        </w:rPr>
      </w:pPr>
      <w:r w:rsidRPr="00EA2AE3">
        <w:rPr>
          <w:rFonts w:ascii="Arial" w:hAnsi="Arial" w:cs="Arial"/>
        </w:rPr>
        <w:t>в) прогнозируемые изменения финансовых результатов и количества рабочих мест субъекта малого предпринимательства;</w:t>
      </w:r>
    </w:p>
    <w:p w:rsidR="004A4B36" w:rsidRPr="00EA2AE3" w:rsidRDefault="004A4B36">
      <w:pPr>
        <w:pStyle w:val="ab"/>
        <w:spacing w:before="0" w:after="0"/>
        <w:jc w:val="both"/>
        <w:rPr>
          <w:rFonts w:ascii="Arial" w:hAnsi="Arial" w:cs="Arial"/>
        </w:rPr>
      </w:pPr>
      <w:r w:rsidRPr="00EA2AE3">
        <w:rPr>
          <w:rFonts w:ascii="Arial" w:hAnsi="Arial" w:cs="Arial"/>
        </w:rPr>
        <w:t>г) срок окупаемости проекта.</w:t>
      </w:r>
    </w:p>
    <w:p w:rsidR="004A4B36" w:rsidRPr="00EA2AE3" w:rsidRDefault="004A4B36">
      <w:pPr>
        <w:pStyle w:val="ab"/>
        <w:spacing w:before="0" w:after="0"/>
        <w:jc w:val="both"/>
        <w:rPr>
          <w:rFonts w:ascii="Arial" w:hAnsi="Arial" w:cs="Arial"/>
        </w:rPr>
      </w:pPr>
      <w:r w:rsidRPr="00EA2AE3">
        <w:rPr>
          <w:rFonts w:ascii="Arial" w:hAnsi="Arial" w:cs="Arial"/>
        </w:rPr>
        <w:tab/>
        <w:t xml:space="preserve">12.4. </w:t>
      </w:r>
      <w:proofErr w:type="gramStart"/>
      <w:r w:rsidRPr="00EA2AE3">
        <w:rPr>
          <w:rFonts w:ascii="Arial" w:hAnsi="Arial" w:cs="Arial"/>
        </w:rPr>
        <w:t>Для каждого применяемого для оценки заявок на участие в конкурсе критерия конкурса в конкурсной документации</w:t>
      </w:r>
      <w:proofErr w:type="gramEnd"/>
      <w:r w:rsidRPr="00EA2AE3">
        <w:rPr>
          <w:rFonts w:ascii="Arial" w:hAnsi="Arial" w:cs="Arial"/>
        </w:rPr>
        <w:t xml:space="preserve"> устанавливаются следующие параметры:</w:t>
      </w:r>
    </w:p>
    <w:p w:rsidR="004A4B36" w:rsidRPr="00EA2AE3" w:rsidRDefault="004A4B36">
      <w:pPr>
        <w:pStyle w:val="ab"/>
        <w:spacing w:before="0" w:after="0"/>
        <w:jc w:val="both"/>
        <w:rPr>
          <w:rFonts w:ascii="Arial" w:hAnsi="Arial" w:cs="Arial"/>
        </w:rPr>
      </w:pPr>
      <w:r w:rsidRPr="00EA2AE3">
        <w:rPr>
          <w:rFonts w:ascii="Arial" w:hAnsi="Arial" w:cs="Arial"/>
        </w:rPr>
        <w:t>1) начальное условие в виде числа (далее - начальное значение критерия конкурса) - за исключением критериев, предусмотренных подпунктом 6 и абзацами "а" и "б" подпункта 7 пункта 12.3. настоящей документации;</w:t>
      </w:r>
    </w:p>
    <w:p w:rsidR="004A4B36" w:rsidRPr="00EA2AE3" w:rsidRDefault="004A4B36">
      <w:pPr>
        <w:pStyle w:val="ab"/>
        <w:spacing w:before="0" w:after="0"/>
        <w:jc w:val="both"/>
        <w:rPr>
          <w:rFonts w:ascii="Arial" w:hAnsi="Arial" w:cs="Arial"/>
        </w:rPr>
      </w:pPr>
      <w:r w:rsidRPr="00EA2AE3">
        <w:rPr>
          <w:rFonts w:ascii="Arial" w:hAnsi="Arial" w:cs="Arial"/>
        </w:rPr>
        <w:t>2) уменьшение или увеличение начального значения критерия конкурса в заявке на участие в конкурсе - за исключением критериев, предусмотренных подпунктом 6 и абзацами "а" и "б" подпункта 7 пункта 12.3. настоящей документации;</w:t>
      </w:r>
    </w:p>
    <w:p w:rsidR="004A4B36" w:rsidRPr="00EA2AE3" w:rsidRDefault="004A4B36">
      <w:pPr>
        <w:pStyle w:val="ab"/>
        <w:spacing w:before="0" w:after="0"/>
        <w:jc w:val="both"/>
        <w:rPr>
          <w:rFonts w:ascii="Arial" w:hAnsi="Arial" w:cs="Arial"/>
        </w:rPr>
      </w:pPr>
      <w:r w:rsidRPr="00EA2AE3">
        <w:rPr>
          <w:rFonts w:ascii="Arial" w:hAnsi="Arial" w:cs="Arial"/>
        </w:rPr>
        <w:t>3) коэффициент, учитывающий значимость критерия конкурса.</w:t>
      </w:r>
    </w:p>
    <w:p w:rsidR="004A4B36" w:rsidRPr="00EA2AE3" w:rsidRDefault="004A4B36">
      <w:pPr>
        <w:pStyle w:val="ab"/>
        <w:spacing w:before="0" w:after="0"/>
        <w:jc w:val="both"/>
        <w:rPr>
          <w:rFonts w:ascii="Arial" w:hAnsi="Arial" w:cs="Arial"/>
        </w:rPr>
      </w:pPr>
      <w:r w:rsidRPr="00EA2AE3">
        <w:rPr>
          <w:rFonts w:ascii="Arial" w:hAnsi="Arial" w:cs="Arial"/>
        </w:rPr>
        <w:tab/>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4A4B36" w:rsidRPr="00EA2AE3" w:rsidRDefault="004A4B36">
      <w:pPr>
        <w:pStyle w:val="ab"/>
        <w:spacing w:before="0" w:after="0"/>
        <w:jc w:val="both"/>
        <w:rPr>
          <w:rFonts w:ascii="Arial" w:hAnsi="Arial" w:cs="Arial"/>
        </w:rPr>
      </w:pPr>
      <w:r w:rsidRPr="00EA2AE3">
        <w:rPr>
          <w:rFonts w:ascii="Arial" w:hAnsi="Arial" w:cs="Arial"/>
        </w:rPr>
        <w:tab/>
        <w:t>12.6. В случае установления критериев конкурса, предусмотренных подпунктом 6 и абзацами "а" и "б" подпункта 7 пункта 12.3. настоящей документации, оценка конкурсных предложений, представленных в соответствии с такими критериями, осуществляется в баллах в порядке, установленном пунктом 12.9. настоящей документации. При этом максимальное значение коэффициента, учитывающего значимость критерия конкурса, предусмотренного подпунктом 6 пункта 12.3 настоящей документации, не может быть больше чем 0,2.</w:t>
      </w:r>
    </w:p>
    <w:p w:rsidR="004A4B36" w:rsidRPr="00EA2AE3" w:rsidRDefault="004A4B36">
      <w:pPr>
        <w:pStyle w:val="ab"/>
        <w:spacing w:before="0" w:after="0"/>
        <w:jc w:val="both"/>
        <w:rPr>
          <w:rFonts w:ascii="Arial" w:hAnsi="Arial" w:cs="Arial"/>
        </w:rPr>
      </w:pPr>
      <w:r w:rsidRPr="00EA2AE3">
        <w:rPr>
          <w:rFonts w:ascii="Arial" w:hAnsi="Arial" w:cs="Arial"/>
        </w:rPr>
        <w:tab/>
        <w:t>12.7. Не допускается использование иных, за исключением предусмотренных пунктом 12.3. настоящей документации, критериев оценки заявок на участие в конкурсе.</w:t>
      </w:r>
    </w:p>
    <w:p w:rsidR="004A4B36" w:rsidRPr="00EA2AE3" w:rsidRDefault="004A4B36">
      <w:pPr>
        <w:pStyle w:val="ab"/>
        <w:spacing w:before="0" w:after="0"/>
        <w:jc w:val="both"/>
        <w:rPr>
          <w:rFonts w:ascii="Arial" w:hAnsi="Arial" w:cs="Arial"/>
        </w:rPr>
      </w:pPr>
      <w:r w:rsidRPr="00EA2AE3">
        <w:rPr>
          <w:rFonts w:ascii="Arial" w:hAnsi="Arial" w:cs="Arial"/>
        </w:rPr>
        <w:lastRenderedPageBreak/>
        <w:tab/>
        <w:t>12.8. Оценка заявок на участие в конкурсе по критериям, предусмотренным пунктом 12.3. настоящей документации, за исключением критериев,</w:t>
      </w:r>
      <w:r w:rsidRPr="00DB3376">
        <w:rPr>
          <w:rFonts w:ascii="Arial" w:hAnsi="Arial" w:cs="Arial"/>
          <w:color w:val="FF0000"/>
        </w:rPr>
        <w:t xml:space="preserve"> </w:t>
      </w:r>
      <w:r w:rsidRPr="00EA2AE3">
        <w:rPr>
          <w:rFonts w:ascii="Arial" w:hAnsi="Arial" w:cs="Arial"/>
        </w:rPr>
        <w:t>предусмотренных подпунктом 6 и абзацами "а" и "б" подпункта 7 пункта 12.3. настоящей документации, осуществляется в следующем порядке:</w:t>
      </w:r>
    </w:p>
    <w:p w:rsidR="004A4B36" w:rsidRPr="00EA2AE3" w:rsidRDefault="004A4B36">
      <w:pPr>
        <w:pStyle w:val="ab"/>
        <w:spacing w:before="0" w:after="0"/>
        <w:jc w:val="both"/>
        <w:rPr>
          <w:rFonts w:ascii="Arial" w:hAnsi="Arial" w:cs="Arial"/>
        </w:rPr>
      </w:pPr>
      <w:r w:rsidRPr="00EA2AE3">
        <w:rPr>
          <w:rFonts w:ascii="Arial" w:hAnsi="Arial" w:cs="Arial"/>
        </w:rPr>
        <w:t xml:space="preserve">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w:t>
      </w:r>
      <w:proofErr w:type="gramStart"/>
      <w:r w:rsidRPr="00EA2AE3">
        <w:rPr>
          <w:rFonts w:ascii="Arial" w:hAnsi="Arial" w:cs="Arial"/>
        </w:rPr>
        <w:t>значения</w:t>
      </w:r>
      <w:proofErr w:type="gramEnd"/>
      <w:r w:rsidRPr="00EA2AE3">
        <w:rPr>
          <w:rFonts w:ascii="Arial" w:hAnsi="Arial" w:cs="Arial"/>
        </w:rPr>
        <w:t xml:space="preserve">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4A4B36" w:rsidRPr="00EA2AE3" w:rsidRDefault="004A4B36">
      <w:pPr>
        <w:pStyle w:val="ab"/>
        <w:spacing w:before="0" w:after="0"/>
        <w:jc w:val="both"/>
        <w:rPr>
          <w:rFonts w:ascii="Arial" w:hAnsi="Arial" w:cs="Arial"/>
        </w:rPr>
      </w:pPr>
      <w:r w:rsidRPr="00EA2AE3">
        <w:rPr>
          <w:rFonts w:ascii="Arial" w:hAnsi="Arial" w:cs="Arial"/>
        </w:rPr>
        <w:t xml:space="preserve">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значения, содержащегося в заявке на участие в конкурсе условия к разности наибольшего из </w:t>
      </w:r>
      <w:proofErr w:type="gramStart"/>
      <w:r w:rsidRPr="00EA2AE3">
        <w:rPr>
          <w:rFonts w:ascii="Arial" w:hAnsi="Arial" w:cs="Arial"/>
        </w:rPr>
        <w:t>значений</w:t>
      </w:r>
      <w:proofErr w:type="gramEnd"/>
      <w:r w:rsidRPr="00EA2AE3">
        <w:rPr>
          <w:rFonts w:ascii="Arial" w:hAnsi="Arial" w:cs="Arial"/>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4A4B36" w:rsidRPr="00EA2AE3" w:rsidRDefault="004A4B36">
      <w:pPr>
        <w:pStyle w:val="ab"/>
        <w:spacing w:before="0" w:after="0"/>
        <w:jc w:val="both"/>
        <w:rPr>
          <w:rFonts w:ascii="Arial" w:hAnsi="Arial" w:cs="Arial"/>
        </w:rPr>
      </w:pPr>
      <w:r w:rsidRPr="00EA2AE3">
        <w:rPr>
          <w:rFonts w:ascii="Arial" w:hAnsi="Arial" w:cs="Arial"/>
        </w:rPr>
        <w:t xml:space="preserve">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w:t>
      </w:r>
      <w:proofErr w:type="gramStart"/>
      <w:r w:rsidRPr="00EA2AE3">
        <w:rPr>
          <w:rFonts w:ascii="Arial" w:hAnsi="Arial" w:cs="Arial"/>
        </w:rPr>
        <w:t>суммируются</w:t>
      </w:r>
      <w:proofErr w:type="gramEnd"/>
      <w:r w:rsidRPr="00EA2AE3">
        <w:rPr>
          <w:rFonts w:ascii="Arial" w:hAnsi="Arial" w:cs="Arial"/>
        </w:rPr>
        <w:t xml:space="preserve"> и определяется итоговая величина.</w:t>
      </w:r>
    </w:p>
    <w:p w:rsidR="004A4B36" w:rsidRPr="00EA2AE3" w:rsidRDefault="004A4B36">
      <w:pPr>
        <w:pStyle w:val="ab"/>
        <w:spacing w:before="0" w:after="0"/>
        <w:jc w:val="both"/>
        <w:rPr>
          <w:rFonts w:ascii="Arial" w:hAnsi="Arial" w:cs="Arial"/>
        </w:rPr>
      </w:pPr>
      <w:r w:rsidRPr="00EA2AE3">
        <w:rPr>
          <w:rFonts w:ascii="Arial" w:hAnsi="Arial" w:cs="Arial"/>
        </w:rPr>
        <w:tab/>
        <w:t>12.9. Оценка заявок на участие в конкурсе в соответствии с критериями конкурса, предусмотренными подпунктом 6 и абзацами "а" и "б" подпункта 7 пункта</w:t>
      </w:r>
      <w:r w:rsidRPr="00DB3376">
        <w:rPr>
          <w:rFonts w:ascii="Arial" w:hAnsi="Arial" w:cs="Arial"/>
          <w:color w:val="FF0000"/>
        </w:rPr>
        <w:t xml:space="preserve"> </w:t>
      </w:r>
      <w:r w:rsidRPr="00EA2AE3">
        <w:rPr>
          <w:rFonts w:ascii="Arial" w:hAnsi="Arial" w:cs="Arial"/>
        </w:rPr>
        <w:t>12.3. настоящей документации, осуществляется в следующем порядке:</w:t>
      </w:r>
    </w:p>
    <w:p w:rsidR="004A4B36" w:rsidRPr="00EA2AE3" w:rsidRDefault="004A4B36">
      <w:pPr>
        <w:pStyle w:val="ab"/>
        <w:spacing w:before="0" w:after="0"/>
        <w:jc w:val="both"/>
        <w:rPr>
          <w:rFonts w:ascii="Arial" w:hAnsi="Arial" w:cs="Arial"/>
        </w:rPr>
      </w:pPr>
      <w:r w:rsidRPr="00EA2AE3">
        <w:rPr>
          <w:rFonts w:ascii="Arial" w:hAnsi="Arial" w:cs="Arial"/>
        </w:rPr>
        <w:t>1) предложению, содержащемуся в заявке на участие в конкурсе, присваиваются баллы - от одного до пяти баллов;</w:t>
      </w:r>
    </w:p>
    <w:p w:rsidR="004A4B36" w:rsidRPr="00EA2AE3" w:rsidRDefault="004A4B36">
      <w:pPr>
        <w:pStyle w:val="ab"/>
        <w:spacing w:before="0" w:after="0"/>
        <w:jc w:val="both"/>
        <w:rPr>
          <w:rFonts w:ascii="Arial" w:hAnsi="Arial" w:cs="Arial"/>
        </w:rPr>
      </w:pPr>
      <w:proofErr w:type="gramStart"/>
      <w:r w:rsidRPr="00EA2AE3">
        <w:rPr>
          <w:rFonts w:ascii="Arial" w:hAnsi="Arial" w:cs="Arial"/>
        </w:rPr>
        <w:t>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w:t>
      </w:r>
      <w:proofErr w:type="gramEnd"/>
      <w:r w:rsidRPr="00EA2AE3">
        <w:rPr>
          <w:rFonts w:ascii="Arial" w:hAnsi="Arial" w:cs="Arial"/>
        </w:rPr>
        <w:t>, или качество описания преимуществ товара или услуги в сравнении с существующими аналогами (конкурентами), или 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rsidR="004A4B36" w:rsidRPr="00EA2AE3" w:rsidRDefault="004A4B36">
      <w:pPr>
        <w:pStyle w:val="ab"/>
        <w:spacing w:before="0" w:after="0"/>
        <w:jc w:val="both"/>
        <w:rPr>
          <w:rFonts w:ascii="Arial" w:hAnsi="Arial" w:cs="Arial"/>
        </w:rPr>
      </w:pPr>
      <w:r w:rsidRPr="00EA2AE3">
        <w:rPr>
          <w:rFonts w:ascii="Arial" w:hAnsi="Arial" w:cs="Arial"/>
        </w:rPr>
        <w:tab/>
        <w:t>12.10.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12.8. настоящей документации, и величины, определенной в порядке, предусмотренном пунктом 12.9. настоящих Правил.</w:t>
      </w:r>
    </w:p>
    <w:p w:rsidR="004A4B36" w:rsidRPr="00EA2AE3" w:rsidRDefault="004A4B36">
      <w:pPr>
        <w:pStyle w:val="ab"/>
        <w:spacing w:before="0" w:after="0"/>
        <w:jc w:val="both"/>
        <w:rPr>
          <w:rFonts w:ascii="Arial" w:hAnsi="Arial" w:cs="Arial"/>
        </w:rPr>
      </w:pPr>
      <w:r w:rsidRPr="00EA2AE3">
        <w:rPr>
          <w:rFonts w:ascii="Arial" w:hAnsi="Arial" w:cs="Arial"/>
        </w:rPr>
        <w:tab/>
        <w:t>12.11.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w:t>
      </w:r>
      <w:r w:rsidRPr="00DB3376">
        <w:rPr>
          <w:rFonts w:ascii="Arial" w:hAnsi="Arial" w:cs="Arial"/>
          <w:color w:val="FF0000"/>
        </w:rPr>
        <w:t xml:space="preserve"> </w:t>
      </w:r>
      <w:r w:rsidRPr="00EA2AE3">
        <w:rPr>
          <w:rFonts w:ascii="Arial" w:hAnsi="Arial" w:cs="Arial"/>
        </w:rPr>
        <w:t xml:space="preserve">участие в конкурсе, которая подана участником конкурса, надлежащим </w:t>
      </w:r>
      <w:proofErr w:type="gramStart"/>
      <w:r w:rsidRPr="00EA2AE3">
        <w:rPr>
          <w:rFonts w:ascii="Arial" w:hAnsi="Arial" w:cs="Arial"/>
        </w:rPr>
        <w:t>образом</w:t>
      </w:r>
      <w:proofErr w:type="gramEnd"/>
      <w:r w:rsidRPr="00EA2AE3">
        <w:rPr>
          <w:rFonts w:ascii="Arial" w:hAnsi="Arial" w:cs="Arial"/>
        </w:rPr>
        <w:t xml:space="preserve"> исполнявшим свои обязанности по ранее заключенному договору в отношении имущества, права на которое передаются по </w:t>
      </w:r>
      <w:r w:rsidRPr="00EA2AE3">
        <w:rPr>
          <w:rFonts w:ascii="Arial" w:hAnsi="Arial" w:cs="Arial"/>
        </w:rPr>
        <w:lastRenderedPageBreak/>
        <w:t xml:space="preserve">договору, и письменно уведомивший организатора конкурса о желании заключить договор, а в случае отсутствия такой заявки - заявке на участие в конкурсе, </w:t>
      </w:r>
      <w:proofErr w:type="gramStart"/>
      <w:r w:rsidRPr="00EA2AE3">
        <w:rPr>
          <w:rFonts w:ascii="Arial" w:hAnsi="Arial" w:cs="Arial"/>
        </w:rPr>
        <w:t>которая</w:t>
      </w:r>
      <w:proofErr w:type="gramEnd"/>
      <w:r w:rsidRPr="00EA2AE3">
        <w:rPr>
          <w:rFonts w:ascii="Arial" w:hAnsi="Arial" w:cs="Arial"/>
        </w:rPr>
        <w:t xml:space="preserve"> поступила ранее других заявок на участие в конкурсе, содержащих такие условия.</w:t>
      </w:r>
    </w:p>
    <w:p w:rsidR="004A4B36" w:rsidRPr="00EA2AE3" w:rsidRDefault="004A4B36">
      <w:pPr>
        <w:pStyle w:val="ab"/>
        <w:spacing w:before="0" w:after="0"/>
        <w:jc w:val="both"/>
        <w:rPr>
          <w:rFonts w:ascii="Arial" w:hAnsi="Arial" w:cs="Arial"/>
        </w:rPr>
      </w:pPr>
      <w:r w:rsidRPr="00EA2AE3">
        <w:rPr>
          <w:rFonts w:ascii="Arial" w:hAnsi="Arial" w:cs="Arial"/>
        </w:rPr>
        <w:tab/>
        <w:t xml:space="preserve">12.12. Победителем конкурса признается участник конкурса, который предложил лучшие условия исполнения договора и заявке на </w:t>
      </w:r>
      <w:proofErr w:type="gramStart"/>
      <w:r w:rsidRPr="00EA2AE3">
        <w:rPr>
          <w:rFonts w:ascii="Arial" w:hAnsi="Arial" w:cs="Arial"/>
        </w:rPr>
        <w:t>участие</w:t>
      </w:r>
      <w:proofErr w:type="gramEnd"/>
      <w:r w:rsidRPr="00EA2AE3">
        <w:rPr>
          <w:rFonts w:ascii="Arial" w:hAnsi="Arial" w:cs="Arial"/>
        </w:rPr>
        <w:t xml:space="preserve"> в конкурсе которого присвоен первый номер.</w:t>
      </w:r>
    </w:p>
    <w:p w:rsidR="004A4B36" w:rsidRPr="00EA2AE3" w:rsidRDefault="004A4B36">
      <w:pPr>
        <w:pStyle w:val="ab"/>
        <w:spacing w:before="0" w:after="0"/>
        <w:jc w:val="both"/>
        <w:rPr>
          <w:rFonts w:ascii="Arial" w:hAnsi="Arial" w:cs="Arial"/>
        </w:rPr>
      </w:pPr>
      <w:r w:rsidRPr="00EA2AE3">
        <w:rPr>
          <w:rFonts w:ascii="Arial" w:hAnsi="Arial" w:cs="Arial"/>
        </w:rPr>
        <w:tab/>
      </w:r>
      <w:proofErr w:type="gramStart"/>
      <w:r w:rsidRPr="00EA2AE3">
        <w:rPr>
          <w:rFonts w:ascii="Arial" w:hAnsi="Arial" w:cs="Arial"/>
        </w:rPr>
        <w:t>12.13.Конкурсная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w:t>
      </w:r>
      <w:proofErr w:type="gramEnd"/>
      <w:r w:rsidRPr="00EA2AE3">
        <w:rPr>
          <w:rFonts w:ascii="Arial" w:hAnsi="Arial" w:cs="Arial"/>
        </w:rPr>
        <w:t xml:space="preserve">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w:t>
      </w:r>
      <w:r w:rsidRPr="00DB3376">
        <w:rPr>
          <w:rFonts w:ascii="Arial" w:hAnsi="Arial" w:cs="Arial"/>
          <w:color w:val="FF0000"/>
        </w:rPr>
        <w:t xml:space="preserve"> </w:t>
      </w:r>
      <w:r w:rsidRPr="00EA2AE3">
        <w:rPr>
          <w:rFonts w:ascii="Arial" w:hAnsi="Arial" w:cs="Arial"/>
        </w:rPr>
        <w:t xml:space="preserve">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w:t>
      </w:r>
      <w:proofErr w:type="gramStart"/>
      <w:r w:rsidRPr="00EA2AE3">
        <w:rPr>
          <w:rFonts w:ascii="Arial" w:hAnsi="Arial" w:cs="Arial"/>
        </w:rPr>
        <w:t>с даты подписания</w:t>
      </w:r>
      <w:proofErr w:type="gramEnd"/>
      <w:r w:rsidRPr="00EA2AE3">
        <w:rPr>
          <w:rFonts w:ascii="Arial" w:hAnsi="Arial" w:cs="Arial"/>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4A4B36" w:rsidRPr="00EA2AE3" w:rsidRDefault="004A4B36">
      <w:pPr>
        <w:pStyle w:val="ab"/>
        <w:spacing w:before="0" w:after="0"/>
        <w:jc w:val="both"/>
        <w:rPr>
          <w:rFonts w:ascii="Arial" w:hAnsi="Arial" w:cs="Arial"/>
        </w:rPr>
      </w:pPr>
      <w:r w:rsidRPr="00EA2AE3">
        <w:rPr>
          <w:rFonts w:ascii="Arial" w:hAnsi="Arial" w:cs="Arial"/>
        </w:rPr>
        <w:tab/>
        <w:t>12.14.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4A4B36" w:rsidRPr="00EA2AE3" w:rsidRDefault="004A4B36">
      <w:pPr>
        <w:pStyle w:val="ab"/>
        <w:spacing w:before="0" w:after="0"/>
        <w:jc w:val="both"/>
        <w:rPr>
          <w:rFonts w:ascii="Arial" w:hAnsi="Arial" w:cs="Arial"/>
          <w:b/>
          <w:bCs/>
        </w:rPr>
      </w:pPr>
      <w:r w:rsidRPr="00EA2AE3">
        <w:rPr>
          <w:rFonts w:ascii="Arial" w:hAnsi="Arial" w:cs="Arial"/>
        </w:rPr>
        <w:t xml:space="preserve">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w:t>
      </w:r>
      <w:proofErr w:type="gramStart"/>
      <w:r w:rsidRPr="00EA2AE3">
        <w:rPr>
          <w:rFonts w:ascii="Arial" w:hAnsi="Arial" w:cs="Arial"/>
        </w:rPr>
        <w:t>участие</w:t>
      </w:r>
      <w:proofErr w:type="gramEnd"/>
      <w:r w:rsidRPr="00EA2AE3">
        <w:rPr>
          <w:rFonts w:ascii="Arial" w:hAnsi="Arial" w:cs="Arial"/>
        </w:rPr>
        <w:t xml:space="preserve"> в конкурсе которого присвоен второй номер и которому задаток возвращается в порядке, предусмотренном пунктом 100 Правил ФАС от 10.02.2010 г. №67</w:t>
      </w:r>
      <w:r w:rsidRPr="00EA2AE3">
        <w:rPr>
          <w:rFonts w:ascii="Arial" w:hAnsi="Arial" w:cs="Arial"/>
          <w:b/>
          <w:bCs/>
        </w:rPr>
        <w:t>.</w:t>
      </w:r>
    </w:p>
    <w:p w:rsidR="004A4B36" w:rsidRPr="00EA2AE3" w:rsidRDefault="004A4B36">
      <w:pPr>
        <w:pStyle w:val="ab"/>
        <w:spacing w:before="0" w:after="0"/>
        <w:jc w:val="both"/>
        <w:rPr>
          <w:rFonts w:ascii="Arial" w:hAnsi="Arial" w:cs="Arial"/>
        </w:rPr>
      </w:pPr>
      <w:r w:rsidRPr="00EA2AE3">
        <w:rPr>
          <w:rFonts w:ascii="Arial" w:hAnsi="Arial" w:cs="Arial"/>
        </w:rPr>
        <w:tab/>
        <w:t xml:space="preserve">12.15.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w:t>
      </w:r>
      <w:proofErr w:type="gramStart"/>
      <w:r w:rsidRPr="00EA2AE3">
        <w:rPr>
          <w:rFonts w:ascii="Arial" w:hAnsi="Arial" w:cs="Arial"/>
        </w:rPr>
        <w:t>с даты поступления</w:t>
      </w:r>
      <w:proofErr w:type="gramEnd"/>
      <w:r w:rsidRPr="00EA2AE3">
        <w:rPr>
          <w:rFonts w:ascii="Arial" w:hAnsi="Arial" w:cs="Arial"/>
        </w:rPr>
        <w:t xml:space="preserve"> такого запроса обязан представить участнику конкурса в письменной форме или в форме электронного документа соответствующие разъяснения. </w:t>
      </w:r>
    </w:p>
    <w:p w:rsidR="004A4B36" w:rsidRPr="00EA2AE3" w:rsidRDefault="004A4B36">
      <w:pPr>
        <w:pStyle w:val="ab"/>
        <w:spacing w:before="0" w:after="0"/>
        <w:jc w:val="both"/>
        <w:rPr>
          <w:rStyle w:val="grame"/>
          <w:rFonts w:ascii="Arial" w:hAnsi="Arial" w:cs="Arial"/>
          <w:shd w:val="clear" w:color="auto" w:fill="FFFFFF"/>
        </w:rPr>
      </w:pPr>
      <w:r w:rsidRPr="00DB3376">
        <w:rPr>
          <w:rStyle w:val="grame"/>
          <w:rFonts w:ascii="Arial" w:hAnsi="Arial" w:cs="Arial"/>
          <w:color w:val="FF0000"/>
          <w:shd w:val="clear" w:color="auto" w:fill="FFFFFF"/>
        </w:rPr>
        <w:tab/>
      </w:r>
      <w:r w:rsidRPr="00EA2AE3">
        <w:rPr>
          <w:rStyle w:val="grame"/>
          <w:rFonts w:ascii="Arial" w:hAnsi="Arial" w:cs="Arial"/>
          <w:shd w:val="clear" w:color="auto" w:fill="FFFFFF"/>
        </w:rPr>
        <w:t xml:space="preserve">12.16. </w:t>
      </w:r>
      <w:proofErr w:type="gramStart"/>
      <w:r w:rsidRPr="00EA2AE3">
        <w:rPr>
          <w:rStyle w:val="grame"/>
          <w:rFonts w:ascii="Arial" w:hAnsi="Arial" w:cs="Arial"/>
          <w:shd w:val="clear" w:color="auto" w:fill="FFFFFF"/>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roofErr w:type="gramEnd"/>
    </w:p>
    <w:p w:rsidR="004A4B36" w:rsidRPr="00EA2AE3" w:rsidRDefault="004A4B36">
      <w:pPr>
        <w:autoSpaceDE w:val="0"/>
        <w:spacing w:after="0"/>
        <w:rPr>
          <w:rStyle w:val="a5"/>
          <w:rFonts w:ascii="Arial" w:hAnsi="Arial" w:cs="Arial"/>
          <w:b/>
          <w:bCs/>
          <w:i w:val="0"/>
          <w:iCs w:val="0"/>
        </w:rPr>
      </w:pPr>
      <w:r w:rsidRPr="00EA2AE3">
        <w:rPr>
          <w:rStyle w:val="a5"/>
          <w:rFonts w:ascii="Arial" w:hAnsi="Arial" w:cs="Arial"/>
          <w:b/>
          <w:bCs/>
          <w:i w:val="0"/>
          <w:iCs w:val="0"/>
        </w:rPr>
        <w:t>12.17. Место оценки и сопоставления заявок на участие в конкурсе:</w:t>
      </w:r>
    </w:p>
    <w:p w:rsidR="004A4B36" w:rsidRPr="00EA2AE3" w:rsidRDefault="004A4B36" w:rsidP="0071220C">
      <w:pPr>
        <w:rPr>
          <w:rFonts w:ascii="Arial" w:hAnsi="Arial" w:cs="Arial"/>
        </w:rPr>
      </w:pPr>
      <w:r w:rsidRPr="00EA2AE3">
        <w:rPr>
          <w:rFonts w:ascii="Arial" w:hAnsi="Arial" w:cs="Arial"/>
        </w:rPr>
        <w:t>303835, Орловская область, Ливенский  район, д. Семенихино,  ул.  Школьная 1а.</w:t>
      </w:r>
      <w:r w:rsidRPr="00EA2AE3">
        <w:rPr>
          <w:rFonts w:ascii="Arial" w:hAnsi="Arial" w:cs="Arial"/>
          <w:b/>
        </w:rPr>
        <w:t xml:space="preserve">     </w:t>
      </w:r>
      <w:r w:rsidRPr="00EA2AE3">
        <w:rPr>
          <w:rFonts w:ascii="Arial" w:hAnsi="Arial" w:cs="Arial"/>
        </w:rPr>
        <w:t xml:space="preserve"> </w:t>
      </w:r>
    </w:p>
    <w:p w:rsidR="004A4B36" w:rsidRPr="00EA2AE3" w:rsidRDefault="004A4B36">
      <w:pPr>
        <w:rPr>
          <w:rStyle w:val="a5"/>
          <w:rFonts w:ascii="Arial" w:hAnsi="Arial" w:cs="Arial"/>
          <w:b/>
          <w:bCs/>
          <w:i w:val="0"/>
          <w:iCs w:val="0"/>
        </w:rPr>
      </w:pPr>
      <w:r w:rsidRPr="00EA2AE3">
        <w:rPr>
          <w:rStyle w:val="a5"/>
          <w:rFonts w:ascii="Arial" w:hAnsi="Arial" w:cs="Arial"/>
          <w:b/>
          <w:bCs/>
          <w:i w:val="0"/>
          <w:iCs w:val="0"/>
        </w:rPr>
        <w:t xml:space="preserve">12.18. Время и дата оценки и сопоставления заявок на участие в конкурсе: </w:t>
      </w:r>
    </w:p>
    <w:p w:rsidR="004A4B36" w:rsidRPr="004C0346" w:rsidRDefault="004A4B36">
      <w:pPr>
        <w:autoSpaceDE w:val="0"/>
        <w:spacing w:after="0"/>
        <w:rPr>
          <w:rStyle w:val="a5"/>
          <w:rFonts w:ascii="Arial" w:hAnsi="Arial" w:cs="Arial"/>
          <w:i w:val="0"/>
          <w:iCs w:val="0"/>
          <w:shd w:val="clear" w:color="auto" w:fill="FFFFFF"/>
        </w:rPr>
      </w:pPr>
      <w:r w:rsidRPr="00EA2AE3">
        <w:rPr>
          <w:rStyle w:val="a5"/>
          <w:rFonts w:ascii="Arial" w:hAnsi="Arial" w:cs="Arial"/>
          <w:i w:val="0"/>
          <w:iCs w:val="0"/>
          <w:shd w:val="clear" w:color="auto" w:fill="FFFFFF"/>
        </w:rPr>
        <w:t>10 часов 00 минут (время, действующее в часовом поясе по месту нахождения Организатора аукциона)</w:t>
      </w:r>
      <w:r w:rsidRPr="00DB3376">
        <w:rPr>
          <w:rStyle w:val="a5"/>
          <w:rFonts w:ascii="Arial" w:hAnsi="Arial" w:cs="Arial"/>
          <w:i w:val="0"/>
          <w:iCs w:val="0"/>
          <w:color w:val="FF0000"/>
          <w:shd w:val="clear" w:color="auto" w:fill="FFFFFF"/>
        </w:rPr>
        <w:t xml:space="preserve"> </w:t>
      </w:r>
      <w:r w:rsidRPr="004C0346">
        <w:rPr>
          <w:rStyle w:val="a5"/>
          <w:rFonts w:ascii="Arial" w:hAnsi="Arial" w:cs="Arial"/>
          <w:i w:val="0"/>
          <w:iCs w:val="0"/>
          <w:shd w:val="clear" w:color="auto" w:fill="FFFFFF"/>
        </w:rPr>
        <w:t>«24»  декабря 2013 г.</w:t>
      </w:r>
    </w:p>
    <w:p w:rsidR="004A4B36" w:rsidRPr="00F77E72" w:rsidRDefault="004A4B36">
      <w:pPr>
        <w:spacing w:after="0"/>
        <w:rPr>
          <w:rFonts w:ascii="Arial" w:hAnsi="Arial" w:cs="Arial"/>
          <w:color w:val="FF0000"/>
        </w:rPr>
      </w:pPr>
    </w:p>
    <w:p w:rsidR="004A4B36" w:rsidRPr="00EA2AE3" w:rsidRDefault="004A4B36">
      <w:pPr>
        <w:spacing w:after="0"/>
        <w:jc w:val="center"/>
        <w:rPr>
          <w:rStyle w:val="grame"/>
          <w:rFonts w:ascii="Arial" w:hAnsi="Arial" w:cs="Arial"/>
          <w:b/>
          <w:shadow/>
          <w:shd w:val="clear" w:color="auto" w:fill="FFFFFF"/>
        </w:rPr>
      </w:pPr>
      <w:r w:rsidRPr="00EA2AE3">
        <w:rPr>
          <w:rStyle w:val="grame"/>
          <w:rFonts w:ascii="Arial" w:hAnsi="Arial" w:cs="Arial"/>
          <w:b/>
          <w:bCs/>
          <w:shadow/>
          <w:shd w:val="clear" w:color="auto" w:fill="FFFFFF"/>
        </w:rPr>
        <w:lastRenderedPageBreak/>
        <w:t>13.</w:t>
      </w:r>
      <w:r w:rsidRPr="00EA2AE3">
        <w:rPr>
          <w:rStyle w:val="grame"/>
          <w:rFonts w:ascii="Arial" w:hAnsi="Arial" w:cs="Arial"/>
          <w:b/>
          <w:shadow/>
          <w:shd w:val="clear" w:color="auto" w:fill="FFFFFF"/>
        </w:rPr>
        <w:t>ТРЕБОВАНИЕ О ВНЕСЕНИИ ЗАДАТКА, РАЗМЕР ЗАДАТКА, СРОК И ПОРЯДОК ВНЕСЕНИЯ ЗАДАТКА, РЕКВИЗИТЫ СЧЕТА ДЛЯ ПЕРЕЧИСЛЕНИЯ ЗАДАТКА.</w:t>
      </w:r>
    </w:p>
    <w:p w:rsidR="004A4B36" w:rsidRPr="00EA2AE3" w:rsidRDefault="004A4B36">
      <w:pPr>
        <w:spacing w:after="0"/>
        <w:jc w:val="center"/>
        <w:rPr>
          <w:rFonts w:ascii="Arial" w:hAnsi="Arial" w:cs="Arial"/>
        </w:rPr>
      </w:pPr>
    </w:p>
    <w:p w:rsidR="004A4B36" w:rsidRDefault="004A4B36">
      <w:pPr>
        <w:pStyle w:val="ab"/>
        <w:spacing w:before="0" w:after="0"/>
        <w:jc w:val="both"/>
        <w:rPr>
          <w:rFonts w:ascii="Arial" w:hAnsi="Arial" w:cs="Arial"/>
        </w:rPr>
      </w:pPr>
      <w:r w:rsidRPr="00EA2AE3">
        <w:rPr>
          <w:rFonts w:ascii="Arial" w:hAnsi="Arial" w:cs="Arial"/>
        </w:rPr>
        <w:tab/>
        <w:t>13.1. В обеспечение исполнения обязательств по заключению договора аренды  вносится задаток в размере 10% от начального (минимального) размера годовой арендной платы</w:t>
      </w:r>
      <w:r>
        <w:rPr>
          <w:rFonts w:ascii="Arial" w:hAnsi="Arial" w:cs="Arial"/>
        </w:rPr>
        <w:t>:</w:t>
      </w:r>
    </w:p>
    <w:p w:rsidR="004A4B36" w:rsidRDefault="004A4B36">
      <w:pPr>
        <w:pStyle w:val="ab"/>
        <w:spacing w:before="0" w:after="0"/>
        <w:jc w:val="both"/>
        <w:rPr>
          <w:rFonts w:ascii="Arial" w:hAnsi="Arial" w:cs="Arial"/>
        </w:rPr>
      </w:pPr>
      <w:r>
        <w:rPr>
          <w:rFonts w:ascii="Arial" w:hAnsi="Arial" w:cs="Arial"/>
        </w:rPr>
        <w:t>По Лоту №1: 3 840 (три тысячи восемьсот сорок) рублей.</w:t>
      </w:r>
    </w:p>
    <w:p w:rsidR="004A4B36" w:rsidRPr="00EA2AE3" w:rsidRDefault="004A4B36">
      <w:pPr>
        <w:pStyle w:val="ab"/>
        <w:spacing w:before="0" w:after="0"/>
        <w:jc w:val="both"/>
        <w:rPr>
          <w:rFonts w:ascii="Arial" w:hAnsi="Arial" w:cs="Arial"/>
        </w:rPr>
      </w:pPr>
      <w:r>
        <w:rPr>
          <w:rFonts w:ascii="Arial" w:hAnsi="Arial" w:cs="Arial"/>
        </w:rPr>
        <w:t>По Лоту №2: 7 085 (семь тысяч восемьдесят пять) рублей 50 копеек.</w:t>
      </w:r>
    </w:p>
    <w:p w:rsidR="004A4B36" w:rsidRPr="00EA2AE3" w:rsidRDefault="004A4B36">
      <w:pPr>
        <w:spacing w:after="0"/>
        <w:rPr>
          <w:rFonts w:ascii="Arial" w:hAnsi="Arial" w:cs="Arial"/>
        </w:rPr>
      </w:pPr>
      <w:r w:rsidRPr="00EA2AE3">
        <w:rPr>
          <w:rFonts w:ascii="Arial" w:hAnsi="Arial" w:cs="Arial"/>
        </w:rPr>
        <w:t xml:space="preserve">Порядок внесения: задаток вносится заявителем на  расчетный счет до подачи заявки на участие в конкурсе. </w:t>
      </w:r>
    </w:p>
    <w:p w:rsidR="004A4B36" w:rsidRPr="00EA2AE3" w:rsidRDefault="004A4B36" w:rsidP="00582CAF">
      <w:pPr>
        <w:ind w:left="284" w:right="96" w:firstLine="284"/>
        <w:rPr>
          <w:rFonts w:ascii="Arial" w:hAnsi="Arial" w:cs="Arial"/>
        </w:rPr>
      </w:pPr>
      <w:r w:rsidRPr="00EA2AE3">
        <w:rPr>
          <w:rFonts w:ascii="Arial" w:hAnsi="Arial" w:cs="Arial"/>
        </w:rPr>
        <w:t>Реквизиты для внесения задатка: Администрация  Дутовского  сельского  поселения Ливенского  района  Орловской области ИНН 5715001763, КПП 571501001.</w:t>
      </w:r>
    </w:p>
    <w:p w:rsidR="004A4B36" w:rsidRPr="00EA2AE3" w:rsidRDefault="004A4B36" w:rsidP="00CC2E1A">
      <w:pPr>
        <w:ind w:left="284" w:right="96" w:firstLine="284"/>
        <w:rPr>
          <w:rFonts w:ascii="Arial" w:hAnsi="Arial" w:cs="Arial"/>
        </w:rPr>
      </w:pPr>
      <w:r w:rsidRPr="00870883">
        <w:rPr>
          <w:rFonts w:ascii="Arial" w:hAnsi="Arial" w:cs="Arial"/>
        </w:rPr>
        <w:t xml:space="preserve">УФК по Орловской области (Администрация Дутовского сельского поселения Ливенского района Орловской области л/с 05543003810)                            ГРКЦ ГУ Банка России по Орловской области г. Орёл,  БИК 045402001                </w:t>
      </w:r>
      <w:proofErr w:type="spellStart"/>
      <w:proofErr w:type="gramStart"/>
      <w:r w:rsidRPr="00870883">
        <w:rPr>
          <w:rFonts w:ascii="Arial" w:hAnsi="Arial" w:cs="Arial"/>
        </w:rPr>
        <w:t>р</w:t>
      </w:r>
      <w:proofErr w:type="spellEnd"/>
      <w:proofErr w:type="gramEnd"/>
      <w:r w:rsidRPr="00870883">
        <w:rPr>
          <w:rFonts w:ascii="Arial" w:hAnsi="Arial" w:cs="Arial"/>
        </w:rPr>
        <w:t>/с  40302810200003000063  с назначением платежа «денежные  средства в</w:t>
      </w:r>
      <w:r w:rsidRPr="00EA2AE3">
        <w:rPr>
          <w:rFonts w:ascii="Arial" w:hAnsi="Arial" w:cs="Arial"/>
        </w:rPr>
        <w:t xml:space="preserve"> </w:t>
      </w:r>
      <w:r>
        <w:rPr>
          <w:rFonts w:ascii="Arial" w:hAnsi="Arial" w:cs="Arial"/>
        </w:rPr>
        <w:t>качестве задатка для участия в конкурсе»</w:t>
      </w:r>
      <w:r w:rsidRPr="00EA2AE3">
        <w:rPr>
          <w:rFonts w:ascii="Arial" w:hAnsi="Arial" w:cs="Arial"/>
        </w:rPr>
        <w:t>.</w:t>
      </w:r>
    </w:p>
    <w:p w:rsidR="004A4B36" w:rsidRPr="00EA2AE3" w:rsidRDefault="004A4B36">
      <w:pPr>
        <w:ind w:firstLine="540"/>
        <w:rPr>
          <w:rStyle w:val="grame"/>
          <w:rFonts w:ascii="Arial" w:hAnsi="Arial" w:cs="Arial"/>
          <w:shd w:val="clear" w:color="auto" w:fill="FFFFFF"/>
        </w:rPr>
      </w:pPr>
      <w:r w:rsidRPr="00EA2AE3">
        <w:rPr>
          <w:rFonts w:ascii="Arial" w:hAnsi="Arial" w:cs="Arial"/>
        </w:rPr>
        <w:tab/>
        <w:t xml:space="preserve">13.2. </w:t>
      </w:r>
      <w:r w:rsidRPr="00EA2AE3">
        <w:rPr>
          <w:rStyle w:val="grame"/>
          <w:rFonts w:ascii="Arial" w:hAnsi="Arial" w:cs="Arial"/>
          <w:shd w:val="clear" w:color="auto" w:fill="FFFFFF"/>
        </w:rPr>
        <w:t>В платежном поручении заявитель обязан указать назначение платежа «</w:t>
      </w:r>
      <w:r w:rsidRPr="00EA2AE3">
        <w:rPr>
          <w:rFonts w:ascii="Arial" w:hAnsi="Arial" w:cs="Arial"/>
        </w:rPr>
        <w:t>денежные средства в качестве задатка для участия в аукционе»</w:t>
      </w:r>
      <w:r w:rsidRPr="00EA2AE3">
        <w:rPr>
          <w:rStyle w:val="grame"/>
          <w:rFonts w:ascii="Arial" w:hAnsi="Arial" w:cs="Arial"/>
          <w:shd w:val="clear" w:color="auto" w:fill="FFFFFF"/>
        </w:rPr>
        <w:t xml:space="preserve"> с указанием предмета конкурса.</w:t>
      </w:r>
    </w:p>
    <w:p w:rsidR="004A4B36" w:rsidRPr="00740F2B" w:rsidRDefault="004A4B36">
      <w:pPr>
        <w:spacing w:after="0"/>
        <w:ind w:firstLine="540"/>
        <w:rPr>
          <w:rFonts w:ascii="Arial" w:hAnsi="Arial" w:cs="Arial"/>
        </w:rPr>
      </w:pPr>
    </w:p>
    <w:p w:rsidR="004A4B36" w:rsidRPr="00740F2B" w:rsidRDefault="004A4B36">
      <w:pPr>
        <w:spacing w:after="0"/>
        <w:ind w:firstLine="540"/>
        <w:jc w:val="center"/>
        <w:rPr>
          <w:rStyle w:val="grame"/>
          <w:rFonts w:ascii="Arial" w:hAnsi="Arial" w:cs="Arial"/>
          <w:b/>
          <w:shadow/>
          <w:shd w:val="clear" w:color="auto" w:fill="FFFFFF"/>
        </w:rPr>
      </w:pPr>
      <w:r w:rsidRPr="00740F2B">
        <w:rPr>
          <w:rStyle w:val="grame"/>
          <w:rFonts w:ascii="Arial" w:hAnsi="Arial" w:cs="Arial"/>
          <w:b/>
          <w:bCs/>
          <w:shadow/>
          <w:shd w:val="clear" w:color="auto" w:fill="FFFFFF"/>
        </w:rPr>
        <w:t>14.</w:t>
      </w:r>
      <w:r w:rsidRPr="00740F2B">
        <w:rPr>
          <w:rStyle w:val="grame"/>
          <w:rFonts w:ascii="Arial" w:hAnsi="Arial" w:cs="Arial"/>
          <w:b/>
          <w:shadow/>
          <w:shd w:val="clear" w:color="auto" w:fill="FFFFFF"/>
        </w:rPr>
        <w:t>СРОК ПОДПИСАНИЯ ПРОЕКТА ДОГОВОРА.</w:t>
      </w:r>
    </w:p>
    <w:p w:rsidR="004A4B36" w:rsidRPr="00740F2B" w:rsidRDefault="004A4B36">
      <w:pPr>
        <w:spacing w:after="0"/>
        <w:ind w:firstLine="540"/>
        <w:jc w:val="center"/>
        <w:rPr>
          <w:rFonts w:ascii="Arial" w:hAnsi="Arial" w:cs="Arial"/>
        </w:rPr>
      </w:pPr>
    </w:p>
    <w:p w:rsidR="004A4B36" w:rsidRDefault="004A4B36">
      <w:pPr>
        <w:pStyle w:val="ab"/>
        <w:spacing w:before="0" w:after="0"/>
        <w:ind w:firstLine="540"/>
        <w:jc w:val="both"/>
        <w:rPr>
          <w:rStyle w:val="grame"/>
          <w:rFonts w:ascii="Arial" w:hAnsi="Arial" w:cs="Arial"/>
          <w:shd w:val="clear" w:color="auto" w:fill="FFFFFF"/>
        </w:rPr>
      </w:pPr>
      <w:r w:rsidRPr="00740F2B">
        <w:rPr>
          <w:rStyle w:val="grame"/>
          <w:rFonts w:ascii="Arial" w:hAnsi="Arial" w:cs="Arial"/>
          <w:shd w:val="clear" w:color="auto" w:fill="FFFFFF"/>
        </w:rPr>
        <w:t>14.1.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4A4B36" w:rsidRPr="00F760E3" w:rsidRDefault="004A4B36" w:rsidP="00D633BB">
      <w:pPr>
        <w:pStyle w:val="a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 xml:space="preserve">14.2. </w:t>
      </w:r>
      <w:proofErr w:type="gramStart"/>
      <w:r w:rsidRPr="00F760E3">
        <w:rPr>
          <w:rStyle w:val="grame"/>
          <w:rFonts w:ascii="Arial" w:hAnsi="Arial" w:cs="Arial"/>
          <w:color w:val="000000"/>
          <w:shd w:val="clear" w:color="auto" w:fill="FFFFFF"/>
        </w:rPr>
        <w:t>Организатор конкурса в течение трех рабочих дней с даты подписания протокола оценки и сопоставления заявок на участие в конкурсе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roofErr w:type="gramEnd"/>
      <w:r w:rsidRPr="00F760E3">
        <w:rPr>
          <w:rStyle w:val="grame"/>
          <w:rFonts w:ascii="Arial" w:hAnsi="Arial" w:cs="Arial"/>
          <w:color w:val="000000"/>
          <w:shd w:val="clear" w:color="auto" w:fill="FFFFFF"/>
        </w:rPr>
        <w:t xml:space="preserve"> Победитель в течени</w:t>
      </w:r>
      <w:proofErr w:type="gramStart"/>
      <w:r w:rsidRPr="00F760E3">
        <w:rPr>
          <w:rStyle w:val="grame"/>
          <w:rFonts w:ascii="Arial" w:hAnsi="Arial" w:cs="Arial"/>
          <w:color w:val="000000"/>
          <w:shd w:val="clear" w:color="auto" w:fill="FFFFFF"/>
        </w:rPr>
        <w:t>и</w:t>
      </w:r>
      <w:proofErr w:type="gramEnd"/>
      <w:r w:rsidRPr="00F760E3">
        <w:rPr>
          <w:rStyle w:val="grame"/>
          <w:rFonts w:ascii="Arial" w:hAnsi="Arial" w:cs="Arial"/>
          <w:color w:val="000000"/>
          <w:shd w:val="clear" w:color="auto" w:fill="FFFFFF"/>
        </w:rPr>
        <w:t xml:space="preserve"> пяти дней подписывает договор и возвращает один экземпляр организатору аукциона.</w:t>
      </w:r>
    </w:p>
    <w:p w:rsidR="004A4B36" w:rsidRPr="00740F2B" w:rsidRDefault="004A4B36">
      <w:pPr>
        <w:pStyle w:val="ab"/>
        <w:spacing w:before="0" w:after="0"/>
        <w:ind w:firstLine="540"/>
        <w:jc w:val="both"/>
        <w:rPr>
          <w:rStyle w:val="grame"/>
          <w:rFonts w:ascii="Arial" w:hAnsi="Arial" w:cs="Arial"/>
          <w:shd w:val="clear" w:color="auto" w:fill="FFFFFF"/>
        </w:rPr>
      </w:pPr>
    </w:p>
    <w:p w:rsidR="004A4B36" w:rsidRDefault="004A4B36">
      <w:pPr>
        <w:pStyle w:val="ab"/>
        <w:spacing w:before="0" w:after="0"/>
        <w:ind w:firstLine="540"/>
        <w:jc w:val="center"/>
        <w:rPr>
          <w:rStyle w:val="grame"/>
          <w:rFonts w:ascii="Arial" w:hAnsi="Arial" w:cs="Arial"/>
          <w:shd w:val="clear" w:color="auto" w:fill="FFFFFF"/>
        </w:rPr>
      </w:pPr>
    </w:p>
    <w:p w:rsidR="004A4B36" w:rsidRPr="00740F2B" w:rsidRDefault="004A4B36">
      <w:pPr>
        <w:pStyle w:val="ab"/>
        <w:spacing w:before="0" w:after="0"/>
        <w:ind w:firstLine="540"/>
        <w:jc w:val="center"/>
        <w:rPr>
          <w:rStyle w:val="grame"/>
          <w:rFonts w:ascii="Arial" w:hAnsi="Arial" w:cs="Arial"/>
          <w:b/>
          <w:shd w:val="clear" w:color="auto" w:fill="FFFFFF"/>
        </w:rPr>
      </w:pPr>
      <w:r w:rsidRPr="00740F2B">
        <w:rPr>
          <w:rStyle w:val="grame"/>
          <w:rFonts w:ascii="Arial" w:hAnsi="Arial" w:cs="Arial"/>
          <w:shd w:val="clear" w:color="auto" w:fill="FFFFFF"/>
        </w:rPr>
        <w:t xml:space="preserve">15. </w:t>
      </w:r>
      <w:r w:rsidRPr="00740F2B">
        <w:rPr>
          <w:rStyle w:val="grame"/>
          <w:rFonts w:ascii="Arial" w:hAnsi="Arial" w:cs="Arial"/>
          <w:b/>
          <w:shd w:val="clear" w:color="auto" w:fill="FFFFFF"/>
        </w:rPr>
        <w:t>ДАТА, ВРЕМЯ, ГРАФИК ПРОВЕДЕНИЯ ОСМОТРА ИМУЩЕСТВА.</w:t>
      </w:r>
    </w:p>
    <w:p w:rsidR="004A4B36" w:rsidRPr="00740F2B" w:rsidRDefault="004A4B36">
      <w:pPr>
        <w:pStyle w:val="ab"/>
        <w:spacing w:before="0" w:after="0"/>
        <w:ind w:firstLine="540"/>
        <w:jc w:val="center"/>
        <w:rPr>
          <w:rFonts w:ascii="Arial" w:hAnsi="Arial" w:cs="Arial"/>
        </w:rPr>
      </w:pPr>
    </w:p>
    <w:p w:rsidR="004A4B36" w:rsidRPr="00FA7941" w:rsidRDefault="004A4B36">
      <w:pPr>
        <w:pStyle w:val="ac"/>
        <w:spacing w:after="0"/>
        <w:ind w:left="0"/>
        <w:rPr>
          <w:rStyle w:val="grame"/>
          <w:rFonts w:ascii="Arial" w:hAnsi="Arial" w:cs="Arial"/>
          <w:shd w:val="clear" w:color="auto" w:fill="FFFFFF"/>
        </w:rPr>
      </w:pPr>
      <w:r w:rsidRPr="00740F2B">
        <w:rPr>
          <w:rStyle w:val="grame"/>
          <w:rFonts w:ascii="Arial" w:hAnsi="Arial" w:cs="Arial"/>
          <w:shd w:val="clear" w:color="auto" w:fill="FFFFFF"/>
        </w:rPr>
        <w:tab/>
        <w:t>15.1. Со дня опубликования сообщения о проведении конкурса до срока окончания приема заявок – 15.00</w:t>
      </w:r>
      <w:r w:rsidRPr="00DB3376">
        <w:rPr>
          <w:rStyle w:val="grame"/>
          <w:rFonts w:ascii="Arial" w:hAnsi="Arial" w:cs="Arial"/>
          <w:color w:val="FF0000"/>
          <w:shd w:val="clear" w:color="auto" w:fill="FFFFFF"/>
        </w:rPr>
        <w:t xml:space="preserve"> </w:t>
      </w:r>
      <w:r w:rsidRPr="004C0346">
        <w:rPr>
          <w:rStyle w:val="grame"/>
          <w:rFonts w:ascii="Arial" w:hAnsi="Arial" w:cs="Arial"/>
          <w:shd w:val="clear" w:color="auto" w:fill="FFFFFF"/>
        </w:rPr>
        <w:t>«20» декабря 2013 г.</w:t>
      </w:r>
      <w:r w:rsidRPr="00DB3376">
        <w:rPr>
          <w:rStyle w:val="grame"/>
          <w:rFonts w:ascii="Arial" w:hAnsi="Arial" w:cs="Arial"/>
          <w:color w:val="FF0000"/>
          <w:shd w:val="clear" w:color="auto" w:fill="FFFFFF"/>
        </w:rPr>
        <w:t xml:space="preserve">  </w:t>
      </w:r>
      <w:r w:rsidRPr="00FA7941">
        <w:rPr>
          <w:rStyle w:val="grame"/>
          <w:rFonts w:ascii="Arial" w:hAnsi="Arial" w:cs="Arial"/>
          <w:shd w:val="clear" w:color="auto" w:fill="FFFFFF"/>
        </w:rPr>
        <w:t>будет проводиться осмотр имущества по заявлению любого заинтересованного лица поданного в письменном виде в адрес организатора аукциона.</w:t>
      </w:r>
    </w:p>
    <w:p w:rsidR="004A4B36" w:rsidRPr="00FF0934" w:rsidRDefault="004A4B36" w:rsidP="00F77E72">
      <w:pPr>
        <w:pStyle w:val="ab"/>
        <w:pageBreakBefore/>
        <w:spacing w:before="0" w:after="0"/>
        <w:rPr>
          <w:rFonts w:ascii="Arial" w:hAnsi="Arial" w:cs="Arial"/>
          <w:b/>
          <w:bCs/>
        </w:rPr>
      </w:pPr>
    </w:p>
    <w:p w:rsidR="004A4B36" w:rsidRDefault="004A4B36">
      <w:pPr>
        <w:jc w:val="center"/>
        <w:rPr>
          <w:rFonts w:ascii="Arial" w:hAnsi="Arial" w:cs="Arial"/>
          <w:b/>
          <w:bCs/>
          <w:color w:val="FF0000"/>
        </w:rPr>
      </w:pPr>
    </w:p>
    <w:p w:rsidR="0090378B" w:rsidRPr="0090378B" w:rsidRDefault="0090378B" w:rsidP="0090378B">
      <w:pPr>
        <w:pStyle w:val="15"/>
        <w:jc w:val="center"/>
        <w:rPr>
          <w:rFonts w:ascii="Arial" w:hAnsi="Arial" w:cs="Arial"/>
          <w:b/>
          <w:sz w:val="24"/>
          <w:szCs w:val="24"/>
        </w:rPr>
      </w:pPr>
      <w:r w:rsidRPr="0090378B">
        <w:rPr>
          <w:rFonts w:ascii="Arial" w:hAnsi="Arial" w:cs="Arial"/>
          <w:b/>
          <w:sz w:val="24"/>
          <w:szCs w:val="24"/>
        </w:rPr>
        <w:t>ДОГОВОР № __________</w:t>
      </w:r>
    </w:p>
    <w:p w:rsidR="0090378B" w:rsidRPr="0090378B" w:rsidRDefault="0090378B" w:rsidP="0090378B">
      <w:pPr>
        <w:pStyle w:val="15"/>
        <w:jc w:val="center"/>
        <w:rPr>
          <w:rFonts w:ascii="Arial" w:hAnsi="Arial" w:cs="Arial"/>
          <w:b/>
          <w:sz w:val="24"/>
          <w:szCs w:val="24"/>
        </w:rPr>
      </w:pPr>
      <w:r w:rsidRPr="0090378B">
        <w:rPr>
          <w:rFonts w:ascii="Arial" w:hAnsi="Arial" w:cs="Arial"/>
          <w:b/>
          <w:sz w:val="24"/>
          <w:szCs w:val="24"/>
        </w:rPr>
        <w:t>аренды муниципального имущества объектов газоснабжения</w:t>
      </w:r>
    </w:p>
    <w:p w:rsidR="0090378B" w:rsidRPr="0090378B" w:rsidRDefault="0090378B" w:rsidP="0090378B">
      <w:pPr>
        <w:pStyle w:val="15"/>
        <w:jc w:val="both"/>
        <w:rPr>
          <w:rFonts w:ascii="Arial" w:hAnsi="Arial" w:cs="Arial"/>
          <w:sz w:val="24"/>
          <w:szCs w:val="24"/>
        </w:rPr>
      </w:pPr>
    </w:p>
    <w:p w:rsidR="0090378B" w:rsidRPr="0090378B" w:rsidRDefault="0090378B" w:rsidP="0090378B">
      <w:pPr>
        <w:pStyle w:val="15"/>
        <w:jc w:val="both"/>
        <w:rPr>
          <w:rFonts w:ascii="Arial" w:hAnsi="Arial" w:cs="Arial"/>
          <w:sz w:val="24"/>
          <w:szCs w:val="24"/>
        </w:rPr>
      </w:pPr>
      <w:r>
        <w:rPr>
          <w:rFonts w:ascii="Arial" w:hAnsi="Arial" w:cs="Arial"/>
          <w:sz w:val="24"/>
          <w:szCs w:val="24"/>
        </w:rPr>
        <w:t xml:space="preserve">   </w:t>
      </w:r>
      <w:r w:rsidRPr="0090378B">
        <w:rPr>
          <w:rFonts w:ascii="Arial" w:hAnsi="Arial" w:cs="Arial"/>
          <w:sz w:val="24"/>
          <w:szCs w:val="24"/>
        </w:rPr>
        <w:t xml:space="preserve">   д. Семенихино                                                                    «___» ____________ </w:t>
      </w:r>
      <w:smartTag w:uri="urn:schemas-microsoft-com:office:smarttags" w:element="metricconverter">
        <w:smartTagPr>
          <w:attr w:name="ProductID" w:val="2013 г"/>
        </w:smartTagPr>
        <w:r w:rsidRPr="0090378B">
          <w:rPr>
            <w:rFonts w:ascii="Arial" w:hAnsi="Arial" w:cs="Arial"/>
            <w:sz w:val="24"/>
            <w:szCs w:val="24"/>
          </w:rPr>
          <w:t>2013 г</w:t>
        </w:r>
      </w:smartTag>
      <w:r w:rsidRPr="0090378B">
        <w:rPr>
          <w:rFonts w:ascii="Arial" w:hAnsi="Arial" w:cs="Arial"/>
          <w:sz w:val="24"/>
          <w:szCs w:val="24"/>
        </w:rPr>
        <w:t>.</w:t>
      </w:r>
    </w:p>
    <w:p w:rsidR="0090378B" w:rsidRPr="0090378B" w:rsidRDefault="0090378B" w:rsidP="0090378B">
      <w:pPr>
        <w:pStyle w:val="15"/>
        <w:tabs>
          <w:tab w:val="right" w:pos="9638"/>
        </w:tabs>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r w:rsidRPr="0090378B">
        <w:rPr>
          <w:rFonts w:ascii="Arial" w:hAnsi="Arial" w:cs="Arial"/>
          <w:sz w:val="24"/>
          <w:szCs w:val="24"/>
        </w:rPr>
        <w:t xml:space="preserve">Муниципальное образование - Дутовское сельское поселение Ливенского района Орловской области, от имени которого действует администрация Дутовского сельского поселения Ливенского района Орловской области. </w:t>
      </w:r>
      <w:proofErr w:type="gramStart"/>
      <w:r w:rsidRPr="0090378B">
        <w:rPr>
          <w:rFonts w:ascii="Arial" w:hAnsi="Arial" w:cs="Arial"/>
          <w:sz w:val="24"/>
          <w:szCs w:val="24"/>
        </w:rPr>
        <w:t xml:space="preserve">ОГРН 1025702456086, ИНН 5715001763, КПП 571501001, зарегистрировано 1 декабря 2000 г. Орловской области Советом народных депутатов, свидетельство о внесении записи в единый государственный реестр юридических лиц от 12 сентября 2002 года выдано Межрайонной инспекцией Министерства Российской Федерации по налогам и сборам №8 по Орловской </w:t>
      </w:r>
      <w:r>
        <w:rPr>
          <w:rFonts w:ascii="Arial" w:hAnsi="Arial" w:cs="Arial"/>
          <w:sz w:val="24"/>
          <w:szCs w:val="24"/>
        </w:rPr>
        <w:t>области и</w:t>
      </w:r>
      <w:r w:rsidRPr="0090378B">
        <w:rPr>
          <w:rFonts w:ascii="Arial" w:hAnsi="Arial" w:cs="Arial"/>
          <w:sz w:val="24"/>
          <w:szCs w:val="24"/>
        </w:rPr>
        <w:t xml:space="preserve">менуемая в дальнейшем «Арендодатель», в лице главы </w:t>
      </w:r>
      <w:r w:rsidRPr="008C2C0B">
        <w:rPr>
          <w:rFonts w:ascii="Arial" w:hAnsi="Arial" w:cs="Arial"/>
          <w:sz w:val="24"/>
          <w:szCs w:val="24"/>
        </w:rPr>
        <w:t>сельского поселения Леонова Дмитрия Ивановича, действующего на основании</w:t>
      </w:r>
      <w:proofErr w:type="gramEnd"/>
      <w:r w:rsidRPr="008C2C0B">
        <w:rPr>
          <w:rFonts w:ascii="Arial" w:hAnsi="Arial" w:cs="Arial"/>
          <w:sz w:val="24"/>
          <w:szCs w:val="24"/>
        </w:rPr>
        <w:t xml:space="preserve"> Устава, с одной стороны,</w:t>
      </w:r>
    </w:p>
    <w:p w:rsidR="00DD1459" w:rsidRPr="008C2C0B" w:rsidRDefault="00DD1459" w:rsidP="00DD1459">
      <w:pPr>
        <w:pStyle w:val="af9"/>
        <w:rPr>
          <w:rFonts w:ascii="Arial" w:hAnsi="Arial" w:cs="Arial"/>
          <w:sz w:val="24"/>
          <w:szCs w:val="24"/>
        </w:rPr>
      </w:pPr>
      <w:proofErr w:type="gramStart"/>
      <w:r w:rsidRPr="008C2C0B">
        <w:rPr>
          <w:rFonts w:ascii="Arial" w:hAnsi="Arial" w:cs="Arial"/>
          <w:sz w:val="24"/>
          <w:szCs w:val="24"/>
        </w:rPr>
        <w:t xml:space="preserve">и </w:t>
      </w:r>
      <w:r w:rsidRPr="008C2C0B">
        <w:rPr>
          <w:rFonts w:ascii="Arial" w:hAnsi="Arial" w:cs="Arial"/>
          <w:b/>
          <w:bCs/>
          <w:sz w:val="24"/>
          <w:szCs w:val="24"/>
        </w:rPr>
        <w:t>_______________</w:t>
      </w:r>
      <w:r w:rsidRPr="008C2C0B">
        <w:rPr>
          <w:rFonts w:ascii="Arial" w:hAnsi="Arial" w:cs="Arial"/>
          <w:sz w:val="24"/>
          <w:szCs w:val="24"/>
        </w:rPr>
        <w:t xml:space="preserve">, в лице ______ _______, действующего на основании ______, с другой  стороны,  именуемое в дальнейшем </w:t>
      </w:r>
      <w:r w:rsidRPr="008C2C0B">
        <w:rPr>
          <w:rFonts w:ascii="Arial" w:hAnsi="Arial" w:cs="Arial"/>
          <w:b/>
          <w:sz w:val="24"/>
          <w:szCs w:val="24"/>
        </w:rPr>
        <w:t>«АРЕНДАТОР»</w:t>
      </w:r>
      <w:r w:rsidRPr="008C2C0B">
        <w:rPr>
          <w:rFonts w:ascii="Arial" w:hAnsi="Arial" w:cs="Arial"/>
          <w:sz w:val="24"/>
          <w:szCs w:val="24"/>
        </w:rPr>
        <w:t>, заключили настоящий договор о нижеследующем:</w:t>
      </w:r>
      <w:proofErr w:type="gramEnd"/>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1. ПРЕДМЕТ ДОГОВОРА</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napToGrid w:val="0"/>
          <w:sz w:val="24"/>
          <w:szCs w:val="24"/>
        </w:rPr>
      </w:pPr>
      <w:r w:rsidRPr="008C2C0B">
        <w:rPr>
          <w:rFonts w:ascii="Arial" w:hAnsi="Arial" w:cs="Arial"/>
          <w:sz w:val="24"/>
          <w:szCs w:val="24"/>
        </w:rPr>
        <w:t xml:space="preserve">1.1. Арендодатель передает, а Арендатор принимает во временное владение и пользование </w:t>
      </w:r>
      <w:r w:rsidRPr="008C2C0B">
        <w:rPr>
          <w:rFonts w:ascii="Arial" w:hAnsi="Arial" w:cs="Arial"/>
          <w:snapToGrid w:val="0"/>
          <w:sz w:val="24"/>
          <w:szCs w:val="24"/>
        </w:rPr>
        <w:t xml:space="preserve">объекты </w:t>
      </w:r>
      <w:r w:rsidRPr="008C2C0B">
        <w:rPr>
          <w:rFonts w:ascii="Arial" w:hAnsi="Arial" w:cs="Arial"/>
          <w:sz w:val="24"/>
          <w:szCs w:val="24"/>
        </w:rPr>
        <w:t>системы газораспределения</w:t>
      </w:r>
      <w:r w:rsidRPr="008C2C0B">
        <w:rPr>
          <w:rFonts w:ascii="Arial" w:hAnsi="Arial" w:cs="Arial"/>
          <w:snapToGrid w:val="0"/>
          <w:sz w:val="24"/>
          <w:szCs w:val="24"/>
        </w:rPr>
        <w:t xml:space="preserve"> (распределительные газопроводы, сооружения на них, средства защиты от коррозии), являющиеся муниципальной собственностью, именуемые в дальнейшем «Имущество», согласно приложению № 1 к Договору.</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Приложение № 1 является неотъемлемой частью Договора.</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1.2. Передача Имущества в аренду по Договору не влечет за собой перехода права собственности на указанное Имущество. </w:t>
      </w:r>
    </w:p>
    <w:p w:rsidR="0090378B" w:rsidRPr="008C2C0B" w:rsidRDefault="0090378B" w:rsidP="0090378B">
      <w:pPr>
        <w:ind w:firstLine="720"/>
        <w:rPr>
          <w:rFonts w:ascii="Arial" w:hAnsi="Arial" w:cs="Arial"/>
        </w:rPr>
      </w:pPr>
      <w:r w:rsidRPr="008C2C0B">
        <w:rPr>
          <w:rFonts w:ascii="Arial" w:hAnsi="Arial" w:cs="Arial"/>
        </w:rPr>
        <w:t xml:space="preserve">1.3. Срок аренды устанавливается </w:t>
      </w:r>
      <w:proofErr w:type="gramStart"/>
      <w:r w:rsidRPr="008C2C0B">
        <w:rPr>
          <w:rFonts w:ascii="Arial" w:hAnsi="Arial" w:cs="Arial"/>
        </w:rPr>
        <w:t>с</w:t>
      </w:r>
      <w:proofErr w:type="gramEnd"/>
      <w:r w:rsidRPr="008C2C0B">
        <w:rPr>
          <w:rFonts w:ascii="Arial" w:hAnsi="Arial" w:cs="Arial"/>
        </w:rPr>
        <w:t xml:space="preserve"> ______ </w:t>
      </w:r>
      <w:proofErr w:type="gramStart"/>
      <w:r w:rsidRPr="008C2C0B">
        <w:rPr>
          <w:rFonts w:ascii="Arial" w:hAnsi="Arial" w:cs="Arial"/>
        </w:rPr>
        <w:t>по</w:t>
      </w:r>
      <w:proofErr w:type="gramEnd"/>
      <w:r w:rsidRPr="008C2C0B">
        <w:rPr>
          <w:rFonts w:ascii="Arial" w:hAnsi="Arial" w:cs="Arial"/>
        </w:rPr>
        <w:t xml:space="preserve"> __________. Договор вступает в силу с момента подписания его Сторонами.</w:t>
      </w:r>
    </w:p>
    <w:p w:rsidR="0090378B" w:rsidRPr="008C2C0B" w:rsidRDefault="0090378B" w:rsidP="0090378B">
      <w:pPr>
        <w:ind w:firstLine="720"/>
        <w:rPr>
          <w:rFonts w:ascii="Arial" w:hAnsi="Arial" w:cs="Arial"/>
        </w:rPr>
      </w:pPr>
      <w:r w:rsidRPr="008C2C0B">
        <w:rPr>
          <w:rFonts w:ascii="Arial" w:hAnsi="Arial" w:cs="Arial"/>
        </w:rPr>
        <w:t>1.4. По мере ввода Арендодателем в эксплуатацию нового Имущества, Стороны вносят изменения в перечень переданного по Договору Имущества, которое оформляется дополнительным соглашением в порядке, предусмотренном пунктом 6 Договора.</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2. ПРАВА И ОБЯЗАННОСТИ СТОРОН ПО ДОГОВОРУ</w:t>
      </w: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 xml:space="preserve">2.1. </w:t>
      </w:r>
      <w:proofErr w:type="gramStart"/>
      <w:r w:rsidRPr="008C2C0B">
        <w:rPr>
          <w:rFonts w:ascii="Arial" w:hAnsi="Arial" w:cs="Arial"/>
          <w:sz w:val="24"/>
          <w:szCs w:val="24"/>
        </w:rPr>
        <w:t>Арендодатель обязуется на момент подписания Договора осуществить необходимые действия и получить все необходимые решения соответствующих представительных и исполнительных органов власти, связанные с исполнением Арендодателем и лицами, его представляющими, обязательств по Договору, в том числе уполномочивающие лиц, принявших решение о передаче Имущества в аренду по Договору, и подписавших Договор со стороны Арендодателя, а также представить Арендатору все документы, подтверждающие право собственности</w:t>
      </w:r>
      <w:proofErr w:type="gramEnd"/>
      <w:r w:rsidRPr="008C2C0B">
        <w:rPr>
          <w:rFonts w:ascii="Arial" w:hAnsi="Arial" w:cs="Arial"/>
          <w:sz w:val="24"/>
          <w:szCs w:val="24"/>
        </w:rPr>
        <w:t xml:space="preserve"> на передаваемое в аренду Имущество.</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2.2. Арендодатель гарантирует надлежащие полномочия лица, подписавшего Договор.</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2.3. Арендодатель обязуется передать Арендатору на момент подписания Договора, Имущество в состоянии, пригодном для использования, по акту приема-</w:t>
      </w:r>
      <w:r w:rsidRPr="008C2C0B">
        <w:rPr>
          <w:rFonts w:ascii="Arial" w:hAnsi="Arial" w:cs="Arial"/>
          <w:sz w:val="24"/>
          <w:szCs w:val="24"/>
        </w:rPr>
        <w:lastRenderedPageBreak/>
        <w:t>передачи. В акте приема-передачи Имущества отражается техническое состояние передаваемого Имущества на момент его передачи. К акту приема-передачи Имущества должна быть приложена техническая документация (при её наличии).</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2.4. Арендодатель не препятствует и не вмешивается в работу Арендатора в осуществлении всего комплекса работ по эксплуатации переданного Имущества.</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2.5. Арендодатель гарантирует, что Имущество, передаваемое по Договору, свободно от прав третьих лиц, в залоге и под арестом не состоит.</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2.6. Арендодатель обязан принять при возврате Арендатором, как в связи с истечением срока Договора, так и при досрочном прекращении Договора, Имущество по акту приема-передачи в состоянии, в котором соответствующее Имущество было предоставлено Арендатору с учетом нормативного износа. В акте приема-передачи должно быть отражено полное техническое состояние Имущества на момент приема.</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2.7. Арендатор обязан содержать арендуемое Имущество в надлежащем техническом состоянии, а также нести расходы, связанные с содержанием арендованного Имущества.</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2.8. Арендатор обязан своевременно производить текущий ремонт арендуемого Имущества.</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2.9. Арендатор не вправе сдавать Имущество либо его часть в субаренду без письменного согласия Арендодателя.</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2.10. Арендатор обязан письменно сообщить Арендодателю не позднее, чем за две недели, о предстоящем возврате Имущества, как в связи с истечением срока Договора, так и при досрочном прекращении Договора, и сдать его по акту приема-передачи Арендодателю.</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2.11. Арендатор обязан обеспечить беспрепятственный доступ Арендодателя к арендованному имуществу.</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2.12. Арендатор обязан немедленно извещать Арендодателя о всяком значительном событии (порча или повреждение Имущества), в результате которого стало невозможным дальнейшее использование Имущества.</w:t>
      </w: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 xml:space="preserve">3. ПРАВО КОНТРОЛЯ </w:t>
      </w: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 xml:space="preserve">3.1. Арендодатель имеет право осуществлять контрольные проверки использования Арендатором арендуемого Имущества с обязательным предварительным, не менее чем за 5 (пять) Рабочих дней, письменным уведомлением Арендатора о времени проведения проверки и перечнем документации, необходимой для предоставления. </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 xml:space="preserve">3.2. Арендатор обязан не препятствовать представителям Арендодателя, осуществляющим проверку, связанную с выполнением Арендатором условий Договора. </w:t>
      </w:r>
    </w:p>
    <w:p w:rsidR="0090378B" w:rsidRPr="008C2C0B" w:rsidRDefault="0090378B" w:rsidP="0090378B">
      <w:pPr>
        <w:pStyle w:val="16"/>
        <w:widowControl/>
        <w:ind w:firstLine="720"/>
        <w:jc w:val="both"/>
        <w:rPr>
          <w:rFonts w:ascii="Arial" w:hAnsi="Arial" w:cs="Arial"/>
          <w:sz w:val="24"/>
          <w:szCs w:val="24"/>
        </w:rPr>
      </w:pPr>
      <w:r w:rsidRPr="008C2C0B">
        <w:rPr>
          <w:rFonts w:ascii="Arial" w:hAnsi="Arial" w:cs="Arial"/>
          <w:sz w:val="24"/>
          <w:szCs w:val="24"/>
        </w:rPr>
        <w:t>3.3. Результаты проверки оформляются актом, который подписывают уполномоченные представители Сторон. При несогласии Арендатора с содержанием акта, он вправе указать в акте либо приложить к акту пояснение о мотивах отказа от подписи и замечания по содержанию акта.</w:t>
      </w: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6"/>
        <w:widowControl/>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 xml:space="preserve">4. АРЕНДНАЯ ПЛАТА И ПОРЯДОК РАСЧЕТА </w:t>
      </w:r>
    </w:p>
    <w:p w:rsidR="0090378B" w:rsidRPr="008C2C0B" w:rsidRDefault="0090378B" w:rsidP="0090378B">
      <w:pPr>
        <w:shd w:val="clear" w:color="auto" w:fill="FFFFFF"/>
        <w:ind w:right="34" w:firstLine="720"/>
        <w:rPr>
          <w:rFonts w:ascii="Arial" w:hAnsi="Arial" w:cs="Arial"/>
        </w:rPr>
      </w:pPr>
    </w:p>
    <w:p w:rsidR="0090378B" w:rsidRPr="008C2C0B" w:rsidRDefault="0090378B" w:rsidP="0090378B">
      <w:pPr>
        <w:shd w:val="clear" w:color="auto" w:fill="FFFFFF"/>
        <w:ind w:right="34" w:firstLine="720"/>
        <w:rPr>
          <w:rFonts w:ascii="Arial" w:hAnsi="Arial" w:cs="Arial"/>
        </w:rPr>
      </w:pPr>
      <w:r w:rsidRPr="008C2C0B">
        <w:rPr>
          <w:rFonts w:ascii="Arial" w:hAnsi="Arial" w:cs="Arial"/>
        </w:rPr>
        <w:t>4.1. Размер годовой арендной платы за аренду Имущества составляет ______________________________________________ с учетом налога на добавленную стоимость (НДС) или _______________________________________________</w:t>
      </w:r>
      <w:r w:rsidR="002A5EE4">
        <w:rPr>
          <w:rFonts w:ascii="Arial" w:hAnsi="Arial" w:cs="Arial"/>
        </w:rPr>
        <w:t xml:space="preserve"> </w:t>
      </w:r>
      <w:r w:rsidRPr="008C2C0B">
        <w:rPr>
          <w:rFonts w:ascii="Arial" w:hAnsi="Arial" w:cs="Arial"/>
        </w:rPr>
        <w:t>без учета НДС.</w:t>
      </w:r>
    </w:p>
    <w:p w:rsidR="0090378B" w:rsidRPr="008C2C0B" w:rsidRDefault="0090378B" w:rsidP="0090378B">
      <w:pPr>
        <w:tabs>
          <w:tab w:val="right" w:pos="8789"/>
        </w:tabs>
        <w:ind w:firstLine="720"/>
        <w:outlineLvl w:val="0"/>
        <w:rPr>
          <w:rFonts w:ascii="Arial" w:hAnsi="Arial" w:cs="Arial"/>
        </w:rPr>
      </w:pPr>
      <w:r w:rsidRPr="008C2C0B">
        <w:rPr>
          <w:rFonts w:ascii="Arial" w:hAnsi="Arial" w:cs="Arial"/>
        </w:rPr>
        <w:t>4.2. Налог на добавленную стоимость уплачивается Арендатором в порядке, предусмотренном действующим законодательством для уплаты данного налога.</w:t>
      </w:r>
    </w:p>
    <w:p w:rsidR="0090378B" w:rsidRPr="008C2C0B" w:rsidRDefault="0090378B" w:rsidP="0090378B">
      <w:pPr>
        <w:tabs>
          <w:tab w:val="right" w:pos="8789"/>
        </w:tabs>
        <w:ind w:firstLine="720"/>
        <w:outlineLvl w:val="0"/>
        <w:rPr>
          <w:rFonts w:ascii="Arial" w:hAnsi="Arial" w:cs="Arial"/>
        </w:rPr>
      </w:pPr>
      <w:r w:rsidRPr="008C2C0B">
        <w:rPr>
          <w:rFonts w:ascii="Arial" w:hAnsi="Arial" w:cs="Arial"/>
        </w:rPr>
        <w:lastRenderedPageBreak/>
        <w:t>4.3. Выполнение Арендатором работ по капитальному ремонту, модернизации, реконструкции, диагностированию и экспертизе промышленной безопасности Имущества Арендодателя подлежит согласованию с Арендодателем. Арендатор имеет право привлечь для выполнения таких работ третьих лиц.</w:t>
      </w:r>
    </w:p>
    <w:p w:rsidR="0090378B" w:rsidRPr="008C2C0B" w:rsidRDefault="0090378B" w:rsidP="008C2C0B">
      <w:pPr>
        <w:tabs>
          <w:tab w:val="right" w:pos="8789"/>
        </w:tabs>
        <w:ind w:firstLine="720"/>
        <w:outlineLvl w:val="0"/>
        <w:rPr>
          <w:rFonts w:ascii="Arial" w:hAnsi="Arial" w:cs="Arial"/>
        </w:rPr>
      </w:pPr>
      <w:r w:rsidRPr="008C2C0B">
        <w:rPr>
          <w:rFonts w:ascii="Arial" w:hAnsi="Arial" w:cs="Arial"/>
        </w:rPr>
        <w:t xml:space="preserve">4.4. </w:t>
      </w:r>
      <w:r w:rsidR="00DD1459" w:rsidRPr="008C2C0B">
        <w:rPr>
          <w:rFonts w:ascii="Arial" w:hAnsi="Arial" w:cs="Arial"/>
        </w:rPr>
        <w:t xml:space="preserve">Арендная плата в сумме _____( _____________) руб. ежемесячно не позднее 5 числа месяца следующего за </w:t>
      </w:r>
      <w:proofErr w:type="gramStart"/>
      <w:r w:rsidR="00DD1459" w:rsidRPr="008C2C0B">
        <w:rPr>
          <w:rFonts w:ascii="Arial" w:hAnsi="Arial" w:cs="Arial"/>
        </w:rPr>
        <w:t>оплачиваемым</w:t>
      </w:r>
      <w:proofErr w:type="gramEnd"/>
      <w:r w:rsidR="00DD1459" w:rsidRPr="008C2C0B">
        <w:rPr>
          <w:rFonts w:ascii="Arial" w:hAnsi="Arial" w:cs="Arial"/>
        </w:rPr>
        <w:t>, на расчетный счет: УФК по Орловской области (Администрация Дутовского сельского поселения Ливенского района Орловской обла</w:t>
      </w:r>
      <w:r w:rsidR="008C2C0B" w:rsidRPr="008C2C0B">
        <w:rPr>
          <w:rFonts w:ascii="Arial" w:hAnsi="Arial" w:cs="Arial"/>
        </w:rPr>
        <w:t xml:space="preserve">сти л/с 04543003810) </w:t>
      </w:r>
      <w:r w:rsidR="00DD1459" w:rsidRPr="008C2C0B">
        <w:rPr>
          <w:rFonts w:ascii="Arial" w:hAnsi="Arial" w:cs="Arial"/>
        </w:rPr>
        <w:t>ГРКЦ ГУ Банка России по Орловской области г. Орёл,  БИК 04</w:t>
      </w:r>
      <w:r w:rsidR="008C2C0B" w:rsidRPr="008C2C0B">
        <w:rPr>
          <w:rFonts w:ascii="Arial" w:hAnsi="Arial" w:cs="Arial"/>
        </w:rPr>
        <w:t>5402001,</w:t>
      </w:r>
      <w:r w:rsidR="00DD1459" w:rsidRPr="008C2C0B">
        <w:rPr>
          <w:rFonts w:ascii="Arial" w:hAnsi="Arial" w:cs="Arial"/>
        </w:rPr>
        <w:t xml:space="preserve"> ИНН 5715001763, КПП 571501001, </w:t>
      </w:r>
      <w:proofErr w:type="spellStart"/>
      <w:proofErr w:type="gramStart"/>
      <w:r w:rsidR="00DD1459" w:rsidRPr="008C2C0B">
        <w:rPr>
          <w:rFonts w:ascii="Arial" w:hAnsi="Arial" w:cs="Arial"/>
        </w:rPr>
        <w:t>р</w:t>
      </w:r>
      <w:proofErr w:type="spellEnd"/>
      <w:proofErr w:type="gramEnd"/>
      <w:r w:rsidR="00DD1459" w:rsidRPr="008C2C0B">
        <w:rPr>
          <w:rFonts w:ascii="Arial" w:hAnsi="Arial" w:cs="Arial"/>
        </w:rPr>
        <w:t>/с 40101810100000010001.</w:t>
      </w:r>
    </w:p>
    <w:p w:rsidR="0090378B" w:rsidRPr="008C2C0B" w:rsidRDefault="0090378B" w:rsidP="0090378B">
      <w:pPr>
        <w:pStyle w:val="ConsPlusNormal"/>
        <w:widowControl/>
        <w:ind w:firstLine="709"/>
        <w:jc w:val="both"/>
        <w:rPr>
          <w:sz w:val="24"/>
          <w:szCs w:val="24"/>
        </w:rPr>
      </w:pPr>
      <w:r w:rsidRPr="008C2C0B">
        <w:rPr>
          <w:sz w:val="24"/>
          <w:szCs w:val="24"/>
        </w:rPr>
        <w:t>В случае если Имущество использовалось Арендатором неполный календарный месяц, то арендная плата за этот период определяется путем деления месячной арендной платы на количество дней в данном месяце и умножения полученной суммы на количество календарных дней, в течение которого использовалось Имущество.</w:t>
      </w:r>
    </w:p>
    <w:p w:rsidR="0090378B" w:rsidRPr="008C2C0B" w:rsidRDefault="0090378B" w:rsidP="0090378B">
      <w:pPr>
        <w:ind w:firstLine="720"/>
        <w:rPr>
          <w:rFonts w:ascii="Arial" w:hAnsi="Arial" w:cs="Arial"/>
        </w:rPr>
      </w:pPr>
      <w:r w:rsidRPr="008C2C0B">
        <w:rPr>
          <w:rFonts w:ascii="Arial" w:hAnsi="Arial" w:cs="Arial"/>
        </w:rPr>
        <w:t>4.5. Сумма арендных платежей по Договору уменьшается на сумму произведенных Арендатором затрат по выполнению работ по капитальному ремонту, модернизации, реконструкции, диагностированию и экспертизе промышленной безопасности Имущества Арендодателя, на основании представленных Арендатором документов, подтверждающих затраты на проведение указанных работ.</w:t>
      </w:r>
    </w:p>
    <w:p w:rsidR="0090378B" w:rsidRPr="008C2C0B" w:rsidRDefault="0090378B" w:rsidP="0090378B">
      <w:pPr>
        <w:tabs>
          <w:tab w:val="right" w:pos="8789"/>
        </w:tabs>
        <w:ind w:firstLine="720"/>
        <w:outlineLvl w:val="0"/>
        <w:rPr>
          <w:rFonts w:ascii="Arial" w:hAnsi="Arial" w:cs="Arial"/>
        </w:rPr>
      </w:pPr>
    </w:p>
    <w:p w:rsidR="0090378B" w:rsidRPr="008C2C0B" w:rsidRDefault="0090378B" w:rsidP="0090378B">
      <w:pPr>
        <w:tabs>
          <w:tab w:val="right" w:pos="8789"/>
        </w:tabs>
        <w:ind w:firstLine="720"/>
        <w:outlineLvl w:val="0"/>
        <w:rPr>
          <w:rFonts w:ascii="Arial" w:hAnsi="Arial" w:cs="Arial"/>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 xml:space="preserve">5. ОТВЕТСТВЕННОСТЬ СТОРОН </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5.1. Сторона Договора, имущественные интересы или деловая репутация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w:t>
      </w:r>
    </w:p>
    <w:p w:rsidR="0090378B" w:rsidRPr="008C2C0B" w:rsidRDefault="0090378B" w:rsidP="0090378B">
      <w:pPr>
        <w:pStyle w:val="afa"/>
        <w:ind w:firstLine="720"/>
        <w:jc w:val="both"/>
        <w:rPr>
          <w:rFonts w:ascii="Arial" w:hAnsi="Arial" w:cs="Arial"/>
          <w:sz w:val="24"/>
          <w:szCs w:val="24"/>
        </w:rPr>
      </w:pPr>
      <w:proofErr w:type="gramStart"/>
      <w:r w:rsidRPr="008C2C0B">
        <w:rPr>
          <w:rFonts w:ascii="Arial" w:hAnsi="Arial" w:cs="Arial"/>
          <w:sz w:val="24"/>
          <w:szCs w:val="24"/>
        </w:rPr>
        <w:t xml:space="preserve">Под убытками понимаются расходы, которые Сторона, чье право нарушено, произвела или произведет для восстановления своих прав и интересов; утрата, порча или повреждение имущества (реальный ущерб), а также неполученные доходы, которые эта Сторона получила бы при обычных условиях делового оборота, если бы ее права и интересы не были нарушены (упущенная выгода). </w:t>
      </w:r>
      <w:proofErr w:type="gramEnd"/>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5.2. Любая из Сторон Договора, не исполнившая обязательства по Договору или исполнившая их ненадлежащим образом, несет ответственность в соответствии с действующим законодательством.</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5.3.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непредотвратимых обстоятельств в конкретных условиях конкретного периода времени.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К обстоятельствам непреодолимой силы в рамках Договора относятся: наводнение, землетрясение, пожар, прочие стихийные действия, война или военные действия.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5.4. Сторона, попавшая под влияние форс-мажорных обстоятельств, обязана уведомить об этом другую Сторону не позднее 5-ти (пяти) Рабочих дней со дня наступления таких обстоятельств.</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5.5. Споры, которые могут возникнуть при исполнении условий Договора,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и др.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5.6. При не достижении взаимоприемлемого решения Стороны вправе передать спорный вопрос на разрешение в судебном порядке в соответствии с законодательством Российской Федерации.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lastRenderedPageBreak/>
        <w:t>5.7. По всем вопросам, прямо не предусмотренным Договором, но прямо или косвенно вытекающим из отношения Сторон по нему, затрагивающих имущественные интересы, Стороны Договора будут руководствоваться законодательством Российской Федерации.</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 xml:space="preserve">6. ИЗМЕНЕНИЕ, РАСТОРЖЕНИЕ ДОГОВОРА </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6.1.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 Сторон.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6.2. Любые соглашения Сторон по изменению и/или дополнению условий Договора имеют силу в том случае, если они оформлены в письменном виде, подписаны надлежащим образом уполномоченными представителями Сторон Договора и скреплены печатями Сторон. </w:t>
      </w:r>
    </w:p>
    <w:p w:rsidR="0090378B" w:rsidRPr="008C2C0B" w:rsidRDefault="0090378B" w:rsidP="0090378B">
      <w:pPr>
        <w:pStyle w:val="afa"/>
        <w:ind w:firstLine="720"/>
        <w:jc w:val="both"/>
        <w:rPr>
          <w:rFonts w:ascii="Arial" w:hAnsi="Arial" w:cs="Arial"/>
          <w:sz w:val="24"/>
          <w:szCs w:val="24"/>
        </w:rPr>
      </w:pPr>
      <w:r w:rsidRPr="008C2C0B">
        <w:rPr>
          <w:rFonts w:ascii="Arial" w:hAnsi="Arial" w:cs="Arial"/>
          <w:sz w:val="24"/>
          <w:szCs w:val="24"/>
        </w:rPr>
        <w:t xml:space="preserve">6.3. </w:t>
      </w:r>
      <w:proofErr w:type="gramStart"/>
      <w:r w:rsidRPr="008C2C0B">
        <w:rPr>
          <w:rFonts w:ascii="Arial" w:hAnsi="Arial" w:cs="Arial"/>
          <w:sz w:val="24"/>
          <w:szCs w:val="24"/>
        </w:rPr>
        <w:t>Договор</w:t>
      </w:r>
      <w:proofErr w:type="gramEnd"/>
      <w:r w:rsidRPr="008C2C0B">
        <w:rPr>
          <w:rFonts w:ascii="Arial" w:hAnsi="Arial" w:cs="Arial"/>
          <w:sz w:val="24"/>
          <w:szCs w:val="24"/>
        </w:rPr>
        <w:t xml:space="preserve"> может быть расторгнут по письменному соглашению Сторон.</w:t>
      </w: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afa"/>
        <w:ind w:firstLine="720"/>
        <w:jc w:val="both"/>
        <w:rPr>
          <w:rFonts w:ascii="Arial" w:hAnsi="Arial" w:cs="Arial"/>
          <w:sz w:val="24"/>
          <w:szCs w:val="24"/>
        </w:rPr>
      </w:pPr>
    </w:p>
    <w:p w:rsidR="0090378B" w:rsidRPr="008C2C0B" w:rsidRDefault="0090378B" w:rsidP="0090378B">
      <w:pPr>
        <w:pStyle w:val="1"/>
        <w:spacing w:before="0" w:after="0"/>
        <w:ind w:firstLine="720"/>
        <w:rPr>
          <w:rFonts w:ascii="Arial" w:hAnsi="Arial" w:cs="Arial"/>
          <w:sz w:val="24"/>
          <w:szCs w:val="24"/>
        </w:rPr>
      </w:pPr>
      <w:r w:rsidRPr="008C2C0B">
        <w:rPr>
          <w:rFonts w:ascii="Arial" w:hAnsi="Arial" w:cs="Arial"/>
          <w:sz w:val="24"/>
          <w:szCs w:val="24"/>
        </w:rPr>
        <w:t xml:space="preserve">7. ЗАКЛЮЧИТЕЛЬНЫЕ ПОЛОЖЕНИЯ </w:t>
      </w:r>
    </w:p>
    <w:p w:rsidR="0090378B" w:rsidRPr="008C2C0B" w:rsidRDefault="0090378B" w:rsidP="0090378B">
      <w:pPr>
        <w:widowControl w:val="0"/>
        <w:ind w:firstLine="720"/>
        <w:rPr>
          <w:rFonts w:ascii="Arial" w:hAnsi="Arial" w:cs="Arial"/>
          <w:snapToGrid w:val="0"/>
        </w:rPr>
      </w:pP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7.1. Приложение № 1 подписывается Сторонами и является неотъемлемой частью Договора.</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7.2. Расходы Арендатора на текущий ремонт и содержание арендуемого Имущества не являются основанием для снижения арендной платы.</w:t>
      </w:r>
    </w:p>
    <w:p w:rsidR="0090378B" w:rsidRPr="008C2C0B" w:rsidRDefault="0090378B" w:rsidP="0090378B">
      <w:pPr>
        <w:widowControl w:val="0"/>
        <w:ind w:firstLine="720"/>
        <w:rPr>
          <w:rFonts w:ascii="Arial" w:hAnsi="Arial" w:cs="Arial"/>
        </w:rPr>
      </w:pPr>
      <w:r w:rsidRPr="008C2C0B">
        <w:rPr>
          <w:rFonts w:ascii="Arial" w:hAnsi="Arial" w:cs="Arial"/>
          <w:snapToGrid w:val="0"/>
        </w:rPr>
        <w:t xml:space="preserve">7.3. В случае повреждения Имущества третьими лицами или вследствие обстоятельств непреодолимой силы (форс-мажор), все расходы по восстановлению поврежденного Имущества и восстановлению нормального режима газоснабжения после устранения повреждения Имущества, произведенные Арендатором, возмещаются последнему Арендодателем, </w:t>
      </w:r>
      <w:r w:rsidRPr="008C2C0B">
        <w:rPr>
          <w:rFonts w:ascii="Arial" w:hAnsi="Arial" w:cs="Arial"/>
        </w:rPr>
        <w:t>на основании представленных Арендатором документов, подтверждающих затраты на проведение указанных работ.</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 xml:space="preserve">7.4. Стоимость неотделимых улучшений арендованного имущества, произведенных Арендатором без согласия Арендодателя, после прекращения Договора возмещению Арендатору не подлежит. </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7.5. Реорганизация Арендодателя, а также перемена собственника арендуемого Имущества не является основанием для изменений условий ил</w:t>
      </w:r>
      <w:bookmarkStart w:id="1" w:name="OCRUncertain035"/>
      <w:r w:rsidRPr="008C2C0B">
        <w:rPr>
          <w:rFonts w:ascii="Arial" w:hAnsi="Arial" w:cs="Arial"/>
          <w:snapToGrid w:val="0"/>
        </w:rPr>
        <w:t xml:space="preserve">и </w:t>
      </w:r>
      <w:bookmarkEnd w:id="1"/>
      <w:r w:rsidRPr="008C2C0B">
        <w:rPr>
          <w:rFonts w:ascii="Arial" w:hAnsi="Arial" w:cs="Arial"/>
          <w:snapToGrid w:val="0"/>
        </w:rPr>
        <w:t>расторжения Договора.</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7.6. При изменении наименования, местонахождения, банковских реквизито</w:t>
      </w:r>
      <w:bookmarkStart w:id="2" w:name="OCRUncertain037"/>
      <w:r w:rsidRPr="008C2C0B">
        <w:rPr>
          <w:rFonts w:ascii="Arial" w:hAnsi="Arial" w:cs="Arial"/>
          <w:snapToGrid w:val="0"/>
        </w:rPr>
        <w:t xml:space="preserve">в </w:t>
      </w:r>
      <w:bookmarkEnd w:id="2"/>
      <w:r w:rsidRPr="008C2C0B">
        <w:rPr>
          <w:rFonts w:ascii="Arial" w:hAnsi="Arial" w:cs="Arial"/>
          <w:snapToGrid w:val="0"/>
        </w:rPr>
        <w:t>или реорганизации одной из Сторон, она обязана письменно, в двухне</w:t>
      </w:r>
      <w:bookmarkStart w:id="3" w:name="OCRUncertain038"/>
      <w:r w:rsidRPr="008C2C0B">
        <w:rPr>
          <w:rFonts w:ascii="Arial" w:hAnsi="Arial" w:cs="Arial"/>
          <w:snapToGrid w:val="0"/>
        </w:rPr>
        <w:t>д</w:t>
      </w:r>
      <w:bookmarkEnd w:id="3"/>
      <w:r w:rsidRPr="008C2C0B">
        <w:rPr>
          <w:rFonts w:ascii="Arial" w:hAnsi="Arial" w:cs="Arial"/>
          <w:snapToGrid w:val="0"/>
        </w:rPr>
        <w:t>ельны</w:t>
      </w:r>
      <w:bookmarkStart w:id="4" w:name="OCRUncertain039"/>
      <w:r w:rsidRPr="008C2C0B">
        <w:rPr>
          <w:rFonts w:ascii="Arial" w:hAnsi="Arial" w:cs="Arial"/>
          <w:snapToGrid w:val="0"/>
        </w:rPr>
        <w:t xml:space="preserve">й </w:t>
      </w:r>
      <w:bookmarkEnd w:id="4"/>
      <w:r w:rsidRPr="008C2C0B">
        <w:rPr>
          <w:rFonts w:ascii="Arial" w:hAnsi="Arial" w:cs="Arial"/>
          <w:snapToGrid w:val="0"/>
        </w:rPr>
        <w:t xml:space="preserve">срок после произошедших изменений, сообщить другой Стороне о </w:t>
      </w:r>
      <w:bookmarkStart w:id="5" w:name="OCRUncertain040"/>
      <w:r w:rsidRPr="008C2C0B">
        <w:rPr>
          <w:rFonts w:ascii="Arial" w:hAnsi="Arial" w:cs="Arial"/>
          <w:snapToGrid w:val="0"/>
        </w:rPr>
        <w:t xml:space="preserve">данных </w:t>
      </w:r>
      <w:bookmarkEnd w:id="5"/>
      <w:r w:rsidRPr="008C2C0B">
        <w:rPr>
          <w:rFonts w:ascii="Arial" w:hAnsi="Arial" w:cs="Arial"/>
          <w:snapToGrid w:val="0"/>
        </w:rPr>
        <w:t>изменениях.</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7.7. Взаимоотношения Сторон, не урегулированные Договором, регулируются действующим законодательством Российской Федерации.</w:t>
      </w:r>
    </w:p>
    <w:p w:rsidR="0090378B" w:rsidRPr="008C2C0B" w:rsidRDefault="0090378B" w:rsidP="0090378B">
      <w:pPr>
        <w:widowControl w:val="0"/>
        <w:ind w:firstLine="720"/>
        <w:rPr>
          <w:rFonts w:ascii="Arial" w:hAnsi="Arial" w:cs="Arial"/>
          <w:snapToGrid w:val="0"/>
        </w:rPr>
      </w:pPr>
      <w:r w:rsidRPr="008C2C0B">
        <w:rPr>
          <w:rFonts w:ascii="Arial" w:hAnsi="Arial" w:cs="Arial"/>
          <w:snapToGrid w:val="0"/>
        </w:rPr>
        <w:t xml:space="preserve">7.8. </w:t>
      </w:r>
      <w:proofErr w:type="gramStart"/>
      <w:r w:rsidRPr="008C2C0B">
        <w:rPr>
          <w:rFonts w:ascii="Arial" w:hAnsi="Arial" w:cs="Arial"/>
          <w:snapToGrid w:val="0"/>
        </w:rPr>
        <w:t>Договор, подлежащий государственной регистрации вступает</w:t>
      </w:r>
      <w:proofErr w:type="gramEnd"/>
      <w:r w:rsidRPr="008C2C0B">
        <w:rPr>
          <w:rFonts w:ascii="Arial" w:hAnsi="Arial" w:cs="Arial"/>
          <w:snapToGrid w:val="0"/>
        </w:rPr>
        <w:t xml:space="preserve"> в силу с момента такой регистрации. Государственная регистрация договора осуществляется Арендодателем.</w:t>
      </w:r>
    </w:p>
    <w:p w:rsidR="0090378B" w:rsidRPr="00E61617" w:rsidRDefault="0090378B" w:rsidP="0090378B">
      <w:pPr>
        <w:widowControl w:val="0"/>
        <w:ind w:firstLine="720"/>
        <w:rPr>
          <w:rFonts w:ascii="Arial" w:hAnsi="Arial" w:cs="Arial"/>
          <w:snapToGrid w:val="0"/>
        </w:rPr>
      </w:pPr>
      <w:r w:rsidRPr="008C2C0B">
        <w:rPr>
          <w:rFonts w:ascii="Arial" w:hAnsi="Arial" w:cs="Arial"/>
          <w:snapToGrid w:val="0"/>
        </w:rPr>
        <w:t>7.9. Договор составлен в _______ экземплярах имеющих одинаковую юридическую силу (по одному для каждой из Сторон),</w:t>
      </w:r>
      <w:r w:rsidR="008C2C0B" w:rsidRPr="008C2C0B">
        <w:rPr>
          <w:rFonts w:ascii="Arial" w:hAnsi="Arial" w:cs="Arial"/>
          <w:snapToGrid w:val="0"/>
        </w:rPr>
        <w:t xml:space="preserve"> </w:t>
      </w:r>
      <w:r w:rsidRPr="008C2C0B">
        <w:rPr>
          <w:rFonts w:ascii="Arial" w:hAnsi="Arial" w:cs="Arial"/>
          <w:snapToGrid w:val="0"/>
        </w:rPr>
        <w:t>один передается в регистрирующи</w:t>
      </w:r>
      <w:r w:rsidRPr="00E61617">
        <w:rPr>
          <w:rFonts w:ascii="Arial" w:hAnsi="Arial" w:cs="Arial"/>
          <w:snapToGrid w:val="0"/>
        </w:rPr>
        <w:t>й орган (в случае осуществления государственной регистрации договора).</w:t>
      </w:r>
    </w:p>
    <w:p w:rsidR="0090378B" w:rsidRPr="00E61617" w:rsidRDefault="0090378B" w:rsidP="0090378B">
      <w:pPr>
        <w:widowControl w:val="0"/>
        <w:ind w:firstLine="720"/>
        <w:rPr>
          <w:rFonts w:ascii="Arial" w:hAnsi="Arial" w:cs="Arial"/>
          <w:snapToGrid w:val="0"/>
        </w:rPr>
      </w:pPr>
    </w:p>
    <w:p w:rsidR="0090378B" w:rsidRPr="00E61617" w:rsidRDefault="0090378B" w:rsidP="0090378B">
      <w:pPr>
        <w:widowControl w:val="0"/>
        <w:ind w:firstLine="720"/>
        <w:rPr>
          <w:rFonts w:ascii="Arial" w:hAnsi="Arial" w:cs="Arial"/>
          <w:snapToGrid w:val="0"/>
        </w:rPr>
      </w:pPr>
    </w:p>
    <w:p w:rsidR="008C2C0B" w:rsidRPr="00E61617" w:rsidRDefault="008C2C0B" w:rsidP="0090378B">
      <w:pPr>
        <w:widowControl w:val="0"/>
        <w:ind w:firstLine="720"/>
        <w:rPr>
          <w:rFonts w:ascii="Arial" w:hAnsi="Arial" w:cs="Arial"/>
          <w:snapToGrid w:val="0"/>
        </w:rPr>
      </w:pPr>
    </w:p>
    <w:p w:rsidR="0090378B" w:rsidRPr="00E61617" w:rsidRDefault="0090378B" w:rsidP="0090378B">
      <w:pPr>
        <w:pStyle w:val="16"/>
        <w:widowControl/>
        <w:ind w:firstLine="720"/>
        <w:jc w:val="both"/>
        <w:rPr>
          <w:rFonts w:ascii="Arial" w:hAnsi="Arial" w:cs="Arial"/>
          <w:sz w:val="24"/>
          <w:szCs w:val="24"/>
        </w:rPr>
      </w:pPr>
    </w:p>
    <w:p w:rsidR="0090378B" w:rsidRPr="00E61617" w:rsidRDefault="0090378B" w:rsidP="0090378B">
      <w:pPr>
        <w:pStyle w:val="16"/>
        <w:widowControl/>
        <w:ind w:firstLine="720"/>
        <w:jc w:val="both"/>
        <w:rPr>
          <w:rFonts w:ascii="Arial" w:hAnsi="Arial" w:cs="Arial"/>
          <w:sz w:val="24"/>
          <w:szCs w:val="24"/>
        </w:rPr>
      </w:pPr>
      <w:r w:rsidRPr="00E61617">
        <w:rPr>
          <w:rFonts w:ascii="Arial" w:hAnsi="Arial" w:cs="Arial"/>
          <w:sz w:val="24"/>
          <w:szCs w:val="24"/>
        </w:rPr>
        <w:lastRenderedPageBreak/>
        <w:t>К Договору прилагается:</w:t>
      </w:r>
    </w:p>
    <w:p w:rsidR="0090378B" w:rsidRPr="00E61617" w:rsidRDefault="0090378B" w:rsidP="0090378B">
      <w:pPr>
        <w:pStyle w:val="16"/>
        <w:widowControl/>
        <w:ind w:firstLine="720"/>
        <w:jc w:val="both"/>
        <w:rPr>
          <w:rFonts w:ascii="Arial" w:hAnsi="Arial" w:cs="Arial"/>
          <w:sz w:val="24"/>
          <w:szCs w:val="24"/>
        </w:rPr>
      </w:pPr>
      <w:r w:rsidRPr="00E61617">
        <w:rPr>
          <w:rFonts w:ascii="Arial" w:hAnsi="Arial" w:cs="Arial"/>
          <w:sz w:val="24"/>
          <w:szCs w:val="24"/>
        </w:rPr>
        <w:t>1. Акт приемки-передачи Имущества (приложение № 1)</w:t>
      </w: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4"/>
        <w:ind w:left="360"/>
        <w:rPr>
          <w:rFonts w:ascii="Arial" w:hAnsi="Arial" w:cs="Arial"/>
          <w:sz w:val="24"/>
          <w:szCs w:val="24"/>
        </w:rPr>
      </w:pPr>
      <w:r w:rsidRPr="00E61617">
        <w:rPr>
          <w:rFonts w:ascii="Arial" w:hAnsi="Arial" w:cs="Arial"/>
          <w:sz w:val="24"/>
          <w:szCs w:val="24"/>
        </w:rPr>
        <w:t>АРЕНДОДАТЕЛЬ</w:t>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t xml:space="preserve">      </w:t>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t>АРЕНДАТОР</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962"/>
      </w:tblGrid>
      <w:tr w:rsidR="0090378B" w:rsidRPr="00E61617" w:rsidTr="0090378B">
        <w:tc>
          <w:tcPr>
            <w:tcW w:w="5070" w:type="dxa"/>
            <w:tcBorders>
              <w:top w:val="nil"/>
              <w:left w:val="nil"/>
              <w:bottom w:val="nil"/>
              <w:right w:val="nil"/>
            </w:tcBorders>
          </w:tcPr>
          <w:p w:rsidR="008C2C0B" w:rsidRPr="00E61617" w:rsidRDefault="008C2C0B" w:rsidP="008C2C0B">
            <w:pPr>
              <w:snapToGrid w:val="0"/>
              <w:rPr>
                <w:rFonts w:ascii="Arial" w:hAnsi="Arial" w:cs="Arial"/>
              </w:rPr>
            </w:pPr>
            <w:r w:rsidRPr="00E61617">
              <w:rPr>
                <w:rFonts w:ascii="Arial" w:hAnsi="Arial" w:cs="Arial"/>
              </w:rPr>
              <w:t>Администрация</w:t>
            </w:r>
            <w:r w:rsidRPr="00E61617">
              <w:rPr>
                <w:rFonts w:ascii="Arial" w:eastAsia="Arial" w:hAnsi="Arial" w:cs="Arial"/>
              </w:rPr>
              <w:t xml:space="preserve"> Дутовского </w:t>
            </w:r>
            <w:r w:rsidRPr="00E61617">
              <w:rPr>
                <w:rFonts w:ascii="Arial" w:hAnsi="Arial" w:cs="Arial"/>
              </w:rPr>
              <w:t>сельского</w:t>
            </w:r>
            <w:r w:rsidRPr="00E61617">
              <w:rPr>
                <w:rFonts w:ascii="Arial" w:eastAsia="Arial" w:hAnsi="Arial" w:cs="Arial"/>
              </w:rPr>
              <w:t xml:space="preserve"> </w:t>
            </w:r>
            <w:r w:rsidRPr="00E61617">
              <w:rPr>
                <w:rFonts w:ascii="Arial" w:hAnsi="Arial" w:cs="Arial"/>
              </w:rPr>
              <w:t>поселения</w:t>
            </w:r>
            <w:r w:rsidRPr="00E61617">
              <w:rPr>
                <w:rFonts w:ascii="Arial" w:eastAsia="Arial" w:hAnsi="Arial" w:cs="Arial"/>
              </w:rPr>
              <w:t xml:space="preserve"> </w:t>
            </w:r>
            <w:r w:rsidRPr="00E61617">
              <w:rPr>
                <w:rFonts w:ascii="Arial" w:hAnsi="Arial" w:cs="Arial"/>
              </w:rPr>
              <w:t>Ливенского</w:t>
            </w:r>
            <w:r w:rsidRPr="00E61617">
              <w:rPr>
                <w:rFonts w:ascii="Arial" w:eastAsia="Arial" w:hAnsi="Arial" w:cs="Arial"/>
              </w:rPr>
              <w:t xml:space="preserve"> </w:t>
            </w:r>
            <w:r w:rsidRPr="00E61617">
              <w:rPr>
                <w:rFonts w:ascii="Arial" w:hAnsi="Arial" w:cs="Arial"/>
              </w:rPr>
              <w:t>района</w:t>
            </w:r>
            <w:r w:rsidRPr="00E61617">
              <w:rPr>
                <w:rFonts w:ascii="Arial" w:eastAsia="Arial" w:hAnsi="Arial" w:cs="Arial"/>
              </w:rPr>
              <w:t xml:space="preserve"> </w:t>
            </w:r>
            <w:r w:rsidRPr="00E61617">
              <w:rPr>
                <w:rFonts w:ascii="Arial" w:hAnsi="Arial" w:cs="Arial"/>
              </w:rPr>
              <w:t>Орловской</w:t>
            </w:r>
            <w:r w:rsidRPr="00E61617">
              <w:rPr>
                <w:rFonts w:ascii="Arial" w:eastAsia="Arial" w:hAnsi="Arial" w:cs="Arial"/>
              </w:rPr>
              <w:t xml:space="preserve"> </w:t>
            </w:r>
            <w:r w:rsidRPr="00E61617">
              <w:rPr>
                <w:rFonts w:ascii="Arial" w:hAnsi="Arial" w:cs="Arial"/>
              </w:rPr>
              <w:t>области</w:t>
            </w:r>
          </w:p>
          <w:p w:rsidR="008C2C0B" w:rsidRPr="00E61617" w:rsidRDefault="008C2C0B" w:rsidP="008C2C0B">
            <w:pPr>
              <w:rPr>
                <w:rFonts w:ascii="Arial" w:eastAsia="Arial" w:hAnsi="Arial" w:cs="Arial"/>
              </w:rPr>
            </w:pPr>
            <w:r w:rsidRPr="00E61617">
              <w:rPr>
                <w:rFonts w:ascii="Arial" w:hAnsi="Arial" w:cs="Arial"/>
              </w:rPr>
              <w:t>Адрес: 303835 Орловская область Ливенский район д. Семенихино, ул. Школьная 1а</w:t>
            </w:r>
          </w:p>
          <w:p w:rsidR="008C2C0B" w:rsidRPr="00E61617" w:rsidRDefault="008C2C0B" w:rsidP="008C2C0B">
            <w:pPr>
              <w:rPr>
                <w:rFonts w:ascii="Arial" w:eastAsia="Arial" w:hAnsi="Arial" w:cs="Arial"/>
              </w:rPr>
            </w:pPr>
            <w:r w:rsidRPr="00E61617">
              <w:rPr>
                <w:rFonts w:ascii="Arial" w:hAnsi="Arial" w:cs="Arial"/>
              </w:rPr>
              <w:t>тел.:</w:t>
            </w:r>
            <w:r w:rsidRPr="00E61617">
              <w:rPr>
                <w:rFonts w:ascii="Arial" w:eastAsia="Arial" w:hAnsi="Arial" w:cs="Arial"/>
              </w:rPr>
              <w:t xml:space="preserve"> 2-11-25</w:t>
            </w:r>
          </w:p>
          <w:p w:rsidR="008C2C0B" w:rsidRPr="00E61617" w:rsidRDefault="008C2C0B" w:rsidP="008C2C0B">
            <w:pPr>
              <w:rPr>
                <w:rFonts w:ascii="Arial" w:eastAsia="Arial" w:hAnsi="Arial" w:cs="Arial"/>
              </w:rPr>
            </w:pPr>
            <w:r w:rsidRPr="00E61617">
              <w:rPr>
                <w:rFonts w:ascii="Arial" w:hAnsi="Arial" w:cs="Arial"/>
              </w:rPr>
              <w:t>ИНН</w:t>
            </w:r>
            <w:r w:rsidRPr="00E61617">
              <w:rPr>
                <w:rFonts w:ascii="Arial" w:eastAsia="Arial" w:hAnsi="Arial" w:cs="Arial"/>
              </w:rPr>
              <w:t xml:space="preserve"> 5715001763  </w:t>
            </w:r>
            <w:r w:rsidRPr="00E61617">
              <w:rPr>
                <w:rFonts w:ascii="Arial" w:hAnsi="Arial" w:cs="Arial"/>
              </w:rPr>
              <w:t>КПП</w:t>
            </w:r>
            <w:r w:rsidRPr="00E61617">
              <w:rPr>
                <w:rFonts w:ascii="Arial" w:eastAsia="Arial" w:hAnsi="Arial" w:cs="Arial"/>
              </w:rPr>
              <w:t xml:space="preserve"> 571501001</w:t>
            </w:r>
          </w:p>
          <w:p w:rsidR="008C2C0B" w:rsidRPr="00E61617" w:rsidRDefault="008C2C0B" w:rsidP="008C2C0B">
            <w:pPr>
              <w:rPr>
                <w:rFonts w:ascii="Arial" w:hAnsi="Arial" w:cs="Arial"/>
              </w:rPr>
            </w:pPr>
            <w:r w:rsidRPr="00E61617">
              <w:rPr>
                <w:rFonts w:ascii="Arial" w:hAnsi="Arial" w:cs="Arial"/>
              </w:rPr>
              <w:t>УФК по Орловской области (Администрация Дутовского сельского поселения Ливенского района Орловской области),</w:t>
            </w:r>
          </w:p>
          <w:p w:rsidR="008C2C0B" w:rsidRPr="00E61617" w:rsidRDefault="008C2C0B" w:rsidP="008C2C0B">
            <w:pPr>
              <w:rPr>
                <w:rFonts w:ascii="Arial" w:hAnsi="Arial" w:cs="Arial"/>
              </w:rPr>
            </w:pPr>
            <w:proofErr w:type="spellStart"/>
            <w:proofErr w:type="gramStart"/>
            <w:r w:rsidRPr="00E61617">
              <w:rPr>
                <w:rFonts w:ascii="Arial" w:hAnsi="Arial" w:cs="Arial"/>
              </w:rPr>
              <w:t>р</w:t>
            </w:r>
            <w:proofErr w:type="spellEnd"/>
            <w:proofErr w:type="gramEnd"/>
            <w:r w:rsidRPr="00E61617">
              <w:rPr>
                <w:rFonts w:ascii="Arial" w:hAnsi="Arial" w:cs="Arial"/>
              </w:rPr>
              <w:t>/</w:t>
            </w:r>
            <w:proofErr w:type="spellStart"/>
            <w:r w:rsidRPr="00E61617">
              <w:rPr>
                <w:rFonts w:ascii="Arial" w:hAnsi="Arial" w:cs="Arial"/>
              </w:rPr>
              <w:t>сч</w:t>
            </w:r>
            <w:proofErr w:type="spellEnd"/>
            <w:r w:rsidRPr="00E61617">
              <w:rPr>
                <w:rFonts w:ascii="Arial" w:hAnsi="Arial" w:cs="Arial"/>
              </w:rPr>
              <w:t>. 40101810100000010001</w:t>
            </w:r>
          </w:p>
          <w:p w:rsidR="008C2C0B" w:rsidRPr="00E61617" w:rsidRDefault="008C2C0B" w:rsidP="008C2C0B">
            <w:pPr>
              <w:rPr>
                <w:rFonts w:ascii="Arial" w:hAnsi="Arial" w:cs="Arial"/>
              </w:rPr>
            </w:pPr>
            <w:proofErr w:type="gramStart"/>
            <w:r w:rsidRPr="00E61617">
              <w:rPr>
                <w:rFonts w:ascii="Arial" w:hAnsi="Arial" w:cs="Arial"/>
              </w:rPr>
              <w:t>л</w:t>
            </w:r>
            <w:proofErr w:type="gramEnd"/>
            <w:r w:rsidRPr="00E61617">
              <w:rPr>
                <w:rFonts w:ascii="Arial" w:hAnsi="Arial" w:cs="Arial"/>
              </w:rPr>
              <w:t>/с ч. 04543003810 ГРКЦ ГУ банка России по Орловской области г. Орел</w:t>
            </w:r>
          </w:p>
          <w:p w:rsidR="008C2C0B" w:rsidRPr="00E61617" w:rsidRDefault="008C2C0B" w:rsidP="008C2C0B">
            <w:pPr>
              <w:rPr>
                <w:rFonts w:ascii="Arial" w:eastAsia="Arial" w:hAnsi="Arial" w:cs="Arial"/>
              </w:rPr>
            </w:pPr>
            <w:r w:rsidRPr="00E61617">
              <w:rPr>
                <w:rFonts w:ascii="Arial" w:hAnsi="Arial" w:cs="Arial"/>
              </w:rPr>
              <w:t>БИК</w:t>
            </w:r>
            <w:r w:rsidRPr="00E61617">
              <w:rPr>
                <w:rFonts w:ascii="Arial" w:eastAsia="Arial" w:hAnsi="Arial" w:cs="Arial"/>
              </w:rPr>
              <w:t xml:space="preserve"> 045402001 ОКАТО 54229810000</w:t>
            </w:r>
          </w:p>
          <w:p w:rsidR="008C2C0B" w:rsidRPr="00E61617" w:rsidRDefault="008C2C0B" w:rsidP="008C2C0B">
            <w:pPr>
              <w:rPr>
                <w:rFonts w:ascii="Arial" w:hAnsi="Arial" w:cs="Arial"/>
              </w:rPr>
            </w:pPr>
            <w:r w:rsidRPr="00E61617">
              <w:rPr>
                <w:rFonts w:ascii="Arial" w:hAnsi="Arial" w:cs="Arial"/>
              </w:rPr>
              <w:t>КБК 657 1 11 05035 10 0000 120</w:t>
            </w:r>
          </w:p>
          <w:p w:rsidR="008C2C0B" w:rsidRPr="00E61617" w:rsidRDefault="008C2C0B" w:rsidP="008C2C0B">
            <w:pPr>
              <w:rPr>
                <w:rFonts w:ascii="Arial" w:eastAsia="Arial" w:hAnsi="Arial" w:cs="Arial"/>
              </w:rPr>
            </w:pPr>
            <w:r w:rsidRPr="00E61617">
              <w:rPr>
                <w:rFonts w:ascii="Arial" w:hAnsi="Arial" w:cs="Arial"/>
              </w:rPr>
              <w:t>ОГРН</w:t>
            </w:r>
            <w:r w:rsidRPr="00E61617">
              <w:rPr>
                <w:rFonts w:ascii="Arial" w:eastAsia="Arial" w:hAnsi="Arial" w:cs="Arial"/>
              </w:rPr>
              <w:t xml:space="preserve"> </w:t>
            </w:r>
            <w:r w:rsidRPr="00E61617">
              <w:rPr>
                <w:rFonts w:ascii="Arial" w:hAnsi="Arial" w:cs="Arial"/>
                <w:bCs/>
              </w:rPr>
              <w:t>1025702456086</w:t>
            </w:r>
          </w:p>
          <w:p w:rsidR="008C2C0B" w:rsidRPr="00E61617" w:rsidRDefault="0090378B" w:rsidP="008C2C0B">
            <w:pPr>
              <w:tabs>
                <w:tab w:val="left" w:pos="0"/>
              </w:tabs>
              <w:snapToGrid w:val="0"/>
              <w:ind w:left="-47"/>
              <w:rPr>
                <w:rFonts w:ascii="Arial" w:hAnsi="Arial" w:cs="Arial"/>
              </w:rPr>
            </w:pPr>
            <w:r w:rsidRPr="00E61617">
              <w:rPr>
                <w:rFonts w:ascii="Arial" w:hAnsi="Arial" w:cs="Arial"/>
                <w:b/>
              </w:rPr>
              <w:t xml:space="preserve"> </w:t>
            </w:r>
            <w:r w:rsidR="008C2C0B" w:rsidRPr="00E61617">
              <w:rPr>
                <w:rFonts w:ascii="Arial" w:hAnsi="Arial" w:cs="Arial"/>
              </w:rPr>
              <w:t>Глава</w:t>
            </w:r>
            <w:r w:rsidR="008C2C0B" w:rsidRPr="00E61617">
              <w:rPr>
                <w:rFonts w:ascii="Arial" w:eastAsia="Arial" w:hAnsi="Arial" w:cs="Arial"/>
              </w:rPr>
              <w:t xml:space="preserve"> </w:t>
            </w:r>
            <w:r w:rsidR="008C2C0B" w:rsidRPr="00E61617">
              <w:rPr>
                <w:rFonts w:ascii="Arial" w:hAnsi="Arial" w:cs="Arial"/>
              </w:rPr>
              <w:t>администрации</w:t>
            </w:r>
          </w:p>
          <w:p w:rsidR="008C2C0B" w:rsidRPr="00E61617" w:rsidRDefault="008C2C0B" w:rsidP="008C2C0B">
            <w:pPr>
              <w:tabs>
                <w:tab w:val="left" w:pos="0"/>
              </w:tabs>
              <w:ind w:left="-47"/>
              <w:rPr>
                <w:rFonts w:ascii="Arial" w:hAnsi="Arial" w:cs="Arial"/>
              </w:rPr>
            </w:pPr>
            <w:r w:rsidRPr="00E61617">
              <w:rPr>
                <w:rFonts w:ascii="Arial" w:eastAsia="Arial" w:hAnsi="Arial" w:cs="Arial"/>
              </w:rPr>
              <w:t xml:space="preserve">Дутовского </w:t>
            </w:r>
            <w:r w:rsidRPr="00E61617">
              <w:rPr>
                <w:rFonts w:ascii="Arial" w:hAnsi="Arial" w:cs="Arial"/>
              </w:rPr>
              <w:t>сельского</w:t>
            </w:r>
            <w:r w:rsidRPr="00E61617">
              <w:rPr>
                <w:rFonts w:ascii="Arial" w:eastAsia="Arial" w:hAnsi="Arial" w:cs="Arial"/>
              </w:rPr>
              <w:t xml:space="preserve"> </w:t>
            </w:r>
            <w:r w:rsidRPr="00E61617">
              <w:rPr>
                <w:rFonts w:ascii="Arial" w:hAnsi="Arial" w:cs="Arial"/>
              </w:rPr>
              <w:t>поселения</w:t>
            </w:r>
          </w:p>
          <w:p w:rsidR="008C2C0B" w:rsidRPr="00E61617" w:rsidRDefault="008C2C0B" w:rsidP="008C2C0B">
            <w:pPr>
              <w:tabs>
                <w:tab w:val="left" w:pos="0"/>
              </w:tabs>
              <w:rPr>
                <w:rFonts w:ascii="Arial" w:hAnsi="Arial" w:cs="Arial"/>
              </w:rPr>
            </w:pPr>
          </w:p>
          <w:p w:rsidR="008C2C0B" w:rsidRPr="00E61617" w:rsidRDefault="008C2C0B" w:rsidP="008C2C0B">
            <w:pPr>
              <w:tabs>
                <w:tab w:val="left" w:pos="0"/>
              </w:tabs>
              <w:ind w:left="-47"/>
              <w:rPr>
                <w:rFonts w:ascii="Arial" w:hAnsi="Arial" w:cs="Arial"/>
              </w:rPr>
            </w:pPr>
            <w:r w:rsidRPr="00E61617">
              <w:rPr>
                <w:rFonts w:ascii="Arial" w:hAnsi="Arial" w:cs="Arial"/>
              </w:rPr>
              <w:t>_________________  Д.И. Леонов</w:t>
            </w:r>
          </w:p>
          <w:p w:rsidR="008C2C0B" w:rsidRPr="00E61617" w:rsidRDefault="008C2C0B" w:rsidP="008C2C0B">
            <w:pPr>
              <w:ind w:left="360"/>
              <w:rPr>
                <w:rFonts w:ascii="Arial" w:hAnsi="Arial" w:cs="Arial"/>
              </w:rPr>
            </w:pPr>
          </w:p>
          <w:p w:rsidR="008C2C0B" w:rsidRPr="00E61617" w:rsidRDefault="008C2C0B" w:rsidP="008C2C0B">
            <w:pPr>
              <w:ind w:left="360"/>
              <w:rPr>
                <w:rFonts w:ascii="Arial" w:hAnsi="Arial" w:cs="Arial"/>
              </w:rPr>
            </w:pPr>
            <w:r w:rsidRPr="00E61617">
              <w:rPr>
                <w:rFonts w:ascii="Arial" w:hAnsi="Arial" w:cs="Arial"/>
              </w:rPr>
              <w:t>М.П.</w:t>
            </w:r>
          </w:p>
          <w:p w:rsidR="0090378B" w:rsidRPr="00E61617" w:rsidRDefault="0090378B" w:rsidP="0090378B">
            <w:pPr>
              <w:ind w:left="360"/>
              <w:rPr>
                <w:rFonts w:ascii="Arial" w:hAnsi="Arial" w:cs="Arial"/>
              </w:rPr>
            </w:pPr>
          </w:p>
        </w:tc>
        <w:tc>
          <w:tcPr>
            <w:tcW w:w="4962" w:type="dxa"/>
            <w:tcBorders>
              <w:top w:val="nil"/>
              <w:left w:val="nil"/>
              <w:bottom w:val="nil"/>
              <w:right w:val="nil"/>
            </w:tcBorders>
          </w:tcPr>
          <w:p w:rsidR="008C2C0B" w:rsidRPr="00E61617" w:rsidRDefault="008C2C0B" w:rsidP="008C2C0B">
            <w:pPr>
              <w:pStyle w:val="15"/>
              <w:snapToGrid w:val="0"/>
              <w:rPr>
                <w:rFonts w:ascii="Arial" w:hAnsi="Arial" w:cs="Arial"/>
                <w:sz w:val="24"/>
                <w:szCs w:val="24"/>
              </w:rPr>
            </w:pPr>
          </w:p>
          <w:p w:rsidR="008C2C0B" w:rsidRPr="00E61617" w:rsidRDefault="008C2C0B" w:rsidP="008C2C0B">
            <w:pPr>
              <w:pStyle w:val="15"/>
              <w:snapToGrid w:val="0"/>
              <w:rPr>
                <w:rFonts w:ascii="Arial" w:hAnsi="Arial" w:cs="Arial"/>
                <w:sz w:val="24"/>
                <w:szCs w:val="24"/>
              </w:rPr>
            </w:pPr>
          </w:p>
          <w:p w:rsidR="008C2C0B" w:rsidRPr="00E61617" w:rsidRDefault="008C2C0B" w:rsidP="008C2C0B">
            <w:pPr>
              <w:pStyle w:val="15"/>
              <w:snapToGrid w:val="0"/>
              <w:rPr>
                <w:rFonts w:ascii="Arial" w:hAnsi="Arial" w:cs="Arial"/>
                <w:sz w:val="24"/>
                <w:szCs w:val="24"/>
              </w:rPr>
            </w:pPr>
          </w:p>
          <w:p w:rsidR="008C2C0B" w:rsidRPr="00E61617" w:rsidRDefault="008C2C0B" w:rsidP="008C2C0B">
            <w:pPr>
              <w:pStyle w:val="15"/>
              <w:snapToGrid w:val="0"/>
              <w:rPr>
                <w:rFonts w:ascii="Arial" w:hAnsi="Arial" w:cs="Arial"/>
                <w:sz w:val="24"/>
                <w:szCs w:val="24"/>
              </w:rPr>
            </w:pPr>
          </w:p>
          <w:p w:rsidR="008C2C0B" w:rsidRPr="00E61617" w:rsidRDefault="008C2C0B" w:rsidP="008C2C0B">
            <w:pPr>
              <w:pStyle w:val="15"/>
              <w:snapToGrid w:val="0"/>
              <w:rPr>
                <w:rFonts w:ascii="Arial" w:hAnsi="Arial" w:cs="Arial"/>
                <w:sz w:val="24"/>
                <w:szCs w:val="24"/>
              </w:rPr>
            </w:pPr>
            <w:r w:rsidRPr="00E61617">
              <w:rPr>
                <w:rFonts w:ascii="Arial" w:hAnsi="Arial" w:cs="Arial"/>
                <w:sz w:val="24"/>
                <w:szCs w:val="24"/>
              </w:rPr>
              <w:t>________</w:t>
            </w:r>
            <w:r w:rsidR="002A5EE4">
              <w:rPr>
                <w:rFonts w:ascii="Arial" w:hAnsi="Arial" w:cs="Arial"/>
                <w:sz w:val="24"/>
                <w:szCs w:val="24"/>
              </w:rPr>
              <w:t>_______________________</w:t>
            </w:r>
            <w:r w:rsidRPr="00E61617">
              <w:rPr>
                <w:rFonts w:ascii="Arial" w:hAnsi="Arial" w:cs="Arial"/>
                <w:sz w:val="24"/>
                <w:szCs w:val="24"/>
              </w:rPr>
              <w:t>__</w:t>
            </w:r>
          </w:p>
          <w:p w:rsidR="008C2C0B" w:rsidRPr="00E61617" w:rsidRDefault="008C2C0B" w:rsidP="008C2C0B">
            <w:pPr>
              <w:pStyle w:val="15"/>
              <w:snapToGrid w:val="0"/>
              <w:rPr>
                <w:rFonts w:ascii="Arial" w:hAnsi="Arial" w:cs="Arial"/>
                <w:sz w:val="24"/>
                <w:szCs w:val="24"/>
              </w:rPr>
            </w:pPr>
          </w:p>
          <w:p w:rsidR="008C2C0B" w:rsidRPr="00E61617" w:rsidRDefault="008C2C0B" w:rsidP="008C2C0B">
            <w:pPr>
              <w:pStyle w:val="15"/>
              <w:snapToGrid w:val="0"/>
              <w:rPr>
                <w:rFonts w:ascii="Arial" w:hAnsi="Arial" w:cs="Arial"/>
                <w:sz w:val="24"/>
                <w:szCs w:val="24"/>
              </w:rPr>
            </w:pPr>
            <w:r w:rsidRPr="00E61617">
              <w:rPr>
                <w:rFonts w:ascii="Arial" w:hAnsi="Arial" w:cs="Arial"/>
                <w:sz w:val="24"/>
                <w:szCs w:val="24"/>
              </w:rPr>
              <w:t>____________________________</w:t>
            </w:r>
          </w:p>
          <w:p w:rsidR="008C2C0B" w:rsidRPr="00E61617" w:rsidRDefault="008C2C0B" w:rsidP="008C2C0B">
            <w:pPr>
              <w:pStyle w:val="15"/>
              <w:rPr>
                <w:rFonts w:ascii="Arial" w:hAnsi="Arial" w:cs="Arial"/>
                <w:sz w:val="24"/>
                <w:szCs w:val="24"/>
              </w:rPr>
            </w:pPr>
            <w:r w:rsidRPr="00E61617">
              <w:rPr>
                <w:rFonts w:ascii="Arial" w:hAnsi="Arial" w:cs="Arial"/>
                <w:sz w:val="24"/>
                <w:szCs w:val="24"/>
              </w:rPr>
              <w:t xml:space="preserve"> _____________________________________</w:t>
            </w:r>
          </w:p>
          <w:p w:rsidR="002A5EE4" w:rsidRDefault="008C2C0B" w:rsidP="008C2C0B">
            <w:pPr>
              <w:pStyle w:val="15"/>
              <w:rPr>
                <w:rFonts w:ascii="Arial" w:hAnsi="Arial" w:cs="Arial"/>
                <w:sz w:val="24"/>
                <w:szCs w:val="24"/>
              </w:rPr>
            </w:pPr>
            <w:r w:rsidRPr="00E61617">
              <w:rPr>
                <w:rFonts w:ascii="Arial" w:hAnsi="Arial" w:cs="Arial"/>
                <w:sz w:val="24"/>
                <w:szCs w:val="24"/>
              </w:rPr>
              <w:t xml:space="preserve">ИНН ____________ </w:t>
            </w:r>
          </w:p>
          <w:p w:rsidR="008C2C0B" w:rsidRPr="00E61617" w:rsidRDefault="008C2C0B" w:rsidP="008C2C0B">
            <w:pPr>
              <w:pStyle w:val="15"/>
              <w:rPr>
                <w:rFonts w:ascii="Arial" w:hAnsi="Arial" w:cs="Arial"/>
                <w:sz w:val="24"/>
                <w:szCs w:val="24"/>
              </w:rPr>
            </w:pPr>
            <w:r w:rsidRPr="00E61617">
              <w:rPr>
                <w:rFonts w:ascii="Arial" w:hAnsi="Arial" w:cs="Arial"/>
                <w:sz w:val="24"/>
                <w:szCs w:val="24"/>
              </w:rPr>
              <w:t>КПП ________________</w:t>
            </w:r>
          </w:p>
          <w:p w:rsidR="008C2C0B" w:rsidRPr="00E61617" w:rsidRDefault="008C2C0B" w:rsidP="008C2C0B">
            <w:pPr>
              <w:pStyle w:val="15"/>
              <w:rPr>
                <w:rFonts w:ascii="Arial" w:hAnsi="Arial" w:cs="Arial"/>
                <w:sz w:val="24"/>
                <w:szCs w:val="24"/>
              </w:rPr>
            </w:pPr>
            <w:r w:rsidRPr="00E61617">
              <w:rPr>
                <w:rFonts w:ascii="Arial" w:hAnsi="Arial" w:cs="Arial"/>
                <w:sz w:val="24"/>
                <w:szCs w:val="24"/>
              </w:rPr>
              <w:t>ОКПО __________</w:t>
            </w:r>
          </w:p>
          <w:p w:rsidR="008C2C0B" w:rsidRPr="00E61617" w:rsidRDefault="008C2C0B" w:rsidP="008C2C0B">
            <w:pPr>
              <w:pStyle w:val="15"/>
              <w:rPr>
                <w:rFonts w:ascii="Arial" w:hAnsi="Arial" w:cs="Arial"/>
                <w:sz w:val="24"/>
                <w:szCs w:val="24"/>
              </w:rPr>
            </w:pPr>
            <w:proofErr w:type="spellStart"/>
            <w:proofErr w:type="gramStart"/>
            <w:r w:rsidRPr="00E61617">
              <w:rPr>
                <w:rFonts w:ascii="Arial" w:hAnsi="Arial" w:cs="Arial"/>
                <w:sz w:val="24"/>
                <w:szCs w:val="24"/>
              </w:rPr>
              <w:t>р</w:t>
            </w:r>
            <w:proofErr w:type="spellEnd"/>
            <w:proofErr w:type="gramEnd"/>
            <w:r w:rsidRPr="00E61617">
              <w:rPr>
                <w:rFonts w:ascii="Arial" w:hAnsi="Arial" w:cs="Arial"/>
                <w:sz w:val="24"/>
                <w:szCs w:val="24"/>
              </w:rPr>
              <w:t>/с ____________________</w:t>
            </w:r>
          </w:p>
          <w:p w:rsidR="008C2C0B" w:rsidRPr="00E61617" w:rsidRDefault="008C2C0B" w:rsidP="008C2C0B">
            <w:pPr>
              <w:pStyle w:val="15"/>
              <w:rPr>
                <w:rFonts w:ascii="Arial" w:hAnsi="Arial" w:cs="Arial"/>
                <w:sz w:val="24"/>
                <w:szCs w:val="24"/>
              </w:rPr>
            </w:pPr>
            <w:r w:rsidRPr="00E61617">
              <w:rPr>
                <w:rFonts w:ascii="Arial" w:hAnsi="Arial" w:cs="Arial"/>
                <w:sz w:val="24"/>
                <w:szCs w:val="24"/>
              </w:rPr>
              <w:t>______________________________</w:t>
            </w:r>
          </w:p>
          <w:p w:rsidR="008C2C0B" w:rsidRPr="00E61617" w:rsidRDefault="008C2C0B" w:rsidP="008C2C0B">
            <w:pPr>
              <w:pStyle w:val="15"/>
              <w:rPr>
                <w:rFonts w:ascii="Arial" w:hAnsi="Arial" w:cs="Arial"/>
                <w:sz w:val="24"/>
                <w:szCs w:val="24"/>
              </w:rPr>
            </w:pPr>
            <w:r w:rsidRPr="00E61617">
              <w:rPr>
                <w:rFonts w:ascii="Arial" w:hAnsi="Arial" w:cs="Arial"/>
                <w:sz w:val="24"/>
                <w:szCs w:val="24"/>
              </w:rPr>
              <w:t xml:space="preserve">БИК ___________ </w:t>
            </w:r>
          </w:p>
          <w:p w:rsidR="0090378B" w:rsidRPr="00E61617" w:rsidRDefault="008C2C0B" w:rsidP="008C2C0B">
            <w:pPr>
              <w:ind w:left="360"/>
              <w:rPr>
                <w:rFonts w:ascii="Arial" w:hAnsi="Arial" w:cs="Arial"/>
              </w:rPr>
            </w:pPr>
            <w:r w:rsidRPr="00E61617">
              <w:rPr>
                <w:rFonts w:ascii="Arial" w:hAnsi="Arial" w:cs="Arial"/>
              </w:rPr>
              <w:t xml:space="preserve">тел. ____________  </w:t>
            </w:r>
          </w:p>
          <w:p w:rsidR="008C2C0B" w:rsidRPr="00E61617" w:rsidRDefault="008C2C0B" w:rsidP="008C2C0B">
            <w:pPr>
              <w:ind w:left="360"/>
              <w:rPr>
                <w:rFonts w:ascii="Arial" w:hAnsi="Arial" w:cs="Arial"/>
              </w:rPr>
            </w:pPr>
          </w:p>
          <w:p w:rsidR="008C2C0B" w:rsidRPr="00E61617" w:rsidRDefault="008C2C0B" w:rsidP="008C2C0B">
            <w:pPr>
              <w:ind w:left="360"/>
              <w:rPr>
                <w:rFonts w:ascii="Arial" w:hAnsi="Arial" w:cs="Arial"/>
              </w:rPr>
            </w:pPr>
            <w:r w:rsidRPr="00E61617">
              <w:rPr>
                <w:rFonts w:ascii="Arial" w:hAnsi="Arial" w:cs="Arial"/>
              </w:rPr>
              <w:tab/>
            </w:r>
            <w:r w:rsidRPr="00E61617">
              <w:rPr>
                <w:rFonts w:ascii="Arial" w:hAnsi="Arial" w:cs="Arial"/>
              </w:rPr>
              <w:tab/>
            </w:r>
            <w:r w:rsidRPr="00E61617">
              <w:rPr>
                <w:rFonts w:ascii="Arial" w:hAnsi="Arial" w:cs="Arial"/>
              </w:rPr>
              <w:tab/>
              <w:t>______________/___________________</w:t>
            </w:r>
          </w:p>
          <w:p w:rsidR="008C2C0B" w:rsidRPr="00E61617" w:rsidRDefault="008C2C0B" w:rsidP="008C2C0B">
            <w:pPr>
              <w:ind w:left="360"/>
              <w:rPr>
                <w:rFonts w:ascii="Arial" w:hAnsi="Arial" w:cs="Arial"/>
              </w:rPr>
            </w:pPr>
          </w:p>
          <w:p w:rsidR="008C2C0B" w:rsidRPr="00E61617" w:rsidRDefault="008C2C0B" w:rsidP="008C2C0B">
            <w:pPr>
              <w:ind w:left="360"/>
              <w:rPr>
                <w:rFonts w:ascii="Arial" w:hAnsi="Arial" w:cs="Arial"/>
              </w:rPr>
            </w:pPr>
          </w:p>
          <w:p w:rsidR="008C2C0B" w:rsidRPr="00E61617" w:rsidRDefault="008C2C0B" w:rsidP="008C2C0B">
            <w:pPr>
              <w:ind w:left="360"/>
              <w:rPr>
                <w:rFonts w:ascii="Arial" w:hAnsi="Arial" w:cs="Arial"/>
              </w:rPr>
            </w:pPr>
          </w:p>
          <w:p w:rsidR="008C2C0B" w:rsidRPr="00E61617" w:rsidRDefault="008C2C0B" w:rsidP="008C2C0B">
            <w:pPr>
              <w:ind w:left="360"/>
              <w:rPr>
                <w:rFonts w:ascii="Arial" w:hAnsi="Arial" w:cs="Arial"/>
              </w:rPr>
            </w:pPr>
            <w:r w:rsidRPr="00E61617">
              <w:rPr>
                <w:rFonts w:ascii="Arial" w:hAnsi="Arial" w:cs="Arial"/>
              </w:rPr>
              <w:t>М.П.</w:t>
            </w:r>
          </w:p>
          <w:p w:rsidR="008C2C0B" w:rsidRPr="00E61617" w:rsidRDefault="008C2C0B" w:rsidP="008C2C0B">
            <w:pPr>
              <w:ind w:left="360"/>
              <w:rPr>
                <w:rFonts w:ascii="Arial" w:hAnsi="Arial" w:cs="Arial"/>
              </w:rPr>
            </w:pPr>
          </w:p>
        </w:tc>
      </w:tr>
    </w:tbl>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p>
    <w:p w:rsidR="008C2C0B" w:rsidRPr="00E61617" w:rsidRDefault="008C2C0B" w:rsidP="0090378B">
      <w:pPr>
        <w:pStyle w:val="16"/>
        <w:widowControl/>
        <w:ind w:left="5760"/>
        <w:rPr>
          <w:rFonts w:ascii="Arial" w:hAnsi="Arial" w:cs="Arial"/>
          <w:sz w:val="24"/>
          <w:szCs w:val="24"/>
        </w:rPr>
      </w:pPr>
    </w:p>
    <w:p w:rsidR="008C2C0B" w:rsidRPr="00E61617" w:rsidRDefault="008C2C0B" w:rsidP="0090378B">
      <w:pPr>
        <w:pStyle w:val="16"/>
        <w:widowControl/>
        <w:ind w:left="5760"/>
        <w:rPr>
          <w:rFonts w:ascii="Arial" w:hAnsi="Arial" w:cs="Arial"/>
          <w:sz w:val="24"/>
          <w:szCs w:val="24"/>
        </w:rPr>
      </w:pPr>
    </w:p>
    <w:p w:rsidR="008C2C0B" w:rsidRPr="00E61617" w:rsidRDefault="008C2C0B" w:rsidP="0090378B">
      <w:pPr>
        <w:pStyle w:val="16"/>
        <w:widowControl/>
        <w:ind w:left="5760"/>
        <w:rPr>
          <w:rFonts w:ascii="Arial" w:hAnsi="Arial" w:cs="Arial"/>
          <w:sz w:val="24"/>
          <w:szCs w:val="24"/>
        </w:rPr>
      </w:pPr>
    </w:p>
    <w:p w:rsidR="008C2C0B" w:rsidRPr="00E61617" w:rsidRDefault="008C2C0B" w:rsidP="0090378B">
      <w:pPr>
        <w:pStyle w:val="16"/>
        <w:widowControl/>
        <w:ind w:left="5760"/>
        <w:rPr>
          <w:rFonts w:ascii="Arial" w:hAnsi="Arial" w:cs="Arial"/>
          <w:sz w:val="24"/>
          <w:szCs w:val="24"/>
        </w:rPr>
      </w:pPr>
    </w:p>
    <w:p w:rsidR="0090378B" w:rsidRPr="00E61617" w:rsidRDefault="0090378B" w:rsidP="0090378B">
      <w:pPr>
        <w:pStyle w:val="16"/>
        <w:widowControl/>
        <w:ind w:left="5760"/>
        <w:rPr>
          <w:rFonts w:ascii="Arial" w:hAnsi="Arial" w:cs="Arial"/>
          <w:sz w:val="24"/>
          <w:szCs w:val="24"/>
        </w:rPr>
      </w:pPr>
      <w:r w:rsidRPr="00E61617">
        <w:rPr>
          <w:rFonts w:ascii="Arial" w:hAnsi="Arial" w:cs="Arial"/>
          <w:sz w:val="24"/>
          <w:szCs w:val="24"/>
        </w:rPr>
        <w:lastRenderedPageBreak/>
        <w:t xml:space="preserve">Приложение № 1 </w:t>
      </w:r>
      <w:r w:rsidRPr="00E61617">
        <w:rPr>
          <w:rFonts w:ascii="Arial" w:hAnsi="Arial" w:cs="Arial"/>
          <w:sz w:val="24"/>
          <w:szCs w:val="24"/>
        </w:rPr>
        <w:br/>
        <w:t xml:space="preserve">к Договору № _____________ </w:t>
      </w:r>
      <w:r w:rsidRPr="00E61617">
        <w:rPr>
          <w:rFonts w:ascii="Arial" w:hAnsi="Arial" w:cs="Arial"/>
          <w:sz w:val="24"/>
          <w:szCs w:val="24"/>
        </w:rPr>
        <w:br/>
        <w:t>от «___» ___________ 20___ года</w:t>
      </w: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center"/>
        <w:rPr>
          <w:rFonts w:ascii="Arial" w:hAnsi="Arial" w:cs="Arial"/>
          <w:b/>
          <w:sz w:val="24"/>
          <w:szCs w:val="24"/>
        </w:rPr>
      </w:pPr>
      <w:r w:rsidRPr="00E61617">
        <w:rPr>
          <w:rFonts w:ascii="Arial" w:hAnsi="Arial" w:cs="Arial"/>
          <w:b/>
          <w:sz w:val="24"/>
          <w:szCs w:val="24"/>
        </w:rPr>
        <w:t xml:space="preserve">АКТ </w:t>
      </w:r>
    </w:p>
    <w:p w:rsidR="0090378B" w:rsidRPr="00E61617" w:rsidRDefault="0090378B" w:rsidP="0090378B">
      <w:pPr>
        <w:pStyle w:val="16"/>
        <w:widowControl/>
        <w:jc w:val="center"/>
        <w:rPr>
          <w:rFonts w:ascii="Arial" w:hAnsi="Arial" w:cs="Arial"/>
          <w:b/>
          <w:sz w:val="24"/>
          <w:szCs w:val="24"/>
        </w:rPr>
      </w:pPr>
      <w:r w:rsidRPr="00E61617">
        <w:rPr>
          <w:rFonts w:ascii="Arial" w:hAnsi="Arial" w:cs="Arial"/>
          <w:b/>
          <w:sz w:val="24"/>
          <w:szCs w:val="24"/>
        </w:rPr>
        <w:t xml:space="preserve">ПРИЕМКИ-ПЕРЕДАЧИ ИМУЩЕСТВА </w:t>
      </w:r>
    </w:p>
    <w:p w:rsidR="0090378B" w:rsidRPr="00E61617" w:rsidRDefault="0090378B" w:rsidP="0090378B">
      <w:pPr>
        <w:pStyle w:val="16"/>
        <w:widowControl/>
        <w:jc w:val="both"/>
        <w:rPr>
          <w:rFonts w:ascii="Arial" w:hAnsi="Arial" w:cs="Arial"/>
          <w:sz w:val="24"/>
          <w:szCs w:val="24"/>
        </w:rPr>
      </w:pPr>
    </w:p>
    <w:p w:rsidR="0090378B" w:rsidRPr="00E61617" w:rsidRDefault="008C2C0B" w:rsidP="0090378B">
      <w:pPr>
        <w:pStyle w:val="16"/>
        <w:widowControl/>
        <w:jc w:val="both"/>
        <w:rPr>
          <w:rFonts w:ascii="Arial" w:hAnsi="Arial" w:cs="Arial"/>
          <w:sz w:val="24"/>
          <w:szCs w:val="24"/>
        </w:rPr>
      </w:pPr>
      <w:r w:rsidRPr="00E61617">
        <w:rPr>
          <w:rFonts w:ascii="Arial" w:hAnsi="Arial" w:cs="Arial"/>
          <w:sz w:val="24"/>
          <w:szCs w:val="24"/>
        </w:rPr>
        <w:t xml:space="preserve">          </w:t>
      </w:r>
      <w:r w:rsidR="008D6C13" w:rsidRPr="00E61617">
        <w:rPr>
          <w:rFonts w:ascii="Arial" w:hAnsi="Arial" w:cs="Arial"/>
          <w:sz w:val="24"/>
          <w:szCs w:val="24"/>
        </w:rPr>
        <w:t>д</w:t>
      </w:r>
      <w:r w:rsidR="0090378B" w:rsidRPr="00E61617">
        <w:rPr>
          <w:rFonts w:ascii="Arial" w:hAnsi="Arial" w:cs="Arial"/>
          <w:sz w:val="24"/>
          <w:szCs w:val="24"/>
        </w:rPr>
        <w:t xml:space="preserve">. </w:t>
      </w:r>
      <w:r w:rsidR="008D6C13" w:rsidRPr="00E61617">
        <w:rPr>
          <w:rFonts w:ascii="Arial" w:hAnsi="Arial" w:cs="Arial"/>
          <w:sz w:val="24"/>
          <w:szCs w:val="24"/>
        </w:rPr>
        <w:t>Семенихино</w:t>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r>
      <w:r w:rsidR="0090378B" w:rsidRPr="00E61617">
        <w:rPr>
          <w:rFonts w:ascii="Arial" w:hAnsi="Arial" w:cs="Arial"/>
          <w:sz w:val="24"/>
          <w:szCs w:val="24"/>
        </w:rPr>
        <w:t xml:space="preserve">     «____» __________ 20__г.</w:t>
      </w: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widowControl w:val="0"/>
        <w:ind w:firstLine="851"/>
        <w:rPr>
          <w:rFonts w:ascii="Arial" w:hAnsi="Arial" w:cs="Arial"/>
          <w:snapToGrid w:val="0"/>
        </w:rPr>
      </w:pPr>
      <w:r w:rsidRPr="00E61617">
        <w:rPr>
          <w:rFonts w:ascii="Arial" w:hAnsi="Arial" w:cs="Arial"/>
        </w:rPr>
        <w:t xml:space="preserve">Мы, нижеподписавшиеся, глава Дутовского сельского поселения Леонов Дмитрий Иванович, действующий на основании Устава, и </w:t>
      </w:r>
      <w:r w:rsidR="008D6C13" w:rsidRPr="00E61617">
        <w:rPr>
          <w:rFonts w:ascii="Arial" w:hAnsi="Arial" w:cs="Arial"/>
        </w:rPr>
        <w:t>--------------------------------------</w:t>
      </w:r>
      <w:r w:rsidRPr="00E61617">
        <w:rPr>
          <w:rFonts w:ascii="Arial" w:hAnsi="Arial" w:cs="Arial"/>
        </w:rPr>
        <w:t xml:space="preserve"> действующий на основании </w:t>
      </w:r>
      <w:r w:rsidR="00E61617" w:rsidRPr="00E61617">
        <w:rPr>
          <w:rFonts w:ascii="Arial" w:hAnsi="Arial" w:cs="Arial"/>
        </w:rPr>
        <w:t>-------------------------------</w:t>
      </w:r>
      <w:r w:rsidRPr="00E61617">
        <w:rPr>
          <w:rFonts w:ascii="Arial" w:hAnsi="Arial" w:cs="Arial"/>
        </w:rPr>
        <w:t xml:space="preserve"> составили настоящий акт о том, что Администрация Дутовского сельского поселения передала, </w:t>
      </w:r>
      <w:r w:rsidR="00E61617" w:rsidRPr="00E61617">
        <w:rPr>
          <w:rFonts w:ascii="Arial" w:hAnsi="Arial" w:cs="Arial"/>
        </w:rPr>
        <w:t>--------------------------------</w:t>
      </w:r>
      <w:r w:rsidRPr="00E61617">
        <w:rPr>
          <w:rFonts w:ascii="Arial" w:hAnsi="Arial" w:cs="Arial"/>
        </w:rPr>
        <w:t>приняло объекты системы газораспределения</w:t>
      </w:r>
      <w:r w:rsidRPr="00E61617">
        <w:rPr>
          <w:rFonts w:ascii="Arial" w:hAnsi="Arial" w:cs="Arial"/>
          <w:snapToGrid w:val="0"/>
        </w:rPr>
        <w:t xml:space="preserve">, общей протяженностью _____________ </w:t>
      </w:r>
      <w:proofErr w:type="gramStart"/>
      <w:r w:rsidRPr="00E61617">
        <w:rPr>
          <w:rFonts w:ascii="Arial" w:hAnsi="Arial" w:cs="Arial"/>
          <w:snapToGrid w:val="0"/>
        </w:rPr>
        <w:t>м</w:t>
      </w:r>
      <w:proofErr w:type="gramEnd"/>
      <w:r w:rsidRPr="00E61617">
        <w:rPr>
          <w:rFonts w:ascii="Arial" w:hAnsi="Arial" w:cs="Arial"/>
          <w:snapToGrid w:val="0"/>
        </w:rPr>
        <w:t>., балансовой стоимостью ______________________ рублей, являющиеся муниципальной собственностью, согласно прилагаемому перечню.</w:t>
      </w:r>
    </w:p>
    <w:p w:rsidR="0090378B" w:rsidRPr="00E61617" w:rsidRDefault="0090378B" w:rsidP="0090378B">
      <w:pPr>
        <w:widowControl w:val="0"/>
        <w:ind w:firstLine="720"/>
        <w:rPr>
          <w:rFonts w:ascii="Arial" w:hAnsi="Arial" w:cs="Arial"/>
          <w:snapToGrid w:val="0"/>
        </w:rPr>
      </w:pPr>
      <w:r w:rsidRPr="00E61617">
        <w:rPr>
          <w:rFonts w:ascii="Arial" w:hAnsi="Arial" w:cs="Arial"/>
          <w:snapToGrid w:val="0"/>
        </w:rPr>
        <w:t>Имущество передано и принято без осмотра в натуре и проверки комплектации, находится в пригодном для эксплуатации состоянии.</w:t>
      </w:r>
    </w:p>
    <w:p w:rsidR="0090378B" w:rsidRPr="00E61617" w:rsidRDefault="0090378B" w:rsidP="0090378B">
      <w:pPr>
        <w:widowControl w:val="0"/>
        <w:ind w:firstLine="851"/>
        <w:rPr>
          <w:rFonts w:ascii="Arial" w:hAnsi="Arial" w:cs="Arial"/>
        </w:rPr>
      </w:pPr>
      <w:r w:rsidRPr="00E61617">
        <w:rPr>
          <w:rFonts w:ascii="Arial" w:hAnsi="Arial" w:cs="Arial"/>
          <w:snapToGrid w:val="0"/>
        </w:rPr>
        <w:t>Приложение: на ____ лист</w:t>
      </w:r>
      <w:proofErr w:type="gramStart"/>
      <w:r w:rsidRPr="00E61617">
        <w:rPr>
          <w:rFonts w:ascii="Arial" w:hAnsi="Arial" w:cs="Arial"/>
          <w:snapToGrid w:val="0"/>
        </w:rPr>
        <w:t>е(</w:t>
      </w:r>
      <w:proofErr w:type="gramEnd"/>
      <w:r w:rsidRPr="00E61617">
        <w:rPr>
          <w:rFonts w:ascii="Arial" w:hAnsi="Arial" w:cs="Arial"/>
          <w:snapToGrid w:val="0"/>
        </w:rPr>
        <w:t>ах).</w:t>
      </w: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4"/>
        <w:rPr>
          <w:rFonts w:ascii="Arial" w:hAnsi="Arial" w:cs="Arial"/>
          <w:sz w:val="24"/>
          <w:szCs w:val="24"/>
        </w:rPr>
      </w:pPr>
      <w:r w:rsidRPr="00E61617">
        <w:rPr>
          <w:rFonts w:ascii="Arial" w:hAnsi="Arial" w:cs="Arial"/>
          <w:sz w:val="24"/>
          <w:szCs w:val="24"/>
        </w:rPr>
        <w:t>Передал:</w:t>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r>
      <w:r w:rsidRPr="00E61617">
        <w:rPr>
          <w:rFonts w:ascii="Arial" w:hAnsi="Arial" w:cs="Arial"/>
          <w:sz w:val="24"/>
          <w:szCs w:val="24"/>
        </w:rPr>
        <w:tab/>
        <w:t xml:space="preserve">      </w:t>
      </w:r>
      <w:r w:rsidRPr="00E61617">
        <w:rPr>
          <w:rFonts w:ascii="Arial" w:hAnsi="Arial" w:cs="Arial"/>
          <w:sz w:val="24"/>
          <w:szCs w:val="24"/>
        </w:rPr>
        <w:tab/>
      </w:r>
      <w:r w:rsidRPr="00E61617">
        <w:rPr>
          <w:rFonts w:ascii="Arial" w:hAnsi="Arial" w:cs="Arial"/>
          <w:sz w:val="24"/>
          <w:szCs w:val="24"/>
        </w:rPr>
        <w:tab/>
        <w:t>Принял: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5"/>
        <w:gridCol w:w="4785"/>
      </w:tblGrid>
      <w:tr w:rsidR="0090378B" w:rsidRPr="00E61617" w:rsidTr="0090378B">
        <w:tc>
          <w:tcPr>
            <w:tcW w:w="4785" w:type="dxa"/>
            <w:tcBorders>
              <w:top w:val="nil"/>
              <w:left w:val="nil"/>
              <w:bottom w:val="nil"/>
              <w:right w:val="nil"/>
            </w:tcBorders>
          </w:tcPr>
          <w:p w:rsidR="0090378B" w:rsidRPr="00E61617" w:rsidRDefault="0090378B" w:rsidP="0090378B">
            <w:pPr>
              <w:rPr>
                <w:rFonts w:ascii="Arial" w:hAnsi="Arial" w:cs="Arial"/>
              </w:rPr>
            </w:pPr>
          </w:p>
          <w:p w:rsidR="0090378B" w:rsidRPr="00E61617" w:rsidRDefault="0090378B" w:rsidP="0090378B">
            <w:pPr>
              <w:rPr>
                <w:rFonts w:ascii="Arial" w:hAnsi="Arial" w:cs="Arial"/>
              </w:rPr>
            </w:pPr>
            <w:r w:rsidRPr="00E61617">
              <w:rPr>
                <w:rFonts w:ascii="Arial" w:hAnsi="Arial" w:cs="Arial"/>
              </w:rPr>
              <w:t>_____________________Д.И. Леонов</w:t>
            </w:r>
          </w:p>
          <w:p w:rsidR="0090378B" w:rsidRPr="00E61617" w:rsidRDefault="0090378B" w:rsidP="0090378B">
            <w:pPr>
              <w:rPr>
                <w:rFonts w:ascii="Arial" w:hAnsi="Arial" w:cs="Arial"/>
              </w:rPr>
            </w:pPr>
            <w:r w:rsidRPr="00E61617">
              <w:rPr>
                <w:rFonts w:ascii="Arial" w:hAnsi="Arial" w:cs="Arial"/>
              </w:rPr>
              <w:t>м.п.</w:t>
            </w:r>
          </w:p>
        </w:tc>
        <w:tc>
          <w:tcPr>
            <w:tcW w:w="4785" w:type="dxa"/>
            <w:tcBorders>
              <w:top w:val="nil"/>
              <w:left w:val="nil"/>
              <w:bottom w:val="nil"/>
              <w:right w:val="nil"/>
            </w:tcBorders>
          </w:tcPr>
          <w:p w:rsidR="00E61617" w:rsidRPr="00E61617" w:rsidRDefault="00E61617" w:rsidP="0090378B">
            <w:pPr>
              <w:rPr>
                <w:rFonts w:ascii="Arial" w:hAnsi="Arial" w:cs="Arial"/>
              </w:rPr>
            </w:pPr>
          </w:p>
          <w:p w:rsidR="00E61617" w:rsidRPr="00E61617" w:rsidRDefault="00E61617" w:rsidP="0090378B">
            <w:pPr>
              <w:rPr>
                <w:rFonts w:ascii="Arial" w:hAnsi="Arial" w:cs="Arial"/>
              </w:rPr>
            </w:pPr>
            <w:r w:rsidRPr="00E61617">
              <w:rPr>
                <w:rFonts w:ascii="Arial" w:hAnsi="Arial" w:cs="Arial"/>
              </w:rPr>
              <w:t>-----------------------------------------</w:t>
            </w:r>
          </w:p>
          <w:p w:rsidR="0090378B" w:rsidRPr="00E61617" w:rsidRDefault="0090378B" w:rsidP="0090378B">
            <w:pPr>
              <w:rPr>
                <w:rFonts w:ascii="Arial" w:hAnsi="Arial" w:cs="Arial"/>
              </w:rPr>
            </w:pPr>
            <w:r w:rsidRPr="00E61617">
              <w:rPr>
                <w:rFonts w:ascii="Arial" w:hAnsi="Arial" w:cs="Arial"/>
              </w:rPr>
              <w:t>м.п.</w:t>
            </w:r>
          </w:p>
        </w:tc>
      </w:tr>
    </w:tbl>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pStyle w:val="16"/>
        <w:widowControl/>
        <w:jc w:val="both"/>
        <w:rPr>
          <w:rFonts w:ascii="Arial" w:hAnsi="Arial" w:cs="Arial"/>
          <w:sz w:val="24"/>
          <w:szCs w:val="24"/>
        </w:rPr>
      </w:pPr>
    </w:p>
    <w:p w:rsidR="0090378B" w:rsidRPr="00E61617" w:rsidRDefault="0090378B" w:rsidP="0090378B">
      <w:pPr>
        <w:jc w:val="right"/>
        <w:rPr>
          <w:rFonts w:ascii="Arial" w:hAnsi="Arial" w:cs="Arial"/>
        </w:rPr>
      </w:pPr>
      <w:r w:rsidRPr="00E61617">
        <w:rPr>
          <w:rFonts w:ascii="Arial" w:hAnsi="Arial" w:cs="Arial"/>
        </w:rPr>
        <w:t>Приложение к акту приемки-передачи имущества</w:t>
      </w:r>
    </w:p>
    <w:p w:rsidR="0090378B" w:rsidRPr="00E61617" w:rsidRDefault="0090378B" w:rsidP="0090378B">
      <w:pPr>
        <w:jc w:val="center"/>
        <w:rPr>
          <w:rFonts w:ascii="Arial" w:hAnsi="Arial" w:cs="Arial"/>
        </w:rPr>
      </w:pPr>
      <w:r w:rsidRPr="00E61617">
        <w:rPr>
          <w:rFonts w:ascii="Arial" w:hAnsi="Arial" w:cs="Arial"/>
        </w:rPr>
        <w:t xml:space="preserve">                                                                                           от «____» _________ 20___ года</w:t>
      </w:r>
    </w:p>
    <w:p w:rsidR="0090378B" w:rsidRPr="00E61617" w:rsidRDefault="0090378B" w:rsidP="0090378B">
      <w:pPr>
        <w:jc w:val="right"/>
        <w:rPr>
          <w:rFonts w:ascii="Arial" w:hAnsi="Arial" w:cs="Arial"/>
        </w:rPr>
      </w:pPr>
    </w:p>
    <w:p w:rsidR="0090378B" w:rsidRPr="00E61617" w:rsidRDefault="0090378B" w:rsidP="0090378B">
      <w:pPr>
        <w:jc w:val="center"/>
        <w:rPr>
          <w:rFonts w:ascii="Arial" w:hAnsi="Arial" w:cs="Arial"/>
        </w:rPr>
      </w:pPr>
      <w:r w:rsidRPr="00E61617">
        <w:rPr>
          <w:rFonts w:ascii="Arial" w:hAnsi="Arial" w:cs="Arial"/>
        </w:rPr>
        <w:t>Перечень объектов системы газораспределения,</w:t>
      </w:r>
    </w:p>
    <w:p w:rsidR="0090378B" w:rsidRPr="00E61617" w:rsidRDefault="0090378B" w:rsidP="0090378B">
      <w:pPr>
        <w:jc w:val="center"/>
        <w:rPr>
          <w:rFonts w:ascii="Arial" w:hAnsi="Arial" w:cs="Arial"/>
        </w:rPr>
      </w:pPr>
      <w:proofErr w:type="gramStart"/>
      <w:r w:rsidRPr="00E61617">
        <w:rPr>
          <w:rFonts w:ascii="Arial" w:hAnsi="Arial" w:cs="Arial"/>
        </w:rPr>
        <w:t>являющихся</w:t>
      </w:r>
      <w:proofErr w:type="gramEnd"/>
      <w:r w:rsidRPr="00E61617">
        <w:rPr>
          <w:rFonts w:ascii="Arial" w:hAnsi="Arial" w:cs="Arial"/>
        </w:rPr>
        <w:t xml:space="preserve"> муниципальной собственностью </w:t>
      </w:r>
    </w:p>
    <w:p w:rsidR="0090378B" w:rsidRPr="00E61617" w:rsidRDefault="0090378B" w:rsidP="0090378B">
      <w:pPr>
        <w:jc w:val="center"/>
        <w:rPr>
          <w:rFonts w:ascii="Arial" w:hAnsi="Arial" w:cs="Arial"/>
        </w:rPr>
      </w:pPr>
      <w:r w:rsidRPr="00E61617">
        <w:rPr>
          <w:rFonts w:ascii="Arial" w:hAnsi="Arial" w:cs="Arial"/>
        </w:rPr>
        <w:t xml:space="preserve">Дутовского сельского поселения Ливенского района </w:t>
      </w:r>
    </w:p>
    <w:p w:rsidR="0090378B" w:rsidRPr="00E61617" w:rsidRDefault="0090378B" w:rsidP="0090378B">
      <w:pPr>
        <w:jc w:val="center"/>
        <w:rPr>
          <w:rFonts w:ascii="Arial" w:hAnsi="Arial" w:cs="Arial"/>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417"/>
        <w:gridCol w:w="1134"/>
        <w:gridCol w:w="1276"/>
        <w:gridCol w:w="1843"/>
        <w:gridCol w:w="1964"/>
        <w:gridCol w:w="1660"/>
      </w:tblGrid>
      <w:tr w:rsidR="0090378B" w:rsidRPr="00E61617" w:rsidTr="00F82A2A">
        <w:trPr>
          <w:trHeight w:val="975"/>
        </w:trPr>
        <w:tc>
          <w:tcPr>
            <w:tcW w:w="71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0"/>
              <w:rPr>
                <w:rFonts w:ascii="Arial" w:hAnsi="Arial" w:cs="Arial"/>
                <w:b/>
              </w:rPr>
            </w:pPr>
            <w:r w:rsidRPr="00E61617">
              <w:rPr>
                <w:rFonts w:ascii="Arial" w:hAnsi="Arial" w:cs="Arial"/>
                <w:b/>
              </w:rPr>
              <w:t xml:space="preserve">№ </w:t>
            </w:r>
            <w:proofErr w:type="spellStart"/>
            <w:proofErr w:type="gramStart"/>
            <w:r w:rsidRPr="00E61617">
              <w:rPr>
                <w:rFonts w:ascii="Arial" w:hAnsi="Arial" w:cs="Arial"/>
                <w:b/>
              </w:rPr>
              <w:t>п</w:t>
            </w:r>
            <w:proofErr w:type="spellEnd"/>
            <w:proofErr w:type="gramEnd"/>
            <w:r w:rsidRPr="00E61617">
              <w:rPr>
                <w:rFonts w:ascii="Arial" w:hAnsi="Arial" w:cs="Arial"/>
                <w:b/>
              </w:rPr>
              <w:t>/</w:t>
            </w:r>
            <w:proofErr w:type="spellStart"/>
            <w:r w:rsidRPr="00E61617">
              <w:rPr>
                <w:rFonts w:ascii="Arial" w:hAnsi="Arial" w:cs="Arial"/>
                <w:b/>
              </w:rPr>
              <w:t>п</w:t>
            </w:r>
            <w:proofErr w:type="spellEnd"/>
          </w:p>
        </w:tc>
        <w:tc>
          <w:tcPr>
            <w:tcW w:w="1417" w:type="dxa"/>
            <w:tcBorders>
              <w:top w:val="single" w:sz="4" w:space="0" w:color="auto"/>
              <w:left w:val="single" w:sz="4" w:space="0" w:color="auto"/>
              <w:bottom w:val="single" w:sz="4" w:space="0" w:color="auto"/>
              <w:right w:val="single" w:sz="4" w:space="0" w:color="auto"/>
            </w:tcBorders>
          </w:tcPr>
          <w:p w:rsidR="0090378B" w:rsidRPr="00E61617" w:rsidRDefault="0090378B" w:rsidP="002A5EE4">
            <w:pPr>
              <w:pStyle w:val="ac"/>
              <w:ind w:left="0" w:right="-116"/>
              <w:jc w:val="left"/>
              <w:rPr>
                <w:rFonts w:ascii="Arial" w:hAnsi="Arial" w:cs="Arial"/>
                <w:b/>
              </w:rPr>
            </w:pPr>
            <w:r w:rsidRPr="00E61617">
              <w:rPr>
                <w:rFonts w:ascii="Arial" w:hAnsi="Arial" w:cs="Arial"/>
                <w:b/>
              </w:rPr>
              <w:t>Наименование объектов газоснабжения</w:t>
            </w:r>
          </w:p>
        </w:tc>
        <w:tc>
          <w:tcPr>
            <w:tcW w:w="1134" w:type="dxa"/>
            <w:tcBorders>
              <w:top w:val="single" w:sz="4" w:space="0" w:color="auto"/>
              <w:left w:val="single" w:sz="4" w:space="0" w:color="auto"/>
              <w:bottom w:val="single" w:sz="4" w:space="0" w:color="auto"/>
              <w:right w:val="single" w:sz="4" w:space="0" w:color="auto"/>
            </w:tcBorders>
          </w:tcPr>
          <w:p w:rsidR="0090378B" w:rsidRPr="00E61617" w:rsidRDefault="0090378B" w:rsidP="002A5EE4">
            <w:pPr>
              <w:pStyle w:val="ac"/>
              <w:ind w:left="-108"/>
              <w:rPr>
                <w:rFonts w:ascii="Arial" w:hAnsi="Arial" w:cs="Arial"/>
                <w:b/>
              </w:rPr>
            </w:pPr>
            <w:r w:rsidRPr="00E61617">
              <w:rPr>
                <w:rFonts w:ascii="Arial" w:hAnsi="Arial" w:cs="Arial"/>
                <w:b/>
              </w:rPr>
              <w:t>Арес объекта</w:t>
            </w:r>
          </w:p>
        </w:tc>
        <w:tc>
          <w:tcPr>
            <w:tcW w:w="1276" w:type="dxa"/>
            <w:tcBorders>
              <w:top w:val="single" w:sz="4" w:space="0" w:color="auto"/>
              <w:left w:val="single" w:sz="4" w:space="0" w:color="auto"/>
              <w:bottom w:val="single" w:sz="4" w:space="0" w:color="auto"/>
              <w:right w:val="single" w:sz="4" w:space="0" w:color="auto"/>
            </w:tcBorders>
          </w:tcPr>
          <w:p w:rsidR="0090378B" w:rsidRPr="00E61617" w:rsidRDefault="0090378B" w:rsidP="00F82A2A">
            <w:pPr>
              <w:pStyle w:val="ac"/>
              <w:ind w:left="-108"/>
              <w:rPr>
                <w:rFonts w:ascii="Arial" w:hAnsi="Arial" w:cs="Arial"/>
                <w:b/>
              </w:rPr>
            </w:pPr>
            <w:r w:rsidRPr="00E61617">
              <w:rPr>
                <w:rFonts w:ascii="Arial" w:hAnsi="Arial" w:cs="Arial"/>
                <w:b/>
              </w:rPr>
              <w:t>Год ввода в эксплуатацию</w:t>
            </w:r>
          </w:p>
        </w:tc>
        <w:tc>
          <w:tcPr>
            <w:tcW w:w="1843" w:type="dxa"/>
            <w:tcBorders>
              <w:top w:val="single" w:sz="4" w:space="0" w:color="auto"/>
              <w:left w:val="single" w:sz="4" w:space="0" w:color="auto"/>
              <w:bottom w:val="single" w:sz="4" w:space="0" w:color="auto"/>
              <w:right w:val="single" w:sz="4" w:space="0" w:color="auto"/>
            </w:tcBorders>
          </w:tcPr>
          <w:p w:rsidR="0090378B" w:rsidRPr="00E61617" w:rsidRDefault="00F82A2A" w:rsidP="0090378B">
            <w:pPr>
              <w:pStyle w:val="ac"/>
              <w:ind w:left="-100" w:right="-108"/>
              <w:rPr>
                <w:rFonts w:ascii="Arial" w:hAnsi="Arial" w:cs="Arial"/>
                <w:b/>
              </w:rPr>
            </w:pPr>
            <w:r>
              <w:rPr>
                <w:rFonts w:ascii="Arial" w:hAnsi="Arial" w:cs="Arial"/>
                <w:b/>
              </w:rPr>
              <w:t xml:space="preserve">№ </w:t>
            </w:r>
            <w:r w:rsidR="0090378B" w:rsidRPr="00E61617">
              <w:rPr>
                <w:rFonts w:ascii="Arial" w:hAnsi="Arial" w:cs="Arial"/>
                <w:b/>
              </w:rPr>
              <w:t>бланка свидетельства о регистрации права</w:t>
            </w:r>
          </w:p>
        </w:tc>
        <w:tc>
          <w:tcPr>
            <w:tcW w:w="1964"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0" w:right="-108"/>
              <w:rPr>
                <w:rFonts w:ascii="Arial" w:hAnsi="Arial" w:cs="Arial"/>
                <w:b/>
              </w:rPr>
            </w:pPr>
            <w:r w:rsidRPr="00E61617">
              <w:rPr>
                <w:rFonts w:ascii="Arial" w:hAnsi="Arial" w:cs="Arial"/>
                <w:b/>
              </w:rPr>
              <w:t>Характеристики объектов газоснабжения п.</w:t>
            </w:r>
            <w:proofErr w:type="gramStart"/>
            <w:r w:rsidRPr="00E61617">
              <w:rPr>
                <w:rFonts w:ascii="Arial" w:hAnsi="Arial" w:cs="Arial"/>
                <w:b/>
              </w:rPr>
              <w:t>м</w:t>
            </w:r>
            <w:proofErr w:type="gramEnd"/>
            <w:r w:rsidRPr="00E61617">
              <w:rPr>
                <w:rFonts w:ascii="Arial" w:hAnsi="Arial" w:cs="Arial"/>
                <w:b/>
              </w:rPr>
              <w:t>.</w:t>
            </w:r>
          </w:p>
        </w:tc>
        <w:tc>
          <w:tcPr>
            <w:tcW w:w="166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rPr>
                <w:rFonts w:ascii="Arial" w:hAnsi="Arial" w:cs="Arial"/>
                <w:b/>
              </w:rPr>
            </w:pPr>
            <w:r w:rsidRPr="00E61617">
              <w:rPr>
                <w:rFonts w:ascii="Arial" w:hAnsi="Arial" w:cs="Arial"/>
                <w:b/>
              </w:rPr>
              <w:t>Балансовая стоимость объектов газоснабжения, руб.</w:t>
            </w:r>
          </w:p>
        </w:tc>
      </w:tr>
      <w:tr w:rsidR="0090378B" w:rsidRPr="00E61617" w:rsidTr="00F82A2A">
        <w:trPr>
          <w:trHeight w:val="360"/>
        </w:trPr>
        <w:tc>
          <w:tcPr>
            <w:tcW w:w="71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0" w:right="-108"/>
              <w:jc w:val="center"/>
              <w:rPr>
                <w:rFonts w:ascii="Arial" w:hAnsi="Arial" w:cs="Arial"/>
                <w:b/>
              </w:rPr>
            </w:pPr>
            <w:r w:rsidRPr="00E61617">
              <w:rPr>
                <w:rFonts w:ascii="Arial" w:hAnsi="Arial" w:cs="Arial"/>
                <w:b/>
              </w:rPr>
              <w:t>1</w:t>
            </w:r>
          </w:p>
        </w:tc>
        <w:tc>
          <w:tcPr>
            <w:tcW w:w="1417"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jc w:val="cente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jc w:val="right"/>
              <w:rPr>
                <w:rFonts w:ascii="Arial" w:hAnsi="Arial" w:cs="Arial"/>
              </w:rPr>
            </w:pPr>
          </w:p>
        </w:tc>
        <w:tc>
          <w:tcPr>
            <w:tcW w:w="196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c>
          <w:tcPr>
            <w:tcW w:w="1660"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r>
      <w:tr w:rsidR="0090378B" w:rsidRPr="00E61617" w:rsidTr="00F82A2A">
        <w:trPr>
          <w:trHeight w:val="360"/>
        </w:trPr>
        <w:tc>
          <w:tcPr>
            <w:tcW w:w="71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0" w:right="-108"/>
              <w:jc w:val="center"/>
              <w:rPr>
                <w:rFonts w:ascii="Arial" w:hAnsi="Arial" w:cs="Arial"/>
                <w:b/>
              </w:rPr>
            </w:pPr>
            <w:r w:rsidRPr="00E61617">
              <w:rPr>
                <w:rFonts w:ascii="Arial" w:hAnsi="Arial" w:cs="Arial"/>
                <w:b/>
              </w:rPr>
              <w:t>2</w:t>
            </w:r>
          </w:p>
        </w:tc>
        <w:tc>
          <w:tcPr>
            <w:tcW w:w="1417"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jc w:val="cente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jc w:val="right"/>
              <w:rPr>
                <w:rFonts w:ascii="Arial" w:hAnsi="Arial" w:cs="Arial"/>
              </w:rPr>
            </w:pPr>
          </w:p>
        </w:tc>
        <w:tc>
          <w:tcPr>
            <w:tcW w:w="196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c>
          <w:tcPr>
            <w:tcW w:w="1660"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r>
      <w:tr w:rsidR="0090378B" w:rsidRPr="00E61617" w:rsidTr="00F82A2A">
        <w:trPr>
          <w:trHeight w:val="330"/>
        </w:trPr>
        <w:tc>
          <w:tcPr>
            <w:tcW w:w="71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0" w:right="-108"/>
              <w:jc w:val="center"/>
              <w:rPr>
                <w:rFonts w:ascii="Arial" w:hAnsi="Arial" w:cs="Arial"/>
                <w:b/>
              </w:rPr>
            </w:pPr>
            <w:r w:rsidRPr="00E61617">
              <w:rPr>
                <w:rFonts w:ascii="Arial" w:hAnsi="Arial" w:cs="Arial"/>
                <w:b/>
              </w:rPr>
              <w:t>3</w:t>
            </w:r>
          </w:p>
        </w:tc>
        <w:tc>
          <w:tcPr>
            <w:tcW w:w="1417"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right="-108"/>
              <w:rPr>
                <w:rFonts w:ascii="Arial" w:hAnsi="Arial" w:cs="Arial"/>
                <w:b/>
              </w:rPr>
            </w:pPr>
          </w:p>
        </w:tc>
        <w:tc>
          <w:tcPr>
            <w:tcW w:w="1843"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jc w:val="right"/>
              <w:rPr>
                <w:rFonts w:ascii="Arial" w:hAnsi="Arial" w:cs="Arial"/>
              </w:rPr>
            </w:pPr>
          </w:p>
        </w:tc>
        <w:tc>
          <w:tcPr>
            <w:tcW w:w="1964"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c>
          <w:tcPr>
            <w:tcW w:w="1660" w:type="dxa"/>
            <w:tcBorders>
              <w:top w:val="single" w:sz="4" w:space="0" w:color="auto"/>
              <w:left w:val="single" w:sz="4" w:space="0" w:color="auto"/>
              <w:bottom w:val="single" w:sz="4" w:space="0" w:color="auto"/>
              <w:right w:val="single" w:sz="4" w:space="0" w:color="auto"/>
            </w:tcBorders>
            <w:vAlign w:val="center"/>
          </w:tcPr>
          <w:p w:rsidR="0090378B" w:rsidRPr="00E61617" w:rsidRDefault="0090378B" w:rsidP="0090378B">
            <w:pPr>
              <w:jc w:val="right"/>
              <w:rPr>
                <w:rFonts w:ascii="Arial" w:hAnsi="Arial" w:cs="Arial"/>
              </w:rPr>
            </w:pPr>
          </w:p>
        </w:tc>
      </w:tr>
      <w:tr w:rsidR="0090378B" w:rsidRPr="00E61617" w:rsidTr="00F82A2A">
        <w:trPr>
          <w:trHeight w:val="290"/>
        </w:trPr>
        <w:tc>
          <w:tcPr>
            <w:tcW w:w="71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0" w:right="-108"/>
              <w:jc w:val="center"/>
              <w:rPr>
                <w:rFonts w:ascii="Arial" w:hAnsi="Arial" w:cs="Arial"/>
                <w:b/>
              </w:rPr>
            </w:pPr>
          </w:p>
        </w:tc>
        <w:tc>
          <w:tcPr>
            <w:tcW w:w="1417"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right="-108"/>
              <w:rPr>
                <w:rFonts w:ascii="Arial" w:hAnsi="Arial" w:cs="Arial"/>
                <w:b/>
              </w:rPr>
            </w:pPr>
            <w:r w:rsidRPr="00E61617">
              <w:rPr>
                <w:rFonts w:ascii="Arial" w:hAnsi="Arial" w:cs="Arial"/>
                <w:b/>
              </w:rPr>
              <w:t>Итого:</w:t>
            </w:r>
          </w:p>
        </w:tc>
        <w:tc>
          <w:tcPr>
            <w:tcW w:w="1134"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jc w:val="center"/>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jc w:val="center"/>
              <w:rPr>
                <w:rFonts w:ascii="Arial" w:hAnsi="Arial" w:cs="Arial"/>
                <w:b/>
              </w:rPr>
            </w:pPr>
          </w:p>
        </w:tc>
        <w:tc>
          <w:tcPr>
            <w:tcW w:w="1843"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jc w:val="center"/>
              <w:rPr>
                <w:rFonts w:ascii="Arial" w:hAnsi="Arial" w:cs="Arial"/>
                <w:b/>
              </w:rPr>
            </w:pPr>
          </w:p>
        </w:tc>
        <w:tc>
          <w:tcPr>
            <w:tcW w:w="1964"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jc w:val="center"/>
              <w:rPr>
                <w:rFonts w:ascii="Arial" w:hAnsi="Arial" w:cs="Arial"/>
                <w:b/>
              </w:rPr>
            </w:pPr>
          </w:p>
        </w:tc>
        <w:tc>
          <w:tcPr>
            <w:tcW w:w="1660" w:type="dxa"/>
            <w:tcBorders>
              <w:top w:val="single" w:sz="4" w:space="0" w:color="auto"/>
              <w:left w:val="single" w:sz="4" w:space="0" w:color="auto"/>
              <w:bottom w:val="single" w:sz="4" w:space="0" w:color="auto"/>
              <w:right w:val="single" w:sz="4" w:space="0" w:color="auto"/>
            </w:tcBorders>
          </w:tcPr>
          <w:p w:rsidR="0090378B" w:rsidRPr="00E61617" w:rsidRDefault="0090378B" w:rsidP="0090378B">
            <w:pPr>
              <w:pStyle w:val="ac"/>
              <w:ind w:left="-108" w:right="-108"/>
              <w:jc w:val="center"/>
              <w:rPr>
                <w:rFonts w:ascii="Arial" w:hAnsi="Arial" w:cs="Arial"/>
                <w:b/>
              </w:rPr>
            </w:pPr>
          </w:p>
        </w:tc>
      </w:tr>
    </w:tbl>
    <w:p w:rsidR="0090378B" w:rsidRPr="00E61617" w:rsidRDefault="0090378B" w:rsidP="0090378B">
      <w:pPr>
        <w:jc w:val="right"/>
        <w:rPr>
          <w:rFonts w:ascii="Arial" w:hAnsi="Arial" w:cs="Arial"/>
        </w:rPr>
      </w:pPr>
    </w:p>
    <w:p w:rsidR="0090378B" w:rsidRPr="00E61617" w:rsidRDefault="0090378B" w:rsidP="0090378B">
      <w:pPr>
        <w:jc w:val="right"/>
        <w:rPr>
          <w:rFonts w:ascii="Arial" w:hAnsi="Arial" w:cs="Arial"/>
        </w:rPr>
      </w:pPr>
    </w:p>
    <w:tbl>
      <w:tblPr>
        <w:tblW w:w="0" w:type="auto"/>
        <w:tblLook w:val="01E0"/>
      </w:tblPr>
      <w:tblGrid>
        <w:gridCol w:w="4785"/>
        <w:gridCol w:w="4786"/>
      </w:tblGrid>
      <w:tr w:rsidR="0090378B" w:rsidRPr="00E61617" w:rsidTr="0090378B">
        <w:tc>
          <w:tcPr>
            <w:tcW w:w="4785" w:type="dxa"/>
          </w:tcPr>
          <w:p w:rsidR="0090378B" w:rsidRPr="00E61617" w:rsidRDefault="0090378B" w:rsidP="0090378B">
            <w:pPr>
              <w:rPr>
                <w:rFonts w:ascii="Arial" w:hAnsi="Arial" w:cs="Arial"/>
                <w:b/>
              </w:rPr>
            </w:pPr>
            <w:r w:rsidRPr="00E61617">
              <w:rPr>
                <w:rFonts w:ascii="Arial" w:hAnsi="Arial" w:cs="Arial"/>
                <w:b/>
              </w:rPr>
              <w:t>Арендодатель:</w:t>
            </w:r>
          </w:p>
        </w:tc>
        <w:tc>
          <w:tcPr>
            <w:tcW w:w="4786" w:type="dxa"/>
          </w:tcPr>
          <w:p w:rsidR="0090378B" w:rsidRPr="00E61617" w:rsidRDefault="0090378B" w:rsidP="0090378B">
            <w:pPr>
              <w:rPr>
                <w:rFonts w:ascii="Arial" w:hAnsi="Arial" w:cs="Arial"/>
                <w:b/>
              </w:rPr>
            </w:pPr>
            <w:r w:rsidRPr="00E61617">
              <w:rPr>
                <w:rFonts w:ascii="Arial" w:hAnsi="Arial" w:cs="Arial"/>
                <w:b/>
              </w:rPr>
              <w:t>Арендатор:</w:t>
            </w:r>
          </w:p>
        </w:tc>
      </w:tr>
      <w:tr w:rsidR="0090378B" w:rsidRPr="00E61617" w:rsidTr="0090378B">
        <w:trPr>
          <w:trHeight w:val="1578"/>
        </w:trPr>
        <w:tc>
          <w:tcPr>
            <w:tcW w:w="4785" w:type="dxa"/>
          </w:tcPr>
          <w:p w:rsidR="0090378B" w:rsidRPr="00E61617" w:rsidRDefault="0090378B" w:rsidP="0090378B">
            <w:pPr>
              <w:rPr>
                <w:rFonts w:ascii="Arial" w:hAnsi="Arial" w:cs="Arial"/>
                <w:b/>
              </w:rPr>
            </w:pPr>
          </w:p>
          <w:p w:rsidR="0090378B" w:rsidRPr="00E61617" w:rsidRDefault="0090378B" w:rsidP="0090378B">
            <w:pPr>
              <w:rPr>
                <w:rFonts w:ascii="Arial" w:hAnsi="Arial" w:cs="Arial"/>
                <w:b/>
              </w:rPr>
            </w:pPr>
            <w:r w:rsidRPr="00E61617">
              <w:rPr>
                <w:rFonts w:ascii="Arial" w:hAnsi="Arial" w:cs="Arial"/>
                <w:b/>
              </w:rPr>
              <w:t>_____________________Д.И. Леонов</w:t>
            </w:r>
          </w:p>
          <w:p w:rsidR="0090378B" w:rsidRPr="00E61617" w:rsidRDefault="0090378B" w:rsidP="0090378B">
            <w:pPr>
              <w:rPr>
                <w:rFonts w:ascii="Arial" w:hAnsi="Arial" w:cs="Arial"/>
                <w:b/>
              </w:rPr>
            </w:pPr>
            <w:r w:rsidRPr="00E61617">
              <w:rPr>
                <w:rFonts w:ascii="Arial" w:hAnsi="Arial" w:cs="Arial"/>
                <w:b/>
              </w:rPr>
              <w:t>м.п.</w:t>
            </w:r>
          </w:p>
        </w:tc>
        <w:tc>
          <w:tcPr>
            <w:tcW w:w="4786" w:type="dxa"/>
          </w:tcPr>
          <w:p w:rsidR="0090378B" w:rsidRPr="00E61617" w:rsidRDefault="0090378B" w:rsidP="0090378B">
            <w:pPr>
              <w:rPr>
                <w:rFonts w:ascii="Arial" w:hAnsi="Arial" w:cs="Arial"/>
                <w:b/>
                <w:bCs/>
              </w:rPr>
            </w:pPr>
          </w:p>
          <w:p w:rsidR="0090378B" w:rsidRPr="00E61617" w:rsidRDefault="0090378B" w:rsidP="00E61617">
            <w:pPr>
              <w:rPr>
                <w:rFonts w:ascii="Arial" w:hAnsi="Arial" w:cs="Arial"/>
                <w:b/>
                <w:bCs/>
              </w:rPr>
            </w:pPr>
            <w:r w:rsidRPr="00E61617">
              <w:rPr>
                <w:rFonts w:ascii="Arial" w:hAnsi="Arial" w:cs="Arial"/>
                <w:b/>
                <w:bCs/>
              </w:rPr>
              <w:t xml:space="preserve">_________________________ </w:t>
            </w:r>
            <w:proofErr w:type="gramStart"/>
            <w:r w:rsidRPr="00E61617">
              <w:rPr>
                <w:rFonts w:ascii="Arial" w:hAnsi="Arial" w:cs="Arial"/>
                <w:b/>
                <w:bCs/>
              </w:rPr>
              <w:t>м</w:t>
            </w:r>
            <w:proofErr w:type="gramEnd"/>
            <w:r w:rsidRPr="00E61617">
              <w:rPr>
                <w:rFonts w:ascii="Arial" w:hAnsi="Arial" w:cs="Arial"/>
                <w:b/>
                <w:bCs/>
              </w:rPr>
              <w:t>.п.</w:t>
            </w:r>
          </w:p>
        </w:tc>
      </w:tr>
    </w:tbl>
    <w:p w:rsidR="0090378B" w:rsidRPr="00E61617" w:rsidRDefault="0090378B" w:rsidP="0090378B">
      <w:pPr>
        <w:pStyle w:val="16"/>
        <w:widowControl/>
        <w:jc w:val="both"/>
        <w:rPr>
          <w:rFonts w:ascii="Arial" w:hAnsi="Arial" w:cs="Arial"/>
          <w:sz w:val="24"/>
          <w:szCs w:val="24"/>
        </w:rPr>
      </w:pPr>
    </w:p>
    <w:p w:rsidR="002D0A9C" w:rsidRPr="002D0A9C" w:rsidRDefault="002D0A9C" w:rsidP="00F82A2A">
      <w:pPr>
        <w:rPr>
          <w:rFonts w:ascii="Arial" w:hAnsi="Arial" w:cs="Arial"/>
          <w:color w:val="FF0000"/>
        </w:rPr>
        <w:sectPr w:rsidR="002D0A9C" w:rsidRPr="002D0A9C">
          <w:pgSz w:w="11906" w:h="16838"/>
          <w:pgMar w:top="899" w:right="746" w:bottom="719" w:left="1260" w:header="720" w:footer="720" w:gutter="0"/>
          <w:cols w:space="720"/>
          <w:docGrid w:linePitch="360"/>
        </w:sectPr>
      </w:pPr>
    </w:p>
    <w:p w:rsidR="004A4B36" w:rsidRPr="002D0A9C" w:rsidRDefault="004A4B36" w:rsidP="00597DD7">
      <w:pPr>
        <w:pageBreakBefore/>
        <w:spacing w:after="0"/>
        <w:ind w:left="5664" w:firstLine="708"/>
        <w:jc w:val="center"/>
        <w:rPr>
          <w:rFonts w:ascii="Arial" w:hAnsi="Arial" w:cs="Arial"/>
        </w:rPr>
      </w:pPr>
      <w:r w:rsidRPr="002D0A9C">
        <w:rPr>
          <w:rFonts w:ascii="Arial" w:hAnsi="Arial" w:cs="Arial"/>
        </w:rPr>
        <w:lastRenderedPageBreak/>
        <w:t>Приложение №2</w:t>
      </w:r>
    </w:p>
    <w:p w:rsidR="004A4B36" w:rsidRPr="002D0A9C" w:rsidRDefault="004A4B36">
      <w:pPr>
        <w:spacing w:after="0"/>
        <w:jc w:val="center"/>
        <w:rPr>
          <w:rFonts w:ascii="Arial" w:hAnsi="Arial" w:cs="Arial"/>
        </w:rPr>
      </w:pP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t xml:space="preserve">                                               к конкурсной документации  </w:t>
      </w:r>
    </w:p>
    <w:p w:rsidR="004A4B36" w:rsidRPr="002D0A9C" w:rsidRDefault="004A4B36">
      <w:pPr>
        <w:spacing w:after="0"/>
        <w:jc w:val="right"/>
        <w:rPr>
          <w:rFonts w:ascii="Arial" w:hAnsi="Arial" w:cs="Arial"/>
        </w:rPr>
      </w:pP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p>
    <w:p w:rsidR="004A4B36" w:rsidRPr="002D0A9C" w:rsidRDefault="004A4B36">
      <w:pPr>
        <w:spacing w:after="0"/>
        <w:jc w:val="center"/>
        <w:rPr>
          <w:rFonts w:ascii="Arial" w:hAnsi="Arial" w:cs="Arial"/>
          <w:bCs/>
          <w:caps/>
        </w:rPr>
      </w:pPr>
      <w:proofErr w:type="gramStart"/>
      <w:r w:rsidRPr="002D0A9C">
        <w:rPr>
          <w:rFonts w:ascii="Arial" w:hAnsi="Arial" w:cs="Arial"/>
          <w:bCs/>
          <w:caps/>
        </w:rPr>
        <w:t>З</w:t>
      </w:r>
      <w:proofErr w:type="gramEnd"/>
      <w:r w:rsidRPr="002D0A9C">
        <w:rPr>
          <w:rFonts w:ascii="Arial" w:hAnsi="Arial" w:cs="Arial"/>
          <w:bCs/>
          <w:caps/>
        </w:rPr>
        <w:t xml:space="preserve"> а я в к а</w:t>
      </w:r>
    </w:p>
    <w:p w:rsidR="004A4B36" w:rsidRPr="002D0A9C" w:rsidRDefault="004A4B36">
      <w:pPr>
        <w:spacing w:after="0"/>
        <w:jc w:val="center"/>
        <w:rPr>
          <w:rFonts w:ascii="Arial" w:hAnsi="Arial" w:cs="Arial"/>
          <w:bCs/>
          <w:caps/>
        </w:rPr>
      </w:pPr>
    </w:p>
    <w:p w:rsidR="004A4B36" w:rsidRPr="002D0A9C" w:rsidRDefault="004A4B36">
      <w:pPr>
        <w:spacing w:after="0"/>
        <w:rPr>
          <w:rFonts w:ascii="Arial" w:hAnsi="Arial" w:cs="Arial"/>
        </w:rPr>
      </w:pPr>
      <w:proofErr w:type="gramStart"/>
      <w:r w:rsidRPr="002D0A9C">
        <w:rPr>
          <w:rFonts w:ascii="Arial" w:hAnsi="Arial" w:cs="Arial"/>
        </w:rPr>
        <w:t>на участие в открытом конкурсе на право заключения договора аренды на объекты __________________ находящиеся в муниципальной собственности</w:t>
      </w:r>
      <w:proofErr w:type="gramEnd"/>
      <w:r w:rsidRPr="002D0A9C">
        <w:rPr>
          <w:rFonts w:ascii="Arial" w:hAnsi="Arial" w:cs="Arial"/>
        </w:rPr>
        <w:t xml:space="preserve"> муниципального образования – Дутовское сельское поселение Ливенского района Орловской области по Лоту №____.</w:t>
      </w:r>
    </w:p>
    <w:p w:rsidR="004A4B36" w:rsidRPr="002D0A9C" w:rsidRDefault="004A4B36">
      <w:pPr>
        <w:spacing w:after="0"/>
        <w:rPr>
          <w:rFonts w:ascii="Arial" w:hAnsi="Arial" w:cs="Arial"/>
          <w:bCs/>
        </w:rPr>
      </w:pPr>
      <w:r w:rsidRPr="002D0A9C">
        <w:rPr>
          <w:rFonts w:ascii="Arial" w:hAnsi="Arial" w:cs="Arial"/>
          <w:bCs/>
        </w:rPr>
        <w:t>заявляет о своем намерении принять участие в конкурсе на право заключения договора аренды муниципального имущества объектов _____________ находящиеся в муниципальной собственности муниципального образования – Дутовское  сельское поселение Ливенского района Орловской области.</w:t>
      </w:r>
    </w:p>
    <w:p w:rsidR="004A4B36" w:rsidRPr="002D0A9C" w:rsidRDefault="004A4B36">
      <w:pPr>
        <w:spacing w:after="0"/>
        <w:rPr>
          <w:rFonts w:ascii="Arial" w:hAnsi="Arial" w:cs="Arial"/>
        </w:rPr>
      </w:pPr>
      <w:r w:rsidRPr="002D0A9C">
        <w:rPr>
          <w:rFonts w:ascii="Arial" w:hAnsi="Arial" w:cs="Arial"/>
        </w:rPr>
        <w:t>Полноту и достоверность сведений, указанных в настоящей заявке и прилагаемых к ней документах, гарантируем.</w:t>
      </w:r>
    </w:p>
    <w:p w:rsidR="004A4B36" w:rsidRPr="002D0A9C" w:rsidRDefault="004A4B36">
      <w:pPr>
        <w:spacing w:after="0"/>
        <w:rPr>
          <w:rFonts w:ascii="Arial" w:hAnsi="Arial" w:cs="Arial"/>
        </w:rPr>
      </w:pPr>
      <w:r w:rsidRPr="002D0A9C">
        <w:rPr>
          <w:rFonts w:ascii="Arial" w:hAnsi="Arial" w:cs="Arial"/>
        </w:rPr>
        <w:t>Уведомлены о том, что участники конкурса, представившие в конкурсную комиссию недостоверные данные, могут быть не допущены к участию в конкурсе или сняты с участия в конкурсе в процессе его проведения.</w:t>
      </w:r>
    </w:p>
    <w:p w:rsidR="004A4B36" w:rsidRPr="002D0A9C" w:rsidRDefault="004A4B36">
      <w:pPr>
        <w:spacing w:after="0"/>
        <w:rPr>
          <w:rFonts w:ascii="Arial" w:hAnsi="Arial" w:cs="Arial"/>
        </w:rPr>
      </w:pPr>
      <w:r w:rsidRPr="002D0A9C">
        <w:rPr>
          <w:rFonts w:ascii="Arial" w:hAnsi="Arial" w:cs="Arial"/>
        </w:rPr>
        <w:t xml:space="preserve">К конкурсной заявке прилагаются следующие документы, предусмотренные конкурсной документацией: </w:t>
      </w:r>
    </w:p>
    <w:p w:rsidR="004A4B36" w:rsidRPr="002D0A9C" w:rsidRDefault="004A4B36">
      <w:pPr>
        <w:spacing w:after="0"/>
        <w:rPr>
          <w:rFonts w:ascii="Arial" w:hAnsi="Arial" w:cs="Arial"/>
          <w:bCs/>
        </w:rPr>
      </w:pPr>
      <w:r w:rsidRPr="002D0A9C">
        <w:rPr>
          <w:rFonts w:ascii="Arial" w:hAnsi="Arial" w:cs="Arial"/>
          <w:bCs/>
        </w:rPr>
        <w:t>1) Анкета заявителя на участие в конкурсе на право заключения договора аренды муниципального имущества.</w:t>
      </w:r>
    </w:p>
    <w:p w:rsidR="004A4B36" w:rsidRPr="002D0A9C" w:rsidRDefault="004A4B36">
      <w:pPr>
        <w:spacing w:after="0"/>
        <w:rPr>
          <w:rFonts w:ascii="Arial" w:hAnsi="Arial" w:cs="Arial"/>
          <w:i/>
        </w:rPr>
      </w:pPr>
      <w:r w:rsidRPr="002D0A9C">
        <w:rPr>
          <w:rFonts w:ascii="Arial" w:hAnsi="Arial" w:cs="Arial"/>
          <w:i/>
        </w:rPr>
        <w:t>(</w:t>
      </w:r>
      <w:proofErr w:type="gramStart"/>
      <w:r w:rsidRPr="002D0A9C">
        <w:rPr>
          <w:rFonts w:ascii="Arial" w:hAnsi="Arial" w:cs="Arial"/>
          <w:i/>
        </w:rPr>
        <w:t>заверенная</w:t>
      </w:r>
      <w:proofErr w:type="gramEnd"/>
      <w:r w:rsidRPr="002D0A9C">
        <w:rPr>
          <w:rFonts w:ascii="Arial" w:hAnsi="Arial" w:cs="Arial"/>
          <w:i/>
        </w:rPr>
        <w:t xml:space="preserve"> подписью руководителя или лицом, обладающим правом подписания конкурсной заявки и печатью).</w:t>
      </w:r>
    </w:p>
    <w:p w:rsidR="004A4B36" w:rsidRPr="002D0A9C" w:rsidRDefault="004A4B36">
      <w:pPr>
        <w:spacing w:after="0"/>
        <w:rPr>
          <w:rFonts w:ascii="Arial" w:hAnsi="Arial" w:cs="Arial"/>
        </w:rPr>
      </w:pPr>
      <w:r w:rsidRPr="002D0A9C">
        <w:rPr>
          <w:rFonts w:ascii="Arial" w:hAnsi="Arial" w:cs="Arial"/>
        </w:rPr>
        <w:t>2) Другие документы, предусмотренные конкурсной документацией (указать какие).</w:t>
      </w:r>
    </w:p>
    <w:p w:rsidR="004A4B36" w:rsidRPr="002D0A9C" w:rsidRDefault="004A4B36">
      <w:pPr>
        <w:spacing w:after="0"/>
        <w:rPr>
          <w:rFonts w:ascii="Arial" w:hAnsi="Arial" w:cs="Arial"/>
        </w:rPr>
      </w:pPr>
    </w:p>
    <w:p w:rsidR="004A4B36" w:rsidRPr="002D0A9C" w:rsidRDefault="004A4B36">
      <w:pPr>
        <w:spacing w:after="0"/>
        <w:rPr>
          <w:rFonts w:ascii="Arial" w:hAnsi="Arial" w:cs="Arial"/>
        </w:rPr>
      </w:pPr>
      <w:r w:rsidRPr="002D0A9C">
        <w:rPr>
          <w:rFonts w:ascii="Arial" w:hAnsi="Arial" w:cs="Arial"/>
        </w:rPr>
        <w:t>«_____» ____________ 2013 г.</w:t>
      </w:r>
    </w:p>
    <w:p w:rsidR="004A4B36" w:rsidRPr="002D0A9C" w:rsidRDefault="004A4B36">
      <w:pPr>
        <w:spacing w:after="0"/>
        <w:rPr>
          <w:rFonts w:ascii="Arial" w:hAnsi="Arial" w:cs="Arial"/>
        </w:rPr>
      </w:pPr>
      <w:r w:rsidRPr="002D0A9C">
        <w:rPr>
          <w:rFonts w:ascii="Arial" w:hAnsi="Arial" w:cs="Arial"/>
        </w:rPr>
        <w:t xml:space="preserve">Руководитель заявителя                   ________________________  /                          /          </w:t>
      </w:r>
    </w:p>
    <w:p w:rsidR="004A4B36" w:rsidRPr="002D0A9C" w:rsidRDefault="004A4B36">
      <w:pPr>
        <w:spacing w:after="0"/>
        <w:rPr>
          <w:rFonts w:ascii="Arial" w:hAnsi="Arial" w:cs="Arial"/>
        </w:rPr>
      </w:pPr>
      <w:r w:rsidRPr="002D0A9C">
        <w:rPr>
          <w:rFonts w:ascii="Arial" w:hAnsi="Arial" w:cs="Arial"/>
        </w:rPr>
        <w:t xml:space="preserve">либо лицо, обладающее правом подписания конкурсной заявки </w:t>
      </w:r>
    </w:p>
    <w:p w:rsidR="004A4B36" w:rsidRPr="002D0A9C" w:rsidRDefault="004A4B36">
      <w:pPr>
        <w:spacing w:after="0"/>
        <w:rPr>
          <w:rFonts w:ascii="Arial" w:hAnsi="Arial" w:cs="Arial"/>
        </w:rPr>
      </w:pPr>
      <w:r w:rsidRPr="002D0A9C">
        <w:rPr>
          <w:rFonts w:ascii="Arial" w:hAnsi="Arial" w:cs="Arial"/>
        </w:rPr>
        <w:t xml:space="preserve"> М.П.</w:t>
      </w:r>
    </w:p>
    <w:p w:rsidR="004A4B36" w:rsidRPr="002D0A9C" w:rsidRDefault="004A4B36">
      <w:pPr>
        <w:autoSpaceDE w:val="0"/>
        <w:spacing w:after="0"/>
        <w:ind w:firstLine="540"/>
        <w:rPr>
          <w:rFonts w:ascii="Arial" w:hAnsi="Arial" w:cs="Arial"/>
        </w:rPr>
      </w:pPr>
    </w:p>
    <w:p w:rsidR="004A4B36" w:rsidRPr="002D0A9C" w:rsidRDefault="004A4B36">
      <w:pPr>
        <w:autoSpaceDE w:val="0"/>
        <w:spacing w:after="0"/>
        <w:ind w:firstLine="540"/>
        <w:rPr>
          <w:rFonts w:ascii="Arial" w:hAnsi="Arial" w:cs="Arial"/>
        </w:rPr>
      </w:pPr>
    </w:p>
    <w:p w:rsidR="004A4B36" w:rsidRPr="002D0A9C" w:rsidRDefault="004A4B36">
      <w:pPr>
        <w:autoSpaceDE w:val="0"/>
        <w:spacing w:after="0"/>
        <w:ind w:firstLine="540"/>
        <w:rPr>
          <w:rFonts w:ascii="Arial" w:hAnsi="Arial" w:cs="Arial"/>
        </w:rPr>
      </w:pPr>
    </w:p>
    <w:p w:rsidR="004A4B36" w:rsidRPr="002D0A9C" w:rsidRDefault="004A4B36">
      <w:pPr>
        <w:autoSpaceDE w:val="0"/>
        <w:spacing w:after="0"/>
        <w:ind w:firstLine="540"/>
        <w:rPr>
          <w:rFonts w:ascii="Arial" w:hAnsi="Arial" w:cs="Arial"/>
        </w:rPr>
      </w:pPr>
    </w:p>
    <w:p w:rsidR="004A4B36" w:rsidRPr="002D0A9C" w:rsidRDefault="004A4B36">
      <w:pPr>
        <w:pStyle w:val="ConsPlusNonformat"/>
        <w:widowControl/>
        <w:ind w:right="5811"/>
        <w:jc w:val="both"/>
        <w:rPr>
          <w:rFonts w:ascii="Arial" w:hAnsi="Arial" w:cs="Arial"/>
          <w:sz w:val="24"/>
          <w:szCs w:val="24"/>
        </w:rPr>
      </w:pPr>
      <w:r w:rsidRPr="002D0A9C">
        <w:rPr>
          <w:rFonts w:ascii="Arial" w:hAnsi="Arial" w:cs="Arial"/>
          <w:sz w:val="24"/>
          <w:szCs w:val="24"/>
        </w:rPr>
        <w:t>Заявка принята:</w:t>
      </w:r>
    </w:p>
    <w:p w:rsidR="004A4B36" w:rsidRPr="002D0A9C" w:rsidRDefault="004A4B36">
      <w:pPr>
        <w:pStyle w:val="ConsPlusNonformat"/>
        <w:widowControl/>
        <w:ind w:right="5811"/>
        <w:rPr>
          <w:rFonts w:ascii="Arial" w:hAnsi="Arial" w:cs="Arial"/>
          <w:sz w:val="24"/>
          <w:szCs w:val="24"/>
        </w:rPr>
      </w:pPr>
    </w:p>
    <w:p w:rsidR="004A4B36" w:rsidRPr="002D0A9C" w:rsidRDefault="004A4B36">
      <w:pPr>
        <w:pStyle w:val="ConsPlusNonformat"/>
        <w:widowControl/>
        <w:ind w:right="5811"/>
        <w:rPr>
          <w:rFonts w:ascii="Arial" w:hAnsi="Arial" w:cs="Arial"/>
          <w:sz w:val="24"/>
          <w:szCs w:val="24"/>
        </w:rPr>
      </w:pPr>
      <w:r w:rsidRPr="002D0A9C">
        <w:rPr>
          <w:rFonts w:ascii="Arial" w:hAnsi="Arial" w:cs="Arial"/>
          <w:sz w:val="24"/>
          <w:szCs w:val="24"/>
        </w:rPr>
        <w:t>"___" ________ 2013 г. в ___ ч. ___ мин.</w:t>
      </w:r>
    </w:p>
    <w:p w:rsidR="004A4B36" w:rsidRPr="002D0A9C" w:rsidRDefault="004A4B36">
      <w:pPr>
        <w:pStyle w:val="ConsPlusNonformat"/>
        <w:widowControl/>
        <w:ind w:right="5811"/>
        <w:rPr>
          <w:rFonts w:ascii="Arial" w:hAnsi="Arial" w:cs="Arial"/>
          <w:sz w:val="24"/>
          <w:szCs w:val="24"/>
        </w:rPr>
      </w:pPr>
    </w:p>
    <w:p w:rsidR="004A4B36" w:rsidRPr="002D0A9C" w:rsidRDefault="004A4B36">
      <w:pPr>
        <w:pStyle w:val="ConsPlusNonformat"/>
        <w:widowControl/>
        <w:ind w:right="5811"/>
        <w:rPr>
          <w:rFonts w:ascii="Arial" w:hAnsi="Arial" w:cs="Arial"/>
          <w:sz w:val="24"/>
          <w:szCs w:val="24"/>
        </w:rPr>
      </w:pPr>
    </w:p>
    <w:p w:rsidR="004A4B36" w:rsidRPr="002D0A9C" w:rsidRDefault="004A4B36">
      <w:pPr>
        <w:pStyle w:val="ConsPlusNonformat"/>
        <w:widowControl/>
        <w:ind w:right="5811"/>
        <w:rPr>
          <w:rFonts w:ascii="Arial" w:hAnsi="Arial" w:cs="Arial"/>
          <w:sz w:val="24"/>
          <w:szCs w:val="24"/>
        </w:rPr>
      </w:pPr>
      <w:r w:rsidRPr="002D0A9C">
        <w:rPr>
          <w:rFonts w:ascii="Arial" w:hAnsi="Arial" w:cs="Arial"/>
          <w:sz w:val="24"/>
          <w:szCs w:val="24"/>
        </w:rPr>
        <w:t>Подпись уполномоченного лица, принявшего заявку __________________</w:t>
      </w:r>
    </w:p>
    <w:p w:rsidR="004A4B36" w:rsidRPr="002D0A9C" w:rsidRDefault="004A4B36">
      <w:pPr>
        <w:pStyle w:val="ConsPlusNonformat"/>
        <w:widowControl/>
        <w:ind w:right="5811"/>
        <w:rPr>
          <w:rFonts w:ascii="Arial" w:hAnsi="Arial" w:cs="Arial"/>
          <w:sz w:val="24"/>
          <w:szCs w:val="24"/>
        </w:rPr>
      </w:pPr>
    </w:p>
    <w:p w:rsidR="004A4B36" w:rsidRPr="002D0A9C" w:rsidRDefault="004A4B36">
      <w:pPr>
        <w:ind w:right="7937"/>
        <w:jc w:val="right"/>
        <w:rPr>
          <w:rFonts w:ascii="Arial" w:hAnsi="Arial" w:cs="Arial"/>
        </w:rPr>
      </w:pPr>
      <w:r w:rsidRPr="002D0A9C">
        <w:rPr>
          <w:rFonts w:ascii="Arial" w:hAnsi="Arial" w:cs="Arial"/>
        </w:rPr>
        <w:t>М.П.</w:t>
      </w:r>
    </w:p>
    <w:p w:rsidR="004A4B36" w:rsidRPr="002D0A9C" w:rsidRDefault="004A4B36" w:rsidP="00F172F4">
      <w:pPr>
        <w:autoSpaceDE w:val="0"/>
        <w:spacing w:after="0"/>
        <w:rPr>
          <w:rFonts w:ascii="Arial" w:hAnsi="Arial" w:cs="Arial"/>
        </w:rPr>
      </w:pPr>
    </w:p>
    <w:p w:rsidR="004A4B36" w:rsidRPr="002D0A9C" w:rsidRDefault="004A4B36">
      <w:pPr>
        <w:autoSpaceDE w:val="0"/>
        <w:spacing w:after="0"/>
        <w:ind w:firstLine="540"/>
        <w:rPr>
          <w:rFonts w:ascii="Arial" w:hAnsi="Arial" w:cs="Arial"/>
        </w:rPr>
      </w:pPr>
      <w:r w:rsidRPr="002D0A9C">
        <w:rPr>
          <w:rFonts w:ascii="Arial" w:hAnsi="Arial" w:cs="Arial"/>
        </w:rPr>
        <w:br w:type="page"/>
      </w:r>
    </w:p>
    <w:p w:rsidR="004A4B36" w:rsidRPr="002D0A9C" w:rsidRDefault="004A4B36">
      <w:pPr>
        <w:spacing w:after="0"/>
        <w:jc w:val="right"/>
        <w:rPr>
          <w:rFonts w:ascii="Arial" w:hAnsi="Arial" w:cs="Arial"/>
        </w:rPr>
      </w:pPr>
      <w:r w:rsidRPr="002D0A9C">
        <w:rPr>
          <w:rFonts w:ascii="Arial" w:hAnsi="Arial" w:cs="Arial"/>
        </w:rPr>
        <w:t xml:space="preserve">Приложение №3 </w:t>
      </w:r>
    </w:p>
    <w:p w:rsidR="004A4B36" w:rsidRPr="002D0A9C" w:rsidRDefault="004A4B36">
      <w:pPr>
        <w:spacing w:after="0"/>
        <w:jc w:val="center"/>
        <w:rPr>
          <w:rFonts w:ascii="Arial" w:hAnsi="Arial" w:cs="Arial"/>
        </w:rPr>
      </w:pP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t xml:space="preserve">                                                    к конкурсной документации</w:t>
      </w:r>
    </w:p>
    <w:p w:rsidR="004A4B36" w:rsidRPr="002D0A9C" w:rsidRDefault="004A4B36">
      <w:pPr>
        <w:spacing w:after="0"/>
        <w:jc w:val="right"/>
        <w:rPr>
          <w:rFonts w:ascii="Arial" w:hAnsi="Arial" w:cs="Arial"/>
        </w:rPr>
      </w:pPr>
    </w:p>
    <w:p w:rsidR="004A4B36" w:rsidRPr="002D0A9C" w:rsidRDefault="004A4B36">
      <w:pPr>
        <w:spacing w:after="0"/>
        <w:jc w:val="right"/>
        <w:rPr>
          <w:rFonts w:ascii="Arial" w:hAnsi="Arial" w:cs="Arial"/>
          <w:i/>
          <w:iCs/>
        </w:rPr>
      </w:pPr>
    </w:p>
    <w:p w:rsidR="004A4B36" w:rsidRPr="002D0A9C" w:rsidRDefault="004A4B36">
      <w:pPr>
        <w:spacing w:after="0"/>
        <w:jc w:val="center"/>
        <w:rPr>
          <w:rFonts w:ascii="Arial" w:hAnsi="Arial" w:cs="Arial"/>
        </w:rPr>
      </w:pPr>
      <w:r w:rsidRPr="002D0A9C">
        <w:rPr>
          <w:rFonts w:ascii="Arial" w:hAnsi="Arial" w:cs="Arial"/>
        </w:rPr>
        <w:t>СПРАВКА ОБ УЧАСТНИКЕ КОНКУРСА</w:t>
      </w:r>
    </w:p>
    <w:p w:rsidR="004A4B36" w:rsidRPr="002D0A9C" w:rsidRDefault="004A4B36" w:rsidP="00577124">
      <w:pPr>
        <w:spacing w:after="0"/>
        <w:rPr>
          <w:rFonts w:ascii="Arial" w:hAnsi="Arial" w:cs="Arial"/>
          <w:vertAlign w:val="subscript"/>
        </w:rPr>
      </w:pPr>
      <w:r w:rsidRPr="002D0A9C">
        <w:rPr>
          <w:rFonts w:ascii="Arial" w:hAnsi="Arial" w:cs="Arial"/>
        </w:rPr>
        <w:t xml:space="preserve">Анкета заявителя </w:t>
      </w:r>
      <w:proofErr w:type="gramStart"/>
      <w:r w:rsidRPr="002D0A9C">
        <w:rPr>
          <w:rFonts w:ascii="Arial" w:hAnsi="Arial" w:cs="Arial"/>
        </w:rPr>
        <w:t>на участие в конкурсе на право  заключения договора аренды на объекты ________________ находящиеся в муниципальной собственности</w:t>
      </w:r>
      <w:proofErr w:type="gramEnd"/>
      <w:r w:rsidRPr="002D0A9C">
        <w:rPr>
          <w:rFonts w:ascii="Arial" w:hAnsi="Arial" w:cs="Arial"/>
        </w:rPr>
        <w:t xml:space="preserve"> муниципального образования – Дутовское сельское поселение Ливенского района Орловской области</w:t>
      </w:r>
      <w:r w:rsidRPr="002D0A9C">
        <w:rPr>
          <w:rFonts w:ascii="Arial" w:hAnsi="Arial" w:cs="Arial"/>
          <w:b/>
        </w:rPr>
        <w:t xml:space="preserve"> по Лоту №____</w:t>
      </w:r>
    </w:p>
    <w:tbl>
      <w:tblPr>
        <w:tblW w:w="0" w:type="auto"/>
        <w:tblInd w:w="108" w:type="dxa"/>
        <w:tblLayout w:type="fixed"/>
        <w:tblLook w:val="0000"/>
      </w:tblPr>
      <w:tblGrid>
        <w:gridCol w:w="1034"/>
        <w:gridCol w:w="4906"/>
        <w:gridCol w:w="3620"/>
      </w:tblGrid>
      <w:tr w:rsidR="004A4B36" w:rsidRPr="002D0A9C">
        <w:trPr>
          <w:cantSplit/>
          <w:trHeight w:val="475"/>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 xml:space="preserve">№ </w:t>
            </w:r>
            <w:proofErr w:type="spellStart"/>
            <w:proofErr w:type="gramStart"/>
            <w:r w:rsidRPr="002D0A9C">
              <w:rPr>
                <w:rFonts w:ascii="Arial" w:hAnsi="Arial" w:cs="Arial"/>
                <w:bCs/>
              </w:rPr>
              <w:t>п</w:t>
            </w:r>
            <w:proofErr w:type="spellEnd"/>
            <w:proofErr w:type="gramEnd"/>
            <w:r w:rsidRPr="002D0A9C">
              <w:rPr>
                <w:rFonts w:ascii="Arial" w:hAnsi="Arial" w:cs="Arial"/>
                <w:bCs/>
              </w:rPr>
              <w:t>/</w:t>
            </w:r>
            <w:proofErr w:type="spellStart"/>
            <w:r w:rsidRPr="002D0A9C">
              <w:rPr>
                <w:rFonts w:ascii="Arial" w:hAnsi="Arial" w:cs="Arial"/>
                <w:bCs/>
              </w:rPr>
              <w:t>п</w:t>
            </w:r>
            <w:proofErr w:type="spellEnd"/>
          </w:p>
        </w:tc>
        <w:tc>
          <w:tcPr>
            <w:tcW w:w="4906" w:type="dxa"/>
            <w:tcBorders>
              <w:top w:val="single" w:sz="4" w:space="0" w:color="000000"/>
              <w:left w:val="single" w:sz="4" w:space="0" w:color="000000"/>
              <w:bottom w:val="single" w:sz="4" w:space="0" w:color="000000"/>
            </w:tcBorders>
            <w:vAlign w:val="center"/>
          </w:tcPr>
          <w:p w:rsidR="004A4B36" w:rsidRPr="002D0A9C" w:rsidRDefault="004A4B36">
            <w:pPr>
              <w:pStyle w:val="1"/>
              <w:snapToGrid w:val="0"/>
              <w:spacing w:before="0" w:after="0"/>
              <w:rPr>
                <w:rFonts w:ascii="Arial" w:hAnsi="Arial" w:cs="Arial"/>
                <w:b w:val="0"/>
                <w:sz w:val="24"/>
                <w:szCs w:val="24"/>
              </w:rPr>
            </w:pPr>
            <w:r w:rsidRPr="002D0A9C">
              <w:rPr>
                <w:rFonts w:ascii="Arial" w:hAnsi="Arial" w:cs="Arial"/>
                <w:b w:val="0"/>
                <w:sz w:val="24"/>
                <w:szCs w:val="24"/>
              </w:rPr>
              <w:t>Наименование пункта</w:t>
            </w:r>
          </w:p>
        </w:tc>
        <w:tc>
          <w:tcPr>
            <w:tcW w:w="3620" w:type="dxa"/>
            <w:tcBorders>
              <w:top w:val="single" w:sz="4" w:space="0" w:color="000000"/>
              <w:left w:val="single" w:sz="4" w:space="0" w:color="000000"/>
              <w:bottom w:val="single" w:sz="4" w:space="0" w:color="000000"/>
              <w:right w:val="single" w:sz="4" w:space="0" w:color="000000"/>
            </w:tcBorders>
            <w:vAlign w:val="center"/>
          </w:tcPr>
          <w:p w:rsidR="004A4B36" w:rsidRPr="002D0A9C" w:rsidRDefault="004A4B36">
            <w:pPr>
              <w:snapToGrid w:val="0"/>
              <w:spacing w:after="0"/>
              <w:jc w:val="center"/>
              <w:rPr>
                <w:rFonts w:ascii="Arial" w:hAnsi="Arial" w:cs="Arial"/>
                <w:bCs/>
              </w:rPr>
            </w:pPr>
            <w:r w:rsidRPr="002D0A9C">
              <w:rPr>
                <w:rFonts w:ascii="Arial" w:hAnsi="Arial" w:cs="Arial"/>
                <w:bCs/>
              </w:rPr>
              <w:t>Сведения о заявителе</w:t>
            </w:r>
          </w:p>
        </w:tc>
      </w:tr>
      <w:tr w:rsidR="004A4B36" w:rsidRPr="002D0A9C">
        <w:trPr>
          <w:cantSplit/>
          <w:trHeight w:val="233"/>
        </w:trPr>
        <w:tc>
          <w:tcPr>
            <w:tcW w:w="1034" w:type="dxa"/>
            <w:vMerge w:val="restart"/>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1</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Полное наименование юридического лица, включающее организационно-правовую форму, индивидуального предпринимателя</w:t>
            </w:r>
          </w:p>
        </w:tc>
        <w:tc>
          <w:tcPr>
            <w:tcW w:w="3620" w:type="dxa"/>
            <w:vMerge w:val="restart"/>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Height w:val="232"/>
        </w:trPr>
        <w:tc>
          <w:tcPr>
            <w:tcW w:w="1034" w:type="dxa"/>
            <w:vMerge/>
            <w:tcBorders>
              <w:top w:val="single" w:sz="4" w:space="0" w:color="000000"/>
              <w:left w:val="single" w:sz="4" w:space="0" w:color="000000"/>
              <w:bottom w:val="single" w:sz="4" w:space="0" w:color="000000"/>
            </w:tcBorders>
            <w:vAlign w:val="center"/>
          </w:tcPr>
          <w:p w:rsidR="004A4B36" w:rsidRPr="002D0A9C" w:rsidRDefault="004A4B36">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p>
        </w:tc>
        <w:tc>
          <w:tcPr>
            <w:tcW w:w="3620" w:type="dxa"/>
            <w:vMerge/>
            <w:tcBorders>
              <w:top w:val="single" w:sz="4" w:space="0" w:color="000000"/>
              <w:left w:val="single" w:sz="4" w:space="0" w:color="000000"/>
              <w:bottom w:val="single" w:sz="4" w:space="0" w:color="000000"/>
              <w:right w:val="single" w:sz="4" w:space="0" w:color="000000"/>
            </w:tcBorders>
            <w:vAlign w:val="center"/>
          </w:tcPr>
          <w:p w:rsidR="004A4B36" w:rsidRPr="002D0A9C" w:rsidRDefault="004A4B36">
            <w:pPr>
              <w:snapToGrid w:val="0"/>
              <w:spacing w:after="0"/>
              <w:jc w:val="left"/>
              <w:rPr>
                <w:rFonts w:ascii="Arial" w:hAnsi="Arial" w:cs="Arial"/>
                <w:bCs/>
              </w:rPr>
            </w:pPr>
          </w:p>
        </w:tc>
      </w:tr>
      <w:tr w:rsidR="004A4B36" w:rsidRPr="002D0A9C">
        <w:trPr>
          <w:cantSplit/>
          <w:trHeight w:val="345"/>
        </w:trPr>
        <w:tc>
          <w:tcPr>
            <w:tcW w:w="1034" w:type="dxa"/>
            <w:vMerge w:val="restart"/>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2</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Юридический адрес:</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Height w:val="345"/>
        </w:trPr>
        <w:tc>
          <w:tcPr>
            <w:tcW w:w="1034" w:type="dxa"/>
            <w:vMerge/>
            <w:tcBorders>
              <w:top w:val="single" w:sz="4" w:space="0" w:color="000000"/>
              <w:left w:val="single" w:sz="4" w:space="0" w:color="000000"/>
              <w:bottom w:val="single" w:sz="4" w:space="0" w:color="000000"/>
            </w:tcBorders>
            <w:vAlign w:val="center"/>
          </w:tcPr>
          <w:p w:rsidR="004A4B36" w:rsidRPr="002D0A9C" w:rsidRDefault="004A4B36">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 xml:space="preserve">Почтовый адрес: </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Pr>
        <w:tc>
          <w:tcPr>
            <w:tcW w:w="1034" w:type="dxa"/>
            <w:vMerge/>
            <w:tcBorders>
              <w:top w:val="single" w:sz="4" w:space="0" w:color="000000"/>
              <w:left w:val="single" w:sz="4" w:space="0" w:color="000000"/>
              <w:bottom w:val="single" w:sz="4" w:space="0" w:color="000000"/>
            </w:tcBorders>
            <w:vAlign w:val="center"/>
          </w:tcPr>
          <w:p w:rsidR="004A4B36" w:rsidRPr="002D0A9C" w:rsidRDefault="004A4B36">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3</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Номер контактного телефона:</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lang w:val="en-US"/>
              </w:rPr>
            </w:pPr>
          </w:p>
        </w:tc>
      </w:tr>
      <w:tr w:rsidR="004A4B36" w:rsidRPr="002D0A9C">
        <w:trPr>
          <w:cantSplit/>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4</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Адрес электронной почты (при наличии):</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Height w:val="615"/>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5</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rPr>
                <w:rFonts w:ascii="Arial" w:hAnsi="Arial" w:cs="Arial"/>
                <w:bCs/>
              </w:rPr>
            </w:pPr>
            <w:r w:rsidRPr="002D0A9C">
              <w:rPr>
                <w:rFonts w:ascii="Arial" w:hAnsi="Arial" w:cs="Arial"/>
                <w:bCs/>
              </w:rPr>
              <w:t xml:space="preserve">    ИНН/КПП:</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Height w:val="615"/>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6</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Банковские реквизиты:</w:t>
            </w:r>
          </w:p>
          <w:p w:rsidR="004A4B36" w:rsidRPr="002D0A9C" w:rsidRDefault="004A4B36">
            <w:pPr>
              <w:numPr>
                <w:ilvl w:val="0"/>
                <w:numId w:val="2"/>
              </w:numPr>
              <w:spacing w:after="0"/>
              <w:rPr>
                <w:rFonts w:ascii="Arial" w:hAnsi="Arial" w:cs="Arial"/>
                <w:bCs/>
              </w:rPr>
            </w:pPr>
            <w:r w:rsidRPr="002D0A9C">
              <w:rPr>
                <w:rFonts w:ascii="Arial" w:hAnsi="Arial" w:cs="Arial"/>
                <w:bCs/>
              </w:rPr>
              <w:t>Наименование обслуживающего банка</w:t>
            </w:r>
          </w:p>
          <w:p w:rsidR="004A4B36" w:rsidRPr="002D0A9C" w:rsidRDefault="004A4B36">
            <w:pPr>
              <w:numPr>
                <w:ilvl w:val="0"/>
                <w:numId w:val="2"/>
              </w:numPr>
              <w:spacing w:after="0"/>
              <w:rPr>
                <w:rFonts w:ascii="Arial" w:hAnsi="Arial" w:cs="Arial"/>
                <w:bCs/>
              </w:rPr>
            </w:pPr>
            <w:r w:rsidRPr="002D0A9C">
              <w:rPr>
                <w:rFonts w:ascii="Arial" w:hAnsi="Arial" w:cs="Arial"/>
                <w:bCs/>
              </w:rPr>
              <w:t>Расчетный счет</w:t>
            </w:r>
          </w:p>
          <w:p w:rsidR="004A4B36" w:rsidRPr="002D0A9C" w:rsidRDefault="004A4B36">
            <w:pPr>
              <w:numPr>
                <w:ilvl w:val="0"/>
                <w:numId w:val="2"/>
              </w:numPr>
              <w:spacing w:after="0"/>
              <w:rPr>
                <w:rFonts w:ascii="Arial" w:hAnsi="Arial" w:cs="Arial"/>
                <w:bCs/>
              </w:rPr>
            </w:pPr>
            <w:r w:rsidRPr="002D0A9C">
              <w:rPr>
                <w:rFonts w:ascii="Arial" w:hAnsi="Arial" w:cs="Arial"/>
                <w:bCs/>
              </w:rPr>
              <w:t>Корреспондентский счет</w:t>
            </w:r>
          </w:p>
          <w:p w:rsidR="004A4B36" w:rsidRPr="002D0A9C" w:rsidRDefault="004A4B36">
            <w:pPr>
              <w:numPr>
                <w:ilvl w:val="0"/>
                <w:numId w:val="2"/>
              </w:numPr>
              <w:spacing w:after="0"/>
              <w:rPr>
                <w:rFonts w:ascii="Arial" w:hAnsi="Arial" w:cs="Arial"/>
                <w:bCs/>
              </w:rPr>
            </w:pPr>
            <w:r w:rsidRPr="002D0A9C">
              <w:rPr>
                <w:rFonts w:ascii="Arial" w:hAnsi="Arial" w:cs="Arial"/>
                <w:bCs/>
              </w:rPr>
              <w:t>Код БИК</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rsidP="00D026C1">
            <w:pPr>
              <w:rPr>
                <w:rFonts w:ascii="Arial" w:hAnsi="Arial" w:cs="Arial"/>
              </w:rPr>
            </w:pPr>
          </w:p>
        </w:tc>
      </w:tr>
      <w:tr w:rsidR="004A4B36" w:rsidRPr="002D0A9C">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7</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Срок деятельности (с учетом правопреемственности):</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r w:rsidR="004A4B36" w:rsidRPr="002D0A9C">
        <w:trPr>
          <w:cantSplit/>
        </w:trPr>
        <w:tc>
          <w:tcPr>
            <w:tcW w:w="1034" w:type="dxa"/>
            <w:tcBorders>
              <w:top w:val="single" w:sz="4" w:space="0" w:color="000000"/>
              <w:left w:val="single" w:sz="4" w:space="0" w:color="000000"/>
              <w:bottom w:val="single" w:sz="4" w:space="0" w:color="000000"/>
            </w:tcBorders>
            <w:vAlign w:val="center"/>
          </w:tcPr>
          <w:p w:rsidR="004A4B36" w:rsidRPr="002D0A9C" w:rsidRDefault="004A4B36">
            <w:pPr>
              <w:snapToGrid w:val="0"/>
              <w:spacing w:after="0"/>
              <w:ind w:left="180"/>
              <w:jc w:val="center"/>
              <w:rPr>
                <w:rFonts w:ascii="Arial" w:hAnsi="Arial" w:cs="Arial"/>
                <w:bCs/>
              </w:rPr>
            </w:pPr>
            <w:r w:rsidRPr="002D0A9C">
              <w:rPr>
                <w:rFonts w:ascii="Arial" w:hAnsi="Arial" w:cs="Arial"/>
                <w:bCs/>
              </w:rPr>
              <w:t>8</w:t>
            </w:r>
          </w:p>
        </w:tc>
        <w:tc>
          <w:tcPr>
            <w:tcW w:w="4906" w:type="dxa"/>
            <w:tcBorders>
              <w:top w:val="single" w:sz="4" w:space="0" w:color="000000"/>
              <w:left w:val="single" w:sz="4" w:space="0" w:color="000000"/>
              <w:bottom w:val="single" w:sz="4" w:space="0" w:color="000000"/>
            </w:tcBorders>
          </w:tcPr>
          <w:p w:rsidR="004A4B36" w:rsidRPr="002D0A9C" w:rsidRDefault="004A4B36">
            <w:pPr>
              <w:snapToGrid w:val="0"/>
              <w:spacing w:after="0"/>
              <w:ind w:left="180"/>
              <w:rPr>
                <w:rFonts w:ascii="Arial" w:hAnsi="Arial" w:cs="Arial"/>
                <w:bCs/>
              </w:rPr>
            </w:pPr>
            <w:r w:rsidRPr="002D0A9C">
              <w:rPr>
                <w:rFonts w:ascii="Arial" w:hAnsi="Arial" w:cs="Arial"/>
                <w:bCs/>
              </w:rPr>
              <w:t>Наименование и почтовый адрес Инспекции Федеральной налоговой службы, в которой заявитель зарегистрирован в качестве налогоплательщика</w:t>
            </w:r>
          </w:p>
        </w:tc>
        <w:tc>
          <w:tcPr>
            <w:tcW w:w="3620" w:type="dxa"/>
            <w:tcBorders>
              <w:top w:val="single" w:sz="4" w:space="0" w:color="000000"/>
              <w:left w:val="single" w:sz="4" w:space="0" w:color="000000"/>
              <w:bottom w:val="single" w:sz="4" w:space="0" w:color="000000"/>
              <w:right w:val="single" w:sz="4" w:space="0" w:color="000000"/>
            </w:tcBorders>
          </w:tcPr>
          <w:p w:rsidR="004A4B36" w:rsidRPr="002D0A9C" w:rsidRDefault="004A4B36">
            <w:pPr>
              <w:snapToGrid w:val="0"/>
              <w:spacing w:after="0"/>
              <w:rPr>
                <w:rFonts w:ascii="Arial" w:hAnsi="Arial" w:cs="Arial"/>
                <w:bCs/>
              </w:rPr>
            </w:pPr>
          </w:p>
        </w:tc>
      </w:tr>
    </w:tbl>
    <w:p w:rsidR="004A4B36" w:rsidRPr="002D0A9C" w:rsidRDefault="004A4B36">
      <w:pPr>
        <w:spacing w:after="0"/>
        <w:ind w:firstLine="360"/>
        <w:rPr>
          <w:rFonts w:ascii="Arial" w:hAnsi="Arial" w:cs="Arial"/>
        </w:rPr>
      </w:pPr>
    </w:p>
    <w:p w:rsidR="004A4B36" w:rsidRPr="002D0A9C" w:rsidRDefault="004A4B36">
      <w:pPr>
        <w:spacing w:after="0"/>
        <w:ind w:firstLine="360"/>
        <w:rPr>
          <w:rFonts w:ascii="Arial" w:hAnsi="Arial" w:cs="Arial"/>
          <w:bCs/>
        </w:rPr>
      </w:pPr>
      <w:r w:rsidRPr="002D0A9C">
        <w:rPr>
          <w:rFonts w:ascii="Arial" w:hAnsi="Arial" w:cs="Arial"/>
          <w:bCs/>
        </w:rPr>
        <w:t>Мы, нижеподписавшиеся, подтверждаем достоверность всех данных, указанных в анкете.</w:t>
      </w:r>
    </w:p>
    <w:p w:rsidR="004A4B36" w:rsidRPr="002D0A9C" w:rsidRDefault="004A4B36">
      <w:pPr>
        <w:spacing w:after="0"/>
        <w:rPr>
          <w:rFonts w:ascii="Arial" w:hAnsi="Arial" w:cs="Arial"/>
          <w:bCs/>
        </w:rPr>
      </w:pPr>
    </w:p>
    <w:p w:rsidR="004A4B36" w:rsidRPr="002D0A9C" w:rsidRDefault="004A4B36">
      <w:pPr>
        <w:spacing w:after="0"/>
        <w:rPr>
          <w:rFonts w:ascii="Arial" w:hAnsi="Arial" w:cs="Arial"/>
          <w:bCs/>
        </w:rPr>
      </w:pPr>
      <w:r w:rsidRPr="002D0A9C">
        <w:rPr>
          <w:rFonts w:ascii="Arial" w:hAnsi="Arial" w:cs="Arial"/>
          <w:bCs/>
        </w:rPr>
        <w:t>Заявитель________________________________________________   _________</w:t>
      </w:r>
    </w:p>
    <w:p w:rsidR="004A4B36" w:rsidRPr="002D0A9C" w:rsidRDefault="004A4B36">
      <w:pPr>
        <w:pStyle w:val="2"/>
        <w:spacing w:after="0"/>
        <w:rPr>
          <w:rFonts w:ascii="Arial" w:hAnsi="Arial" w:cs="Arial"/>
          <w:b w:val="0"/>
          <w:bCs/>
          <w:sz w:val="24"/>
          <w:szCs w:val="24"/>
        </w:rPr>
      </w:pPr>
      <w:r w:rsidRPr="002D0A9C">
        <w:rPr>
          <w:rFonts w:ascii="Arial" w:hAnsi="Arial" w:cs="Arial"/>
          <w:b w:val="0"/>
          <w:bCs/>
          <w:sz w:val="24"/>
          <w:szCs w:val="24"/>
        </w:rPr>
        <w:t xml:space="preserve">                     Ф.И.О. лица, имеющего право подписи                                  подпись</w:t>
      </w:r>
    </w:p>
    <w:p w:rsidR="004A4B36" w:rsidRPr="002D0A9C" w:rsidRDefault="004A4B36">
      <w:pPr>
        <w:spacing w:after="0"/>
        <w:rPr>
          <w:rFonts w:ascii="Arial" w:hAnsi="Arial" w:cs="Arial"/>
          <w:bCs/>
        </w:rPr>
      </w:pPr>
    </w:p>
    <w:p w:rsidR="004A4B36" w:rsidRPr="002D0A9C" w:rsidRDefault="004A4B36">
      <w:pPr>
        <w:spacing w:after="0"/>
        <w:rPr>
          <w:rFonts w:ascii="Arial" w:hAnsi="Arial" w:cs="Arial"/>
          <w:bCs/>
        </w:rPr>
      </w:pPr>
      <w:r w:rsidRPr="002D0A9C">
        <w:rPr>
          <w:rFonts w:ascii="Arial" w:hAnsi="Arial" w:cs="Arial"/>
          <w:bCs/>
        </w:rPr>
        <w:t xml:space="preserve">                      М.П.</w:t>
      </w:r>
    </w:p>
    <w:p w:rsidR="004A4B36" w:rsidRPr="002D0A9C" w:rsidRDefault="004A4B36">
      <w:pPr>
        <w:spacing w:after="0"/>
        <w:rPr>
          <w:rFonts w:ascii="Arial" w:hAnsi="Arial" w:cs="Arial"/>
        </w:rPr>
      </w:pPr>
      <w:r w:rsidRPr="002D0A9C">
        <w:rPr>
          <w:rFonts w:ascii="Arial" w:hAnsi="Arial" w:cs="Arial"/>
        </w:rPr>
        <w:t xml:space="preserve">                                            </w:t>
      </w:r>
      <w:r w:rsidRPr="002D0A9C">
        <w:rPr>
          <w:rFonts w:ascii="Arial" w:hAnsi="Arial" w:cs="Arial"/>
        </w:rPr>
        <w:tab/>
        <w:t xml:space="preserve">          </w:t>
      </w:r>
    </w:p>
    <w:p w:rsidR="004A4B36" w:rsidRPr="002D0A9C" w:rsidRDefault="004A4B36">
      <w:pPr>
        <w:pageBreakBefore/>
        <w:spacing w:after="0"/>
        <w:rPr>
          <w:rFonts w:ascii="Arial" w:hAnsi="Arial" w:cs="Arial"/>
        </w:rPr>
      </w:pPr>
      <w:r w:rsidRPr="002D0A9C">
        <w:rPr>
          <w:rFonts w:ascii="Arial" w:hAnsi="Arial" w:cs="Arial"/>
        </w:rPr>
        <w:lastRenderedPageBreak/>
        <w:t xml:space="preserve">                                                                                                            Приложение №4</w:t>
      </w:r>
    </w:p>
    <w:p w:rsidR="004A4B36" w:rsidRPr="002D0A9C" w:rsidRDefault="004A4B36">
      <w:pPr>
        <w:spacing w:after="0"/>
        <w:rPr>
          <w:rFonts w:ascii="Arial" w:hAnsi="Arial" w:cs="Arial"/>
        </w:rPr>
      </w:pP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r>
      <w:r w:rsidRPr="002D0A9C">
        <w:rPr>
          <w:rFonts w:ascii="Arial" w:hAnsi="Arial" w:cs="Arial"/>
        </w:rPr>
        <w:tab/>
        <w:t>к конкурсной документации</w:t>
      </w:r>
    </w:p>
    <w:p w:rsidR="004A4B36" w:rsidRPr="002D0A9C" w:rsidRDefault="004A4B36">
      <w:pPr>
        <w:autoSpaceDE w:val="0"/>
        <w:spacing w:after="0"/>
        <w:ind w:firstLine="540"/>
        <w:rPr>
          <w:rFonts w:ascii="Arial" w:hAnsi="Arial" w:cs="Arial"/>
        </w:rPr>
      </w:pPr>
    </w:p>
    <w:p w:rsidR="004A4B36" w:rsidRPr="002D0A9C" w:rsidRDefault="004A4B36">
      <w:pPr>
        <w:rPr>
          <w:rFonts w:ascii="Arial" w:hAnsi="Arial" w:cs="Arial"/>
          <w:b/>
          <w:i/>
        </w:rPr>
      </w:pPr>
    </w:p>
    <w:p w:rsidR="004A4B36" w:rsidRPr="002D0A9C" w:rsidRDefault="004A4B36">
      <w:pPr>
        <w:rPr>
          <w:rFonts w:ascii="Arial" w:hAnsi="Arial" w:cs="Arial"/>
        </w:rPr>
      </w:pPr>
    </w:p>
    <w:p w:rsidR="004A4B36" w:rsidRPr="002D0A9C" w:rsidRDefault="004A4B36">
      <w:pPr>
        <w:rPr>
          <w:rFonts w:ascii="Arial" w:hAnsi="Arial" w:cs="Arial"/>
        </w:rPr>
      </w:pPr>
    </w:p>
    <w:p w:rsidR="004A4B36" w:rsidRPr="002D0A9C" w:rsidRDefault="004A4B36">
      <w:pPr>
        <w:jc w:val="center"/>
        <w:rPr>
          <w:rFonts w:ascii="Arial" w:hAnsi="Arial" w:cs="Arial"/>
          <w:b/>
        </w:rPr>
      </w:pPr>
      <w:r w:rsidRPr="002D0A9C">
        <w:rPr>
          <w:rFonts w:ascii="Arial" w:hAnsi="Arial" w:cs="Arial"/>
          <w:b/>
        </w:rPr>
        <w:t>ОБРАЗЕЦ МАРКИРОВКИ КОНВЕРТА</w:t>
      </w:r>
    </w:p>
    <w:p w:rsidR="004A4B36" w:rsidRPr="002D0A9C" w:rsidRDefault="004A4B36">
      <w:pPr>
        <w:jc w:val="center"/>
        <w:rPr>
          <w:rFonts w:ascii="Arial" w:hAnsi="Arial" w:cs="Arial"/>
          <w:b/>
        </w:rPr>
      </w:pPr>
    </w:p>
    <w:p w:rsidR="004A4B36" w:rsidRPr="002D0A9C" w:rsidRDefault="004A4B36">
      <w:pP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 xml:space="preserve"> ОРЛОВСКАЯ ОБЛАСТЬ ЛИВЕНСКИЙ РАЙОН</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АДМИНИСТРАЦИЯ ДУТОВСКОГО  СЕЛЬСКОГО ПОСЕЛЕНИЯ</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 xml:space="preserve">ЗАЯВКА </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на  участие  в открытом конкурсе</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 xml:space="preserve">на право заключения договора  аренды на объекты </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_________________________ находящиеся в муниципальной собственности муниципального образования – Дутовское сельское поселение Ливенского района Орловской области по Лоту №___</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НЕ ВСКРЫВАТЬ ДО « 20» декабря 2013 г. 15ч. 00мин.</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r w:rsidRPr="002D0A9C">
        <w:rPr>
          <w:rFonts w:ascii="Arial" w:hAnsi="Arial" w:cs="Arial"/>
          <w:b/>
        </w:rPr>
        <w:t xml:space="preserve"> ( время московское)</w:t>
      </w: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2D0A9C" w:rsidRDefault="004A4B36">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4A4B36" w:rsidRPr="00AA3261" w:rsidRDefault="004A4B36">
      <w:pPr>
        <w:pBdr>
          <w:top w:val="single" w:sz="4" w:space="1" w:color="000000"/>
          <w:left w:val="single" w:sz="4" w:space="4" w:color="000000"/>
          <w:bottom w:val="single" w:sz="4" w:space="1" w:color="000000"/>
          <w:right w:val="single" w:sz="4" w:space="4" w:color="000000"/>
        </w:pBdr>
        <w:jc w:val="center"/>
        <w:rPr>
          <w:rFonts w:ascii="Arial" w:hAnsi="Arial" w:cs="Arial"/>
          <w:b/>
          <w:color w:val="FF0000"/>
        </w:rPr>
      </w:pPr>
    </w:p>
    <w:p w:rsidR="004A4B36" w:rsidRPr="00AA3261" w:rsidRDefault="004A4B36">
      <w:pPr>
        <w:jc w:val="center"/>
        <w:rPr>
          <w:rFonts w:ascii="Arial" w:hAnsi="Arial" w:cs="Arial"/>
          <w:b/>
          <w:color w:val="FF0000"/>
        </w:rPr>
      </w:pPr>
    </w:p>
    <w:p w:rsidR="004A4B36" w:rsidRPr="00DB3376" w:rsidRDefault="004A4B36">
      <w:pPr>
        <w:spacing w:after="0"/>
        <w:ind w:left="2124" w:firstLine="708"/>
        <w:rPr>
          <w:rFonts w:ascii="Arial" w:hAnsi="Arial" w:cs="Arial"/>
          <w:color w:val="FF0000"/>
        </w:rPr>
      </w:pPr>
    </w:p>
    <w:sectPr w:rsidR="004A4B36" w:rsidRPr="00DB3376" w:rsidSect="0060379F">
      <w:headerReference w:type="even" r:id="rId13"/>
      <w:headerReference w:type="default" r:id="rId14"/>
      <w:footerReference w:type="even" r:id="rId15"/>
      <w:footerReference w:type="default" r:id="rId16"/>
      <w:headerReference w:type="first" r:id="rId17"/>
      <w:footerReference w:type="first" r:id="rId18"/>
      <w:pgSz w:w="11905" w:h="16837"/>
      <w:pgMar w:top="568" w:right="706" w:bottom="776" w:left="1701" w:header="708"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D25" w:rsidRDefault="00A62D25">
      <w:pPr>
        <w:spacing w:after="0"/>
      </w:pPr>
      <w:r>
        <w:separator/>
      </w:r>
    </w:p>
  </w:endnote>
  <w:endnote w:type="continuationSeparator" w:id="0">
    <w:p w:rsidR="00A62D25" w:rsidRDefault="00A62D2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Nimbus Sans L">
    <w:altName w:val="Arial Unicode MS"/>
    <w:panose1 w:val="00000000000000000000"/>
    <w:charset w:val="80"/>
    <w:family w:val="roman"/>
    <w:notTrueType/>
    <w:pitch w:val="variable"/>
    <w:sig w:usb0="00000001" w:usb1="08070000" w:usb2="00000010" w:usb3="00000000" w:csb0="00020000" w:csb1="00000000"/>
  </w:font>
  <w:font w:name="DejaVu Sans">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D25" w:rsidRDefault="00A62D25">
      <w:pPr>
        <w:spacing w:after="0"/>
      </w:pPr>
      <w:r>
        <w:separator/>
      </w:r>
    </w:p>
  </w:footnote>
  <w:footnote w:type="continuationSeparator" w:id="0">
    <w:p w:rsidR="00A62D25" w:rsidRDefault="00A62D2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pPr>
      <w:pStyle w:val="af1"/>
    </w:pPr>
  </w:p>
  <w:p w:rsidR="0090378B" w:rsidRDefault="0090378B">
    <w:pPr>
      <w:pStyle w:val="af1"/>
    </w:pPr>
  </w:p>
  <w:p w:rsidR="0090378B" w:rsidRDefault="0090378B">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8B" w:rsidRDefault="0090378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540"/>
        </w:tabs>
        <w:ind w:left="463" w:hanging="283"/>
      </w:pPr>
      <w:rPr>
        <w:rFonts w:ascii="Times New Roman" w:hAnsi="Times New Roman"/>
      </w:rPr>
    </w:lvl>
  </w:abstractNum>
  <w:abstractNum w:abstractNumId="2">
    <w:nsid w:val="00000003"/>
    <w:multiLevelType w:val="singleLevel"/>
    <w:tmpl w:val="00000003"/>
    <w:name w:val="WW8Num3"/>
    <w:lvl w:ilvl="0">
      <w:start w:val="8"/>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6"/>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1D6F6E3E"/>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209E03EA"/>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nsid w:val="55DD5575"/>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nsid w:val="74F948CD"/>
    <w:multiLevelType w:val="multilevel"/>
    <w:tmpl w:val="00000004"/>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8"/>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8ED"/>
    <w:rsid w:val="000204FB"/>
    <w:rsid w:val="0002105D"/>
    <w:rsid w:val="00041468"/>
    <w:rsid w:val="0004388C"/>
    <w:rsid w:val="00057525"/>
    <w:rsid w:val="000617C0"/>
    <w:rsid w:val="00080340"/>
    <w:rsid w:val="00091914"/>
    <w:rsid w:val="000E7DF7"/>
    <w:rsid w:val="000F3E68"/>
    <w:rsid w:val="000F5E97"/>
    <w:rsid w:val="00103E38"/>
    <w:rsid w:val="0014448E"/>
    <w:rsid w:val="001556C2"/>
    <w:rsid w:val="00185C61"/>
    <w:rsid w:val="0019073D"/>
    <w:rsid w:val="001A132D"/>
    <w:rsid w:val="001C7F65"/>
    <w:rsid w:val="001E6A0E"/>
    <w:rsid w:val="00206DC3"/>
    <w:rsid w:val="00222B67"/>
    <w:rsid w:val="00225E77"/>
    <w:rsid w:val="002270BA"/>
    <w:rsid w:val="00227684"/>
    <w:rsid w:val="0023057F"/>
    <w:rsid w:val="002558A6"/>
    <w:rsid w:val="00263805"/>
    <w:rsid w:val="002641FB"/>
    <w:rsid w:val="00264411"/>
    <w:rsid w:val="00271EA3"/>
    <w:rsid w:val="0028261D"/>
    <w:rsid w:val="002A5EE4"/>
    <w:rsid w:val="002B707D"/>
    <w:rsid w:val="002C4606"/>
    <w:rsid w:val="002D0A9C"/>
    <w:rsid w:val="002E1D14"/>
    <w:rsid w:val="002E3345"/>
    <w:rsid w:val="003311E3"/>
    <w:rsid w:val="00336531"/>
    <w:rsid w:val="00350A7D"/>
    <w:rsid w:val="003964AF"/>
    <w:rsid w:val="003A6CB6"/>
    <w:rsid w:val="003C102A"/>
    <w:rsid w:val="003D12A1"/>
    <w:rsid w:val="003F45B5"/>
    <w:rsid w:val="0043445B"/>
    <w:rsid w:val="0045457D"/>
    <w:rsid w:val="004A4B36"/>
    <w:rsid w:val="004B55C4"/>
    <w:rsid w:val="004C0346"/>
    <w:rsid w:val="004C1E54"/>
    <w:rsid w:val="004C7DE1"/>
    <w:rsid w:val="004D1D46"/>
    <w:rsid w:val="004D2CE4"/>
    <w:rsid w:val="004D2D40"/>
    <w:rsid w:val="004D6B28"/>
    <w:rsid w:val="004E34B6"/>
    <w:rsid w:val="004F0B48"/>
    <w:rsid w:val="004F47AB"/>
    <w:rsid w:val="00504D59"/>
    <w:rsid w:val="00550BB4"/>
    <w:rsid w:val="00577124"/>
    <w:rsid w:val="00582CAF"/>
    <w:rsid w:val="0059008E"/>
    <w:rsid w:val="00597DD7"/>
    <w:rsid w:val="005C4C58"/>
    <w:rsid w:val="005D2028"/>
    <w:rsid w:val="005D702A"/>
    <w:rsid w:val="005F40EE"/>
    <w:rsid w:val="005F71E3"/>
    <w:rsid w:val="0060379F"/>
    <w:rsid w:val="006424BE"/>
    <w:rsid w:val="00663F1F"/>
    <w:rsid w:val="00664231"/>
    <w:rsid w:val="00682302"/>
    <w:rsid w:val="00683546"/>
    <w:rsid w:val="006928A2"/>
    <w:rsid w:val="006979AB"/>
    <w:rsid w:val="006A0647"/>
    <w:rsid w:val="006A5A36"/>
    <w:rsid w:val="006B33DC"/>
    <w:rsid w:val="006D4AD9"/>
    <w:rsid w:val="006E11D2"/>
    <w:rsid w:val="006E1826"/>
    <w:rsid w:val="006E72A2"/>
    <w:rsid w:val="007101AD"/>
    <w:rsid w:val="0071220C"/>
    <w:rsid w:val="00724809"/>
    <w:rsid w:val="00740F2B"/>
    <w:rsid w:val="00743560"/>
    <w:rsid w:val="00767B94"/>
    <w:rsid w:val="007A10FB"/>
    <w:rsid w:val="007A673F"/>
    <w:rsid w:val="007D1989"/>
    <w:rsid w:val="007D4DF2"/>
    <w:rsid w:val="007F208F"/>
    <w:rsid w:val="00807070"/>
    <w:rsid w:val="00807657"/>
    <w:rsid w:val="00832028"/>
    <w:rsid w:val="00833EC4"/>
    <w:rsid w:val="00837C5D"/>
    <w:rsid w:val="00841108"/>
    <w:rsid w:val="00841658"/>
    <w:rsid w:val="008518A4"/>
    <w:rsid w:val="008555E9"/>
    <w:rsid w:val="00857E3F"/>
    <w:rsid w:val="008657E2"/>
    <w:rsid w:val="00870883"/>
    <w:rsid w:val="008753AD"/>
    <w:rsid w:val="00892B99"/>
    <w:rsid w:val="008B0E8A"/>
    <w:rsid w:val="008B6E9F"/>
    <w:rsid w:val="008C2C0B"/>
    <w:rsid w:val="008D6C13"/>
    <w:rsid w:val="008E4EAE"/>
    <w:rsid w:val="008E7B72"/>
    <w:rsid w:val="008F0625"/>
    <w:rsid w:val="008F3668"/>
    <w:rsid w:val="0090378B"/>
    <w:rsid w:val="00910625"/>
    <w:rsid w:val="0091202F"/>
    <w:rsid w:val="00914AFB"/>
    <w:rsid w:val="00915F9E"/>
    <w:rsid w:val="00923439"/>
    <w:rsid w:val="00925C65"/>
    <w:rsid w:val="00926107"/>
    <w:rsid w:val="0092666C"/>
    <w:rsid w:val="00932A97"/>
    <w:rsid w:val="009353F1"/>
    <w:rsid w:val="00953911"/>
    <w:rsid w:val="009613FC"/>
    <w:rsid w:val="009802FB"/>
    <w:rsid w:val="00991F08"/>
    <w:rsid w:val="009971B8"/>
    <w:rsid w:val="009B3F98"/>
    <w:rsid w:val="009C345D"/>
    <w:rsid w:val="009E2F19"/>
    <w:rsid w:val="009E5B25"/>
    <w:rsid w:val="00A0207B"/>
    <w:rsid w:val="00A031D8"/>
    <w:rsid w:val="00A31EE2"/>
    <w:rsid w:val="00A431D4"/>
    <w:rsid w:val="00A62D25"/>
    <w:rsid w:val="00A7795A"/>
    <w:rsid w:val="00A80245"/>
    <w:rsid w:val="00A85AA9"/>
    <w:rsid w:val="00A943F1"/>
    <w:rsid w:val="00A9691A"/>
    <w:rsid w:val="00A97002"/>
    <w:rsid w:val="00AA3261"/>
    <w:rsid w:val="00AB03F7"/>
    <w:rsid w:val="00AB6B3C"/>
    <w:rsid w:val="00AD2887"/>
    <w:rsid w:val="00AE5294"/>
    <w:rsid w:val="00AF1D94"/>
    <w:rsid w:val="00AF5547"/>
    <w:rsid w:val="00B34E95"/>
    <w:rsid w:val="00B60A96"/>
    <w:rsid w:val="00B740EB"/>
    <w:rsid w:val="00B75A4B"/>
    <w:rsid w:val="00B75A81"/>
    <w:rsid w:val="00B857D9"/>
    <w:rsid w:val="00B9190D"/>
    <w:rsid w:val="00B94C3B"/>
    <w:rsid w:val="00BA4F7F"/>
    <w:rsid w:val="00BD6FA3"/>
    <w:rsid w:val="00BD73CD"/>
    <w:rsid w:val="00BE38E1"/>
    <w:rsid w:val="00BE577E"/>
    <w:rsid w:val="00BF3527"/>
    <w:rsid w:val="00BF57D0"/>
    <w:rsid w:val="00C166C0"/>
    <w:rsid w:val="00C41BF5"/>
    <w:rsid w:val="00C46255"/>
    <w:rsid w:val="00C603AA"/>
    <w:rsid w:val="00C6691C"/>
    <w:rsid w:val="00C75A7D"/>
    <w:rsid w:val="00C76ECC"/>
    <w:rsid w:val="00C84DB9"/>
    <w:rsid w:val="00C9267B"/>
    <w:rsid w:val="00C95668"/>
    <w:rsid w:val="00CA09CF"/>
    <w:rsid w:val="00CB1119"/>
    <w:rsid w:val="00CC2E1A"/>
    <w:rsid w:val="00CD0F73"/>
    <w:rsid w:val="00CE3F63"/>
    <w:rsid w:val="00CF0824"/>
    <w:rsid w:val="00D026C1"/>
    <w:rsid w:val="00D10043"/>
    <w:rsid w:val="00D21E37"/>
    <w:rsid w:val="00D633BB"/>
    <w:rsid w:val="00D64626"/>
    <w:rsid w:val="00D9049A"/>
    <w:rsid w:val="00D90D23"/>
    <w:rsid w:val="00DB3376"/>
    <w:rsid w:val="00DC5057"/>
    <w:rsid w:val="00DC7C8B"/>
    <w:rsid w:val="00DD1459"/>
    <w:rsid w:val="00DD4DA4"/>
    <w:rsid w:val="00DE14E3"/>
    <w:rsid w:val="00DF3F3E"/>
    <w:rsid w:val="00DF7538"/>
    <w:rsid w:val="00E07260"/>
    <w:rsid w:val="00E175E4"/>
    <w:rsid w:val="00E27AF9"/>
    <w:rsid w:val="00E44366"/>
    <w:rsid w:val="00E50B76"/>
    <w:rsid w:val="00E608ED"/>
    <w:rsid w:val="00E61617"/>
    <w:rsid w:val="00E711E8"/>
    <w:rsid w:val="00EA2AE3"/>
    <w:rsid w:val="00EA3D32"/>
    <w:rsid w:val="00EA5116"/>
    <w:rsid w:val="00EB29E5"/>
    <w:rsid w:val="00EC2FF7"/>
    <w:rsid w:val="00EC390C"/>
    <w:rsid w:val="00EC7D3B"/>
    <w:rsid w:val="00ED7492"/>
    <w:rsid w:val="00F1116B"/>
    <w:rsid w:val="00F11A53"/>
    <w:rsid w:val="00F172F4"/>
    <w:rsid w:val="00F37FDD"/>
    <w:rsid w:val="00F55C61"/>
    <w:rsid w:val="00F65A39"/>
    <w:rsid w:val="00F662AD"/>
    <w:rsid w:val="00F760E3"/>
    <w:rsid w:val="00F77E72"/>
    <w:rsid w:val="00F82500"/>
    <w:rsid w:val="00F82A2A"/>
    <w:rsid w:val="00F86BA7"/>
    <w:rsid w:val="00F8751D"/>
    <w:rsid w:val="00FA2A7F"/>
    <w:rsid w:val="00FA3056"/>
    <w:rsid w:val="00FA7941"/>
    <w:rsid w:val="00FB138C"/>
    <w:rsid w:val="00FC44A0"/>
    <w:rsid w:val="00FE0ADD"/>
    <w:rsid w:val="00FF0100"/>
    <w:rsid w:val="00FF09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9E5"/>
    <w:pPr>
      <w:suppressAutoHyphens/>
      <w:spacing w:after="60"/>
      <w:jc w:val="both"/>
    </w:pPr>
    <w:rPr>
      <w:sz w:val="24"/>
      <w:szCs w:val="24"/>
      <w:lang w:eastAsia="ar-SA"/>
    </w:rPr>
  </w:style>
  <w:style w:type="paragraph" w:styleId="1">
    <w:name w:val="heading 1"/>
    <w:basedOn w:val="a"/>
    <w:next w:val="a"/>
    <w:link w:val="11"/>
    <w:uiPriority w:val="99"/>
    <w:qFormat/>
    <w:rsid w:val="00EB29E5"/>
    <w:pPr>
      <w:keepNext/>
      <w:tabs>
        <w:tab w:val="num" w:pos="432"/>
      </w:tabs>
      <w:spacing w:before="240"/>
      <w:ind w:left="432" w:hanging="432"/>
      <w:jc w:val="center"/>
      <w:outlineLvl w:val="0"/>
    </w:pPr>
    <w:rPr>
      <w:b/>
      <w:kern w:val="1"/>
      <w:sz w:val="36"/>
      <w:szCs w:val="20"/>
    </w:rPr>
  </w:style>
  <w:style w:type="paragraph" w:styleId="2">
    <w:name w:val="heading 2"/>
    <w:basedOn w:val="a"/>
    <w:next w:val="a"/>
    <w:link w:val="20"/>
    <w:uiPriority w:val="99"/>
    <w:qFormat/>
    <w:rsid w:val="00EB29E5"/>
    <w:pPr>
      <w:keepNext/>
      <w:tabs>
        <w:tab w:val="num" w:pos="576"/>
      </w:tabs>
      <w:ind w:left="576" w:hanging="576"/>
      <w:jc w:val="center"/>
      <w:outlineLvl w:val="1"/>
    </w:pPr>
    <w:rPr>
      <w:b/>
      <w:sz w:val="30"/>
      <w:szCs w:val="20"/>
    </w:rPr>
  </w:style>
  <w:style w:type="paragraph" w:styleId="3">
    <w:name w:val="heading 3"/>
    <w:basedOn w:val="a"/>
    <w:next w:val="a"/>
    <w:link w:val="30"/>
    <w:uiPriority w:val="99"/>
    <w:qFormat/>
    <w:rsid w:val="00EB29E5"/>
    <w:pPr>
      <w:keepNext/>
      <w:tabs>
        <w:tab w:val="num" w:pos="720"/>
      </w:tabs>
      <w:spacing w:before="240"/>
      <w:ind w:left="720" w:hanging="720"/>
      <w:outlineLvl w:val="2"/>
    </w:pPr>
    <w:rPr>
      <w:rFonts w:ascii="Arial" w:hAnsi="Arial"/>
      <w:b/>
      <w:szCs w:val="20"/>
    </w:rPr>
  </w:style>
  <w:style w:type="paragraph" w:styleId="4">
    <w:name w:val="heading 4"/>
    <w:basedOn w:val="a"/>
    <w:next w:val="a"/>
    <w:link w:val="40"/>
    <w:semiHidden/>
    <w:unhideWhenUsed/>
    <w:qFormat/>
    <w:locked/>
    <w:rsid w:val="0090378B"/>
    <w:pPr>
      <w:keepNext/>
      <w:spacing w:before="24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F86BA7"/>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F86BA7"/>
    <w:rPr>
      <w:rFonts w:ascii="Cambria" w:hAnsi="Cambria" w:cs="Times New Roman"/>
      <w:b/>
      <w:bCs/>
      <w:i/>
      <w:iCs/>
      <w:sz w:val="28"/>
      <w:szCs w:val="28"/>
      <w:lang w:eastAsia="ar-SA" w:bidi="ar-SA"/>
    </w:rPr>
  </w:style>
  <w:style w:type="character" w:customStyle="1" w:styleId="30">
    <w:name w:val="Заголовок 3 Знак"/>
    <w:basedOn w:val="a0"/>
    <w:link w:val="3"/>
    <w:uiPriority w:val="99"/>
    <w:semiHidden/>
    <w:locked/>
    <w:rsid w:val="00F86BA7"/>
    <w:rPr>
      <w:rFonts w:ascii="Cambria" w:hAnsi="Cambria" w:cs="Times New Roman"/>
      <w:b/>
      <w:bCs/>
      <w:sz w:val="26"/>
      <w:szCs w:val="26"/>
      <w:lang w:eastAsia="ar-SA" w:bidi="ar-SA"/>
    </w:rPr>
  </w:style>
  <w:style w:type="character" w:customStyle="1" w:styleId="WW8Num2z0">
    <w:name w:val="WW8Num2z0"/>
    <w:uiPriority w:val="99"/>
    <w:rsid w:val="00EB29E5"/>
    <w:rPr>
      <w:rFonts w:ascii="Times New Roman" w:hAnsi="Times New Roman"/>
    </w:rPr>
  </w:style>
  <w:style w:type="character" w:customStyle="1" w:styleId="21">
    <w:name w:val="Основной шрифт абзаца2"/>
    <w:uiPriority w:val="99"/>
    <w:rsid w:val="00EB29E5"/>
  </w:style>
  <w:style w:type="character" w:customStyle="1" w:styleId="WW8Num3z0">
    <w:name w:val="WW8Num3z0"/>
    <w:uiPriority w:val="99"/>
    <w:rsid w:val="00EB29E5"/>
    <w:rPr>
      <w:sz w:val="28"/>
    </w:rPr>
  </w:style>
  <w:style w:type="character" w:customStyle="1" w:styleId="WW8Num8z0">
    <w:name w:val="WW8Num8z0"/>
    <w:uiPriority w:val="99"/>
    <w:rsid w:val="00EB29E5"/>
    <w:rPr>
      <w:sz w:val="26"/>
    </w:rPr>
  </w:style>
  <w:style w:type="character" w:customStyle="1" w:styleId="WW8Num8z1">
    <w:name w:val="WW8Num8z1"/>
    <w:uiPriority w:val="99"/>
    <w:rsid w:val="00EB29E5"/>
    <w:rPr>
      <w:sz w:val="24"/>
    </w:rPr>
  </w:style>
  <w:style w:type="character" w:customStyle="1" w:styleId="WW8Num8z2">
    <w:name w:val="WW8Num8z2"/>
    <w:uiPriority w:val="99"/>
    <w:rsid w:val="00EB29E5"/>
    <w:rPr>
      <w:sz w:val="24"/>
    </w:rPr>
  </w:style>
  <w:style w:type="character" w:customStyle="1" w:styleId="WW8Num8z3">
    <w:name w:val="WW8Num8z3"/>
    <w:uiPriority w:val="99"/>
    <w:rsid w:val="00EB29E5"/>
    <w:rPr>
      <w:sz w:val="26"/>
    </w:rPr>
  </w:style>
  <w:style w:type="character" w:customStyle="1" w:styleId="10">
    <w:name w:val="Основной шрифт абзаца1"/>
    <w:uiPriority w:val="99"/>
    <w:rsid w:val="00EB29E5"/>
  </w:style>
  <w:style w:type="character" w:customStyle="1" w:styleId="12">
    <w:name w:val="Заголовок 1 Знак"/>
    <w:basedOn w:val="10"/>
    <w:uiPriority w:val="99"/>
    <w:rsid w:val="00EB29E5"/>
    <w:rPr>
      <w:rFonts w:cs="Times New Roman"/>
      <w:b/>
      <w:kern w:val="1"/>
      <w:sz w:val="36"/>
      <w:lang w:val="ru-RU" w:eastAsia="ar-SA" w:bidi="ar-SA"/>
    </w:rPr>
  </w:style>
  <w:style w:type="character" w:customStyle="1" w:styleId="grame">
    <w:name w:val="grame"/>
    <w:basedOn w:val="10"/>
    <w:uiPriority w:val="99"/>
    <w:rsid w:val="00EB29E5"/>
    <w:rPr>
      <w:rFonts w:cs="Times New Roman"/>
    </w:rPr>
  </w:style>
  <w:style w:type="character" w:styleId="a3">
    <w:name w:val="page number"/>
    <w:basedOn w:val="10"/>
    <w:uiPriority w:val="99"/>
    <w:rsid w:val="00EB29E5"/>
    <w:rPr>
      <w:rFonts w:cs="Times New Roman"/>
    </w:rPr>
  </w:style>
  <w:style w:type="character" w:customStyle="1" w:styleId="a4">
    <w:name w:val="Символ нумерации"/>
    <w:uiPriority w:val="99"/>
    <w:rsid w:val="00EB29E5"/>
  </w:style>
  <w:style w:type="character" w:customStyle="1" w:styleId="31">
    <w:name w:val="Основной шрифт абзаца3"/>
    <w:uiPriority w:val="99"/>
    <w:rsid w:val="00EB29E5"/>
    <w:rPr>
      <w:sz w:val="24"/>
      <w:lang w:val="ru-RU"/>
    </w:rPr>
  </w:style>
  <w:style w:type="character" w:styleId="a5">
    <w:name w:val="Emphasis"/>
    <w:basedOn w:val="31"/>
    <w:uiPriority w:val="99"/>
    <w:qFormat/>
    <w:rsid w:val="00EB29E5"/>
    <w:rPr>
      <w:rFonts w:ascii="Verdana" w:hAnsi="Verdana" w:cs="Verdana"/>
      <w:i/>
      <w:iCs/>
      <w:szCs w:val="24"/>
    </w:rPr>
  </w:style>
  <w:style w:type="character" w:styleId="a6">
    <w:name w:val="Hyperlink"/>
    <w:basedOn w:val="a0"/>
    <w:uiPriority w:val="99"/>
    <w:rsid w:val="00EB29E5"/>
    <w:rPr>
      <w:rFonts w:cs="Times New Roman"/>
      <w:color w:val="000080"/>
      <w:u w:val="single"/>
    </w:rPr>
  </w:style>
  <w:style w:type="paragraph" w:customStyle="1" w:styleId="a7">
    <w:name w:val="Заголовок"/>
    <w:basedOn w:val="a"/>
    <w:next w:val="a8"/>
    <w:uiPriority w:val="99"/>
    <w:rsid w:val="00EB29E5"/>
    <w:pPr>
      <w:keepNext/>
      <w:spacing w:before="240" w:after="120"/>
    </w:pPr>
    <w:rPr>
      <w:rFonts w:ascii="Nimbus Sans L" w:eastAsia="DejaVu Sans" w:hAnsi="Nimbus Sans L" w:cs="DejaVu Sans"/>
      <w:sz w:val="28"/>
      <w:szCs w:val="28"/>
    </w:rPr>
  </w:style>
  <w:style w:type="paragraph" w:styleId="a8">
    <w:name w:val="Body Text"/>
    <w:basedOn w:val="a"/>
    <w:link w:val="a9"/>
    <w:uiPriority w:val="99"/>
    <w:rsid w:val="00EB29E5"/>
    <w:pPr>
      <w:spacing w:after="120"/>
    </w:pPr>
  </w:style>
  <w:style w:type="character" w:customStyle="1" w:styleId="a9">
    <w:name w:val="Основной текст Знак"/>
    <w:basedOn w:val="a0"/>
    <w:link w:val="a8"/>
    <w:uiPriority w:val="99"/>
    <w:semiHidden/>
    <w:locked/>
    <w:rsid w:val="00F86BA7"/>
    <w:rPr>
      <w:rFonts w:cs="Times New Roman"/>
      <w:sz w:val="24"/>
      <w:szCs w:val="24"/>
      <w:lang w:eastAsia="ar-SA" w:bidi="ar-SA"/>
    </w:rPr>
  </w:style>
  <w:style w:type="paragraph" w:styleId="aa">
    <w:name w:val="List"/>
    <w:basedOn w:val="a8"/>
    <w:uiPriority w:val="99"/>
    <w:rsid w:val="00EB29E5"/>
  </w:style>
  <w:style w:type="paragraph" w:customStyle="1" w:styleId="22">
    <w:name w:val="Название2"/>
    <w:basedOn w:val="a"/>
    <w:uiPriority w:val="99"/>
    <w:rsid w:val="00EB29E5"/>
    <w:pPr>
      <w:suppressLineNumbers/>
      <w:spacing w:before="120" w:after="120"/>
    </w:pPr>
    <w:rPr>
      <w:i/>
      <w:iCs/>
    </w:rPr>
  </w:style>
  <w:style w:type="paragraph" w:customStyle="1" w:styleId="23">
    <w:name w:val="Указатель2"/>
    <w:basedOn w:val="a"/>
    <w:uiPriority w:val="99"/>
    <w:rsid w:val="00EB29E5"/>
    <w:pPr>
      <w:suppressLineNumbers/>
    </w:pPr>
  </w:style>
  <w:style w:type="paragraph" w:customStyle="1" w:styleId="13">
    <w:name w:val="Название1"/>
    <w:basedOn w:val="a"/>
    <w:uiPriority w:val="99"/>
    <w:rsid w:val="00EB29E5"/>
    <w:pPr>
      <w:suppressLineNumbers/>
      <w:spacing w:before="120" w:after="120"/>
    </w:pPr>
    <w:rPr>
      <w:i/>
      <w:iCs/>
    </w:rPr>
  </w:style>
  <w:style w:type="paragraph" w:customStyle="1" w:styleId="14">
    <w:name w:val="Указатель1"/>
    <w:basedOn w:val="a"/>
    <w:uiPriority w:val="99"/>
    <w:rsid w:val="00EB29E5"/>
    <w:pPr>
      <w:suppressLineNumbers/>
    </w:pPr>
  </w:style>
  <w:style w:type="paragraph" w:styleId="ab">
    <w:name w:val="Normal (Web)"/>
    <w:basedOn w:val="a"/>
    <w:uiPriority w:val="99"/>
    <w:rsid w:val="00EB29E5"/>
    <w:pPr>
      <w:spacing w:before="280" w:after="280"/>
      <w:jc w:val="left"/>
    </w:pPr>
    <w:rPr>
      <w:rFonts w:ascii="Arial Unicode MS" w:hAnsi="Arial Unicode MS" w:cs="Arial Unicode MS"/>
    </w:rPr>
  </w:style>
  <w:style w:type="paragraph" w:customStyle="1" w:styleId="210">
    <w:name w:val="Список 21"/>
    <w:basedOn w:val="a"/>
    <w:uiPriority w:val="99"/>
    <w:rsid w:val="00EB29E5"/>
    <w:pPr>
      <w:spacing w:before="280" w:after="280"/>
      <w:jc w:val="left"/>
    </w:pPr>
    <w:rPr>
      <w:rFonts w:ascii="Arial Unicode MS" w:hAnsi="Arial Unicode MS" w:cs="Arial Unicode MS"/>
    </w:rPr>
  </w:style>
  <w:style w:type="paragraph" w:styleId="ac">
    <w:name w:val="Body Text Indent"/>
    <w:basedOn w:val="a"/>
    <w:link w:val="ad"/>
    <w:uiPriority w:val="99"/>
    <w:rsid w:val="00EB29E5"/>
    <w:pPr>
      <w:spacing w:after="120"/>
      <w:ind w:left="283"/>
    </w:pPr>
  </w:style>
  <w:style w:type="character" w:customStyle="1" w:styleId="ad">
    <w:name w:val="Основной текст с отступом Знак"/>
    <w:basedOn w:val="a0"/>
    <w:link w:val="ac"/>
    <w:uiPriority w:val="99"/>
    <w:semiHidden/>
    <w:locked/>
    <w:rsid w:val="00F86BA7"/>
    <w:rPr>
      <w:rFonts w:cs="Times New Roman"/>
      <w:sz w:val="24"/>
      <w:szCs w:val="24"/>
      <w:lang w:eastAsia="ar-SA" w:bidi="ar-SA"/>
    </w:rPr>
  </w:style>
  <w:style w:type="paragraph" w:customStyle="1" w:styleId="211">
    <w:name w:val="Основной текст 21"/>
    <w:basedOn w:val="a"/>
    <w:uiPriority w:val="99"/>
    <w:rsid w:val="00EB29E5"/>
    <w:pPr>
      <w:tabs>
        <w:tab w:val="left" w:pos="0"/>
      </w:tabs>
      <w:spacing w:before="280" w:after="280"/>
    </w:pPr>
    <w:rPr>
      <w:rFonts w:ascii="Arial Unicode MS" w:hAnsi="Arial Unicode MS" w:cs="Arial Unicode MS"/>
      <w:sz w:val="20"/>
    </w:rPr>
  </w:style>
  <w:style w:type="paragraph" w:customStyle="1" w:styleId="310">
    <w:name w:val="Основной текст 31"/>
    <w:basedOn w:val="a"/>
    <w:uiPriority w:val="99"/>
    <w:rsid w:val="00EB29E5"/>
    <w:pPr>
      <w:spacing w:after="120"/>
    </w:pPr>
    <w:rPr>
      <w:sz w:val="16"/>
      <w:szCs w:val="16"/>
    </w:rPr>
  </w:style>
  <w:style w:type="paragraph" w:customStyle="1" w:styleId="15">
    <w:name w:val="Текст1"/>
    <w:basedOn w:val="a"/>
    <w:rsid w:val="00EB29E5"/>
    <w:pPr>
      <w:spacing w:after="0"/>
      <w:jc w:val="left"/>
    </w:pPr>
    <w:rPr>
      <w:rFonts w:ascii="Courier New" w:hAnsi="Courier New"/>
      <w:sz w:val="20"/>
      <w:szCs w:val="20"/>
    </w:rPr>
  </w:style>
  <w:style w:type="paragraph" w:customStyle="1" w:styleId="ae">
    <w:name w:val="Норм"/>
    <w:basedOn w:val="a"/>
    <w:uiPriority w:val="99"/>
    <w:rsid w:val="00EB29E5"/>
    <w:pPr>
      <w:spacing w:after="120"/>
      <w:ind w:firstLine="567"/>
    </w:pPr>
    <w:rPr>
      <w:sz w:val="21"/>
      <w:szCs w:val="20"/>
    </w:rPr>
  </w:style>
  <w:style w:type="paragraph" w:styleId="af">
    <w:name w:val="Balloon Text"/>
    <w:basedOn w:val="a"/>
    <w:link w:val="af0"/>
    <w:uiPriority w:val="99"/>
    <w:rsid w:val="00EB29E5"/>
    <w:rPr>
      <w:rFonts w:ascii="Tahoma" w:hAnsi="Tahoma" w:cs="Tahoma"/>
      <w:sz w:val="16"/>
      <w:szCs w:val="16"/>
    </w:rPr>
  </w:style>
  <w:style w:type="character" w:customStyle="1" w:styleId="af0">
    <w:name w:val="Текст выноски Знак"/>
    <w:basedOn w:val="a0"/>
    <w:link w:val="af"/>
    <w:uiPriority w:val="99"/>
    <w:semiHidden/>
    <w:locked/>
    <w:rsid w:val="00F86BA7"/>
    <w:rPr>
      <w:rFonts w:cs="Times New Roman"/>
      <w:sz w:val="2"/>
      <w:lang w:eastAsia="ar-SA" w:bidi="ar-SA"/>
    </w:rPr>
  </w:style>
  <w:style w:type="paragraph" w:styleId="af1">
    <w:name w:val="header"/>
    <w:basedOn w:val="a"/>
    <w:link w:val="af2"/>
    <w:uiPriority w:val="99"/>
    <w:rsid w:val="00EB29E5"/>
    <w:pPr>
      <w:tabs>
        <w:tab w:val="center" w:pos="4677"/>
        <w:tab w:val="right" w:pos="9355"/>
      </w:tabs>
    </w:pPr>
  </w:style>
  <w:style w:type="character" w:customStyle="1" w:styleId="af2">
    <w:name w:val="Верхний колонтитул Знак"/>
    <w:basedOn w:val="a0"/>
    <w:link w:val="af1"/>
    <w:uiPriority w:val="99"/>
    <w:semiHidden/>
    <w:locked/>
    <w:rsid w:val="00F86BA7"/>
    <w:rPr>
      <w:rFonts w:cs="Times New Roman"/>
      <w:sz w:val="24"/>
      <w:szCs w:val="24"/>
      <w:lang w:eastAsia="ar-SA" w:bidi="ar-SA"/>
    </w:rPr>
  </w:style>
  <w:style w:type="paragraph" w:customStyle="1" w:styleId="ConsPlusNonformat">
    <w:name w:val="ConsPlusNonformat"/>
    <w:uiPriority w:val="99"/>
    <w:rsid w:val="00EB29E5"/>
    <w:pPr>
      <w:widowControl w:val="0"/>
      <w:suppressAutoHyphens/>
      <w:autoSpaceDE w:val="0"/>
    </w:pPr>
    <w:rPr>
      <w:rFonts w:ascii="Courier New" w:hAnsi="Courier New" w:cs="Courier New"/>
      <w:lang w:eastAsia="ar-SA"/>
    </w:rPr>
  </w:style>
  <w:style w:type="paragraph" w:styleId="af3">
    <w:name w:val="footer"/>
    <w:basedOn w:val="a"/>
    <w:link w:val="af4"/>
    <w:uiPriority w:val="99"/>
    <w:rsid w:val="00EB29E5"/>
    <w:pPr>
      <w:tabs>
        <w:tab w:val="center" w:pos="4677"/>
        <w:tab w:val="right" w:pos="9355"/>
      </w:tabs>
    </w:pPr>
  </w:style>
  <w:style w:type="character" w:customStyle="1" w:styleId="af4">
    <w:name w:val="Нижний колонтитул Знак"/>
    <w:basedOn w:val="a0"/>
    <w:link w:val="af3"/>
    <w:uiPriority w:val="99"/>
    <w:semiHidden/>
    <w:locked/>
    <w:rsid w:val="00F86BA7"/>
    <w:rPr>
      <w:rFonts w:cs="Times New Roman"/>
      <w:sz w:val="24"/>
      <w:szCs w:val="24"/>
      <w:lang w:eastAsia="ar-SA" w:bidi="ar-SA"/>
    </w:rPr>
  </w:style>
  <w:style w:type="paragraph" w:customStyle="1" w:styleId="af5">
    <w:name w:val="Содержимое таблицы"/>
    <w:basedOn w:val="a"/>
    <w:uiPriority w:val="99"/>
    <w:rsid w:val="00EB29E5"/>
    <w:pPr>
      <w:suppressLineNumbers/>
    </w:pPr>
  </w:style>
  <w:style w:type="paragraph" w:customStyle="1" w:styleId="af6">
    <w:name w:val="Заголовок таблицы"/>
    <w:basedOn w:val="af5"/>
    <w:uiPriority w:val="99"/>
    <w:rsid w:val="00EB29E5"/>
    <w:pPr>
      <w:jc w:val="center"/>
    </w:pPr>
    <w:rPr>
      <w:b/>
      <w:bCs/>
    </w:rPr>
  </w:style>
  <w:style w:type="paragraph" w:customStyle="1" w:styleId="af7">
    <w:name w:val="Содержимое врезки"/>
    <w:basedOn w:val="a8"/>
    <w:uiPriority w:val="99"/>
    <w:rsid w:val="00EB29E5"/>
  </w:style>
  <w:style w:type="character" w:customStyle="1" w:styleId="Absatz-Standardschriftart">
    <w:name w:val="Absatz-Standardschriftart"/>
    <w:uiPriority w:val="99"/>
    <w:rsid w:val="001556C2"/>
  </w:style>
  <w:style w:type="character" w:customStyle="1" w:styleId="WW-Absatz-Standardschriftart">
    <w:name w:val="WW-Absatz-Standardschriftart"/>
    <w:uiPriority w:val="99"/>
    <w:rsid w:val="001556C2"/>
  </w:style>
  <w:style w:type="character" w:customStyle="1" w:styleId="WW-Absatz-Standardschriftart1">
    <w:name w:val="WW-Absatz-Standardschriftart1"/>
    <w:uiPriority w:val="99"/>
    <w:rsid w:val="001556C2"/>
  </w:style>
  <w:style w:type="character" w:customStyle="1" w:styleId="WW-Absatz-Standardschriftart11">
    <w:name w:val="WW-Absatz-Standardschriftart11"/>
    <w:uiPriority w:val="99"/>
    <w:rsid w:val="001556C2"/>
  </w:style>
  <w:style w:type="character" w:customStyle="1" w:styleId="WW8Num5z0">
    <w:name w:val="WW8Num5z0"/>
    <w:uiPriority w:val="99"/>
    <w:rsid w:val="001556C2"/>
  </w:style>
  <w:style w:type="character" w:customStyle="1" w:styleId="WW-Absatz-Standardschriftart111">
    <w:name w:val="WW-Absatz-Standardschriftart111"/>
    <w:uiPriority w:val="99"/>
    <w:rsid w:val="001556C2"/>
  </w:style>
  <w:style w:type="character" w:customStyle="1" w:styleId="WW8Num6z0">
    <w:name w:val="WW8Num6z0"/>
    <w:uiPriority w:val="99"/>
    <w:rsid w:val="001556C2"/>
  </w:style>
  <w:style w:type="character" w:customStyle="1" w:styleId="WW-Absatz-Standardschriftart1111">
    <w:name w:val="WW-Absatz-Standardschriftart1111"/>
    <w:uiPriority w:val="99"/>
    <w:rsid w:val="001556C2"/>
  </w:style>
  <w:style w:type="paragraph" w:styleId="af8">
    <w:name w:val="caption"/>
    <w:basedOn w:val="a"/>
    <w:uiPriority w:val="99"/>
    <w:qFormat/>
    <w:locked/>
    <w:rsid w:val="001556C2"/>
    <w:pPr>
      <w:suppressLineNumbers/>
      <w:spacing w:before="120" w:after="120"/>
      <w:jc w:val="left"/>
    </w:pPr>
    <w:rPr>
      <w:rFonts w:cs="Mangal"/>
      <w:i/>
      <w:iCs/>
      <w:lang w:eastAsia="zh-CN"/>
    </w:rPr>
  </w:style>
  <w:style w:type="paragraph" w:customStyle="1" w:styleId="af9">
    <w:name w:val="Таблицы (моноширинный)"/>
    <w:basedOn w:val="a"/>
    <w:next w:val="a"/>
    <w:uiPriority w:val="99"/>
    <w:rsid w:val="001556C2"/>
    <w:pPr>
      <w:widowControl w:val="0"/>
      <w:autoSpaceDE w:val="0"/>
      <w:spacing w:after="0"/>
    </w:pPr>
    <w:rPr>
      <w:rFonts w:ascii="Courier New" w:hAnsi="Courier New" w:cs="Courier New"/>
      <w:sz w:val="20"/>
      <w:szCs w:val="20"/>
      <w:lang w:eastAsia="zh-CN"/>
    </w:rPr>
  </w:style>
  <w:style w:type="paragraph" w:styleId="HTML">
    <w:name w:val="HTML Preformatted"/>
    <w:basedOn w:val="a"/>
    <w:link w:val="HTML0"/>
    <w:uiPriority w:val="99"/>
    <w:rsid w:val="0015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eastAsia="zh-CN"/>
    </w:rPr>
  </w:style>
  <w:style w:type="character" w:customStyle="1" w:styleId="HTML0">
    <w:name w:val="Стандартный HTML Знак"/>
    <w:basedOn w:val="a0"/>
    <w:link w:val="HTML"/>
    <w:uiPriority w:val="99"/>
    <w:semiHidden/>
    <w:rsid w:val="00DE3D63"/>
    <w:rPr>
      <w:rFonts w:ascii="Courier New" w:hAnsi="Courier New" w:cs="Courier New"/>
      <w:sz w:val="20"/>
      <w:szCs w:val="20"/>
      <w:lang w:eastAsia="ar-SA"/>
    </w:rPr>
  </w:style>
  <w:style w:type="paragraph" w:customStyle="1" w:styleId="ConsPlusDocList">
    <w:name w:val="ConsPlusDocList"/>
    <w:next w:val="a"/>
    <w:uiPriority w:val="99"/>
    <w:rsid w:val="001556C2"/>
    <w:pPr>
      <w:widowControl w:val="0"/>
      <w:suppressAutoHyphens/>
      <w:autoSpaceDE w:val="0"/>
    </w:pPr>
    <w:rPr>
      <w:rFonts w:ascii="Arial" w:hAnsi="Arial" w:cs="Arial"/>
      <w:lang w:eastAsia="zh-CN" w:bidi="hi-IN"/>
    </w:rPr>
  </w:style>
  <w:style w:type="paragraph" w:customStyle="1" w:styleId="ConsPlusCell">
    <w:name w:val="ConsPlusCell"/>
    <w:next w:val="a"/>
    <w:uiPriority w:val="99"/>
    <w:rsid w:val="001556C2"/>
    <w:pPr>
      <w:widowControl w:val="0"/>
      <w:suppressAutoHyphens/>
      <w:autoSpaceDE w:val="0"/>
    </w:pPr>
    <w:rPr>
      <w:rFonts w:ascii="Arial" w:hAnsi="Arial" w:cs="Arial"/>
      <w:lang w:eastAsia="zh-CN" w:bidi="hi-IN"/>
    </w:rPr>
  </w:style>
  <w:style w:type="paragraph" w:customStyle="1" w:styleId="ConsPlusNonformat1">
    <w:name w:val="ConsPlusNonformat1"/>
    <w:next w:val="a"/>
    <w:uiPriority w:val="99"/>
    <w:rsid w:val="001556C2"/>
    <w:pPr>
      <w:widowControl w:val="0"/>
      <w:suppressAutoHyphens/>
      <w:autoSpaceDE w:val="0"/>
    </w:pPr>
    <w:rPr>
      <w:rFonts w:ascii="Courier New" w:hAnsi="Courier New" w:cs="Courier New"/>
      <w:lang w:eastAsia="zh-CN" w:bidi="hi-IN"/>
    </w:rPr>
  </w:style>
  <w:style w:type="paragraph" w:customStyle="1" w:styleId="ConsPlusTitle">
    <w:name w:val="ConsPlusTitle"/>
    <w:next w:val="a"/>
    <w:uiPriority w:val="99"/>
    <w:rsid w:val="001556C2"/>
    <w:pPr>
      <w:widowControl w:val="0"/>
      <w:suppressAutoHyphens/>
      <w:autoSpaceDE w:val="0"/>
    </w:pPr>
    <w:rPr>
      <w:rFonts w:ascii="Arial" w:hAnsi="Arial" w:cs="Arial"/>
      <w:b/>
      <w:bCs/>
      <w:lang w:eastAsia="zh-CN" w:bidi="hi-IN"/>
    </w:rPr>
  </w:style>
  <w:style w:type="character" w:customStyle="1" w:styleId="40">
    <w:name w:val="Заголовок 4 Знак"/>
    <w:basedOn w:val="a0"/>
    <w:link w:val="4"/>
    <w:semiHidden/>
    <w:rsid w:val="0090378B"/>
    <w:rPr>
      <w:rFonts w:ascii="Calibri" w:eastAsia="Times New Roman" w:hAnsi="Calibri" w:cs="Times New Roman"/>
      <w:b/>
      <w:bCs/>
      <w:sz w:val="28"/>
      <w:szCs w:val="28"/>
      <w:lang w:eastAsia="ar-SA"/>
    </w:rPr>
  </w:style>
  <w:style w:type="paragraph" w:customStyle="1" w:styleId="16">
    <w:name w:val="Обычный1"/>
    <w:rsid w:val="0090378B"/>
    <w:pPr>
      <w:widowControl w:val="0"/>
    </w:pPr>
  </w:style>
  <w:style w:type="paragraph" w:styleId="afa">
    <w:name w:val="Plain Text"/>
    <w:basedOn w:val="a"/>
    <w:link w:val="afb"/>
    <w:rsid w:val="0090378B"/>
    <w:pPr>
      <w:suppressAutoHyphens w:val="0"/>
      <w:spacing w:after="0"/>
      <w:jc w:val="left"/>
    </w:pPr>
    <w:rPr>
      <w:rFonts w:ascii="Courier New" w:hAnsi="Courier New"/>
      <w:sz w:val="20"/>
      <w:szCs w:val="20"/>
      <w:lang w:eastAsia="ru-RU"/>
    </w:rPr>
  </w:style>
  <w:style w:type="character" w:customStyle="1" w:styleId="afb">
    <w:name w:val="Текст Знак"/>
    <w:basedOn w:val="a0"/>
    <w:link w:val="afa"/>
    <w:rsid w:val="0090378B"/>
    <w:rPr>
      <w:rFonts w:ascii="Courier New" w:hAnsi="Courier New"/>
    </w:rPr>
  </w:style>
  <w:style w:type="paragraph" w:customStyle="1" w:styleId="ConsPlusNormal">
    <w:name w:val="ConsPlusNormal"/>
    <w:rsid w:val="0090378B"/>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0480639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livr.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adm-livr.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dm-liv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1</Pages>
  <Words>9676</Words>
  <Characters>55156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64703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XP GAME 2007</dc:creator>
  <cp:keywords/>
  <dc:description/>
  <cp:lastModifiedBy>user</cp:lastModifiedBy>
  <cp:revision>46</cp:revision>
  <cp:lastPrinted>2013-11-18T13:46:00Z</cp:lastPrinted>
  <dcterms:created xsi:type="dcterms:W3CDTF">2013-08-28T21:52:00Z</dcterms:created>
  <dcterms:modified xsi:type="dcterms:W3CDTF">2013-12-21T17:25:00Z</dcterms:modified>
</cp:coreProperties>
</file>