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7C0F" w:rsidRDefault="00E633AD" w:rsidP="007C2744">
      <w:pPr>
        <w:pStyle w:val="ConsPlusNonformat"/>
        <w:widowControl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114935</wp:posOffset>
            </wp:positionV>
            <wp:extent cx="626745" cy="734695"/>
            <wp:effectExtent l="38100" t="19050" r="20955" b="2730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7346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01D6">
        <w:rPr>
          <w:rFonts w:ascii="Arial" w:hAnsi="Arial" w:cs="Arial"/>
          <w:sz w:val="28"/>
          <w:szCs w:val="28"/>
        </w:rPr>
        <w:t xml:space="preserve">  </w:t>
      </w:r>
    </w:p>
    <w:p w:rsidR="002A7C0F" w:rsidRDefault="002A7C0F">
      <w:pPr>
        <w:pStyle w:val="ConsPlusNonformat"/>
        <w:widowControl/>
        <w:jc w:val="center"/>
        <w:rPr>
          <w:rFonts w:ascii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jc w:val="center"/>
      </w:pPr>
    </w:p>
    <w:p w:rsidR="002A7C0F" w:rsidRDefault="002A7C0F">
      <w:pPr>
        <w:pStyle w:val="ConsPlusNonformat"/>
        <w:widowControl/>
        <w:ind w:left="1416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z w:val="28"/>
          <w:szCs w:val="28"/>
        </w:rPr>
        <w:tab/>
      </w:r>
      <w:r>
        <w:rPr>
          <w:rFonts w:ascii="Arial" w:eastAsia="Arial" w:hAnsi="Arial" w:cs="Arial"/>
          <w:b/>
          <w:sz w:val="28"/>
          <w:szCs w:val="28"/>
        </w:rPr>
        <w:tab/>
        <w:t xml:space="preserve">   </w:t>
      </w: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АДМИНИСТРАЦИЯ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ЛИВЕНСКОГО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РАЙОНА</w:t>
      </w:r>
    </w:p>
    <w:p w:rsidR="002A7C0F" w:rsidRDefault="002A7C0F">
      <w:pPr>
        <w:pStyle w:val="ConsPlusNonformat"/>
        <w:widowControl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2A7C0F" w:rsidRDefault="002A7C0F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</w:p>
    <w:p w:rsidR="00AD06EE" w:rsidRDefault="00AD06EE" w:rsidP="007C2744">
      <w:pPr>
        <w:pStyle w:val="ConsPlusNonformat"/>
        <w:widowControl/>
        <w:jc w:val="center"/>
        <w:rPr>
          <w:rFonts w:ascii="Arial" w:eastAsia="Arial" w:hAnsi="Arial" w:cs="Arial"/>
          <w:b/>
          <w:sz w:val="28"/>
          <w:szCs w:val="28"/>
        </w:rPr>
      </w:pPr>
    </w:p>
    <w:p w:rsidR="002A7C0F" w:rsidRPr="00633E18" w:rsidRDefault="00B236E8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6559EB">
        <w:rPr>
          <w:rFonts w:ascii="Arial" w:hAnsi="Arial" w:cs="Arial"/>
          <w:sz w:val="24"/>
          <w:szCs w:val="24"/>
        </w:rPr>
        <w:t xml:space="preserve"> </w:t>
      </w:r>
      <w:r w:rsidR="00E633AD">
        <w:rPr>
          <w:rFonts w:ascii="Arial" w:hAnsi="Arial" w:cs="Arial"/>
          <w:sz w:val="24"/>
          <w:szCs w:val="24"/>
        </w:rPr>
        <w:t xml:space="preserve">   </w:t>
      </w:r>
      <w:r w:rsidR="002278D6">
        <w:rPr>
          <w:rFonts w:ascii="Arial" w:hAnsi="Arial" w:cs="Arial"/>
          <w:sz w:val="24"/>
          <w:szCs w:val="24"/>
        </w:rPr>
        <w:t xml:space="preserve"> </w:t>
      </w:r>
      <w:r w:rsidR="00725BE7">
        <w:rPr>
          <w:rFonts w:ascii="Arial" w:hAnsi="Arial" w:cs="Arial"/>
          <w:sz w:val="24"/>
          <w:szCs w:val="24"/>
        </w:rPr>
        <w:t>»</w:t>
      </w:r>
      <w:r w:rsidR="00633E18" w:rsidRPr="00633E18">
        <w:rPr>
          <w:rFonts w:ascii="Arial" w:hAnsi="Arial" w:cs="Arial"/>
          <w:sz w:val="24"/>
          <w:szCs w:val="24"/>
        </w:rPr>
        <w:t xml:space="preserve"> </w:t>
      </w:r>
      <w:r w:rsidR="00E633AD">
        <w:rPr>
          <w:rFonts w:ascii="Arial" w:hAnsi="Arial" w:cs="Arial"/>
          <w:sz w:val="24"/>
          <w:szCs w:val="24"/>
        </w:rPr>
        <w:t xml:space="preserve">                    </w:t>
      </w:r>
      <w:r w:rsidR="006559EB">
        <w:rPr>
          <w:rFonts w:ascii="Arial" w:hAnsi="Arial" w:cs="Arial"/>
          <w:sz w:val="24"/>
          <w:szCs w:val="24"/>
        </w:rPr>
        <w:t xml:space="preserve"> </w:t>
      </w:r>
      <w:r w:rsidR="00F028E8">
        <w:rPr>
          <w:rFonts w:ascii="Arial" w:hAnsi="Arial" w:cs="Arial"/>
          <w:sz w:val="24"/>
          <w:szCs w:val="24"/>
        </w:rPr>
        <w:t>2020</w:t>
      </w:r>
      <w:r w:rsidR="00633E18" w:rsidRPr="00633E18">
        <w:rPr>
          <w:rFonts w:ascii="Arial" w:hAnsi="Arial" w:cs="Arial"/>
          <w:sz w:val="24"/>
          <w:szCs w:val="24"/>
        </w:rPr>
        <w:t xml:space="preserve"> г.</w:t>
      </w:r>
      <w:r w:rsidR="00FB02AB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721EE0">
        <w:rPr>
          <w:rFonts w:ascii="Arial" w:hAnsi="Arial" w:cs="Arial"/>
          <w:sz w:val="24"/>
          <w:szCs w:val="24"/>
        </w:rPr>
        <w:t xml:space="preserve">                       </w:t>
      </w:r>
      <w:r w:rsidR="002A7C0F" w:rsidRPr="00633E18">
        <w:rPr>
          <w:rFonts w:ascii="Arial" w:eastAsia="Arial" w:hAnsi="Arial" w:cs="Arial"/>
          <w:sz w:val="24"/>
          <w:szCs w:val="24"/>
        </w:rPr>
        <w:t xml:space="preserve">№ </w:t>
      </w:r>
      <w:r w:rsidR="00E633AD">
        <w:rPr>
          <w:rFonts w:ascii="Arial" w:eastAsia="Arial" w:hAnsi="Arial" w:cs="Arial"/>
          <w:sz w:val="24"/>
          <w:szCs w:val="24"/>
        </w:rPr>
        <w:t xml:space="preserve"> </w:t>
      </w:r>
    </w:p>
    <w:p w:rsidR="0018239C" w:rsidRPr="00633E18" w:rsidRDefault="002A7C0F" w:rsidP="00633E18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633E18">
        <w:rPr>
          <w:rFonts w:ascii="Arial" w:hAnsi="Arial" w:cs="Arial"/>
          <w:sz w:val="24"/>
          <w:szCs w:val="24"/>
        </w:rPr>
        <w:t>г.</w:t>
      </w:r>
      <w:r w:rsidRPr="00633E18">
        <w:rPr>
          <w:rFonts w:ascii="Arial" w:eastAsia="Arial" w:hAnsi="Arial" w:cs="Arial"/>
          <w:sz w:val="24"/>
          <w:szCs w:val="24"/>
        </w:rPr>
        <w:t xml:space="preserve"> </w:t>
      </w:r>
      <w:r w:rsidRPr="00633E18">
        <w:rPr>
          <w:rFonts w:ascii="Arial" w:hAnsi="Arial" w:cs="Arial"/>
          <w:sz w:val="24"/>
          <w:szCs w:val="24"/>
        </w:rPr>
        <w:t>Ливны</w:t>
      </w:r>
    </w:p>
    <w:p w:rsidR="007C2744" w:rsidRDefault="007C2744" w:rsidP="00DE7ECF">
      <w:pPr>
        <w:ind w:right="3969"/>
        <w:jc w:val="both"/>
        <w:rPr>
          <w:rFonts w:ascii="Arial" w:hAnsi="Arial" w:cs="Arial"/>
        </w:rPr>
      </w:pPr>
    </w:p>
    <w:p w:rsidR="00CF5416" w:rsidRDefault="002A7C0F" w:rsidP="00DE7ECF">
      <w:pPr>
        <w:ind w:right="3969"/>
        <w:jc w:val="both"/>
        <w:rPr>
          <w:rFonts w:ascii="Arial" w:hAnsi="Arial" w:cs="Arial"/>
        </w:rPr>
      </w:pPr>
      <w:r>
        <w:rPr>
          <w:rFonts w:ascii="Arial" w:hAnsi="Arial" w:cs="Arial"/>
        </w:rPr>
        <w:t>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внесении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изменений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в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постановление администрации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Ливенского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района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от</w:t>
      </w:r>
      <w:r>
        <w:rPr>
          <w:rFonts w:ascii="Arial" w:eastAsia="Arial" w:hAnsi="Arial" w:cs="Arial"/>
        </w:rPr>
        <w:t xml:space="preserve"> </w:t>
      </w:r>
      <w:r w:rsidR="00DE7ECF">
        <w:rPr>
          <w:rFonts w:ascii="Arial" w:eastAsia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>октября</w:t>
      </w:r>
      <w:r w:rsidR="00BF1C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201</w:t>
      </w:r>
      <w:r w:rsidR="00DE7ECF">
        <w:rPr>
          <w:rFonts w:ascii="Arial" w:hAnsi="Arial" w:cs="Arial"/>
        </w:rPr>
        <w:t>5</w:t>
      </w:r>
      <w:r w:rsidR="00BF1C2E">
        <w:rPr>
          <w:rFonts w:ascii="Arial" w:hAnsi="Arial" w:cs="Arial"/>
        </w:rPr>
        <w:t xml:space="preserve"> года</w:t>
      </w:r>
      <w:r>
        <w:rPr>
          <w:rFonts w:ascii="Arial" w:eastAsia="Arial" w:hAnsi="Arial" w:cs="Arial"/>
        </w:rPr>
        <w:t xml:space="preserve"> № </w:t>
      </w:r>
      <w:r w:rsidR="00DE7ECF">
        <w:rPr>
          <w:rFonts w:ascii="Arial" w:eastAsia="Arial" w:hAnsi="Arial" w:cs="Arial"/>
        </w:rPr>
        <w:t>613</w:t>
      </w:r>
      <w:r>
        <w:rPr>
          <w:rFonts w:ascii="Arial" w:eastAsia="Arial" w:hAnsi="Arial" w:cs="Arial"/>
        </w:rPr>
        <w:t xml:space="preserve"> </w:t>
      </w:r>
      <w:r w:rsidR="00CF5416">
        <w:rPr>
          <w:rFonts w:ascii="Arial" w:hAnsi="Arial" w:cs="Arial"/>
        </w:rPr>
        <w:t xml:space="preserve">«Об утверждении </w:t>
      </w:r>
      <w:r w:rsidR="00DE7ECF">
        <w:rPr>
          <w:rFonts w:ascii="Arial" w:hAnsi="Arial" w:cs="Arial"/>
        </w:rPr>
        <w:t>муниципальной программы «Развитие муниципальной системы образования Ливенского района Орловской области в 2016-2020 годах</w:t>
      </w:r>
      <w:r w:rsidR="00CF5416">
        <w:rPr>
          <w:rFonts w:ascii="Arial" w:hAnsi="Arial" w:cs="Arial"/>
        </w:rPr>
        <w:t>»</w:t>
      </w:r>
    </w:p>
    <w:p w:rsidR="0018239C" w:rsidRDefault="0018239C" w:rsidP="00CF5416">
      <w:pPr>
        <w:tabs>
          <w:tab w:val="left" w:pos="3960"/>
        </w:tabs>
        <w:ind w:right="499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15446" w:rsidRDefault="00297E46" w:rsidP="00297E46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 xml:space="preserve">                 </w:t>
      </w:r>
      <w:r w:rsidR="00DE7ECF">
        <w:rPr>
          <w:rFonts w:ascii="Arial" w:hAnsi="Arial" w:cs="Arial"/>
        </w:rPr>
        <w:t xml:space="preserve">В целях уточнения объемов финансирования муниципальной программы «Развитие муниципальной системы образования Ливенского района Орловской области в 2016-2020 годах» администрация Ливенского района </w:t>
      </w:r>
      <w:r w:rsidR="00615446">
        <w:rPr>
          <w:rFonts w:ascii="Arial" w:hAnsi="Arial" w:cs="Arial"/>
          <w:spacing w:val="40"/>
        </w:rPr>
        <w:t>постановляет</w:t>
      </w:r>
      <w:r w:rsidR="00615446">
        <w:rPr>
          <w:rFonts w:ascii="Arial" w:hAnsi="Arial" w:cs="Arial"/>
        </w:rPr>
        <w:t>:</w:t>
      </w:r>
    </w:p>
    <w:p w:rsidR="00E1578A" w:rsidRPr="00FC0053" w:rsidRDefault="00297E46" w:rsidP="00FC0053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A7C0F">
        <w:rPr>
          <w:rFonts w:ascii="Arial" w:hAnsi="Arial" w:cs="Arial"/>
        </w:rPr>
        <w:t>1. Внести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в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постановление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администрации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Ливенского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района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от</w:t>
      </w:r>
      <w:r w:rsidR="002A7C0F">
        <w:rPr>
          <w:rFonts w:ascii="Arial" w:eastAsia="Arial" w:hAnsi="Arial" w:cs="Arial"/>
        </w:rPr>
        <w:t xml:space="preserve"> </w:t>
      </w:r>
      <w:r w:rsidR="00DE7ECF">
        <w:rPr>
          <w:rFonts w:ascii="Arial" w:hAnsi="Arial" w:cs="Arial"/>
        </w:rPr>
        <w:t>20</w:t>
      </w:r>
      <w:r w:rsidR="00BF1C2E">
        <w:rPr>
          <w:rFonts w:ascii="Arial" w:hAnsi="Arial" w:cs="Arial"/>
        </w:rPr>
        <w:t xml:space="preserve"> </w:t>
      </w:r>
      <w:r w:rsidR="00DE7ECF">
        <w:rPr>
          <w:rFonts w:ascii="Arial" w:hAnsi="Arial" w:cs="Arial"/>
        </w:rPr>
        <w:t xml:space="preserve">октября 2015 года №613 «Об утверждении муниципальной программы «Развитие муниципальной системы </w:t>
      </w:r>
      <w:r w:rsidR="001655D0">
        <w:rPr>
          <w:rFonts w:ascii="Arial" w:hAnsi="Arial" w:cs="Arial"/>
        </w:rPr>
        <w:t xml:space="preserve">образования Ливенского района Орловской области в 2016-2020 годах» (в редакции постановлений администрации Ливенского района от 28 марта 2016 года № 123, от 20 мая 2016 года № </w:t>
      </w:r>
      <w:r w:rsidR="00DC4985">
        <w:rPr>
          <w:rFonts w:ascii="Arial" w:hAnsi="Arial" w:cs="Arial"/>
        </w:rPr>
        <w:t>217</w:t>
      </w:r>
      <w:r w:rsidR="001655D0">
        <w:rPr>
          <w:rFonts w:ascii="Arial" w:hAnsi="Arial" w:cs="Arial"/>
        </w:rPr>
        <w:t>, от 12 июля 2016 года №322, от 22 сентября 2016 года № 435, от 8 ноября 2016 № 506, от 15 февраля 2017 года № 62, от 14 апреля 2017 года № 141, от 18 апреля 2017 года № 145, от 15 ноября 2017 года № 404, от 26 декабря 2017 года № 487, от 13 февраля 2018 года №</w:t>
      </w:r>
      <w:r w:rsidR="00F73504">
        <w:rPr>
          <w:rFonts w:ascii="Arial" w:hAnsi="Arial" w:cs="Arial"/>
        </w:rPr>
        <w:t xml:space="preserve"> </w:t>
      </w:r>
      <w:r w:rsidR="001655D0">
        <w:rPr>
          <w:rFonts w:ascii="Arial" w:hAnsi="Arial" w:cs="Arial"/>
        </w:rPr>
        <w:t xml:space="preserve">58, от 28 февраля 2018 года № </w:t>
      </w:r>
      <w:r>
        <w:rPr>
          <w:rFonts w:ascii="Arial" w:hAnsi="Arial" w:cs="Arial"/>
        </w:rPr>
        <w:t>88, от 7 июня 2018 года № 224</w:t>
      </w:r>
      <w:r w:rsidR="00DC4985">
        <w:rPr>
          <w:rFonts w:ascii="Arial" w:hAnsi="Arial" w:cs="Arial"/>
        </w:rPr>
        <w:t>,от 13 июля 2018 года № 283, от 7 августа 2018 года № 298</w:t>
      </w:r>
      <w:r w:rsidR="007C2744">
        <w:rPr>
          <w:rFonts w:ascii="Arial" w:hAnsi="Arial" w:cs="Arial"/>
        </w:rPr>
        <w:t>, от 19 ноября 2018 года № 426</w:t>
      </w:r>
      <w:r w:rsidR="002960F3">
        <w:rPr>
          <w:rFonts w:ascii="Arial" w:hAnsi="Arial" w:cs="Arial"/>
        </w:rPr>
        <w:t>, от 13 декабря 2018 года № 506</w:t>
      </w:r>
      <w:r w:rsidR="00F22C90">
        <w:rPr>
          <w:rFonts w:ascii="Arial" w:hAnsi="Arial" w:cs="Arial"/>
        </w:rPr>
        <w:t>, от 26 декабря 2018 года № 532</w:t>
      </w:r>
      <w:r w:rsidR="00FC0053">
        <w:rPr>
          <w:rFonts w:ascii="Arial" w:hAnsi="Arial" w:cs="Arial"/>
        </w:rPr>
        <w:t>, от 13 февраля 2019 года № 44</w:t>
      </w:r>
      <w:r w:rsidR="00E1578A">
        <w:rPr>
          <w:rFonts w:ascii="Arial" w:hAnsi="Arial" w:cs="Arial"/>
        </w:rPr>
        <w:t>, от 19 марта 2019 года № 84</w:t>
      </w:r>
      <w:r w:rsidR="002A7C2A">
        <w:rPr>
          <w:rFonts w:ascii="Arial" w:hAnsi="Arial" w:cs="Arial"/>
        </w:rPr>
        <w:t>, от 11 апреля 2019 года № 118</w:t>
      </w:r>
      <w:r w:rsidR="004F493E">
        <w:rPr>
          <w:rFonts w:ascii="Arial" w:hAnsi="Arial" w:cs="Arial"/>
        </w:rPr>
        <w:t>,</w:t>
      </w:r>
      <w:r w:rsidR="004F493E" w:rsidRPr="004F493E">
        <w:rPr>
          <w:rFonts w:ascii="Arial" w:hAnsi="Arial" w:cs="Arial"/>
        </w:rPr>
        <w:t xml:space="preserve"> </w:t>
      </w:r>
      <w:r w:rsidR="004F493E">
        <w:rPr>
          <w:rFonts w:ascii="Arial" w:hAnsi="Arial" w:cs="Arial"/>
        </w:rPr>
        <w:t>от 5 июня 2019 года № 192, от 20 августа 2019 года № 274, от 1 ноября 2019 года № 380, от 28 ноября 2019 года № 410, от 26 декабря 2019 года № 448, от 10 марта 2020 года № 96, от 3 апреля 2020 года № 134</w:t>
      </w:r>
      <w:r w:rsidR="002278D6">
        <w:rPr>
          <w:rFonts w:ascii="Arial" w:hAnsi="Arial" w:cs="Arial"/>
        </w:rPr>
        <w:t>, от 27 апреля 2020 года № 150</w:t>
      </w:r>
      <w:r w:rsidR="001B6A63">
        <w:rPr>
          <w:rFonts w:ascii="Arial" w:hAnsi="Arial" w:cs="Arial"/>
        </w:rPr>
        <w:t>, от 2 июля 2020 года № 237</w:t>
      </w:r>
      <w:r w:rsidR="00E633AD">
        <w:rPr>
          <w:rFonts w:ascii="Arial" w:hAnsi="Arial" w:cs="Arial"/>
        </w:rPr>
        <w:t>, от 10 июля 2020 года № 253</w:t>
      </w:r>
      <w:r w:rsidR="00A03697">
        <w:rPr>
          <w:rFonts w:ascii="Arial" w:hAnsi="Arial" w:cs="Arial"/>
        </w:rPr>
        <w:t xml:space="preserve">) </w:t>
      </w:r>
      <w:r w:rsidR="002A7C0F">
        <w:rPr>
          <w:rFonts w:ascii="Arial" w:hAnsi="Arial" w:cs="Arial"/>
        </w:rPr>
        <w:t>следующие</w:t>
      </w:r>
      <w:r w:rsidR="002A7C0F">
        <w:rPr>
          <w:rFonts w:ascii="Arial" w:eastAsia="Arial" w:hAnsi="Arial" w:cs="Arial"/>
        </w:rPr>
        <w:t xml:space="preserve"> </w:t>
      </w:r>
      <w:r w:rsidR="002A7C0F">
        <w:rPr>
          <w:rFonts w:ascii="Arial" w:hAnsi="Arial" w:cs="Arial"/>
        </w:rPr>
        <w:t>изменения: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В приложении к постановлению: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1.) в паспорте муниципальной программы «Развитие муниципальной системы образования Ливенского района Орловской области в 2016 – 2020 годах»:</w:t>
      </w:r>
    </w:p>
    <w:p w:rsidR="00AA1832" w:rsidRDefault="002278D6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AA1832">
        <w:rPr>
          <w:rFonts w:ascii="Arial" w:hAnsi="Arial" w:cs="Arial"/>
        </w:rPr>
        <w:t>) строку «Объемы финансирования муниципальной программы, всего, в т.ч.:» изложить в следующей редакции: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«Объемы                                      всего: </w:t>
      </w:r>
      <w:r w:rsidR="00B777F4">
        <w:rPr>
          <w:rFonts w:ascii="Arial" w:hAnsi="Arial" w:cs="Arial"/>
        </w:rPr>
        <w:t>130994</w:t>
      </w:r>
      <w:r>
        <w:rPr>
          <w:rFonts w:ascii="Arial" w:hAnsi="Arial" w:cs="Arial"/>
        </w:rPr>
        <w:t>,</w:t>
      </w:r>
      <w:r w:rsidR="00B777F4">
        <w:rPr>
          <w:rFonts w:ascii="Arial" w:hAnsi="Arial" w:cs="Arial"/>
        </w:rPr>
        <w:t>447</w:t>
      </w:r>
      <w:r>
        <w:rPr>
          <w:rFonts w:ascii="Arial" w:hAnsi="Arial" w:cs="Arial"/>
        </w:rPr>
        <w:t xml:space="preserve">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Финансирования                          2016 год – 2146,393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муниципальной                            2017 год – 20509,684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программы, всего, в                    </w:t>
      </w:r>
      <w:r w:rsidR="00C26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2018 год – 17452,2 тыс. рублей; 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т.ч.:                                               </w:t>
      </w:r>
      <w:r w:rsidR="00C260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2019 год – </w:t>
      </w:r>
      <w:r w:rsidR="007574B5">
        <w:rPr>
          <w:rFonts w:ascii="Arial" w:hAnsi="Arial" w:cs="Arial"/>
        </w:rPr>
        <w:t>48358</w:t>
      </w:r>
      <w:r w:rsidR="004F493E">
        <w:rPr>
          <w:rFonts w:ascii="Arial" w:hAnsi="Arial" w:cs="Arial"/>
        </w:rPr>
        <w:t>,</w:t>
      </w:r>
      <w:r w:rsidR="007574B5">
        <w:rPr>
          <w:rFonts w:ascii="Arial" w:hAnsi="Arial" w:cs="Arial"/>
        </w:rPr>
        <w:t>14702</w:t>
      </w:r>
      <w:r>
        <w:rPr>
          <w:rFonts w:ascii="Arial" w:hAnsi="Arial" w:cs="Arial"/>
        </w:rPr>
        <w:t xml:space="preserve"> тыс. рублей;</w:t>
      </w:r>
    </w:p>
    <w:p w:rsidR="00AA1832" w:rsidRDefault="00AA1832" w:rsidP="00AA1832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  <w:r w:rsidR="00C952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2020 год – </w:t>
      </w:r>
      <w:r w:rsidR="00B777F4">
        <w:rPr>
          <w:rFonts w:ascii="Arial" w:hAnsi="Arial" w:cs="Arial"/>
        </w:rPr>
        <w:t>42528</w:t>
      </w:r>
      <w:r w:rsidR="004F493E">
        <w:rPr>
          <w:rFonts w:ascii="Arial" w:hAnsi="Arial" w:cs="Arial"/>
        </w:rPr>
        <w:t>,</w:t>
      </w:r>
      <w:r w:rsidR="00B777F4">
        <w:rPr>
          <w:rFonts w:ascii="Arial" w:hAnsi="Arial" w:cs="Arial"/>
        </w:rPr>
        <w:t>02298</w:t>
      </w:r>
      <w:r w:rsidR="004F493E">
        <w:rPr>
          <w:rFonts w:ascii="Arial" w:hAnsi="Arial" w:cs="Arial"/>
        </w:rPr>
        <w:t xml:space="preserve"> тыс. рублей;</w:t>
      </w:r>
    </w:p>
    <w:p w:rsidR="00B756B4" w:rsidRDefault="004F493E" w:rsidP="002278D6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</w:t>
      </w:r>
      <w:r w:rsidR="00C2605E">
        <w:rPr>
          <w:rFonts w:ascii="Arial" w:hAnsi="Arial" w:cs="Arial"/>
        </w:rPr>
        <w:t xml:space="preserve"> </w:t>
      </w:r>
      <w:r w:rsidR="00CE5B6D">
        <w:rPr>
          <w:rFonts w:ascii="Arial" w:hAnsi="Arial" w:cs="Arial"/>
        </w:rPr>
        <w:t xml:space="preserve"> 2020* год –</w:t>
      </w:r>
      <w:r w:rsidR="002B42BD">
        <w:rPr>
          <w:rFonts w:ascii="Arial" w:hAnsi="Arial" w:cs="Arial"/>
        </w:rPr>
        <w:t xml:space="preserve">1195,532 </w:t>
      </w:r>
      <w:r>
        <w:rPr>
          <w:rFonts w:ascii="Arial" w:hAnsi="Arial" w:cs="Arial"/>
        </w:rPr>
        <w:t>тыс.рублей.</w:t>
      </w:r>
    </w:p>
    <w:p w:rsidR="007C2744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928EF">
        <w:rPr>
          <w:rFonts w:ascii="Arial" w:hAnsi="Arial" w:cs="Arial"/>
        </w:rPr>
        <w:t>.</w:t>
      </w:r>
      <w:r w:rsidR="00927176">
        <w:rPr>
          <w:rFonts w:ascii="Arial" w:hAnsi="Arial" w:cs="Arial"/>
        </w:rPr>
        <w:t xml:space="preserve"> </w:t>
      </w:r>
      <w:r w:rsidR="00AB193F">
        <w:rPr>
          <w:rFonts w:ascii="Arial" w:hAnsi="Arial" w:cs="Arial"/>
        </w:rPr>
        <w:t>П</w:t>
      </w:r>
      <w:r w:rsidR="007C2744">
        <w:rPr>
          <w:rFonts w:ascii="Arial" w:hAnsi="Arial" w:cs="Arial"/>
        </w:rPr>
        <w:t xml:space="preserve">риложение </w:t>
      </w:r>
      <w:r w:rsidR="00F12899">
        <w:rPr>
          <w:rFonts w:ascii="Arial" w:hAnsi="Arial" w:cs="Arial"/>
        </w:rPr>
        <w:t>4</w:t>
      </w:r>
      <w:r w:rsidR="007C2744">
        <w:rPr>
          <w:rFonts w:ascii="Arial" w:hAnsi="Arial" w:cs="Arial"/>
        </w:rPr>
        <w:t xml:space="preserve"> к муниципальной программе «Развитие муниципальной системы образования Ливенского района Орловской области в 2016-2020 годах» изложить в ново</w:t>
      </w:r>
      <w:r w:rsidR="00900678">
        <w:rPr>
          <w:rFonts w:ascii="Arial" w:hAnsi="Arial" w:cs="Arial"/>
        </w:rPr>
        <w:t>й редакции согласно приложению 1</w:t>
      </w:r>
      <w:r w:rsidR="007C2744">
        <w:rPr>
          <w:rFonts w:ascii="Arial" w:hAnsi="Arial" w:cs="Arial"/>
        </w:rPr>
        <w:t>.</w:t>
      </w:r>
    </w:p>
    <w:p w:rsidR="0092717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27176">
        <w:rPr>
          <w:rFonts w:ascii="Arial" w:hAnsi="Arial" w:cs="Arial"/>
        </w:rPr>
        <w:t>. Приложение 5 к муниципальной программе «Развитие муниципальной системы образования Ливенского района Орловской области в 2016-2020 годах» изложить в новой редакции согласно приложению 2.</w:t>
      </w:r>
    </w:p>
    <w:p w:rsidR="00E9176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91766">
        <w:rPr>
          <w:rFonts w:ascii="Arial" w:hAnsi="Arial" w:cs="Arial"/>
        </w:rPr>
        <w:t>. Управлению организационной и правовой работы администрации Ливенского района (Н.А. Болотская) обнародовать настоящие постановление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E9176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91766">
        <w:rPr>
          <w:rFonts w:ascii="Arial" w:hAnsi="Arial" w:cs="Arial"/>
        </w:rPr>
        <w:t xml:space="preserve">. Настоящие постановление вступает в силу после его обнародования. </w:t>
      </w:r>
    </w:p>
    <w:p w:rsidR="003A7676" w:rsidRDefault="002278D6" w:rsidP="007F5AB9">
      <w:pPr>
        <w:spacing w:line="10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91766">
        <w:rPr>
          <w:rFonts w:ascii="Arial" w:hAnsi="Arial" w:cs="Arial"/>
        </w:rPr>
        <w:t>. Контроль за исполнением настоящего постановления возложить на</w:t>
      </w:r>
      <w:r w:rsidR="009C73EC">
        <w:rPr>
          <w:rFonts w:ascii="Arial" w:hAnsi="Arial" w:cs="Arial"/>
        </w:rPr>
        <w:t xml:space="preserve"> исполняющего обязанности</w:t>
      </w:r>
      <w:r w:rsidR="00E91766">
        <w:rPr>
          <w:rFonts w:ascii="Arial" w:hAnsi="Arial" w:cs="Arial"/>
        </w:rPr>
        <w:t xml:space="preserve"> заместителя главы администрации района по социально-экономическим вопросам </w:t>
      </w:r>
      <w:r w:rsidR="00BC4163">
        <w:rPr>
          <w:rFonts w:ascii="Arial" w:hAnsi="Arial" w:cs="Arial"/>
        </w:rPr>
        <w:t>В</w:t>
      </w:r>
      <w:r w:rsidR="00E91766">
        <w:rPr>
          <w:rFonts w:ascii="Arial" w:hAnsi="Arial" w:cs="Arial"/>
        </w:rPr>
        <w:t>.</w:t>
      </w:r>
      <w:r w:rsidR="00BC4163">
        <w:rPr>
          <w:rFonts w:ascii="Arial" w:hAnsi="Arial" w:cs="Arial"/>
        </w:rPr>
        <w:t>А</w:t>
      </w:r>
      <w:r w:rsidR="007C2744">
        <w:rPr>
          <w:rFonts w:ascii="Arial" w:hAnsi="Arial" w:cs="Arial"/>
        </w:rPr>
        <w:t>. Фирсова.</w:t>
      </w:r>
    </w:p>
    <w:p w:rsidR="007C2744" w:rsidRDefault="008B5A8B" w:rsidP="00D006DF">
      <w:pPr>
        <w:pStyle w:val="af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7471B3" w:rsidRDefault="007471B3" w:rsidP="003928EF">
      <w:pPr>
        <w:pStyle w:val="af8"/>
        <w:ind w:firstLine="709"/>
        <w:jc w:val="both"/>
        <w:rPr>
          <w:rFonts w:ascii="Arial" w:hAnsi="Arial" w:cs="Arial"/>
          <w:szCs w:val="24"/>
        </w:rPr>
      </w:pPr>
    </w:p>
    <w:p w:rsidR="00D7603A" w:rsidRPr="00D7603A" w:rsidRDefault="00E633AD" w:rsidP="006559EB">
      <w:pPr>
        <w:pStyle w:val="af8"/>
        <w:ind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Глава района                           </w:t>
      </w:r>
      <w:r w:rsidR="00D7603A">
        <w:rPr>
          <w:rFonts w:ascii="Arial" w:hAnsi="Arial" w:cs="Arial"/>
          <w:szCs w:val="24"/>
        </w:rPr>
        <w:t xml:space="preserve">              </w:t>
      </w:r>
      <w:r w:rsidR="006559EB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                      Ю.Н</w:t>
      </w:r>
      <w:r w:rsidR="00D7603A">
        <w:rPr>
          <w:rFonts w:ascii="Arial" w:hAnsi="Arial" w:cs="Arial"/>
          <w:szCs w:val="24"/>
        </w:rPr>
        <w:t>.</w:t>
      </w:r>
      <w:r w:rsidR="006559E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Ревин</w:t>
      </w: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CE2635" w:rsidRDefault="00CE2635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927176" w:rsidRDefault="00927176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807E39" w:rsidRDefault="00807E39" w:rsidP="00EF7E15">
      <w:pPr>
        <w:pStyle w:val="ConsPlusNormal"/>
        <w:ind w:firstLine="540"/>
        <w:jc w:val="right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2278D6" w:rsidRDefault="002278D6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t>Приложение 1 к постановлению</w:t>
      </w: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t>администрации Ливенского района</w:t>
      </w:r>
    </w:p>
    <w:p w:rsidR="00D006DF" w:rsidRPr="00BF03D2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24"/>
          <w:szCs w:val="24"/>
        </w:rPr>
      </w:pPr>
      <w:r w:rsidRPr="00BF03D2">
        <w:rPr>
          <w:rFonts w:ascii="Arial" w:hAnsi="Arial" w:cs="Arial"/>
          <w:sz w:val="24"/>
          <w:szCs w:val="24"/>
        </w:rPr>
        <w:t>от «</w:t>
      </w:r>
      <w:r w:rsidR="006559EB">
        <w:rPr>
          <w:rFonts w:ascii="Arial" w:hAnsi="Arial" w:cs="Arial"/>
          <w:sz w:val="24"/>
          <w:szCs w:val="24"/>
        </w:rPr>
        <w:t xml:space="preserve"> </w:t>
      </w:r>
      <w:r w:rsidR="00E633AD">
        <w:rPr>
          <w:rFonts w:ascii="Arial" w:hAnsi="Arial" w:cs="Arial"/>
          <w:sz w:val="24"/>
          <w:szCs w:val="24"/>
        </w:rPr>
        <w:t xml:space="preserve">  </w:t>
      </w:r>
      <w:r w:rsidR="002278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» </w:t>
      </w:r>
      <w:r w:rsidR="006559EB">
        <w:rPr>
          <w:rFonts w:ascii="Arial" w:hAnsi="Arial" w:cs="Arial"/>
          <w:sz w:val="24"/>
          <w:szCs w:val="24"/>
        </w:rPr>
        <w:t xml:space="preserve"> </w:t>
      </w:r>
      <w:r w:rsidR="00E633AD">
        <w:rPr>
          <w:rFonts w:ascii="Arial" w:hAnsi="Arial" w:cs="Arial"/>
          <w:sz w:val="24"/>
          <w:szCs w:val="24"/>
        </w:rPr>
        <w:t xml:space="preserve">     </w:t>
      </w:r>
      <w:r w:rsidR="006559EB">
        <w:rPr>
          <w:rFonts w:ascii="Arial" w:hAnsi="Arial" w:cs="Arial"/>
          <w:sz w:val="24"/>
          <w:szCs w:val="24"/>
        </w:rPr>
        <w:t xml:space="preserve"> </w:t>
      </w:r>
      <w:r w:rsidRPr="00BF03D2">
        <w:rPr>
          <w:rFonts w:ascii="Arial" w:hAnsi="Arial" w:cs="Arial"/>
          <w:sz w:val="24"/>
          <w:szCs w:val="24"/>
        </w:rPr>
        <w:t xml:space="preserve">2020 г. № </w:t>
      </w:r>
      <w:r w:rsidR="00E633AD">
        <w:rPr>
          <w:rFonts w:ascii="Arial" w:hAnsi="Arial" w:cs="Arial"/>
          <w:sz w:val="24"/>
          <w:szCs w:val="24"/>
        </w:rPr>
        <w:t xml:space="preserve"> </w:t>
      </w:r>
    </w:p>
    <w:p w:rsidR="00D006DF" w:rsidRPr="00840944" w:rsidRDefault="00D006DF" w:rsidP="00D006DF">
      <w:pPr>
        <w:pStyle w:val="ConsPlusNormal"/>
        <w:ind w:left="5103" w:right="-1"/>
        <w:jc w:val="center"/>
        <w:rPr>
          <w:rFonts w:ascii="Arial" w:hAnsi="Arial" w:cs="Arial"/>
          <w:sz w:val="16"/>
          <w:szCs w:val="16"/>
        </w:rPr>
      </w:pPr>
    </w:p>
    <w:p w:rsidR="00D006DF" w:rsidRPr="003F115F" w:rsidRDefault="00D006DF" w:rsidP="00D006DF">
      <w:pPr>
        <w:pStyle w:val="ConsPlusNormal"/>
        <w:ind w:left="5103" w:right="-1"/>
        <w:jc w:val="center"/>
        <w:outlineLvl w:val="1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>Приложение 4 к муниципальной</w:t>
      </w:r>
    </w:p>
    <w:p w:rsidR="00D006DF" w:rsidRPr="003F115F" w:rsidRDefault="00D006DF" w:rsidP="00D006DF">
      <w:pPr>
        <w:pStyle w:val="ConsPlusNormal"/>
        <w:ind w:left="5103" w:right="-1"/>
        <w:jc w:val="center"/>
        <w:outlineLvl w:val="1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 xml:space="preserve"> Программе</w:t>
      </w:r>
      <w:r>
        <w:rPr>
          <w:rFonts w:ascii="Arial" w:hAnsi="Arial" w:cs="Arial"/>
          <w:szCs w:val="22"/>
        </w:rPr>
        <w:t xml:space="preserve"> </w:t>
      </w:r>
      <w:r w:rsidRPr="003F115F">
        <w:rPr>
          <w:rFonts w:ascii="Arial" w:hAnsi="Arial" w:cs="Arial"/>
          <w:szCs w:val="22"/>
        </w:rPr>
        <w:t xml:space="preserve">"Развитие муниципальной 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 xml:space="preserve">системы образования Ливенского 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>района Орловской области</w:t>
      </w:r>
    </w:p>
    <w:p w:rsidR="00D006DF" w:rsidRPr="003F115F" w:rsidRDefault="00D006DF" w:rsidP="00D006DF">
      <w:pPr>
        <w:pStyle w:val="ConsPlusNormal"/>
        <w:ind w:left="5103" w:right="-1"/>
        <w:jc w:val="center"/>
        <w:rPr>
          <w:rFonts w:ascii="Arial" w:hAnsi="Arial" w:cs="Arial"/>
          <w:szCs w:val="22"/>
        </w:rPr>
      </w:pPr>
      <w:r w:rsidRPr="003F115F">
        <w:rPr>
          <w:rFonts w:ascii="Arial" w:hAnsi="Arial" w:cs="Arial"/>
          <w:szCs w:val="22"/>
        </w:rPr>
        <w:t>в 2016 - 2020 годах"</w:t>
      </w:r>
    </w:p>
    <w:p w:rsidR="00D006DF" w:rsidRPr="003F115F" w:rsidRDefault="00D006DF" w:rsidP="00D006DF">
      <w:pPr>
        <w:pStyle w:val="ConsPlusNormal"/>
        <w:ind w:firstLine="540"/>
        <w:jc w:val="center"/>
        <w:rPr>
          <w:rFonts w:ascii="Arial" w:hAnsi="Arial" w:cs="Arial"/>
          <w:sz w:val="24"/>
          <w:szCs w:val="24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bookmarkStart w:id="0" w:name="P570"/>
      <w:bookmarkEnd w:id="0"/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РЕСУРСНОЕ ОБЕСПЕЧЕНИЕ МУНИЦИПАЛЬНОЙ ПРОГРАММЫ</w:t>
      </w:r>
    </w:p>
    <w:p w:rsidR="00D006DF" w:rsidRPr="003C02A0" w:rsidRDefault="00D006DF" w:rsidP="00D006DF">
      <w:pPr>
        <w:pStyle w:val="ConsPlusTitle"/>
        <w:jc w:val="center"/>
        <w:rPr>
          <w:rFonts w:ascii="Arial" w:hAnsi="Arial" w:cs="Arial"/>
        </w:rPr>
      </w:pPr>
      <w:r w:rsidRPr="003C02A0">
        <w:rPr>
          <w:rFonts w:ascii="Arial" w:hAnsi="Arial" w:cs="Arial"/>
        </w:rPr>
        <w:t>ЗА СЧЕТ СРЕДСТВ БЮДЖЕТА ЛИВЕНСКОГО РАЙОНА</w:t>
      </w:r>
    </w:p>
    <w:p w:rsidR="00D006DF" w:rsidRPr="003C02A0" w:rsidRDefault="00D006DF" w:rsidP="00D006DF">
      <w:pPr>
        <w:spacing w:after="1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  <w:sectPr w:rsidR="00D006DF" w:rsidSect="00D006DF">
          <w:headerReference w:type="default" r:id="rId9"/>
          <w:type w:val="continuous"/>
          <w:pgSz w:w="11906" w:h="16838"/>
          <w:pgMar w:top="1134" w:right="851" w:bottom="1077" w:left="1418" w:header="709" w:footer="709" w:gutter="0"/>
          <w:cols w:space="708"/>
          <w:docGrid w:linePitch="360"/>
        </w:sect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268"/>
        <w:gridCol w:w="1713"/>
        <w:gridCol w:w="690"/>
        <w:gridCol w:w="715"/>
        <w:gridCol w:w="1559"/>
        <w:gridCol w:w="707"/>
        <w:gridCol w:w="1135"/>
        <w:gridCol w:w="1134"/>
        <w:gridCol w:w="992"/>
        <w:gridCol w:w="990"/>
        <w:gridCol w:w="852"/>
        <w:gridCol w:w="569"/>
      </w:tblGrid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Статус программы/мероприятия</w:t>
            </w: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ГРБС - ответственный исполнитель, соисполнители муниципальной программы</w:t>
            </w:r>
          </w:p>
        </w:tc>
        <w:tc>
          <w:tcPr>
            <w:tcW w:w="3671" w:type="dxa"/>
            <w:gridSpan w:val="4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4537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Расходы (тыс. рублей)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71" w:type="dxa"/>
            <w:gridSpan w:val="4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7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ГРБР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РзПр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ВР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г.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г.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г.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г.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г.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Развитие муници пальной системы образования Ливенского района Орловской области на 2016 - 2020 годы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П900000000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5600000000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23694,009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1874,084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3245,8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9389,246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9738,486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доступности всех обучающихся к качественным образовательным услугам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1.1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Приведение учеб но-материальной базы в соответст вие с современ ными требования ми. Оснащение образовательных организаций Ливен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ского района совре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менным учебным, учебно-наглядным, производственным, хозяйственным инвентарем,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оборудованием, учебниками, компьютерной техникой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видеорегистраторов, принтера МБОУ "Сергиевская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спортивного инвентаря МБУДО "Школа искусств, творчества и спорта"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0703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23,8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1.2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Развитие институ тов общественного управления образо вательными органи зациями. Внед ре ние системы мер по обеспечению открытости школь ного образования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П900178360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сохранения и укрепления здо ровья обучающих ся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07.00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14768,69685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7051,00022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6908,68663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П9002L0970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П900272410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5600272410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5600270850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спортинвентаря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Создание условий для занятий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физической куль турой и спортом, в том числе в рамках софинансирования региональных и федеральных программ,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1194,46285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5263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изготовление сметной докумен тации и прохож дение госэкспер тизы на текущий ремонт спортзала, и перепрофили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рование аудиторий под спортзалы МБОУ "Дутовская СОШ",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П900278360, П9002L0970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софинансирование текущего ремонта и перепрофилирование имеющихся аудиторий под спортзалы МБОУ "Дутовская СОШ", изготовление сметной документации и прохождение госэкспертизы на текущий ремонт и оплата за работы по текущему ремонту, за работы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по перепрофили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рованию аудиторий под спортзалы спортзалов МБОУ "Введенская СОШ", МБОУ "Островская СОШ";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170,0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софинансирование текущих ремонтов спортивных залов МБОУ "Введенская СОШ", МБОУ "Островская СОШ"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-изготовление сметной документации, прохождение экспертизы достоверности определения сметной стоимости на текущий ремонт спортзалов, перепрофилирование имеющихся аудиторий под спортзалы МБОУ «Козьминская СОШ»; МБОУ «Барановская СОШ»; МБОУ «Липовецкая СОШ им.М.Н.Павлова».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-изготовление сметной документации, прохождение экспертизы достоверности определения сметной стоимости на текущий ремонт спортзалов и перепрофилирование имеющихся аудиторий под спортзалы МБОУ «Ливенская СОШ», МБОУ «Речицкая СОШ», МБОУ «Хвощевская СОШ», МБОУ «Здоровецкая СОШ», МБОУ «Орловская СОШ»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П9002L097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5600278360</w:t>
            </w: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2388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2.3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инклюзивного образования детей-инвалидов, в том числе в рамках софинансирования региональных и федеральных программ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rPr>
          <w:trHeight w:val="1572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2.4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усло вий для здорового и полноценного питания обучающихся и воспитанников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П900272410</w:t>
            </w:r>
          </w:p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5600272410</w:t>
            </w:r>
          </w:p>
          <w:p w:rsidR="00B277F0" w:rsidRPr="00B277F0" w:rsidRDefault="00B277F0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56002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L3040</w:t>
            </w:r>
          </w:p>
        </w:tc>
        <w:tc>
          <w:tcPr>
            <w:tcW w:w="707" w:type="dxa"/>
            <w:shd w:val="clear" w:color="auto" w:fill="auto"/>
          </w:tcPr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611</w:t>
            </w:r>
          </w:p>
          <w:p w:rsidR="00B277F0" w:rsidRDefault="00B277F0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B277F0" w:rsidRPr="00B277F0" w:rsidRDefault="00B277F0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13574,23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6707,634</w:t>
            </w:r>
          </w:p>
        </w:tc>
      </w:tr>
      <w:tr w:rsidR="00D006DF" w:rsidRPr="00D006DF" w:rsidTr="00D006DF">
        <w:trPr>
          <w:trHeight w:val="790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2.5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5600270850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3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системы поддержки одаренных детей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3.1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Поддержка талантливой молодежи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3.2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Организация воспитательной работы, проведение конкурсов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П900378360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Основное мероприятие 4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учительского корпуса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П900478360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4.1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Муниципальные и региональные конкурсы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Ливенского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П900478360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Основное мероприятие 5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безопасности образовательных организаций и образовательного процесса в современных условиях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П900578360, 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П9005S2320</w:t>
            </w:r>
            <w:r w:rsidRPr="00D006DF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10269,78542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1798,92962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5.1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Услуги по содержа нию имущества, ка питальный и теку щий ремонт, приоб ретение основных средств, увеличе ние стоимости ма териальных запа сов, разработка проектно-сметной документации по реконструкции, ка питальному и те кущему ремонту зданий образова тельных организа ций, технический и строительный надзор за капиталь ным и текущим ремонтом, обсле дование зданий школ. Обеспечение противопожарной безопасности, при обретение противо газов, ремонт и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техническое обслу живание систем АПС, вывод сигна ла АПС на единый диспетчерский пульт МЧС, тревож ной кнопки. Монтаж систем видеонаб людения. Устройство ограж дений в образова тельных организа циях. Софинансирование в рамках федераль ных и региональ ных программ по газификации, капи тальному и текуще му ремонту образо вательных органи заций. Финансиро вание организации дистанционного обучения, в том числе установки необходимого про граммного обеспе чения. Аттестация рабочих мест образовательных организаций,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П900578360, 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П9005S2320,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10269,78542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1798,92962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2278D6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перевод сметной стоимости капитального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ремонта в текущие цены;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41,2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софинансирова ние капитального ремонта МБОУ "Успенская СОШ";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-софинансирова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ние капитального ремонта кровли МБОУ «Ливенская СОШ»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5600572320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496,069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727,8345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101,68596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выполнение смет ной документации на капитальный ремонт кровли, замена оконных проемов здания дошкольной группы МБОУ "Росстан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СОШ";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изготовление сметной документации и прохождение госэкспертизы на текущий ремонт кровли МБОУ "Казанская СОШ", замена силового кабеля МБОУ "Казанская СОШ";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45,67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изготовление сметной документа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ции и прохождение госэкспертизы на текущий ремонт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отопления спорт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зала на отметке 0 МБОУ "Сахзавод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СОШ"; установ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ка и наладка АПС МБОУ "Сахзавод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66,827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установка приборов учета тепла МБОУ "Козь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минская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установка водо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стоков МБОУ "Коро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тышская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61,114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монтаж системы речевого оповеще ния АПС МБОУ "Сергиевская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57,025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обследование технического сос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тояния с разработ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кой проекта усиле</w:t>
            </w:r>
            <w:r w:rsidR="007C4D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ния конструкций здания МБОУ "Свободно-Дубравская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материалов для установки внутрен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них туалетов МБОУ "Никольская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93,569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проект газифика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ции и расчет обо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снования потреб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ности в тепле и топливе МБОУ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"Калининская ООШ"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35,000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стабилизатора напряжения МБОУ "Липовецкая ООШ"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2,500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ремонтные работы по замене котлов Ишма-100 МБОУ "Речицкая СОШ", МБОУ "Росстанская СОШ", МБОУ "Троицкая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101,009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водопровода и отопления МБОУ "Успенская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23,622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331,21750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68,5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44,727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152,922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10,0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75,0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98,082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32,98162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5,669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1,946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6,05000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40,3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97,9468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1508,252</w:t>
            </w:r>
          </w:p>
          <w:p w:rsidR="002278D6" w:rsidRDefault="002278D6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18,31404</w:t>
            </w: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2278D6" w:rsidRPr="00D006DF" w:rsidRDefault="002278D6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82,3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текущий ремонт устройства ограждения стадиона МБОУ "Островская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74,1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кровли МБОУ "Вязово-Дубравская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18,468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огнезащитная обработка деревян ных конструкций МБОУ "Введенская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ста билизатора напря жения МБОУ "Бара новская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ремонт АПС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"МБОУ Вязовицкая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28,111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трансформатора тока, замена конту ров сопротивления МБОУ "Воротын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4,548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трансформатора тока Кировской основной школе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1,935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доплата за гази фикацию МБОУ "Калининская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12,075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АПС МБОУ "Екатери новская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9,447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огнетушителей МБОУ "Липовецкая СОШ им. М.Н. Павлова"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4,080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холодильника, замена приборов учета по воде "Казанская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9,910</w:t>
            </w: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защита окон спортзала МБОУ "Успенская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ремонт кровли МБОУ "Речицкая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29,395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водяного счетчика МБОУ "Хвощевская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5,295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выполнение работ по изготов. док-ции на газификацию МБОУ "Воротынская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35,00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элементов питания МБОУ "Коротышская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32,832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приобрет. мат-лов для ограждения МБОУ "Сосновская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137,734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оплата работ по изготовлению сметной докумен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тации на устройство ограждения, приобрет. мат-лов для ограждения и устройство ограждения МБОУ "Покровская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737,32811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создание инфор мационной сис темы Федеральный реестр документов об образовании МБОУ "Сахзавод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95,810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режимно-наладоч ные испытания МБОУ "Баранов 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софинансирова ние ремонта санузлов МБОУ "Барановская СОШ"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П900572310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42,42635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софинансирова ние кап. ремонта здания дошкольной группы МБОУ "Росстанская СОШ"</w:t>
            </w:r>
          </w:p>
        </w:tc>
        <w:tc>
          <w:tcPr>
            <w:tcW w:w="1713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605</w:t>
            </w: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6A63" w:rsidRPr="00D006DF" w:rsidRDefault="001B6A63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0702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>
            <w:r w:rsidRPr="00D006DF">
              <w:t>0702</w:t>
            </w: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Default="00D006DF" w:rsidP="00D006DF">
            <w:r w:rsidRPr="00D006DF">
              <w:t>0702</w:t>
            </w:r>
          </w:p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>
            <w:r>
              <w:t>0702</w:t>
            </w:r>
          </w:p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Default="001B6A63" w:rsidP="00D006DF"/>
          <w:p w:rsidR="001B6A63" w:rsidRPr="00D006DF" w:rsidRDefault="001B6A63" w:rsidP="00D006DF">
            <w:pPr>
              <w:rPr>
                <w:rFonts w:ascii="Arial" w:hAnsi="Arial" w:cs="Arial"/>
              </w:rPr>
            </w:pPr>
            <w:r>
              <w:t>0702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П900572320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5600572310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5600578360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5600570140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5600572320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Pr="00D006DF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612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1B6A63" w:rsidRPr="00D006DF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475,4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строительных материалов для подготовки школ к учебному году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вытяжного шкафа МБОУ "Сергиев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изготовление сметной на устройство сан. узлов МБОУ "Куначенская ООШ"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 приобретение бло ков средств крипто графической защи ты информации, активация средств криптографической защиты информа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ции, калибровки тахографов, приоб ретение и установ ка светодиодных маячков, приобре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тение карт води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теля в следующих образова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тельных учреждениях, имеющих на балансе автобусы: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МБОУ "Здоро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вецкая СОШ", МБОУ "Казанская СОШ", МБОУ "Козьминская СОШ", МБОУ "Липовецкая им. М.Н. Павлова", МБОУ "Речицкая", МБОУ "Росстанская СОШ", МБОУ "Сахзаводская СОШ", МБОУ "Сергиевская СОШ", МБОУ "Успенская СОШ им. В.Н. Мильшина"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252,00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строительный контроль за текущим ремонтом кровли МБОУ "Введенская СОШ"</w:t>
            </w: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14,773</w:t>
            </w: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rPr>
          <w:trHeight w:val="509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 приобретение газовых котлов, сигнализаторов МБОУ "Ливенская СОШ";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-асфальтирование площадки МБОУ «Барановская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-обустройство теплых туалетов МБОУ «Калинин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ская ООШ»;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-ремонт теплот рассы МБОУ «Здоровецкая СОШ» (дошкольная группа);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-доплата, ремонт системы отопления Воротынская ООШ;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-доплата, ремонт спортзала Островская СОШ;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-ремонт тепло</w:t>
            </w:r>
            <w:r w:rsidR="004E2D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трассы (порыв) МБОУ «Липовецкая СОШ им. М.Н. Павлова»;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-приобретение газового котла МБОУ «Липовецкая СОШ им. М.Н. Павлова»;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-ремонт котельной МБОУ «Сергиев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-приобретение насоса МБОУ «Успенская СОШ им.В.Н. Мильши на»;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-уличные пороги (материал) МБОУ «Казанская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-ремонт полов МБОУ «Сахзавод 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-корректировка ПСД на оставшие ся виды работ МБОУ «Успенская СОШ им. В.Н. Мильшина»;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-проверка достоверности определения сметной стоимости объекта «Капиталь ный ремонт здания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МБОУ «Успенская СОШ им. В.Н. Миль шина»;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-проверка достоверности определения сметной стоимости объекта «Капитальный ремонт здания дошкольных групп МБОУ «Росстан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-Корректировка ПСД МБОУ «Росстанская СОШ» (дошкольная группа);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материалов для устройства ограждения МБОУ «Липовецкая СОШ им.М.Н.Павлова»;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Изготовление проектно-сметной документации на капитальный ремонт кровли МБОУ «Ливенская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«Коротышская СОШ»;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«Вязовицкая ООШ»;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-изготовление сметной документации (ремонт кровли дошкольной группы МБОУ «Сосновская ООШ»)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-обустройство теплых санитарно-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бытовых помещений в здании МБОУ «Куначенская ООШ»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-замена оконных блоков МБОУ «Речицкая СОШ»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-благоустройство территории здания дошкольных групп МБОУ «Росстанская СОШ» в рамках проекта «Народный бюджет» в Орловской области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2278D6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-капитальный ремонт стен и потолка спортивного зала МБОУ «Ливенская СОШ», Орловская область, Ливенский район, п.Набережный, ул.Школьная,35</w:t>
            </w:r>
          </w:p>
          <w:p w:rsidR="001B6A63" w:rsidRDefault="001B6A63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2278D6" w:rsidRDefault="002278D6" w:rsidP="001B6A63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1B6A63">
              <w:rPr>
                <w:rFonts w:ascii="Arial" w:hAnsi="Arial" w:cs="Arial"/>
                <w:sz w:val="22"/>
                <w:szCs w:val="22"/>
              </w:rPr>
              <w:t xml:space="preserve">капитальный ремонт здания дошкольных групп МБОУ «Росстанская СОШ» по адресу: </w:t>
            </w:r>
            <w:r w:rsidR="001B6A63">
              <w:rPr>
                <w:rFonts w:ascii="Arial" w:hAnsi="Arial" w:cs="Arial"/>
                <w:sz w:val="22"/>
                <w:szCs w:val="22"/>
              </w:rPr>
              <w:lastRenderedPageBreak/>
              <w:t>Орловская область, Ливенский район, д.Росстани, микрорайон «Совхозный», д.18 (дополнительные работы)</w:t>
            </w:r>
          </w:p>
          <w:p w:rsidR="001B6A63" w:rsidRPr="00D006DF" w:rsidRDefault="001B6A63" w:rsidP="001B6A63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3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101,6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170,17794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71,3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3,919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15,993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25,41160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Основное мероприятие 6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Развитие дошкольного образования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П900678360, П9006L0270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237,489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45,00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Расширение сети дошкольных обра зовательных учреж дений (проведение текущего и капи тального ремонта с целью введения дополнительных мест для дошкольников)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6.2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Открытие дошколь ных групп в образо вательных органи зациях (проведе ние текущего и капитального ремонта с целью открытия дошкольных групп)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6.3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Оснащение базо вых дошкольных образовательных организаций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современным учебным и учебно-наглядным оборудованием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Управление образования администрации Ливенского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6.4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спортинвентаря, оборудование спортплощадок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6.5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инклюзивного обучения детей-инвалидов, в том числе софинанси рование в рамках федеральных и региональных программ,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 них: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изготовление сме ты с положитель ным заключением экспертизы на текущий ремонт, софинансирование текущего ремонта в рамках государст венной программы "Доступная среда" МБДОУ ДС N 8 с. Коротыш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П900678360, П9006L0270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6.6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Приобретение твердого и мягкого инвентаря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Мероприятие 6.7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педагогического корпуса. Проведение муниципальных и региональных конкурсов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Мероприятие 6.8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Обеспечение безопасности дошкольных образовательных организаций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0701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П900678360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127,989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D006DF" w:rsidRPr="00D006DF" w:rsidTr="00D006DF">
        <w:trPr>
          <w:trHeight w:val="810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Проведение теку щего и капиталь ного ремонта, изго товление проектно-сметной документа ции, прохождение процедуры провер ки достоверности сметной стоимости. Приобретение основных средств. Обеспечение проти вопожарной и антитеррористической защищенности образовательных организаций (ре монт и обслужива ние АПС, вывода сигнала о срабаты вании АПС на пульт единой диспетчерской службы МЧС Орлов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ской области, ремонт и установка ограждений образовательных организаций, монтаж систем видеонаблюдения). Текущий ремонт с целью перевода дошкольных групп из отдельно стоящих зданий в здания школ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/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2835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 xml:space="preserve">Основное мероприятие 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Реализация регио нального проекта «Успех каждого ребенка», федерального проекта «Успех каждого ребенка» в рамках национального проекта «Образование»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Управление образования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П90Е200000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560E200000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1042,00035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460,99978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581,00057</w:t>
            </w:r>
          </w:p>
        </w:tc>
      </w:tr>
      <w:tr w:rsidR="00D006DF" w:rsidRPr="00D006DF" w:rsidTr="00D006DF">
        <w:trPr>
          <w:trHeight w:val="2425"/>
        </w:trPr>
        <w:tc>
          <w:tcPr>
            <w:tcW w:w="166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 xml:space="preserve">Мероприятие 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7.1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>Создание в общеоб разовательных организациях, рас положенных в сель ской местности, условий для заня тия физической культурой и спортом: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Управление образования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П90Е250970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560E250970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1039,94715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460,99978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578,94737</w:t>
            </w:r>
          </w:p>
        </w:tc>
      </w:tr>
      <w:tr w:rsidR="00D006DF" w:rsidRPr="00D006DF" w:rsidTr="00D006DF">
        <w:trPr>
          <w:trHeight w:val="1554"/>
        </w:trPr>
        <w:tc>
          <w:tcPr>
            <w:tcW w:w="1668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софинансирование текущих ремонтов спортзалов МБОУ «Козьминская СОШ»; МБОУ «Барановская СОШ»; МБОУ «Липовецкая СОШ им.М.Н.Павлова».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софинансирование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текущих ремонтов спортзалов МБОУ «Ливенская СОШ»; МБОУ «Речицкая СОШ»; МБОУ «Хво щевская СОШ»; МБОУ «Здоровец кая СОШ»; МБОУ «Орловская СОШ»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578,94737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413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>Мероприятие 7.2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Создание новых мест в МБУ ДО «Школа искусств, творчества и спорта»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Управление образования Ливенского района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1B6A63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0703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1B6A63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560Е254910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1B6A63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2,05320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2,05320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2355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Основное мероприятие 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Реализация регио нального проекта «Современная школа», федераль ного проекта «Сов ременная школа», в рамках нацио нального проекта «Образование»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Управление образования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П90Е100000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jc w:val="right"/>
              <w:rPr>
                <w:rFonts w:ascii="Arial" w:hAnsi="Arial" w:cs="Arial"/>
                <w:sz w:val="22"/>
                <w:szCs w:val="22"/>
                <w:lang w:eastAsia="ru-RU"/>
              </w:rPr>
            </w:pPr>
          </w:p>
        </w:tc>
      </w:tr>
      <w:tr w:rsidR="00D006DF" w:rsidRPr="00D006DF" w:rsidTr="00D006DF">
        <w:trPr>
          <w:trHeight w:val="3383"/>
        </w:trPr>
        <w:tc>
          <w:tcPr>
            <w:tcW w:w="16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lastRenderedPageBreak/>
              <w:t>Мероприятие 8.1</w:t>
            </w:r>
          </w:p>
        </w:tc>
        <w:tc>
          <w:tcPr>
            <w:tcW w:w="226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Обновление мате риально-техничес кой базы для фор мирования у обу чающихся совре менных технологи ческих и гумани тарных навыков: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МБОУ «Успенская СОШ им.В.Н. Миль шина»;</w:t>
            </w:r>
          </w:p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МБОУ «Сахзавод ская СОШ».</w:t>
            </w:r>
          </w:p>
        </w:tc>
        <w:tc>
          <w:tcPr>
            <w:tcW w:w="1713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Управление образования Ливенского района</w:t>
            </w:r>
          </w:p>
        </w:tc>
        <w:tc>
          <w:tcPr>
            <w:tcW w:w="6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605</w:t>
            </w:r>
          </w:p>
        </w:tc>
        <w:tc>
          <w:tcPr>
            <w:tcW w:w="71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0702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П90Е151690</w:t>
            </w:r>
          </w:p>
        </w:tc>
        <w:tc>
          <w:tcPr>
            <w:tcW w:w="70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612</w:t>
            </w:r>
          </w:p>
        </w:tc>
        <w:tc>
          <w:tcPr>
            <w:tcW w:w="1135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32,23738</w:t>
            </w:r>
          </w:p>
        </w:tc>
        <w:tc>
          <w:tcPr>
            <w:tcW w:w="56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suppressAutoHyphens w:val="0"/>
              <w:autoSpaceDE w:val="0"/>
              <w:autoSpaceDN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D006DF">
              <w:rPr>
                <w:rFonts w:ascii="Arial" w:hAnsi="Arial" w:cs="Arial"/>
                <w:sz w:val="22"/>
                <w:szCs w:val="22"/>
                <w:lang w:eastAsia="ru-RU"/>
              </w:rPr>
              <w:t>0,0</w:t>
            </w:r>
          </w:p>
        </w:tc>
      </w:tr>
    </w:tbl>
    <w:p w:rsidR="004E2DE7" w:rsidRDefault="004E2DE7" w:rsidP="00B656C5">
      <w:pPr>
        <w:widowControl w:val="0"/>
        <w:autoSpaceDE w:val="0"/>
        <w:ind w:right="-1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6B2915" w:rsidRDefault="006B291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8F6D65" w:rsidRDefault="008F6D65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 w:rsidRPr="00D006DF">
        <w:rPr>
          <w:rFonts w:ascii="Arial" w:hAnsi="Arial" w:cs="Arial"/>
        </w:rPr>
        <w:lastRenderedPageBreak/>
        <w:t>Приложение 2 к постановлению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 w:rsidRPr="00D006DF">
        <w:rPr>
          <w:rFonts w:ascii="Arial" w:hAnsi="Arial" w:cs="Arial"/>
        </w:rPr>
        <w:t>администрации Ливенского района</w:t>
      </w:r>
    </w:p>
    <w:p w:rsidR="00D006DF" w:rsidRPr="00D006DF" w:rsidRDefault="006559EB" w:rsidP="00D006DF">
      <w:pPr>
        <w:widowControl w:val="0"/>
        <w:autoSpaceDE w:val="0"/>
        <w:ind w:left="10206"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от « </w:t>
      </w:r>
      <w:r w:rsidR="00E633AD">
        <w:rPr>
          <w:rFonts w:ascii="Arial" w:hAnsi="Arial" w:cs="Arial"/>
        </w:rPr>
        <w:t xml:space="preserve">   </w:t>
      </w:r>
      <w:r w:rsidR="004E2DE7">
        <w:rPr>
          <w:rFonts w:ascii="Arial" w:hAnsi="Arial" w:cs="Arial"/>
        </w:rPr>
        <w:t xml:space="preserve"> » </w:t>
      </w:r>
      <w:r w:rsidR="00E633AD">
        <w:rPr>
          <w:rFonts w:ascii="Arial" w:hAnsi="Arial" w:cs="Arial"/>
        </w:rPr>
        <w:t xml:space="preserve">       </w:t>
      </w:r>
      <w:r w:rsidR="00B656C5">
        <w:rPr>
          <w:rFonts w:ascii="Arial" w:hAnsi="Arial" w:cs="Arial"/>
        </w:rPr>
        <w:t xml:space="preserve"> </w:t>
      </w:r>
      <w:r w:rsidR="00D006DF" w:rsidRPr="00D006DF">
        <w:rPr>
          <w:rFonts w:ascii="Arial" w:hAnsi="Arial" w:cs="Arial"/>
        </w:rPr>
        <w:t xml:space="preserve">2020 г. № </w:t>
      </w:r>
      <w:r w:rsidR="00E633AD">
        <w:rPr>
          <w:rFonts w:ascii="Arial" w:hAnsi="Arial" w:cs="Arial"/>
        </w:rPr>
        <w:t xml:space="preserve">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outlineLvl w:val="1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>Приложение 5 к муниципальной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outlineLvl w:val="1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 Программе "Развитие муниципальной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системы образования Ливенского 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>района Орловской области</w:t>
      </w:r>
    </w:p>
    <w:p w:rsidR="00D006DF" w:rsidRPr="00D006DF" w:rsidRDefault="00D006DF" w:rsidP="00D006DF">
      <w:pPr>
        <w:widowControl w:val="0"/>
        <w:autoSpaceDE w:val="0"/>
        <w:ind w:left="10206" w:right="-1"/>
        <w:jc w:val="center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>в 2016 - 2020 годах"</w:t>
      </w: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ПЛАН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РЕАЛИЗАЦИИ МУНИЦИПАЛЬНОЙ ПРОГРАММЫ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"РАЗВИТИЕ МУНИЦИПАЛЬНОЙ СИСТЕМЫ ОБРАЗОВАНИЯ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ЛИВЕНСКОГО РАЙОНА ОРЛОВСКОЙ ОБЛАСТИ</w:t>
      </w:r>
    </w:p>
    <w:p w:rsidR="00D006DF" w:rsidRPr="00D006DF" w:rsidRDefault="00D006DF" w:rsidP="00D006DF">
      <w:pPr>
        <w:widowControl w:val="0"/>
        <w:suppressAutoHyphens w:val="0"/>
        <w:autoSpaceDE w:val="0"/>
        <w:autoSpaceDN w:val="0"/>
        <w:jc w:val="center"/>
        <w:rPr>
          <w:rFonts w:ascii="Arial" w:hAnsi="Arial" w:cs="Arial"/>
          <w:b/>
          <w:sz w:val="22"/>
          <w:szCs w:val="20"/>
          <w:lang w:eastAsia="ru-RU"/>
        </w:rPr>
      </w:pPr>
      <w:r w:rsidRPr="00D006DF">
        <w:rPr>
          <w:rFonts w:ascii="Arial" w:hAnsi="Arial" w:cs="Arial"/>
          <w:b/>
          <w:sz w:val="22"/>
          <w:szCs w:val="20"/>
          <w:lang w:eastAsia="ru-RU"/>
        </w:rPr>
        <w:t>НА 2016 - 2020 ГОДЫ"</w:t>
      </w: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9"/>
        <w:gridCol w:w="8"/>
        <w:gridCol w:w="1079"/>
        <w:gridCol w:w="1138"/>
        <w:gridCol w:w="1276"/>
        <w:gridCol w:w="1559"/>
        <w:gridCol w:w="992"/>
        <w:gridCol w:w="1134"/>
        <w:gridCol w:w="992"/>
        <w:gridCol w:w="1134"/>
        <w:gridCol w:w="1134"/>
        <w:gridCol w:w="2977"/>
      </w:tblGrid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Исполнитель мероприятия</w:t>
            </w:r>
          </w:p>
        </w:tc>
        <w:tc>
          <w:tcPr>
            <w:tcW w:w="2414" w:type="dxa"/>
            <w:gridSpan w:val="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386" w:type="dxa"/>
            <w:gridSpan w:val="5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Объемы финансирования (тыс. рублей)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Ожидаемый результат реализации мероприятий муниципальной программы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начало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окончание реализации мероприятия</w:t>
            </w:r>
          </w:p>
        </w:tc>
        <w:tc>
          <w:tcPr>
            <w:tcW w:w="155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1. Основное мероприятие: Обеспечение доступности всех обучающихся к качественным образовательным услугам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1.1. Приведение учебно-мате риальной базы в соот ветствие с современными требова ниями.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Оснащение образовате льных орга низаций Ли венского района сов ременным учебным, учебно-наг лядным, про изводственным, хозяйст венным инвентарем, оборудованием, учебни ками, компьютер ной техникой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 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Увеличение средней наполняемости классов общеобразовательных организаций. Увеличение количества единиц компьютерной техники в расчете на одного обучающегося. Переход на ФГОС второго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поколения. Обеспечение качества предоставления образовательных услуг, соответствующего современным требованиям. Увеличение удельного веса лиц, сдавших единый государственный экзамен не менее чем по 3 предметам, от числа выпускников, участвовавших в едином государственном экзамене. Увеличение отношения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43,8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внебюджетные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1.2. Развитие институтов обществен ного управ ления обра зовательны ми организа циями. Внедрение системы мер по обеспе чению откры тости школь ного образо вания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4E2DE7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16"/>
                <w:szCs w:val="16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2. Основное мероприятие: Создание условий для сохранения и укрепления здоровья обучающихся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4E2DE7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2.1. Приобрете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ние спортинвентаря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Увеличение доли образовательных организаций, реализующих программы и технологии здоровьесбережения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2.2. Созда ние условий для занятий фи зической культурой и спортом, в том числе в рамках со финансирования регио нальных и федеральных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4770,0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Увеличение доли детей, регулярно занимающихся физкультурой и спортом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4151,49999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218,50001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264,6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144,410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184,40022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201,05263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1855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2.3. Создание условий для инклюзивно го образова ния детей-инвалидов, в том числе в рамках со финансиров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ания регио нальных и федеральных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условий для получения общего образования детьми с ограниченными возможностями здоровья и детьми-инвалидами не менее чем в 70% общеобразовательных организаций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областной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1072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2.4. Обеспечение условий для здорового и полноценного питания обучающихся и воспитанников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Управление образования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13733,2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B277F0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16112,20598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Сохранение не менее 90% охвата обучающихся и воспитанников горячим питанием</w:t>
            </w:r>
          </w:p>
        </w:tc>
      </w:tr>
      <w:tr w:rsidR="00D006DF" w:rsidRPr="00D006DF" w:rsidTr="00D006DF">
        <w:trPr>
          <w:trHeight w:val="72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B277F0" w:rsidRDefault="00B277F0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3453,67198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85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5950,9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82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6866,6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6707,634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9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 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4E2DE7">
        <w:trPr>
          <w:trHeight w:val="478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2.5.</w:t>
            </w:r>
            <w:r w:rsidRPr="00D006DF">
              <w:rPr>
                <w:rFonts w:ascii="Arial" w:hAnsi="Arial" w:cs="Arial"/>
                <w:szCs w:val="22"/>
              </w:rPr>
              <w:t xml:space="preserve"> Организация отдыха и оздоровления детей</w:t>
            </w:r>
          </w:p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Cs w:val="22"/>
              </w:rPr>
              <w:t>Управление образования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2019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Создание условий для целесообразного досуга эмоционального привлекательного досуга школьников и оздоровления</w:t>
            </w:r>
          </w:p>
        </w:tc>
      </w:tr>
      <w:tr w:rsidR="00D006DF" w:rsidRPr="00D006DF" w:rsidTr="00D006DF">
        <w:trPr>
          <w:trHeight w:val="73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9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31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внебюджетные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3. Основное мероприятие: Совершенствование системы поддержки одаренных детей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3.1. Поддержка талантливой молодежи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Совершенствование системы поиска и поддержки талантливой молодежи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3.2. Организация воспитательной работы, проведение конкурсов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школьников услугами дополнительно го образования. Увеличение количества обучающихся, принявших участие в олимпиадах и конкурсах регионального и всероссийского уровней. Увеличение доли обучаю щихся и воспитанников образовательных органи заций, принимающих учас тие в реализации допол нительных образователь ных программ профилак тической направленности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4. Совершенствование учительского корпуса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4.1. Муниципальные и региональные конкурсы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Управление образования администрации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Увеличение доли специа листов системы образова ния, прошедших курсо вую подготовку по накопи тельной системе повышения квалифика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ции. Увеличение доли специалистов системы образования, прошедших курсовую подготовку с использованием инфор мационно-коммуникацион ных технологий. Увеличение доли специа листов системы образова ния, прошедших курсовую подготовку по дистанцион ной форме обучения. Увеличение доли педаго гических работников сис темы образования, приняв ших участие в творческих конкурсах педагогического мастерства. Реализация майских указов Президен та РФ в отношении зара ботной платы педагоги ческих работников общего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бюджет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5. Обеспечение безопасности образовательных организаций и образовательного процесса в современных условиях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5.1. Услуги по содер жанию имущества, капитальный и текущий ремонт, приобретение основных средств, увеличение стоимости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материальных запасов, разработка проектно-сметной документа ции по ре конструкции, капитально му и теку щему ремон ту зданий образовате льных орга низаций. Проверка достоверности сметной стоимости (государственная экспер тиза), техни ческий и строитель ный надзор за капиталь ным и теку щим ремон том, обследо вание здан ий школ. Обеспече ние противо пожарной безопасно сти, приобре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тение проти вогазов, ремонт и техническое обслуживание систем АПС, вывода сигнала АПС на единый диспетчерский пульт МЧС, тре вожной кноп ки. Монтаж систем видеонаблюдения. Устройство ограждений в образова тельных организа циях. Софинансирование в рамках фе деральных и региональных программ по газифи кации, капи тальному и текущему ремонту образовате льных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организаций. Финансирование организации дистанцион ного обуче ния, в том числе уста новки необ ходимого программно го обеспече ния. Аттестация рабочих мест образо вательных организаций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20270,774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12593,40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21950,72962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6B2915" w:rsidP="00ED61FE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14430,4988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в образовательных организациях условий, соответствующих современным требованиям к безопасности образовательного процесса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67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4E2DE7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18635,6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9836,4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20151,8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6B2915" w:rsidP="00ED61FE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12181,7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rPr>
          <w:trHeight w:val="3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*областной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1195,532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1829,883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1635,174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2757,0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1798,92962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B656C5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2248,7988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outlineLvl w:val="2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6. Развитие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6.1. Расши рение сети дош кольных образовате льных учреж дений (прове дение теку щего и капи тального ре монта с целью вве дения допол нительных мест для дошколь ников)</w:t>
            </w:r>
          </w:p>
          <w:p w:rsidR="004E2DE7" w:rsidRPr="00D006DF" w:rsidRDefault="004E2DE7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Сохранение доступности дошкольного образования на уровне 100%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6.2. Открытие дошкольных групп в обра зовательных организациях (проведе ние текуще го и капи тального ремонта с целью открытия дошкольных групп)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Ликвидация очередности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6.3. Оснаще ние базовых дош кольных образовательных органи заций совре менным учеб ным, учебно-наглядным оборудованием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Приведение учебно-материальной базы в соответствие с современными требованиями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6.4. Приобретение спортин вентаря, обо рудование спортплощадок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Снижение количества дето-дней, пропущенных воспитанниками по болезни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6.5. Создание условий для инклюзивного обучения детей-инва лидов, в том числе софи нансирова ние в рамках федераль ных и регио нальных программ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обучения и воспитания детей-инвалидов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6.6. Приобретение твердого и мягкого инвентаря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Обеспечение качества предоставления образовательных услуг, соответствующего современным требованиям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6.7. Совершенствование педагогического корпуса. Проведение муниципальных и регио нальных конкурсов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Создание условий для профессионального и творческого роста педагогов дошкольного образования. Реализация майских указов Президента РФ в отношении заработной платы педагогов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</w:tr>
      <w:tr w:rsidR="00D006DF" w:rsidRPr="00D006DF" w:rsidTr="00D006DF"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6.8.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Обеспече ние безопас ности дош кольных образовательных органи заций. Проведение текущего и капитального ремонта, изготовление проектно-сметной документа ции, прохож дение проце дуры про верки досто верности сметной стоимости. Приобретение основных средств. Обеспече ние проти вопожарной и антитер рористической защищен ности (ремонт и обслуживание АПС, вывода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 xml:space="preserve">сигнала о срабатывании АПС на пульт еди ной диспет черской службы МЧС Орловской области, ре монт и уста новка ограж дений ОО, монтаж сис тем видео наблюдения) Текущий ре монт с </w:t>
            </w:r>
            <w:r w:rsidRPr="00D006DF">
              <w:rPr>
                <w:rFonts w:ascii="Arial" w:hAnsi="Arial" w:cs="Arial"/>
                <w:sz w:val="20"/>
                <w:szCs w:val="20"/>
              </w:rPr>
              <w:t>целью</w:t>
            </w:r>
            <w:r w:rsidRPr="00D006DF">
              <w:rPr>
                <w:rFonts w:ascii="Arial" w:hAnsi="Arial" w:cs="Arial"/>
                <w:sz w:val="22"/>
                <w:szCs w:val="22"/>
              </w:rPr>
              <w:t xml:space="preserve"> пере вода дошкольных групп из от дельно стоя щих зданий в здания школ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51,910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46,079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Оснащение и ремонт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систем АПС, вывода сигнала АПС на единый диспетчерский пульт МЧС, тревожной кнопки. Монтаж систем видеонаблюдения. Устройство ограждения в организациях дошкольного образования</w:t>
            </w:r>
          </w:p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51,910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46,079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/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lastRenderedPageBreak/>
              <w:t>7.Реализация регионального проекта «Успех каждого ребенка» федерального проекта «Успех каждого ребенка» в рамках национального проекта «Образование»</w:t>
            </w:r>
          </w:p>
        </w:tc>
      </w:tr>
      <w:tr w:rsidR="00D006DF" w:rsidRPr="00D006DF" w:rsidTr="00D006DF">
        <w:trPr>
          <w:trHeight w:val="1116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7.1 Создание в общеобразовательных организаци ях, располо женных в сельской местности,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условий для занятия физической культуры и спортом</w:t>
            </w: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9220,0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11578,94737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Обновление материально-технической базы для занятий физической культуры и спортом</w:t>
            </w:r>
          </w:p>
        </w:tc>
      </w:tr>
      <w:tr w:rsidR="00D006DF" w:rsidRPr="00D006DF" w:rsidTr="00D006DF">
        <w:trPr>
          <w:trHeight w:val="1186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8321,05022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10449,99997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54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437,950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550,00003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96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460,99978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578,94737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4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138" w:type="dxa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53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7.2. Создание новых мест в МБУ ДО «Школа искусств, творчества и спорта»</w:t>
            </w:r>
          </w:p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Управление образования администрации Ливенского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  <w:r w:rsidRPr="00D006DF">
              <w:rPr>
                <w:rFonts w:ascii="Arial" w:hAnsi="Arial" w:cs="Arial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205,3182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Calibri" w:hAnsi="Calibri" w:cs="Calibri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увеличение охвата детей в возрасте от 5 до 18 лет дополнительным образованием до 32 %</w:t>
            </w:r>
          </w:p>
        </w:tc>
      </w:tr>
      <w:tr w:rsidR="00D006DF" w:rsidRPr="00D006DF" w:rsidTr="00D006DF">
        <w:trPr>
          <w:trHeight w:val="66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201,23235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9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2,03265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64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2,0532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352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315"/>
        </w:trPr>
        <w:tc>
          <w:tcPr>
            <w:tcW w:w="14992" w:type="dxa"/>
            <w:gridSpan w:val="12"/>
            <w:shd w:val="clear" w:color="auto" w:fill="auto"/>
          </w:tcPr>
          <w:p w:rsidR="00D006DF" w:rsidRPr="00D006DF" w:rsidRDefault="00D006DF" w:rsidP="00D006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8. Реализация регионального проекта «Современная школа» федерального проекта «Современная школа» в рамках национального проекта «Образование»</w:t>
            </w:r>
          </w:p>
        </w:tc>
      </w:tr>
      <w:tr w:rsidR="00D006DF" w:rsidRPr="00D006DF" w:rsidTr="00D006DF">
        <w:trPr>
          <w:trHeight w:val="870"/>
        </w:trPr>
        <w:tc>
          <w:tcPr>
            <w:tcW w:w="1577" w:type="dxa"/>
            <w:gridSpan w:val="2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8.1 Созда ние в обще образовательных органи зациях, рас положенных в сельской 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местности</w:t>
            </w:r>
          </w:p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материально-технической базы для формирова ния у обучаю щихся совре менных тех нологичес ких и гума нитарных навыков</w:t>
            </w:r>
          </w:p>
        </w:tc>
        <w:tc>
          <w:tcPr>
            <w:tcW w:w="107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Управление образования администрации Ливенск</w:t>
            </w: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ого  района</w:t>
            </w:r>
          </w:p>
        </w:tc>
        <w:tc>
          <w:tcPr>
            <w:tcW w:w="1138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lastRenderedPageBreak/>
              <w:t>2019 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3223,73818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  <w:r w:rsidRPr="00D006DF">
              <w:t xml:space="preserve"> </w:t>
            </w:r>
            <w:r w:rsidRPr="00D006DF">
              <w:rPr>
                <w:rFonts w:ascii="Arial" w:hAnsi="Arial" w:cs="Arial"/>
                <w:sz w:val="22"/>
                <w:szCs w:val="22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  <w:p w:rsidR="00D006DF" w:rsidRPr="00D006DF" w:rsidRDefault="00D006DF" w:rsidP="00D006DF"/>
        </w:tc>
      </w:tr>
      <w:tr w:rsidR="00D006DF" w:rsidRPr="00D006DF" w:rsidTr="00D006DF">
        <w:trPr>
          <w:trHeight w:val="93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3159,58570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111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31,91510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00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32,23738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705"/>
        </w:trPr>
        <w:tc>
          <w:tcPr>
            <w:tcW w:w="1577" w:type="dxa"/>
            <w:gridSpan w:val="2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9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8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D006DF" w:rsidRPr="00D006DF" w:rsidRDefault="00D006DF" w:rsidP="00D006D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rPr>
                <w:rFonts w:ascii="Arial" w:hAnsi="Arial" w:cs="Arial"/>
                <w:sz w:val="22"/>
                <w:szCs w:val="20"/>
              </w:rPr>
            </w:pPr>
            <w:r w:rsidRPr="00D006DF">
              <w:rPr>
                <w:rFonts w:ascii="Arial" w:hAnsi="Arial" w:cs="Arial"/>
                <w:sz w:val="22"/>
                <w:szCs w:val="20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/>
        </w:tc>
      </w:tr>
      <w:tr w:rsidR="00D006DF" w:rsidRPr="00D006DF" w:rsidTr="00D006DF">
        <w:trPr>
          <w:trHeight w:val="945"/>
        </w:trPr>
        <w:tc>
          <w:tcPr>
            <w:tcW w:w="1569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ИТОГО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Всего, в т.ч.:</w:t>
            </w:r>
          </w:p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20509,684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17452,2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48358,14702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C23359" w:rsidP="00ED61FE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0"/>
              </w:rPr>
              <w:t>42528,02298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102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4151,49999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11480,63592</w:t>
            </w:r>
          </w:p>
        </w:tc>
        <w:tc>
          <w:tcPr>
            <w:tcW w:w="1134" w:type="dxa"/>
            <w:shd w:val="clear" w:color="auto" w:fill="auto"/>
          </w:tcPr>
          <w:p w:rsidR="00D006DF" w:rsidRDefault="00C23359" w:rsidP="00ED61FE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14104,9043</w:t>
            </w:r>
          </w:p>
          <w:p w:rsidR="00C23359" w:rsidRPr="00D006DF" w:rsidRDefault="00C23359" w:rsidP="00ED61FE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54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18635,6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10054,90001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27488,2651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C23359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18684,63268</w:t>
            </w:r>
            <w:r w:rsidR="00A5116B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255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*областной бюджет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1195,532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765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2146,393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1874,084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3245,8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 xml:space="preserve">9389,246  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B656C5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9738,486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D006DF" w:rsidRPr="00D006DF" w:rsidTr="00D006DF">
        <w:trPr>
          <w:trHeight w:val="1140"/>
        </w:trPr>
        <w:tc>
          <w:tcPr>
            <w:tcW w:w="1569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01" w:type="dxa"/>
            <w:gridSpan w:val="4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06DF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2977" w:type="dxa"/>
            <w:vMerge/>
            <w:shd w:val="clear" w:color="auto" w:fill="auto"/>
          </w:tcPr>
          <w:p w:rsidR="00D006DF" w:rsidRPr="00D006DF" w:rsidRDefault="00D006DF" w:rsidP="00D006DF">
            <w:pPr>
              <w:widowControl w:val="0"/>
              <w:autoSpaceDE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</w:tbl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Calibri" w:hAnsi="Calibri" w:cs="Calibri"/>
          <w:sz w:val="22"/>
          <w:szCs w:val="20"/>
        </w:rPr>
      </w:pPr>
    </w:p>
    <w:p w:rsidR="00D006DF" w:rsidRPr="00D006DF" w:rsidRDefault="00D006DF" w:rsidP="00D006DF">
      <w:pPr>
        <w:widowControl w:val="0"/>
        <w:autoSpaceDE w:val="0"/>
        <w:ind w:firstLine="540"/>
        <w:jc w:val="both"/>
        <w:rPr>
          <w:rFonts w:ascii="Arial" w:hAnsi="Arial" w:cs="Arial"/>
          <w:sz w:val="22"/>
          <w:szCs w:val="22"/>
        </w:rPr>
      </w:pPr>
      <w:r w:rsidRPr="00D006DF">
        <w:rPr>
          <w:rFonts w:ascii="Arial" w:hAnsi="Arial" w:cs="Arial"/>
          <w:sz w:val="22"/>
          <w:szCs w:val="22"/>
        </w:rPr>
        <w:t xml:space="preserve">Примечание * - кредиторская задолженность за 2019 год по состоянию на 01.01.2020 г. В общий итог сумма не входит. </w:t>
      </w:r>
    </w:p>
    <w:p w:rsidR="00D006DF" w:rsidRDefault="00D006DF" w:rsidP="00D006DF">
      <w:pPr>
        <w:pStyle w:val="ConsPlusNormal"/>
        <w:rPr>
          <w:rFonts w:ascii="Arial" w:hAnsi="Arial" w:cs="Arial"/>
        </w:rPr>
      </w:pPr>
    </w:p>
    <w:p w:rsidR="00D006DF" w:rsidRDefault="00D006DF" w:rsidP="00D006DF">
      <w:pPr>
        <w:pStyle w:val="ConsPlusNormal"/>
        <w:rPr>
          <w:rFonts w:ascii="Arial" w:hAnsi="Arial" w:cs="Arial"/>
        </w:rPr>
      </w:pPr>
    </w:p>
    <w:sectPr w:rsidR="00D006DF" w:rsidSect="00D006DF">
      <w:type w:val="continuous"/>
      <w:pgSz w:w="16838" w:h="11906" w:orient="landscape"/>
      <w:pgMar w:top="851" w:right="107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9DB" w:rsidRDefault="00A469DB">
      <w:r>
        <w:separator/>
      </w:r>
    </w:p>
  </w:endnote>
  <w:endnote w:type="continuationSeparator" w:id="0">
    <w:p w:rsidR="00A469DB" w:rsidRDefault="00A46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9DB" w:rsidRDefault="00A469DB">
      <w:r>
        <w:separator/>
      </w:r>
    </w:p>
  </w:footnote>
  <w:footnote w:type="continuationSeparator" w:id="0">
    <w:p w:rsidR="00A469DB" w:rsidRDefault="00A46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A63" w:rsidRDefault="00E701E0">
    <w:pPr>
      <w:pStyle w:val="af1"/>
      <w:jc w:val="center"/>
    </w:pPr>
    <w:fldSimple w:instr=" PAGE   \* MERGEFORMAT ">
      <w:r w:rsidR="00E633AD">
        <w:rPr>
          <w:noProof/>
        </w:rPr>
        <w:t>43</w:t>
      </w:r>
    </w:fldSimple>
  </w:p>
  <w:p w:rsidR="001B6A63" w:rsidRPr="005833DF" w:rsidRDefault="001B6A63" w:rsidP="005833D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17638FC"/>
    <w:multiLevelType w:val="hybridMultilevel"/>
    <w:tmpl w:val="8488CA5E"/>
    <w:lvl w:ilvl="0" w:tplc="E78EE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766411"/>
    <w:multiLevelType w:val="hybridMultilevel"/>
    <w:tmpl w:val="5B32ED7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E2D38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55A4A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0D884B45"/>
    <w:multiLevelType w:val="hybridMultilevel"/>
    <w:tmpl w:val="8F6CAB9E"/>
    <w:lvl w:ilvl="0" w:tplc="60A658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D606E5"/>
    <w:multiLevelType w:val="hybridMultilevel"/>
    <w:tmpl w:val="F3EEAC9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9177D"/>
    <w:multiLevelType w:val="multilevel"/>
    <w:tmpl w:val="F0827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9D07B91"/>
    <w:multiLevelType w:val="hybridMultilevel"/>
    <w:tmpl w:val="BDFC21CE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12496"/>
    <w:multiLevelType w:val="multilevel"/>
    <w:tmpl w:val="3D345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B6707FF"/>
    <w:multiLevelType w:val="hybridMultilevel"/>
    <w:tmpl w:val="6664A8B4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A4B4E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5233D"/>
    <w:multiLevelType w:val="hybridMultilevel"/>
    <w:tmpl w:val="5D3E8288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93D74"/>
    <w:multiLevelType w:val="hybridMultilevel"/>
    <w:tmpl w:val="F252CA6A"/>
    <w:lvl w:ilvl="0" w:tplc="BC4C6A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DB2933"/>
    <w:multiLevelType w:val="hybridMultilevel"/>
    <w:tmpl w:val="C7768A70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737F9"/>
    <w:multiLevelType w:val="hybridMultilevel"/>
    <w:tmpl w:val="E82675D0"/>
    <w:lvl w:ilvl="0" w:tplc="818C55D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1D195D"/>
    <w:multiLevelType w:val="hybridMultilevel"/>
    <w:tmpl w:val="0A84AE96"/>
    <w:lvl w:ilvl="0" w:tplc="CFA4553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7242143"/>
    <w:multiLevelType w:val="multilevel"/>
    <w:tmpl w:val="0F964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77F3CD8"/>
    <w:multiLevelType w:val="hybridMultilevel"/>
    <w:tmpl w:val="209674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41E19"/>
    <w:multiLevelType w:val="multilevel"/>
    <w:tmpl w:val="F4761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8FA4A1A"/>
    <w:multiLevelType w:val="hybridMultilevel"/>
    <w:tmpl w:val="419E953C"/>
    <w:lvl w:ilvl="0" w:tplc="7FF20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84196"/>
    <w:multiLevelType w:val="hybridMultilevel"/>
    <w:tmpl w:val="879CFE00"/>
    <w:lvl w:ilvl="0" w:tplc="33D6F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DF43631"/>
    <w:multiLevelType w:val="hybridMultilevel"/>
    <w:tmpl w:val="C0E46C02"/>
    <w:lvl w:ilvl="0" w:tplc="D24AE6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FF13A1"/>
    <w:multiLevelType w:val="hybridMultilevel"/>
    <w:tmpl w:val="288E4028"/>
    <w:lvl w:ilvl="0" w:tplc="8CFAF09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8A0A8C"/>
    <w:multiLevelType w:val="hybridMultilevel"/>
    <w:tmpl w:val="83A6E3B2"/>
    <w:lvl w:ilvl="0" w:tplc="BD5621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7"/>
  </w:num>
  <w:num w:numId="6">
    <w:abstractNumId w:val="23"/>
  </w:num>
  <w:num w:numId="7">
    <w:abstractNumId w:val="2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5"/>
  </w:num>
  <w:num w:numId="11">
    <w:abstractNumId w:val="19"/>
  </w:num>
  <w:num w:numId="12">
    <w:abstractNumId w:val="24"/>
  </w:num>
  <w:num w:numId="13">
    <w:abstractNumId w:val="7"/>
  </w:num>
  <w:num w:numId="14">
    <w:abstractNumId w:val="12"/>
  </w:num>
  <w:num w:numId="15">
    <w:abstractNumId w:val="4"/>
  </w:num>
  <w:num w:numId="16">
    <w:abstractNumId w:val="14"/>
  </w:num>
  <w:num w:numId="17">
    <w:abstractNumId w:val="8"/>
  </w:num>
  <w:num w:numId="18">
    <w:abstractNumId w:val="16"/>
  </w:num>
  <w:num w:numId="19">
    <w:abstractNumId w:val="13"/>
  </w:num>
  <w:num w:numId="20">
    <w:abstractNumId w:val="22"/>
  </w:num>
  <w:num w:numId="21">
    <w:abstractNumId w:val="10"/>
  </w:num>
  <w:num w:numId="22">
    <w:abstractNumId w:val="11"/>
  </w:num>
  <w:num w:numId="23">
    <w:abstractNumId w:val="6"/>
  </w:num>
  <w:num w:numId="24">
    <w:abstractNumId w:val="26"/>
  </w:num>
  <w:num w:numId="25">
    <w:abstractNumId w:val="25"/>
  </w:num>
  <w:num w:numId="26">
    <w:abstractNumId w:val="18"/>
  </w:num>
  <w:num w:numId="2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1" w:dllVersion="512" w:checkStyle="1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C3884"/>
    <w:rsid w:val="0000125A"/>
    <w:rsid w:val="00014DE3"/>
    <w:rsid w:val="00016500"/>
    <w:rsid w:val="00025B4B"/>
    <w:rsid w:val="00045F8B"/>
    <w:rsid w:val="00050238"/>
    <w:rsid w:val="00051836"/>
    <w:rsid w:val="00054490"/>
    <w:rsid w:val="00056997"/>
    <w:rsid w:val="00057D9B"/>
    <w:rsid w:val="00064984"/>
    <w:rsid w:val="0008182E"/>
    <w:rsid w:val="000A0EB3"/>
    <w:rsid w:val="000A3546"/>
    <w:rsid w:val="000B1BED"/>
    <w:rsid w:val="000B233F"/>
    <w:rsid w:val="000B55F0"/>
    <w:rsid w:val="000C1550"/>
    <w:rsid w:val="000C72EE"/>
    <w:rsid w:val="000D23BD"/>
    <w:rsid w:val="000D320E"/>
    <w:rsid w:val="000E0F2D"/>
    <w:rsid w:val="000F5738"/>
    <w:rsid w:val="00117D2F"/>
    <w:rsid w:val="00121456"/>
    <w:rsid w:val="001378BD"/>
    <w:rsid w:val="00137934"/>
    <w:rsid w:val="00140D2B"/>
    <w:rsid w:val="00142204"/>
    <w:rsid w:val="001446E6"/>
    <w:rsid w:val="00156BB6"/>
    <w:rsid w:val="001655D0"/>
    <w:rsid w:val="00171828"/>
    <w:rsid w:val="00177157"/>
    <w:rsid w:val="0018239C"/>
    <w:rsid w:val="00182978"/>
    <w:rsid w:val="00183FAD"/>
    <w:rsid w:val="001840E8"/>
    <w:rsid w:val="00186963"/>
    <w:rsid w:val="001956F1"/>
    <w:rsid w:val="00197ADB"/>
    <w:rsid w:val="001A50CB"/>
    <w:rsid w:val="001A7584"/>
    <w:rsid w:val="001B13DF"/>
    <w:rsid w:val="001B4199"/>
    <w:rsid w:val="001B6A63"/>
    <w:rsid w:val="001B6B41"/>
    <w:rsid w:val="001C32B3"/>
    <w:rsid w:val="001F0A9E"/>
    <w:rsid w:val="001F7335"/>
    <w:rsid w:val="001F7407"/>
    <w:rsid w:val="00207F11"/>
    <w:rsid w:val="002102A0"/>
    <w:rsid w:val="00212974"/>
    <w:rsid w:val="00213D28"/>
    <w:rsid w:val="0021781F"/>
    <w:rsid w:val="00226914"/>
    <w:rsid w:val="002278D6"/>
    <w:rsid w:val="00230223"/>
    <w:rsid w:val="00235FAB"/>
    <w:rsid w:val="00237F14"/>
    <w:rsid w:val="00243871"/>
    <w:rsid w:val="002468FE"/>
    <w:rsid w:val="00250152"/>
    <w:rsid w:val="00250559"/>
    <w:rsid w:val="002508E4"/>
    <w:rsid w:val="00251F96"/>
    <w:rsid w:val="00253683"/>
    <w:rsid w:val="00257852"/>
    <w:rsid w:val="00262D1C"/>
    <w:rsid w:val="002738C1"/>
    <w:rsid w:val="0027663E"/>
    <w:rsid w:val="002836A4"/>
    <w:rsid w:val="00283E66"/>
    <w:rsid w:val="00283EF9"/>
    <w:rsid w:val="00284423"/>
    <w:rsid w:val="0028469C"/>
    <w:rsid w:val="00285903"/>
    <w:rsid w:val="002960F3"/>
    <w:rsid w:val="00297E46"/>
    <w:rsid w:val="002A7C0F"/>
    <w:rsid w:val="002A7C2A"/>
    <w:rsid w:val="002B274A"/>
    <w:rsid w:val="002B42BD"/>
    <w:rsid w:val="002E2474"/>
    <w:rsid w:val="002F2FA1"/>
    <w:rsid w:val="003058E0"/>
    <w:rsid w:val="003058E9"/>
    <w:rsid w:val="00305D29"/>
    <w:rsid w:val="0031012D"/>
    <w:rsid w:val="00310F9C"/>
    <w:rsid w:val="00312BC4"/>
    <w:rsid w:val="00315043"/>
    <w:rsid w:val="003201B1"/>
    <w:rsid w:val="00326FDB"/>
    <w:rsid w:val="00337108"/>
    <w:rsid w:val="00344233"/>
    <w:rsid w:val="00346984"/>
    <w:rsid w:val="00347FAB"/>
    <w:rsid w:val="00362D43"/>
    <w:rsid w:val="003807A0"/>
    <w:rsid w:val="003879E2"/>
    <w:rsid w:val="003922D1"/>
    <w:rsid w:val="003928EF"/>
    <w:rsid w:val="00392B6F"/>
    <w:rsid w:val="003A482F"/>
    <w:rsid w:val="003A7676"/>
    <w:rsid w:val="003B452E"/>
    <w:rsid w:val="003C02A0"/>
    <w:rsid w:val="003C7091"/>
    <w:rsid w:val="003D5BDC"/>
    <w:rsid w:val="003E43C7"/>
    <w:rsid w:val="003E5AFD"/>
    <w:rsid w:val="003E6A17"/>
    <w:rsid w:val="003E779E"/>
    <w:rsid w:val="003F49EF"/>
    <w:rsid w:val="00401F11"/>
    <w:rsid w:val="00402D41"/>
    <w:rsid w:val="00407C27"/>
    <w:rsid w:val="00424E34"/>
    <w:rsid w:val="00435FDE"/>
    <w:rsid w:val="00436EAC"/>
    <w:rsid w:val="00440E26"/>
    <w:rsid w:val="00443997"/>
    <w:rsid w:val="00443A7D"/>
    <w:rsid w:val="00447847"/>
    <w:rsid w:val="00456DE9"/>
    <w:rsid w:val="004576B3"/>
    <w:rsid w:val="004643FB"/>
    <w:rsid w:val="00467384"/>
    <w:rsid w:val="004730CE"/>
    <w:rsid w:val="00475F88"/>
    <w:rsid w:val="00480A6B"/>
    <w:rsid w:val="00492AFD"/>
    <w:rsid w:val="0049580C"/>
    <w:rsid w:val="004A137F"/>
    <w:rsid w:val="004A1593"/>
    <w:rsid w:val="004A1653"/>
    <w:rsid w:val="004A1CDC"/>
    <w:rsid w:val="004B55A3"/>
    <w:rsid w:val="004D11E1"/>
    <w:rsid w:val="004E2DE7"/>
    <w:rsid w:val="004E443A"/>
    <w:rsid w:val="004F493E"/>
    <w:rsid w:val="004F7EDC"/>
    <w:rsid w:val="00512CC9"/>
    <w:rsid w:val="005155F0"/>
    <w:rsid w:val="005166C8"/>
    <w:rsid w:val="0052524F"/>
    <w:rsid w:val="00527F43"/>
    <w:rsid w:val="005305F4"/>
    <w:rsid w:val="00537723"/>
    <w:rsid w:val="00541C90"/>
    <w:rsid w:val="00541D43"/>
    <w:rsid w:val="005429BD"/>
    <w:rsid w:val="005532DF"/>
    <w:rsid w:val="005544AD"/>
    <w:rsid w:val="00555B32"/>
    <w:rsid w:val="00557CCA"/>
    <w:rsid w:val="00562B5B"/>
    <w:rsid w:val="00566B5E"/>
    <w:rsid w:val="0058207C"/>
    <w:rsid w:val="005833DF"/>
    <w:rsid w:val="00592575"/>
    <w:rsid w:val="005A4F82"/>
    <w:rsid w:val="005B20D4"/>
    <w:rsid w:val="005B6B05"/>
    <w:rsid w:val="005C15BB"/>
    <w:rsid w:val="005D0CC6"/>
    <w:rsid w:val="005D4AD1"/>
    <w:rsid w:val="005F1D9E"/>
    <w:rsid w:val="005F750F"/>
    <w:rsid w:val="005F7E49"/>
    <w:rsid w:val="00600F6F"/>
    <w:rsid w:val="006042A7"/>
    <w:rsid w:val="00615446"/>
    <w:rsid w:val="00622A7C"/>
    <w:rsid w:val="0062580A"/>
    <w:rsid w:val="00633380"/>
    <w:rsid w:val="00633E18"/>
    <w:rsid w:val="00636696"/>
    <w:rsid w:val="00647770"/>
    <w:rsid w:val="006500EF"/>
    <w:rsid w:val="006513B4"/>
    <w:rsid w:val="006559EB"/>
    <w:rsid w:val="00655E3F"/>
    <w:rsid w:val="006607F5"/>
    <w:rsid w:val="00667FFC"/>
    <w:rsid w:val="006725D0"/>
    <w:rsid w:val="0067328D"/>
    <w:rsid w:val="0067608F"/>
    <w:rsid w:val="00677F47"/>
    <w:rsid w:val="00682688"/>
    <w:rsid w:val="0068293B"/>
    <w:rsid w:val="00683221"/>
    <w:rsid w:val="00686605"/>
    <w:rsid w:val="006A69D9"/>
    <w:rsid w:val="006B0BFC"/>
    <w:rsid w:val="006B2915"/>
    <w:rsid w:val="006B3129"/>
    <w:rsid w:val="006D1008"/>
    <w:rsid w:val="006D4C9A"/>
    <w:rsid w:val="006D5E12"/>
    <w:rsid w:val="006D743A"/>
    <w:rsid w:val="006E27C3"/>
    <w:rsid w:val="006E4F5D"/>
    <w:rsid w:val="006F070E"/>
    <w:rsid w:val="006F3B5C"/>
    <w:rsid w:val="006F5A53"/>
    <w:rsid w:val="00700C40"/>
    <w:rsid w:val="00703DA1"/>
    <w:rsid w:val="0070737F"/>
    <w:rsid w:val="00707FF0"/>
    <w:rsid w:val="00713D44"/>
    <w:rsid w:val="00717926"/>
    <w:rsid w:val="00721B21"/>
    <w:rsid w:val="00721EE0"/>
    <w:rsid w:val="00722A9D"/>
    <w:rsid w:val="00725BE7"/>
    <w:rsid w:val="007351F8"/>
    <w:rsid w:val="007400E5"/>
    <w:rsid w:val="00741C17"/>
    <w:rsid w:val="007471B3"/>
    <w:rsid w:val="007525F3"/>
    <w:rsid w:val="007574B5"/>
    <w:rsid w:val="00777321"/>
    <w:rsid w:val="007852F6"/>
    <w:rsid w:val="00785D09"/>
    <w:rsid w:val="00791981"/>
    <w:rsid w:val="007926F1"/>
    <w:rsid w:val="007A2E99"/>
    <w:rsid w:val="007B38E9"/>
    <w:rsid w:val="007B5D95"/>
    <w:rsid w:val="007C03C5"/>
    <w:rsid w:val="007C14BF"/>
    <w:rsid w:val="007C20B0"/>
    <w:rsid w:val="007C2744"/>
    <w:rsid w:val="007C4DD2"/>
    <w:rsid w:val="007D2C9B"/>
    <w:rsid w:val="007D49A4"/>
    <w:rsid w:val="007F58EA"/>
    <w:rsid w:val="007F5AB9"/>
    <w:rsid w:val="00801948"/>
    <w:rsid w:val="00807E39"/>
    <w:rsid w:val="008131BC"/>
    <w:rsid w:val="00823424"/>
    <w:rsid w:val="00827DA5"/>
    <w:rsid w:val="00844111"/>
    <w:rsid w:val="00847B7B"/>
    <w:rsid w:val="0085482A"/>
    <w:rsid w:val="008652A5"/>
    <w:rsid w:val="00865BD5"/>
    <w:rsid w:val="008700A7"/>
    <w:rsid w:val="008714E9"/>
    <w:rsid w:val="00872A0C"/>
    <w:rsid w:val="00883547"/>
    <w:rsid w:val="00895328"/>
    <w:rsid w:val="008A4D67"/>
    <w:rsid w:val="008A7B56"/>
    <w:rsid w:val="008B07AE"/>
    <w:rsid w:val="008B3A80"/>
    <w:rsid w:val="008B5A8B"/>
    <w:rsid w:val="008B6788"/>
    <w:rsid w:val="008D4B5A"/>
    <w:rsid w:val="008D71AF"/>
    <w:rsid w:val="008E5AEB"/>
    <w:rsid w:val="008E64AF"/>
    <w:rsid w:val="008F6D65"/>
    <w:rsid w:val="008F75B0"/>
    <w:rsid w:val="00900678"/>
    <w:rsid w:val="009007B7"/>
    <w:rsid w:val="00902645"/>
    <w:rsid w:val="00902BCC"/>
    <w:rsid w:val="009104A9"/>
    <w:rsid w:val="00915493"/>
    <w:rsid w:val="009175A5"/>
    <w:rsid w:val="00927176"/>
    <w:rsid w:val="009301D6"/>
    <w:rsid w:val="00931CF1"/>
    <w:rsid w:val="00931EE7"/>
    <w:rsid w:val="00932D4C"/>
    <w:rsid w:val="0094103B"/>
    <w:rsid w:val="00944BF7"/>
    <w:rsid w:val="00945351"/>
    <w:rsid w:val="009460ED"/>
    <w:rsid w:val="009540E7"/>
    <w:rsid w:val="0096035D"/>
    <w:rsid w:val="00975318"/>
    <w:rsid w:val="009819D5"/>
    <w:rsid w:val="00981F42"/>
    <w:rsid w:val="009922A5"/>
    <w:rsid w:val="00992E88"/>
    <w:rsid w:val="0099607C"/>
    <w:rsid w:val="00996AC3"/>
    <w:rsid w:val="009A1AB3"/>
    <w:rsid w:val="009A5A3E"/>
    <w:rsid w:val="009A668E"/>
    <w:rsid w:val="009B0434"/>
    <w:rsid w:val="009B3E46"/>
    <w:rsid w:val="009C3884"/>
    <w:rsid w:val="009C73EC"/>
    <w:rsid w:val="009C7AD0"/>
    <w:rsid w:val="009D5169"/>
    <w:rsid w:val="009D5687"/>
    <w:rsid w:val="009E009C"/>
    <w:rsid w:val="009E1687"/>
    <w:rsid w:val="009F5F97"/>
    <w:rsid w:val="009F7475"/>
    <w:rsid w:val="00A00EEF"/>
    <w:rsid w:val="00A02189"/>
    <w:rsid w:val="00A02259"/>
    <w:rsid w:val="00A03448"/>
    <w:rsid w:val="00A03697"/>
    <w:rsid w:val="00A07F9E"/>
    <w:rsid w:val="00A1065E"/>
    <w:rsid w:val="00A10EB0"/>
    <w:rsid w:val="00A1302D"/>
    <w:rsid w:val="00A21075"/>
    <w:rsid w:val="00A24C76"/>
    <w:rsid w:val="00A34C57"/>
    <w:rsid w:val="00A424E0"/>
    <w:rsid w:val="00A452A8"/>
    <w:rsid w:val="00A469DB"/>
    <w:rsid w:val="00A5116B"/>
    <w:rsid w:val="00A548ED"/>
    <w:rsid w:val="00A62DA5"/>
    <w:rsid w:val="00A70C87"/>
    <w:rsid w:val="00A73043"/>
    <w:rsid w:val="00A746E3"/>
    <w:rsid w:val="00A80E7E"/>
    <w:rsid w:val="00A83172"/>
    <w:rsid w:val="00A83CC0"/>
    <w:rsid w:val="00A8454C"/>
    <w:rsid w:val="00A85560"/>
    <w:rsid w:val="00A8578D"/>
    <w:rsid w:val="00AA17C6"/>
    <w:rsid w:val="00AA1832"/>
    <w:rsid w:val="00AA3741"/>
    <w:rsid w:val="00AB193F"/>
    <w:rsid w:val="00AB2283"/>
    <w:rsid w:val="00AB4C68"/>
    <w:rsid w:val="00AC1C3A"/>
    <w:rsid w:val="00AC3C8B"/>
    <w:rsid w:val="00AC7DFB"/>
    <w:rsid w:val="00AD06EE"/>
    <w:rsid w:val="00AD1654"/>
    <w:rsid w:val="00AD5A5A"/>
    <w:rsid w:val="00AD5E49"/>
    <w:rsid w:val="00AF0FB8"/>
    <w:rsid w:val="00AF545F"/>
    <w:rsid w:val="00AF73B2"/>
    <w:rsid w:val="00AF7694"/>
    <w:rsid w:val="00AF7CC0"/>
    <w:rsid w:val="00AF7F06"/>
    <w:rsid w:val="00B00389"/>
    <w:rsid w:val="00B00655"/>
    <w:rsid w:val="00B0118E"/>
    <w:rsid w:val="00B027BE"/>
    <w:rsid w:val="00B078B2"/>
    <w:rsid w:val="00B1148B"/>
    <w:rsid w:val="00B158D1"/>
    <w:rsid w:val="00B23343"/>
    <w:rsid w:val="00B236E8"/>
    <w:rsid w:val="00B277F0"/>
    <w:rsid w:val="00B42E37"/>
    <w:rsid w:val="00B43E1E"/>
    <w:rsid w:val="00B447F9"/>
    <w:rsid w:val="00B616D3"/>
    <w:rsid w:val="00B637C7"/>
    <w:rsid w:val="00B637FF"/>
    <w:rsid w:val="00B656C5"/>
    <w:rsid w:val="00B756B4"/>
    <w:rsid w:val="00B777F4"/>
    <w:rsid w:val="00B8116D"/>
    <w:rsid w:val="00B83858"/>
    <w:rsid w:val="00B85495"/>
    <w:rsid w:val="00B8651F"/>
    <w:rsid w:val="00B877D6"/>
    <w:rsid w:val="00B94B96"/>
    <w:rsid w:val="00BA10FA"/>
    <w:rsid w:val="00BA54EE"/>
    <w:rsid w:val="00BA7D1B"/>
    <w:rsid w:val="00BB0E68"/>
    <w:rsid w:val="00BB0F26"/>
    <w:rsid w:val="00BB212D"/>
    <w:rsid w:val="00BC048A"/>
    <w:rsid w:val="00BC1EED"/>
    <w:rsid w:val="00BC4163"/>
    <w:rsid w:val="00BD0FD2"/>
    <w:rsid w:val="00BE34B1"/>
    <w:rsid w:val="00BF1C2E"/>
    <w:rsid w:val="00C00380"/>
    <w:rsid w:val="00C0286F"/>
    <w:rsid w:val="00C036CD"/>
    <w:rsid w:val="00C20D9F"/>
    <w:rsid w:val="00C2272C"/>
    <w:rsid w:val="00C23359"/>
    <w:rsid w:val="00C2605E"/>
    <w:rsid w:val="00C30BEE"/>
    <w:rsid w:val="00C35CC7"/>
    <w:rsid w:val="00C3619E"/>
    <w:rsid w:val="00C63ECC"/>
    <w:rsid w:val="00C83D08"/>
    <w:rsid w:val="00C845D4"/>
    <w:rsid w:val="00C86703"/>
    <w:rsid w:val="00C952A0"/>
    <w:rsid w:val="00CB05B9"/>
    <w:rsid w:val="00CB2431"/>
    <w:rsid w:val="00CB347F"/>
    <w:rsid w:val="00CD42A2"/>
    <w:rsid w:val="00CD4CF2"/>
    <w:rsid w:val="00CD65E3"/>
    <w:rsid w:val="00CE2635"/>
    <w:rsid w:val="00CE5B6D"/>
    <w:rsid w:val="00CF0B81"/>
    <w:rsid w:val="00CF5416"/>
    <w:rsid w:val="00CF7867"/>
    <w:rsid w:val="00D006DF"/>
    <w:rsid w:val="00D018C1"/>
    <w:rsid w:val="00D07B3B"/>
    <w:rsid w:val="00D215D1"/>
    <w:rsid w:val="00D2323D"/>
    <w:rsid w:val="00D32077"/>
    <w:rsid w:val="00D40757"/>
    <w:rsid w:val="00D478D6"/>
    <w:rsid w:val="00D6703F"/>
    <w:rsid w:val="00D75DC6"/>
    <w:rsid w:val="00D7603A"/>
    <w:rsid w:val="00D76B1B"/>
    <w:rsid w:val="00D76CBA"/>
    <w:rsid w:val="00D80162"/>
    <w:rsid w:val="00D81168"/>
    <w:rsid w:val="00D818C1"/>
    <w:rsid w:val="00D84E26"/>
    <w:rsid w:val="00DA4671"/>
    <w:rsid w:val="00DB07C5"/>
    <w:rsid w:val="00DB559C"/>
    <w:rsid w:val="00DB69EA"/>
    <w:rsid w:val="00DC4985"/>
    <w:rsid w:val="00DD37FC"/>
    <w:rsid w:val="00DE364C"/>
    <w:rsid w:val="00DE7ECF"/>
    <w:rsid w:val="00DF0141"/>
    <w:rsid w:val="00DF198C"/>
    <w:rsid w:val="00DF5933"/>
    <w:rsid w:val="00DF5CB1"/>
    <w:rsid w:val="00DF757B"/>
    <w:rsid w:val="00E0225F"/>
    <w:rsid w:val="00E03CFE"/>
    <w:rsid w:val="00E10EA8"/>
    <w:rsid w:val="00E1578A"/>
    <w:rsid w:val="00E2588F"/>
    <w:rsid w:val="00E30E68"/>
    <w:rsid w:val="00E4046F"/>
    <w:rsid w:val="00E417C7"/>
    <w:rsid w:val="00E47D12"/>
    <w:rsid w:val="00E50171"/>
    <w:rsid w:val="00E5144C"/>
    <w:rsid w:val="00E60AC5"/>
    <w:rsid w:val="00E60DBE"/>
    <w:rsid w:val="00E633AD"/>
    <w:rsid w:val="00E675E4"/>
    <w:rsid w:val="00E701E0"/>
    <w:rsid w:val="00E72C1A"/>
    <w:rsid w:val="00E83192"/>
    <w:rsid w:val="00E832AA"/>
    <w:rsid w:val="00E847FB"/>
    <w:rsid w:val="00E876E2"/>
    <w:rsid w:val="00E90842"/>
    <w:rsid w:val="00E91766"/>
    <w:rsid w:val="00E95000"/>
    <w:rsid w:val="00EA751E"/>
    <w:rsid w:val="00EB274B"/>
    <w:rsid w:val="00EC163A"/>
    <w:rsid w:val="00ED59DE"/>
    <w:rsid w:val="00ED61FE"/>
    <w:rsid w:val="00EE18C9"/>
    <w:rsid w:val="00EE3571"/>
    <w:rsid w:val="00EF04C1"/>
    <w:rsid w:val="00EF5CCB"/>
    <w:rsid w:val="00EF7E15"/>
    <w:rsid w:val="00F028E8"/>
    <w:rsid w:val="00F03C38"/>
    <w:rsid w:val="00F0694C"/>
    <w:rsid w:val="00F12899"/>
    <w:rsid w:val="00F1398F"/>
    <w:rsid w:val="00F16EF7"/>
    <w:rsid w:val="00F22C90"/>
    <w:rsid w:val="00F279B3"/>
    <w:rsid w:val="00F35B55"/>
    <w:rsid w:val="00F375A8"/>
    <w:rsid w:val="00F45B99"/>
    <w:rsid w:val="00F56115"/>
    <w:rsid w:val="00F57D02"/>
    <w:rsid w:val="00F6339B"/>
    <w:rsid w:val="00F67725"/>
    <w:rsid w:val="00F73504"/>
    <w:rsid w:val="00F86971"/>
    <w:rsid w:val="00F86FAB"/>
    <w:rsid w:val="00F92CCB"/>
    <w:rsid w:val="00F94520"/>
    <w:rsid w:val="00F96440"/>
    <w:rsid w:val="00F96E5A"/>
    <w:rsid w:val="00FA66EB"/>
    <w:rsid w:val="00FB02AB"/>
    <w:rsid w:val="00FC0053"/>
    <w:rsid w:val="00FC4760"/>
    <w:rsid w:val="00FC67D1"/>
    <w:rsid w:val="00FC7DC0"/>
    <w:rsid w:val="00FD58D2"/>
    <w:rsid w:val="00FE0982"/>
    <w:rsid w:val="00FF05B7"/>
    <w:rsid w:val="00FF1A87"/>
    <w:rsid w:val="00FF3DF4"/>
    <w:rsid w:val="00FF3E5F"/>
    <w:rsid w:val="00FF4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D0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725D0"/>
  </w:style>
  <w:style w:type="character" w:customStyle="1" w:styleId="WW8Num1z1">
    <w:name w:val="WW8Num1z1"/>
    <w:rsid w:val="006725D0"/>
  </w:style>
  <w:style w:type="character" w:customStyle="1" w:styleId="WW8Num1z2">
    <w:name w:val="WW8Num1z2"/>
    <w:rsid w:val="006725D0"/>
  </w:style>
  <w:style w:type="character" w:customStyle="1" w:styleId="WW8Num1z3">
    <w:name w:val="WW8Num1z3"/>
    <w:rsid w:val="006725D0"/>
  </w:style>
  <w:style w:type="character" w:customStyle="1" w:styleId="WW8Num1z4">
    <w:name w:val="WW8Num1z4"/>
    <w:rsid w:val="006725D0"/>
  </w:style>
  <w:style w:type="character" w:customStyle="1" w:styleId="WW8Num1z5">
    <w:name w:val="WW8Num1z5"/>
    <w:rsid w:val="006725D0"/>
  </w:style>
  <w:style w:type="character" w:customStyle="1" w:styleId="WW8Num1z6">
    <w:name w:val="WW8Num1z6"/>
    <w:rsid w:val="006725D0"/>
  </w:style>
  <w:style w:type="character" w:customStyle="1" w:styleId="WW8Num1z7">
    <w:name w:val="WW8Num1z7"/>
    <w:rsid w:val="006725D0"/>
  </w:style>
  <w:style w:type="character" w:customStyle="1" w:styleId="WW8Num1z8">
    <w:name w:val="WW8Num1z8"/>
    <w:rsid w:val="006725D0"/>
  </w:style>
  <w:style w:type="character" w:customStyle="1" w:styleId="WW8Num2z0">
    <w:name w:val="WW8Num2z0"/>
    <w:rsid w:val="006725D0"/>
  </w:style>
  <w:style w:type="character" w:customStyle="1" w:styleId="WW8Num2z1">
    <w:name w:val="WW8Num2z1"/>
    <w:rsid w:val="006725D0"/>
  </w:style>
  <w:style w:type="character" w:customStyle="1" w:styleId="WW8Num2z2">
    <w:name w:val="WW8Num2z2"/>
    <w:rsid w:val="006725D0"/>
  </w:style>
  <w:style w:type="character" w:customStyle="1" w:styleId="WW8Num2z3">
    <w:name w:val="WW8Num2z3"/>
    <w:rsid w:val="006725D0"/>
  </w:style>
  <w:style w:type="character" w:customStyle="1" w:styleId="WW8Num2z4">
    <w:name w:val="WW8Num2z4"/>
    <w:rsid w:val="006725D0"/>
  </w:style>
  <w:style w:type="character" w:customStyle="1" w:styleId="WW8Num2z5">
    <w:name w:val="WW8Num2z5"/>
    <w:rsid w:val="006725D0"/>
  </w:style>
  <w:style w:type="character" w:customStyle="1" w:styleId="WW8Num2z6">
    <w:name w:val="WW8Num2z6"/>
    <w:rsid w:val="006725D0"/>
  </w:style>
  <w:style w:type="character" w:customStyle="1" w:styleId="WW8Num2z7">
    <w:name w:val="WW8Num2z7"/>
    <w:rsid w:val="006725D0"/>
  </w:style>
  <w:style w:type="character" w:customStyle="1" w:styleId="WW8Num2z8">
    <w:name w:val="WW8Num2z8"/>
    <w:rsid w:val="006725D0"/>
  </w:style>
  <w:style w:type="character" w:customStyle="1" w:styleId="WW8Num3z0">
    <w:name w:val="WW8Num3z0"/>
    <w:rsid w:val="006725D0"/>
  </w:style>
  <w:style w:type="character" w:customStyle="1" w:styleId="WW8Num3z1">
    <w:name w:val="WW8Num3z1"/>
    <w:rsid w:val="006725D0"/>
  </w:style>
  <w:style w:type="character" w:customStyle="1" w:styleId="WW8Num3z2">
    <w:name w:val="WW8Num3z2"/>
    <w:rsid w:val="006725D0"/>
  </w:style>
  <w:style w:type="character" w:customStyle="1" w:styleId="WW8Num3z3">
    <w:name w:val="WW8Num3z3"/>
    <w:rsid w:val="006725D0"/>
  </w:style>
  <w:style w:type="character" w:customStyle="1" w:styleId="WW8Num3z4">
    <w:name w:val="WW8Num3z4"/>
    <w:rsid w:val="006725D0"/>
  </w:style>
  <w:style w:type="character" w:customStyle="1" w:styleId="WW8Num3z5">
    <w:name w:val="WW8Num3z5"/>
    <w:rsid w:val="006725D0"/>
  </w:style>
  <w:style w:type="character" w:customStyle="1" w:styleId="WW8Num3z6">
    <w:name w:val="WW8Num3z6"/>
    <w:rsid w:val="006725D0"/>
  </w:style>
  <w:style w:type="character" w:customStyle="1" w:styleId="WW8Num3z7">
    <w:name w:val="WW8Num3z7"/>
    <w:rsid w:val="006725D0"/>
  </w:style>
  <w:style w:type="character" w:customStyle="1" w:styleId="WW8Num3z8">
    <w:name w:val="WW8Num3z8"/>
    <w:rsid w:val="006725D0"/>
  </w:style>
  <w:style w:type="character" w:customStyle="1" w:styleId="WW8Num4z0">
    <w:name w:val="WW8Num4z0"/>
    <w:rsid w:val="006725D0"/>
  </w:style>
  <w:style w:type="character" w:customStyle="1" w:styleId="WW8Num4z1">
    <w:name w:val="WW8Num4z1"/>
    <w:rsid w:val="006725D0"/>
  </w:style>
  <w:style w:type="character" w:customStyle="1" w:styleId="WW8Num4z2">
    <w:name w:val="WW8Num4z2"/>
    <w:rsid w:val="006725D0"/>
  </w:style>
  <w:style w:type="character" w:customStyle="1" w:styleId="WW8Num4z3">
    <w:name w:val="WW8Num4z3"/>
    <w:rsid w:val="006725D0"/>
  </w:style>
  <w:style w:type="character" w:customStyle="1" w:styleId="WW8Num4z4">
    <w:name w:val="WW8Num4z4"/>
    <w:rsid w:val="006725D0"/>
  </w:style>
  <w:style w:type="character" w:customStyle="1" w:styleId="WW8Num4z5">
    <w:name w:val="WW8Num4z5"/>
    <w:rsid w:val="006725D0"/>
  </w:style>
  <w:style w:type="character" w:customStyle="1" w:styleId="WW8Num4z6">
    <w:name w:val="WW8Num4z6"/>
    <w:rsid w:val="006725D0"/>
  </w:style>
  <w:style w:type="character" w:customStyle="1" w:styleId="WW8Num4z7">
    <w:name w:val="WW8Num4z7"/>
    <w:rsid w:val="006725D0"/>
  </w:style>
  <w:style w:type="character" w:customStyle="1" w:styleId="WW8Num4z8">
    <w:name w:val="WW8Num4z8"/>
    <w:rsid w:val="006725D0"/>
  </w:style>
  <w:style w:type="character" w:customStyle="1" w:styleId="WW8Num5z0">
    <w:name w:val="WW8Num5z0"/>
    <w:rsid w:val="006725D0"/>
  </w:style>
  <w:style w:type="character" w:customStyle="1" w:styleId="WW8Num5z1">
    <w:name w:val="WW8Num5z1"/>
    <w:rsid w:val="006725D0"/>
  </w:style>
  <w:style w:type="character" w:customStyle="1" w:styleId="WW8Num5z2">
    <w:name w:val="WW8Num5z2"/>
    <w:rsid w:val="006725D0"/>
  </w:style>
  <w:style w:type="character" w:customStyle="1" w:styleId="WW8Num5z3">
    <w:name w:val="WW8Num5z3"/>
    <w:rsid w:val="006725D0"/>
  </w:style>
  <w:style w:type="character" w:customStyle="1" w:styleId="WW8Num5z4">
    <w:name w:val="WW8Num5z4"/>
    <w:rsid w:val="006725D0"/>
  </w:style>
  <w:style w:type="character" w:customStyle="1" w:styleId="WW8Num5z5">
    <w:name w:val="WW8Num5z5"/>
    <w:rsid w:val="006725D0"/>
  </w:style>
  <w:style w:type="character" w:customStyle="1" w:styleId="WW8Num5z6">
    <w:name w:val="WW8Num5z6"/>
    <w:rsid w:val="006725D0"/>
  </w:style>
  <w:style w:type="character" w:customStyle="1" w:styleId="WW8Num5z7">
    <w:name w:val="WW8Num5z7"/>
    <w:rsid w:val="006725D0"/>
  </w:style>
  <w:style w:type="character" w:customStyle="1" w:styleId="WW8Num5z8">
    <w:name w:val="WW8Num5z8"/>
    <w:rsid w:val="006725D0"/>
  </w:style>
  <w:style w:type="character" w:customStyle="1" w:styleId="WW8Num6z0">
    <w:name w:val="WW8Num6z0"/>
    <w:rsid w:val="006725D0"/>
    <w:rPr>
      <w:rFonts w:hint="default"/>
      <w:b/>
    </w:rPr>
  </w:style>
  <w:style w:type="character" w:customStyle="1" w:styleId="WW8Num6z1">
    <w:name w:val="WW8Num6z1"/>
    <w:rsid w:val="006725D0"/>
  </w:style>
  <w:style w:type="character" w:customStyle="1" w:styleId="WW8Num6z2">
    <w:name w:val="WW8Num6z2"/>
    <w:rsid w:val="006725D0"/>
  </w:style>
  <w:style w:type="character" w:customStyle="1" w:styleId="WW8Num6z3">
    <w:name w:val="WW8Num6z3"/>
    <w:rsid w:val="006725D0"/>
  </w:style>
  <w:style w:type="character" w:customStyle="1" w:styleId="WW8Num6z4">
    <w:name w:val="WW8Num6z4"/>
    <w:rsid w:val="006725D0"/>
  </w:style>
  <w:style w:type="character" w:customStyle="1" w:styleId="WW8Num6z5">
    <w:name w:val="WW8Num6z5"/>
    <w:rsid w:val="006725D0"/>
  </w:style>
  <w:style w:type="character" w:customStyle="1" w:styleId="WW8Num6z6">
    <w:name w:val="WW8Num6z6"/>
    <w:rsid w:val="006725D0"/>
  </w:style>
  <w:style w:type="character" w:customStyle="1" w:styleId="WW8Num6z7">
    <w:name w:val="WW8Num6z7"/>
    <w:rsid w:val="006725D0"/>
  </w:style>
  <w:style w:type="character" w:customStyle="1" w:styleId="WW8Num6z8">
    <w:name w:val="WW8Num6z8"/>
    <w:rsid w:val="006725D0"/>
  </w:style>
  <w:style w:type="character" w:customStyle="1" w:styleId="WW8Num7z0">
    <w:name w:val="WW8Num7z0"/>
    <w:rsid w:val="006725D0"/>
  </w:style>
  <w:style w:type="character" w:customStyle="1" w:styleId="WW8Num7z1">
    <w:name w:val="WW8Num7z1"/>
    <w:rsid w:val="006725D0"/>
  </w:style>
  <w:style w:type="character" w:customStyle="1" w:styleId="WW8Num7z2">
    <w:name w:val="WW8Num7z2"/>
    <w:rsid w:val="006725D0"/>
  </w:style>
  <w:style w:type="character" w:customStyle="1" w:styleId="WW8Num7z3">
    <w:name w:val="WW8Num7z3"/>
    <w:rsid w:val="006725D0"/>
  </w:style>
  <w:style w:type="character" w:customStyle="1" w:styleId="WW8Num7z4">
    <w:name w:val="WW8Num7z4"/>
    <w:rsid w:val="006725D0"/>
  </w:style>
  <w:style w:type="character" w:customStyle="1" w:styleId="WW8Num7z5">
    <w:name w:val="WW8Num7z5"/>
    <w:rsid w:val="006725D0"/>
  </w:style>
  <w:style w:type="character" w:customStyle="1" w:styleId="WW8Num7z6">
    <w:name w:val="WW8Num7z6"/>
    <w:rsid w:val="006725D0"/>
  </w:style>
  <w:style w:type="character" w:customStyle="1" w:styleId="WW8Num7z7">
    <w:name w:val="WW8Num7z7"/>
    <w:rsid w:val="006725D0"/>
  </w:style>
  <w:style w:type="character" w:customStyle="1" w:styleId="WW8Num7z8">
    <w:name w:val="WW8Num7z8"/>
    <w:rsid w:val="006725D0"/>
  </w:style>
  <w:style w:type="character" w:customStyle="1" w:styleId="WW8Num8z0">
    <w:name w:val="WW8Num8z0"/>
    <w:rsid w:val="006725D0"/>
  </w:style>
  <w:style w:type="character" w:customStyle="1" w:styleId="WW8Num8z1">
    <w:name w:val="WW8Num8z1"/>
    <w:rsid w:val="006725D0"/>
  </w:style>
  <w:style w:type="character" w:customStyle="1" w:styleId="WW8Num8z2">
    <w:name w:val="WW8Num8z2"/>
    <w:rsid w:val="006725D0"/>
  </w:style>
  <w:style w:type="character" w:customStyle="1" w:styleId="WW8Num8z3">
    <w:name w:val="WW8Num8z3"/>
    <w:rsid w:val="006725D0"/>
  </w:style>
  <w:style w:type="character" w:customStyle="1" w:styleId="WW8Num8z4">
    <w:name w:val="WW8Num8z4"/>
    <w:rsid w:val="006725D0"/>
  </w:style>
  <w:style w:type="character" w:customStyle="1" w:styleId="WW8Num8z5">
    <w:name w:val="WW8Num8z5"/>
    <w:rsid w:val="006725D0"/>
  </w:style>
  <w:style w:type="character" w:customStyle="1" w:styleId="WW8Num8z6">
    <w:name w:val="WW8Num8z6"/>
    <w:rsid w:val="006725D0"/>
  </w:style>
  <w:style w:type="character" w:customStyle="1" w:styleId="WW8Num8z7">
    <w:name w:val="WW8Num8z7"/>
    <w:rsid w:val="006725D0"/>
  </w:style>
  <w:style w:type="character" w:customStyle="1" w:styleId="WW8Num8z8">
    <w:name w:val="WW8Num8z8"/>
    <w:rsid w:val="006725D0"/>
  </w:style>
  <w:style w:type="character" w:customStyle="1" w:styleId="WW8Num9z0">
    <w:name w:val="WW8Num9z0"/>
    <w:rsid w:val="006725D0"/>
    <w:rPr>
      <w:rFonts w:hint="default"/>
      <w:b/>
    </w:rPr>
  </w:style>
  <w:style w:type="character" w:customStyle="1" w:styleId="WW8Num9z1">
    <w:name w:val="WW8Num9z1"/>
    <w:rsid w:val="006725D0"/>
  </w:style>
  <w:style w:type="character" w:customStyle="1" w:styleId="WW8Num9z2">
    <w:name w:val="WW8Num9z2"/>
    <w:rsid w:val="006725D0"/>
  </w:style>
  <w:style w:type="character" w:customStyle="1" w:styleId="WW8Num9z3">
    <w:name w:val="WW8Num9z3"/>
    <w:rsid w:val="006725D0"/>
  </w:style>
  <w:style w:type="character" w:customStyle="1" w:styleId="WW8Num9z4">
    <w:name w:val="WW8Num9z4"/>
    <w:rsid w:val="006725D0"/>
  </w:style>
  <w:style w:type="character" w:customStyle="1" w:styleId="WW8Num9z5">
    <w:name w:val="WW8Num9z5"/>
    <w:rsid w:val="006725D0"/>
  </w:style>
  <w:style w:type="character" w:customStyle="1" w:styleId="WW8Num9z6">
    <w:name w:val="WW8Num9z6"/>
    <w:rsid w:val="006725D0"/>
  </w:style>
  <w:style w:type="character" w:customStyle="1" w:styleId="WW8Num9z7">
    <w:name w:val="WW8Num9z7"/>
    <w:rsid w:val="006725D0"/>
  </w:style>
  <w:style w:type="character" w:customStyle="1" w:styleId="WW8Num9z8">
    <w:name w:val="WW8Num9z8"/>
    <w:rsid w:val="006725D0"/>
  </w:style>
  <w:style w:type="character" w:customStyle="1" w:styleId="WW8Num10z0">
    <w:name w:val="WW8Num10z0"/>
    <w:rsid w:val="006725D0"/>
  </w:style>
  <w:style w:type="character" w:customStyle="1" w:styleId="WW8Num10z1">
    <w:name w:val="WW8Num10z1"/>
    <w:rsid w:val="006725D0"/>
  </w:style>
  <w:style w:type="character" w:customStyle="1" w:styleId="WW8Num10z2">
    <w:name w:val="WW8Num10z2"/>
    <w:rsid w:val="006725D0"/>
  </w:style>
  <w:style w:type="character" w:customStyle="1" w:styleId="WW8Num10z3">
    <w:name w:val="WW8Num10z3"/>
    <w:rsid w:val="006725D0"/>
  </w:style>
  <w:style w:type="character" w:customStyle="1" w:styleId="WW8Num10z4">
    <w:name w:val="WW8Num10z4"/>
    <w:rsid w:val="006725D0"/>
  </w:style>
  <w:style w:type="character" w:customStyle="1" w:styleId="WW8Num10z5">
    <w:name w:val="WW8Num10z5"/>
    <w:rsid w:val="006725D0"/>
  </w:style>
  <w:style w:type="character" w:customStyle="1" w:styleId="WW8Num10z6">
    <w:name w:val="WW8Num10z6"/>
    <w:rsid w:val="006725D0"/>
  </w:style>
  <w:style w:type="character" w:customStyle="1" w:styleId="WW8Num10z7">
    <w:name w:val="WW8Num10z7"/>
    <w:rsid w:val="006725D0"/>
  </w:style>
  <w:style w:type="character" w:customStyle="1" w:styleId="WW8Num10z8">
    <w:name w:val="WW8Num10z8"/>
    <w:rsid w:val="006725D0"/>
  </w:style>
  <w:style w:type="character" w:customStyle="1" w:styleId="WW8Num11z0">
    <w:name w:val="WW8Num11z0"/>
    <w:rsid w:val="006725D0"/>
  </w:style>
  <w:style w:type="character" w:customStyle="1" w:styleId="WW8Num11z1">
    <w:name w:val="WW8Num11z1"/>
    <w:rsid w:val="006725D0"/>
  </w:style>
  <w:style w:type="character" w:customStyle="1" w:styleId="WW8Num11z2">
    <w:name w:val="WW8Num11z2"/>
    <w:rsid w:val="006725D0"/>
  </w:style>
  <w:style w:type="character" w:customStyle="1" w:styleId="WW8Num11z3">
    <w:name w:val="WW8Num11z3"/>
    <w:rsid w:val="006725D0"/>
  </w:style>
  <w:style w:type="character" w:customStyle="1" w:styleId="WW8Num11z4">
    <w:name w:val="WW8Num11z4"/>
    <w:rsid w:val="006725D0"/>
  </w:style>
  <w:style w:type="character" w:customStyle="1" w:styleId="WW8Num11z5">
    <w:name w:val="WW8Num11z5"/>
    <w:rsid w:val="006725D0"/>
  </w:style>
  <w:style w:type="character" w:customStyle="1" w:styleId="WW8Num11z6">
    <w:name w:val="WW8Num11z6"/>
    <w:rsid w:val="006725D0"/>
  </w:style>
  <w:style w:type="character" w:customStyle="1" w:styleId="WW8Num11z7">
    <w:name w:val="WW8Num11z7"/>
    <w:rsid w:val="006725D0"/>
  </w:style>
  <w:style w:type="character" w:customStyle="1" w:styleId="WW8Num11z8">
    <w:name w:val="WW8Num11z8"/>
    <w:rsid w:val="006725D0"/>
  </w:style>
  <w:style w:type="character" w:customStyle="1" w:styleId="WW8Num12z0">
    <w:name w:val="WW8Num12z0"/>
    <w:rsid w:val="006725D0"/>
  </w:style>
  <w:style w:type="character" w:customStyle="1" w:styleId="WW8Num12z1">
    <w:name w:val="WW8Num12z1"/>
    <w:rsid w:val="006725D0"/>
  </w:style>
  <w:style w:type="character" w:customStyle="1" w:styleId="WW8Num12z2">
    <w:name w:val="WW8Num12z2"/>
    <w:rsid w:val="006725D0"/>
  </w:style>
  <w:style w:type="character" w:customStyle="1" w:styleId="WW8Num12z3">
    <w:name w:val="WW8Num12z3"/>
    <w:rsid w:val="006725D0"/>
  </w:style>
  <w:style w:type="character" w:customStyle="1" w:styleId="WW8Num12z4">
    <w:name w:val="WW8Num12z4"/>
    <w:rsid w:val="006725D0"/>
  </w:style>
  <w:style w:type="character" w:customStyle="1" w:styleId="WW8Num12z5">
    <w:name w:val="WW8Num12z5"/>
    <w:rsid w:val="006725D0"/>
  </w:style>
  <w:style w:type="character" w:customStyle="1" w:styleId="WW8Num12z6">
    <w:name w:val="WW8Num12z6"/>
    <w:rsid w:val="006725D0"/>
  </w:style>
  <w:style w:type="character" w:customStyle="1" w:styleId="WW8Num12z7">
    <w:name w:val="WW8Num12z7"/>
    <w:rsid w:val="006725D0"/>
  </w:style>
  <w:style w:type="character" w:customStyle="1" w:styleId="WW8Num12z8">
    <w:name w:val="WW8Num12z8"/>
    <w:rsid w:val="006725D0"/>
  </w:style>
  <w:style w:type="character" w:customStyle="1" w:styleId="5">
    <w:name w:val="Основной шрифт абзаца5"/>
    <w:rsid w:val="006725D0"/>
  </w:style>
  <w:style w:type="character" w:customStyle="1" w:styleId="4">
    <w:name w:val="Основной шрифт абзаца4"/>
    <w:rsid w:val="006725D0"/>
  </w:style>
  <w:style w:type="character" w:customStyle="1" w:styleId="Absatz-Standardschriftart">
    <w:name w:val="Absatz-Standardschriftart"/>
    <w:rsid w:val="006725D0"/>
  </w:style>
  <w:style w:type="character" w:customStyle="1" w:styleId="WW-Absatz-Standardschriftart">
    <w:name w:val="WW-Absatz-Standardschriftart"/>
    <w:rsid w:val="006725D0"/>
  </w:style>
  <w:style w:type="character" w:customStyle="1" w:styleId="3">
    <w:name w:val="Основной шрифт абзаца3"/>
    <w:rsid w:val="006725D0"/>
  </w:style>
  <w:style w:type="character" w:customStyle="1" w:styleId="2">
    <w:name w:val="Основной шрифт абзаца2"/>
    <w:rsid w:val="006725D0"/>
  </w:style>
  <w:style w:type="character" w:customStyle="1" w:styleId="WW-Absatz-Standardschriftart1">
    <w:name w:val="WW-Absatz-Standardschriftart1"/>
    <w:rsid w:val="006725D0"/>
  </w:style>
  <w:style w:type="character" w:customStyle="1" w:styleId="1">
    <w:name w:val="Основной шрифт абзаца1"/>
    <w:uiPriority w:val="99"/>
    <w:rsid w:val="006725D0"/>
  </w:style>
  <w:style w:type="character" w:customStyle="1" w:styleId="a3">
    <w:name w:val="Символ нумерации"/>
    <w:rsid w:val="006725D0"/>
  </w:style>
  <w:style w:type="character" w:customStyle="1" w:styleId="a4">
    <w:name w:val="Основной текст Знак"/>
    <w:rsid w:val="006725D0"/>
    <w:rPr>
      <w:sz w:val="24"/>
      <w:szCs w:val="24"/>
      <w:lang w:eastAsia="zh-CN"/>
    </w:rPr>
  </w:style>
  <w:style w:type="paragraph" w:customStyle="1" w:styleId="a5">
    <w:name w:val="Заголовок"/>
    <w:basedOn w:val="a"/>
    <w:next w:val="a6"/>
    <w:rsid w:val="006725D0"/>
    <w:pPr>
      <w:jc w:val="center"/>
    </w:pPr>
    <w:rPr>
      <w:rFonts w:ascii="Arial" w:hAnsi="Arial" w:cs="Arial"/>
      <w:b/>
      <w:bCs/>
      <w:sz w:val="28"/>
    </w:rPr>
  </w:style>
  <w:style w:type="paragraph" w:styleId="a6">
    <w:name w:val="Body Text"/>
    <w:basedOn w:val="a"/>
    <w:link w:val="10"/>
    <w:rsid w:val="006725D0"/>
    <w:pPr>
      <w:spacing w:after="120"/>
    </w:pPr>
    <w:rPr>
      <w:lang/>
    </w:rPr>
  </w:style>
  <w:style w:type="paragraph" w:styleId="a7">
    <w:name w:val="List"/>
    <w:basedOn w:val="a6"/>
    <w:rsid w:val="006725D0"/>
    <w:rPr>
      <w:rFonts w:cs="Mangal"/>
    </w:rPr>
  </w:style>
  <w:style w:type="paragraph" w:styleId="a8">
    <w:name w:val="caption"/>
    <w:basedOn w:val="a"/>
    <w:qFormat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6725D0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6725D0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725D0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725D0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6725D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725D0"/>
    <w:pPr>
      <w:suppressLineNumbers/>
    </w:pPr>
    <w:rPr>
      <w:rFonts w:cs="Mangal"/>
    </w:rPr>
  </w:style>
  <w:style w:type="paragraph" w:styleId="a9">
    <w:name w:val="Subtitle"/>
    <w:basedOn w:val="a"/>
    <w:next w:val="a6"/>
    <w:link w:val="aa"/>
    <w:qFormat/>
    <w:rsid w:val="006725D0"/>
    <w:pPr>
      <w:jc w:val="center"/>
    </w:pPr>
    <w:rPr>
      <w:rFonts w:ascii="Arial" w:hAnsi="Arial"/>
      <w:b/>
      <w:bCs/>
      <w:sz w:val="48"/>
      <w:lang/>
    </w:rPr>
  </w:style>
  <w:style w:type="paragraph" w:styleId="ab">
    <w:name w:val="Balloon Text"/>
    <w:basedOn w:val="a"/>
    <w:link w:val="ac"/>
    <w:rsid w:val="006725D0"/>
    <w:rPr>
      <w:rFonts w:ascii="Tahoma" w:hAnsi="Tahoma"/>
      <w:sz w:val="16"/>
      <w:szCs w:val="16"/>
      <w:lang/>
    </w:rPr>
  </w:style>
  <w:style w:type="paragraph" w:customStyle="1" w:styleId="ad">
    <w:name w:val="Содержимое таблицы"/>
    <w:basedOn w:val="a"/>
    <w:rsid w:val="006725D0"/>
    <w:pPr>
      <w:suppressLineNumbers/>
    </w:pPr>
  </w:style>
  <w:style w:type="paragraph" w:customStyle="1" w:styleId="ae">
    <w:name w:val="Заголовок таблицы"/>
    <w:basedOn w:val="ad"/>
    <w:rsid w:val="006725D0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6725D0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ConsPlusNormal">
    <w:name w:val="ConsPlusNormal"/>
    <w:rsid w:val="006725D0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styleId="af">
    <w:name w:val="footer"/>
    <w:basedOn w:val="a"/>
    <w:link w:val="af0"/>
    <w:uiPriority w:val="99"/>
    <w:rsid w:val="006725D0"/>
    <w:pPr>
      <w:suppressLineNumbers/>
      <w:tabs>
        <w:tab w:val="center" w:pos="4980"/>
        <w:tab w:val="right" w:pos="9960"/>
      </w:tabs>
    </w:pPr>
    <w:rPr>
      <w:lang/>
    </w:rPr>
  </w:style>
  <w:style w:type="paragraph" w:styleId="af1">
    <w:name w:val="header"/>
    <w:basedOn w:val="a"/>
    <w:link w:val="af2"/>
    <w:uiPriority w:val="99"/>
    <w:rsid w:val="006725D0"/>
    <w:pPr>
      <w:suppressLineNumbers/>
      <w:tabs>
        <w:tab w:val="center" w:pos="4980"/>
        <w:tab w:val="right" w:pos="9960"/>
      </w:tabs>
    </w:pPr>
    <w:rPr>
      <w:lang/>
    </w:rPr>
  </w:style>
  <w:style w:type="numbering" w:customStyle="1" w:styleId="13">
    <w:name w:val="Нет списка1"/>
    <w:next w:val="a2"/>
    <w:uiPriority w:val="99"/>
    <w:semiHidden/>
    <w:unhideWhenUsed/>
    <w:rsid w:val="002A7C0F"/>
  </w:style>
  <w:style w:type="character" w:styleId="af3">
    <w:name w:val="Hyperlink"/>
    <w:uiPriority w:val="99"/>
    <w:semiHidden/>
    <w:unhideWhenUsed/>
    <w:rsid w:val="002A7C0F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2A7C0F"/>
    <w:rPr>
      <w:color w:val="800080"/>
      <w:u w:val="single"/>
    </w:rPr>
  </w:style>
  <w:style w:type="paragraph" w:customStyle="1" w:styleId="ConsPlusCell">
    <w:name w:val="ConsPlusCell"/>
    <w:rsid w:val="002A7C0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2A7C0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2">
    <w:name w:val="Верхний колонтитул Знак"/>
    <w:link w:val="af1"/>
    <w:uiPriority w:val="99"/>
    <w:rsid w:val="002A7C0F"/>
    <w:rPr>
      <w:sz w:val="24"/>
      <w:szCs w:val="24"/>
      <w:lang w:eastAsia="zh-CN"/>
    </w:rPr>
  </w:style>
  <w:style w:type="character" w:customStyle="1" w:styleId="af0">
    <w:name w:val="Нижний колонтитул Знак"/>
    <w:link w:val="af"/>
    <w:uiPriority w:val="99"/>
    <w:rsid w:val="002A7C0F"/>
    <w:rPr>
      <w:sz w:val="24"/>
      <w:szCs w:val="24"/>
      <w:lang w:eastAsia="zh-CN"/>
    </w:rPr>
  </w:style>
  <w:style w:type="numbering" w:customStyle="1" w:styleId="110">
    <w:name w:val="Нет списка11"/>
    <w:next w:val="a2"/>
    <w:semiHidden/>
    <w:rsid w:val="002A7C0F"/>
  </w:style>
  <w:style w:type="table" w:styleId="af5">
    <w:name w:val="Table Grid"/>
    <w:basedOn w:val="a1"/>
    <w:rsid w:val="002A7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Текст выноски Знак"/>
    <w:link w:val="ab"/>
    <w:rsid w:val="002A7C0F"/>
    <w:rPr>
      <w:rFonts w:ascii="Tahoma" w:hAnsi="Tahoma" w:cs="Tahoma"/>
      <w:sz w:val="16"/>
      <w:szCs w:val="16"/>
      <w:lang w:eastAsia="zh-CN"/>
    </w:rPr>
  </w:style>
  <w:style w:type="paragraph" w:styleId="af6">
    <w:name w:val="Normal (Web)"/>
    <w:aliases w:val="Обычный (Web)"/>
    <w:basedOn w:val="a"/>
    <w:rsid w:val="002A7C0F"/>
    <w:pPr>
      <w:spacing w:before="280" w:after="280"/>
    </w:pPr>
    <w:rPr>
      <w:rFonts w:cs="Calibri"/>
      <w:lang w:eastAsia="ar-SA"/>
    </w:rPr>
  </w:style>
  <w:style w:type="paragraph" w:styleId="af7">
    <w:name w:val="List Paragraph"/>
    <w:basedOn w:val="a"/>
    <w:uiPriority w:val="34"/>
    <w:qFormat/>
    <w:rsid w:val="002A7C0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No Spacing"/>
    <w:uiPriority w:val="1"/>
    <w:qFormat/>
    <w:rsid w:val="00E90842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Arial120950">
    <w:name w:val="Стиль Arial 12 пт Первая строка:  095 см После:  0 пт Междустр..."/>
    <w:rsid w:val="00633380"/>
    <w:pPr>
      <w:suppressAutoHyphens/>
      <w:ind w:firstLine="539"/>
    </w:pPr>
    <w:rPr>
      <w:rFonts w:ascii="Arial" w:eastAsia="Arial" w:hAnsi="Arial" w:cs="Arial"/>
      <w:sz w:val="24"/>
      <w:lang w:eastAsia="zh-CN"/>
    </w:rPr>
  </w:style>
  <w:style w:type="paragraph" w:customStyle="1" w:styleId="ConsPlusTitlePage">
    <w:name w:val="ConsPlusTitlePage"/>
    <w:rsid w:val="00AD06E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10">
    <w:name w:val="Основной текст Знак1"/>
    <w:link w:val="a6"/>
    <w:rsid w:val="00D006DF"/>
    <w:rPr>
      <w:sz w:val="24"/>
      <w:szCs w:val="24"/>
      <w:lang w:eastAsia="zh-CN"/>
    </w:rPr>
  </w:style>
  <w:style w:type="character" w:customStyle="1" w:styleId="aa">
    <w:name w:val="Подзаголовок Знак"/>
    <w:link w:val="a9"/>
    <w:rsid w:val="00D006DF"/>
    <w:rPr>
      <w:rFonts w:ascii="Arial" w:hAnsi="Arial" w:cs="Arial"/>
      <w:b/>
      <w:bCs/>
      <w:sz w:val="4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8B35C-1C7E-4CA5-B657-5150798B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43</Pages>
  <Words>6022</Words>
  <Characters>34329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40271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2</cp:revision>
  <cp:lastPrinted>2020-08-20T09:26:00Z</cp:lastPrinted>
  <dcterms:created xsi:type="dcterms:W3CDTF">2020-08-20T09:28:00Z</dcterms:created>
  <dcterms:modified xsi:type="dcterms:W3CDTF">2020-08-20T09:28:00Z</dcterms:modified>
</cp:coreProperties>
</file>