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59E0" w:rsidRPr="008C6FB3" w:rsidRDefault="000159E0" w:rsidP="00B93782">
      <w:pPr>
        <w:tabs>
          <w:tab w:val="left" w:pos="709"/>
        </w:tabs>
        <w:ind w:firstLine="0"/>
        <w:jc w:val="center"/>
        <w:rPr>
          <w:sz w:val="28"/>
          <w:szCs w:val="28"/>
        </w:rPr>
      </w:pPr>
    </w:p>
    <w:p w:rsidR="004152C1" w:rsidRPr="008C6FB3" w:rsidRDefault="004152C1" w:rsidP="00B93782">
      <w:pPr>
        <w:tabs>
          <w:tab w:val="left" w:pos="709"/>
        </w:tabs>
        <w:ind w:firstLine="0"/>
        <w:jc w:val="center"/>
        <w:rPr>
          <w:sz w:val="28"/>
          <w:szCs w:val="28"/>
        </w:rPr>
      </w:pPr>
    </w:p>
    <w:p w:rsidR="000159E0" w:rsidRPr="008C6FB3" w:rsidRDefault="000159E0" w:rsidP="00B93782">
      <w:pPr>
        <w:tabs>
          <w:tab w:val="left" w:pos="709"/>
        </w:tabs>
        <w:ind w:firstLine="0"/>
        <w:jc w:val="center"/>
        <w:rPr>
          <w:sz w:val="28"/>
          <w:szCs w:val="28"/>
        </w:rPr>
      </w:pPr>
      <w:bookmarkStart w:id="0" w:name="_GoBack"/>
    </w:p>
    <w:bookmarkEnd w:id="0"/>
    <w:p w:rsidR="000159E0" w:rsidRPr="008C6FB3" w:rsidRDefault="000159E0" w:rsidP="00B93782">
      <w:pPr>
        <w:tabs>
          <w:tab w:val="left" w:pos="709"/>
        </w:tabs>
        <w:ind w:firstLine="0"/>
        <w:jc w:val="center"/>
        <w:rPr>
          <w:sz w:val="28"/>
          <w:szCs w:val="28"/>
        </w:rPr>
      </w:pPr>
    </w:p>
    <w:p w:rsidR="000159E0" w:rsidRPr="008C6FB3" w:rsidRDefault="000159E0" w:rsidP="00B93782">
      <w:pPr>
        <w:tabs>
          <w:tab w:val="left" w:pos="709"/>
        </w:tabs>
        <w:ind w:firstLine="0"/>
        <w:jc w:val="center"/>
        <w:rPr>
          <w:sz w:val="28"/>
          <w:szCs w:val="28"/>
        </w:rPr>
      </w:pPr>
    </w:p>
    <w:p w:rsidR="000159E0" w:rsidRPr="008C6FB3" w:rsidRDefault="000159E0" w:rsidP="00B93782">
      <w:pPr>
        <w:tabs>
          <w:tab w:val="left" w:pos="709"/>
        </w:tabs>
        <w:ind w:firstLine="0"/>
        <w:jc w:val="center"/>
        <w:rPr>
          <w:sz w:val="28"/>
          <w:szCs w:val="28"/>
        </w:rPr>
      </w:pPr>
    </w:p>
    <w:p w:rsidR="000159E0" w:rsidRPr="008C6FB3" w:rsidRDefault="000159E0" w:rsidP="00B93782">
      <w:pPr>
        <w:tabs>
          <w:tab w:val="left" w:pos="709"/>
        </w:tabs>
        <w:ind w:firstLine="0"/>
        <w:jc w:val="center"/>
        <w:rPr>
          <w:sz w:val="28"/>
          <w:szCs w:val="28"/>
        </w:rPr>
      </w:pPr>
    </w:p>
    <w:p w:rsidR="000159E0" w:rsidRPr="008C6FB3" w:rsidRDefault="000159E0" w:rsidP="00B93782">
      <w:pPr>
        <w:tabs>
          <w:tab w:val="left" w:pos="709"/>
        </w:tabs>
        <w:ind w:firstLine="0"/>
        <w:jc w:val="center"/>
        <w:rPr>
          <w:sz w:val="28"/>
          <w:szCs w:val="28"/>
        </w:rPr>
      </w:pPr>
    </w:p>
    <w:p w:rsidR="000159E0" w:rsidRPr="008C6FB3" w:rsidRDefault="000159E0" w:rsidP="00B93782">
      <w:pPr>
        <w:tabs>
          <w:tab w:val="left" w:pos="709"/>
        </w:tabs>
        <w:ind w:firstLine="0"/>
        <w:jc w:val="center"/>
        <w:rPr>
          <w:sz w:val="28"/>
          <w:szCs w:val="28"/>
        </w:rPr>
      </w:pPr>
    </w:p>
    <w:p w:rsidR="000159E0" w:rsidRPr="008C6FB3" w:rsidRDefault="000159E0" w:rsidP="00B93782">
      <w:pPr>
        <w:tabs>
          <w:tab w:val="left" w:pos="709"/>
        </w:tabs>
        <w:ind w:firstLine="0"/>
        <w:jc w:val="center"/>
        <w:rPr>
          <w:sz w:val="28"/>
          <w:szCs w:val="28"/>
        </w:rPr>
      </w:pPr>
    </w:p>
    <w:p w:rsidR="000159E0" w:rsidRPr="008C6FB3" w:rsidRDefault="000159E0" w:rsidP="00B93782">
      <w:pPr>
        <w:tabs>
          <w:tab w:val="left" w:pos="709"/>
        </w:tabs>
        <w:ind w:firstLine="0"/>
        <w:jc w:val="center"/>
        <w:rPr>
          <w:sz w:val="28"/>
          <w:szCs w:val="28"/>
        </w:rPr>
      </w:pPr>
    </w:p>
    <w:p w:rsidR="000159E0" w:rsidRPr="008C6FB3" w:rsidRDefault="000159E0" w:rsidP="00B93782">
      <w:pPr>
        <w:tabs>
          <w:tab w:val="left" w:pos="709"/>
        </w:tabs>
        <w:ind w:firstLine="0"/>
        <w:jc w:val="center"/>
        <w:rPr>
          <w:sz w:val="28"/>
          <w:szCs w:val="28"/>
        </w:rPr>
      </w:pPr>
    </w:p>
    <w:p w:rsidR="000159E0" w:rsidRPr="008C6FB3" w:rsidRDefault="000159E0" w:rsidP="00B93782">
      <w:pPr>
        <w:tabs>
          <w:tab w:val="left" w:pos="709"/>
        </w:tabs>
        <w:ind w:firstLine="0"/>
        <w:jc w:val="center"/>
        <w:rPr>
          <w:sz w:val="28"/>
          <w:szCs w:val="28"/>
        </w:rPr>
      </w:pPr>
    </w:p>
    <w:p w:rsidR="000159E0" w:rsidRPr="008C6FB3" w:rsidRDefault="000159E0" w:rsidP="00B93782">
      <w:pPr>
        <w:tabs>
          <w:tab w:val="left" w:pos="709"/>
        </w:tabs>
        <w:ind w:firstLine="0"/>
        <w:jc w:val="center"/>
        <w:rPr>
          <w:sz w:val="28"/>
          <w:szCs w:val="28"/>
        </w:rPr>
      </w:pPr>
    </w:p>
    <w:p w:rsidR="000159E0" w:rsidRPr="008C6FB3" w:rsidRDefault="000159E0" w:rsidP="00B93782">
      <w:pPr>
        <w:tabs>
          <w:tab w:val="left" w:pos="709"/>
        </w:tabs>
        <w:ind w:firstLine="0"/>
        <w:jc w:val="center"/>
        <w:rPr>
          <w:sz w:val="28"/>
          <w:szCs w:val="28"/>
        </w:rPr>
      </w:pPr>
    </w:p>
    <w:p w:rsidR="004B0C7B" w:rsidRPr="008C6FB3" w:rsidRDefault="004B0C7B" w:rsidP="004B0C7B">
      <w:pPr>
        <w:pStyle w:val="ConsPlusNormal"/>
        <w:widowControl/>
        <w:spacing w:line="276" w:lineRule="auto"/>
        <w:contextualSpacing/>
        <w:jc w:val="center"/>
        <w:rPr>
          <w:b/>
          <w:sz w:val="36"/>
          <w:szCs w:val="36"/>
        </w:rPr>
      </w:pPr>
      <w:r w:rsidRPr="008C6FB3">
        <w:rPr>
          <w:rFonts w:eastAsia="Times New Roman"/>
          <w:b/>
          <w:sz w:val="36"/>
          <w:szCs w:val="36"/>
          <w:lang w:eastAsia="zh-CN"/>
        </w:rPr>
        <w:t>ГЕНЕРАЛЬНЫЙ ПЛАН</w:t>
      </w:r>
    </w:p>
    <w:p w:rsidR="00672BCB" w:rsidRPr="008C6FB3" w:rsidRDefault="00672BCB" w:rsidP="00672BCB">
      <w:pPr>
        <w:pStyle w:val="ConsPlusNormal"/>
        <w:widowControl/>
        <w:spacing w:line="276" w:lineRule="auto"/>
        <w:contextualSpacing/>
        <w:jc w:val="center"/>
        <w:rPr>
          <w:rFonts w:eastAsia="Times New Roman"/>
          <w:b/>
          <w:sz w:val="36"/>
          <w:szCs w:val="36"/>
          <w:lang w:eastAsia="zh-CN"/>
        </w:rPr>
      </w:pPr>
      <w:r w:rsidRPr="008C6FB3">
        <w:rPr>
          <w:rFonts w:eastAsia="Times New Roman"/>
          <w:b/>
          <w:sz w:val="36"/>
          <w:szCs w:val="36"/>
          <w:lang w:eastAsia="zh-CN"/>
        </w:rPr>
        <w:t>ДУТОВСКОГО</w:t>
      </w:r>
      <w:r w:rsidR="004B0C7B" w:rsidRPr="008C6FB3">
        <w:rPr>
          <w:rFonts w:eastAsia="Times New Roman"/>
          <w:b/>
          <w:sz w:val="36"/>
          <w:szCs w:val="36"/>
          <w:lang w:eastAsia="zh-CN"/>
        </w:rPr>
        <w:t xml:space="preserve"> СЕЛЬСКОГО ПОСЕЛЕНИЯ</w:t>
      </w:r>
      <w:r w:rsidR="00F45C4F" w:rsidRPr="008C6FB3">
        <w:rPr>
          <w:rFonts w:eastAsia="Times New Roman"/>
          <w:b/>
          <w:sz w:val="36"/>
          <w:szCs w:val="36"/>
          <w:lang w:eastAsia="zh-CN"/>
        </w:rPr>
        <w:t xml:space="preserve"> </w:t>
      </w:r>
    </w:p>
    <w:p w:rsidR="004B0C7B" w:rsidRPr="008C6FB3" w:rsidRDefault="002A5AF8" w:rsidP="00672BCB">
      <w:pPr>
        <w:pStyle w:val="ConsPlusNormal"/>
        <w:widowControl/>
        <w:spacing w:line="276" w:lineRule="auto"/>
        <w:contextualSpacing/>
        <w:jc w:val="center"/>
        <w:rPr>
          <w:rFonts w:eastAsia="Arial"/>
          <w:b/>
          <w:sz w:val="36"/>
          <w:szCs w:val="36"/>
        </w:rPr>
      </w:pPr>
      <w:r w:rsidRPr="008C6FB3">
        <w:rPr>
          <w:rFonts w:eastAsia="Arial"/>
          <w:b/>
          <w:sz w:val="36"/>
          <w:szCs w:val="36"/>
        </w:rPr>
        <w:t>ЛИВЕНСКОГО</w:t>
      </w:r>
      <w:r w:rsidR="004B0C7B" w:rsidRPr="008C6FB3">
        <w:rPr>
          <w:rFonts w:eastAsia="Arial"/>
          <w:b/>
          <w:sz w:val="36"/>
          <w:szCs w:val="36"/>
        </w:rPr>
        <w:t xml:space="preserve"> РАЙОНА ОРЛОВСКОЙ ОБЛАСТИ</w:t>
      </w:r>
    </w:p>
    <w:p w:rsidR="004B0C7B" w:rsidRPr="008C6FB3" w:rsidRDefault="004B0C7B" w:rsidP="004B0C7B">
      <w:pPr>
        <w:pStyle w:val="a5"/>
        <w:spacing w:line="276" w:lineRule="auto"/>
        <w:ind w:firstLine="0"/>
        <w:jc w:val="center"/>
        <w:rPr>
          <w:bCs/>
          <w:sz w:val="28"/>
          <w:szCs w:val="28"/>
        </w:rPr>
      </w:pPr>
    </w:p>
    <w:p w:rsidR="004B0C7B" w:rsidRPr="008C6FB3" w:rsidRDefault="004B0C7B" w:rsidP="004B0C7B">
      <w:pPr>
        <w:tabs>
          <w:tab w:val="left" w:pos="709"/>
        </w:tabs>
        <w:spacing w:line="276" w:lineRule="auto"/>
        <w:ind w:firstLine="0"/>
        <w:jc w:val="center"/>
        <w:rPr>
          <w:b/>
          <w:bCs/>
          <w:sz w:val="28"/>
          <w:szCs w:val="28"/>
        </w:rPr>
      </w:pPr>
      <w:r w:rsidRPr="008C6FB3">
        <w:rPr>
          <w:b/>
          <w:bCs/>
          <w:sz w:val="28"/>
          <w:szCs w:val="28"/>
        </w:rPr>
        <w:t>Материалы по обоснованию</w:t>
      </w:r>
    </w:p>
    <w:p w:rsidR="000159E0" w:rsidRPr="008C6FB3" w:rsidRDefault="000159E0" w:rsidP="00B93782">
      <w:pPr>
        <w:tabs>
          <w:tab w:val="left" w:pos="709"/>
        </w:tabs>
        <w:ind w:firstLine="0"/>
        <w:jc w:val="center"/>
        <w:rPr>
          <w:sz w:val="28"/>
          <w:szCs w:val="28"/>
        </w:rPr>
      </w:pPr>
    </w:p>
    <w:p w:rsidR="000159E0" w:rsidRPr="008C6FB3" w:rsidRDefault="000159E0" w:rsidP="00B93782">
      <w:pPr>
        <w:tabs>
          <w:tab w:val="left" w:pos="709"/>
        </w:tabs>
        <w:ind w:firstLine="0"/>
        <w:jc w:val="center"/>
        <w:rPr>
          <w:sz w:val="28"/>
          <w:szCs w:val="28"/>
        </w:rPr>
      </w:pPr>
    </w:p>
    <w:p w:rsidR="000159E0" w:rsidRPr="008C6FB3" w:rsidRDefault="000159E0" w:rsidP="00B93782">
      <w:pPr>
        <w:tabs>
          <w:tab w:val="left" w:pos="709"/>
        </w:tabs>
        <w:ind w:firstLine="0"/>
        <w:jc w:val="center"/>
        <w:rPr>
          <w:sz w:val="28"/>
          <w:szCs w:val="28"/>
        </w:rPr>
      </w:pPr>
    </w:p>
    <w:p w:rsidR="000159E0" w:rsidRPr="008C6FB3" w:rsidRDefault="000159E0" w:rsidP="00B93782">
      <w:pPr>
        <w:tabs>
          <w:tab w:val="left" w:pos="709"/>
        </w:tabs>
        <w:ind w:firstLine="0"/>
        <w:jc w:val="center"/>
        <w:rPr>
          <w:sz w:val="28"/>
          <w:szCs w:val="28"/>
        </w:rPr>
      </w:pPr>
    </w:p>
    <w:p w:rsidR="000159E0" w:rsidRPr="008C6FB3" w:rsidRDefault="000159E0" w:rsidP="00B93782">
      <w:pPr>
        <w:tabs>
          <w:tab w:val="left" w:pos="709"/>
        </w:tabs>
        <w:ind w:firstLine="0"/>
        <w:jc w:val="center"/>
        <w:rPr>
          <w:sz w:val="28"/>
          <w:szCs w:val="28"/>
        </w:rPr>
      </w:pPr>
    </w:p>
    <w:p w:rsidR="000159E0" w:rsidRPr="008C6FB3" w:rsidRDefault="000159E0" w:rsidP="00B93782">
      <w:pPr>
        <w:tabs>
          <w:tab w:val="left" w:pos="709"/>
        </w:tabs>
        <w:ind w:firstLine="0"/>
        <w:jc w:val="center"/>
        <w:rPr>
          <w:sz w:val="28"/>
          <w:szCs w:val="28"/>
        </w:rPr>
      </w:pPr>
    </w:p>
    <w:p w:rsidR="000159E0" w:rsidRPr="008C6FB3" w:rsidRDefault="000159E0" w:rsidP="00B93782">
      <w:pPr>
        <w:tabs>
          <w:tab w:val="left" w:pos="709"/>
        </w:tabs>
        <w:ind w:firstLine="0"/>
        <w:jc w:val="center"/>
        <w:rPr>
          <w:sz w:val="28"/>
          <w:szCs w:val="28"/>
        </w:rPr>
      </w:pPr>
    </w:p>
    <w:p w:rsidR="000159E0" w:rsidRPr="008C6FB3" w:rsidRDefault="000159E0" w:rsidP="00B93782">
      <w:pPr>
        <w:tabs>
          <w:tab w:val="left" w:pos="709"/>
        </w:tabs>
        <w:ind w:firstLine="0"/>
        <w:jc w:val="center"/>
        <w:rPr>
          <w:sz w:val="28"/>
          <w:szCs w:val="28"/>
        </w:rPr>
      </w:pPr>
    </w:p>
    <w:p w:rsidR="000159E0" w:rsidRPr="008C6FB3" w:rsidRDefault="000159E0" w:rsidP="00B93782">
      <w:pPr>
        <w:tabs>
          <w:tab w:val="left" w:pos="709"/>
        </w:tabs>
        <w:ind w:firstLine="0"/>
        <w:jc w:val="center"/>
        <w:rPr>
          <w:sz w:val="28"/>
          <w:szCs w:val="28"/>
        </w:rPr>
      </w:pPr>
    </w:p>
    <w:p w:rsidR="000159E0" w:rsidRPr="008C6FB3" w:rsidRDefault="000159E0" w:rsidP="00B93782">
      <w:pPr>
        <w:tabs>
          <w:tab w:val="left" w:pos="709"/>
        </w:tabs>
        <w:ind w:firstLine="0"/>
        <w:jc w:val="center"/>
        <w:rPr>
          <w:caps/>
          <w:sz w:val="28"/>
          <w:szCs w:val="28"/>
        </w:rPr>
      </w:pPr>
    </w:p>
    <w:p w:rsidR="000159E0" w:rsidRPr="008C6FB3" w:rsidRDefault="000159E0" w:rsidP="00B93782">
      <w:pPr>
        <w:tabs>
          <w:tab w:val="left" w:pos="709"/>
        </w:tabs>
        <w:ind w:firstLine="0"/>
        <w:jc w:val="center"/>
        <w:rPr>
          <w:sz w:val="28"/>
          <w:szCs w:val="28"/>
        </w:rPr>
      </w:pPr>
    </w:p>
    <w:p w:rsidR="000159E0" w:rsidRPr="008C6FB3" w:rsidRDefault="000159E0" w:rsidP="00B93782">
      <w:pPr>
        <w:tabs>
          <w:tab w:val="left" w:pos="709"/>
        </w:tabs>
        <w:ind w:firstLine="0"/>
        <w:jc w:val="center"/>
        <w:rPr>
          <w:sz w:val="28"/>
          <w:szCs w:val="28"/>
        </w:rPr>
      </w:pPr>
    </w:p>
    <w:p w:rsidR="000159E0" w:rsidRPr="008C6FB3" w:rsidRDefault="000159E0" w:rsidP="00B93782">
      <w:pPr>
        <w:tabs>
          <w:tab w:val="left" w:pos="709"/>
        </w:tabs>
        <w:ind w:firstLine="0"/>
        <w:jc w:val="center"/>
        <w:rPr>
          <w:sz w:val="28"/>
          <w:szCs w:val="28"/>
        </w:rPr>
      </w:pPr>
    </w:p>
    <w:p w:rsidR="000159E0" w:rsidRPr="008C6FB3" w:rsidRDefault="000159E0" w:rsidP="00B93782">
      <w:pPr>
        <w:tabs>
          <w:tab w:val="left" w:pos="709"/>
        </w:tabs>
        <w:ind w:firstLine="0"/>
        <w:jc w:val="center"/>
        <w:rPr>
          <w:sz w:val="28"/>
          <w:szCs w:val="28"/>
        </w:rPr>
      </w:pPr>
    </w:p>
    <w:p w:rsidR="000159E0" w:rsidRPr="008C6FB3" w:rsidRDefault="000159E0" w:rsidP="00B93782">
      <w:pPr>
        <w:tabs>
          <w:tab w:val="left" w:pos="709"/>
        </w:tabs>
        <w:ind w:firstLine="0"/>
        <w:jc w:val="center"/>
        <w:rPr>
          <w:sz w:val="28"/>
          <w:szCs w:val="28"/>
        </w:rPr>
      </w:pPr>
    </w:p>
    <w:p w:rsidR="000159E0" w:rsidRPr="008C6FB3" w:rsidRDefault="000159E0" w:rsidP="00B93782">
      <w:pPr>
        <w:tabs>
          <w:tab w:val="left" w:pos="709"/>
        </w:tabs>
        <w:ind w:firstLine="0"/>
        <w:jc w:val="center"/>
        <w:rPr>
          <w:sz w:val="28"/>
          <w:szCs w:val="28"/>
        </w:rPr>
      </w:pPr>
    </w:p>
    <w:p w:rsidR="000159E0" w:rsidRPr="008C6FB3" w:rsidRDefault="000159E0" w:rsidP="00B93782">
      <w:pPr>
        <w:tabs>
          <w:tab w:val="left" w:pos="709"/>
        </w:tabs>
        <w:ind w:firstLine="0"/>
        <w:jc w:val="center"/>
        <w:rPr>
          <w:sz w:val="28"/>
          <w:szCs w:val="28"/>
        </w:rPr>
      </w:pPr>
    </w:p>
    <w:p w:rsidR="000159E0" w:rsidRPr="008C6FB3" w:rsidRDefault="000159E0" w:rsidP="00B93782">
      <w:pPr>
        <w:tabs>
          <w:tab w:val="left" w:pos="709"/>
        </w:tabs>
        <w:ind w:firstLine="0"/>
        <w:jc w:val="center"/>
        <w:rPr>
          <w:sz w:val="28"/>
          <w:szCs w:val="28"/>
        </w:rPr>
      </w:pPr>
    </w:p>
    <w:p w:rsidR="000159E0" w:rsidRPr="008C6FB3" w:rsidRDefault="000159E0" w:rsidP="00B93782">
      <w:pPr>
        <w:tabs>
          <w:tab w:val="left" w:pos="709"/>
        </w:tabs>
        <w:ind w:firstLine="0"/>
        <w:jc w:val="center"/>
        <w:rPr>
          <w:sz w:val="28"/>
          <w:szCs w:val="28"/>
        </w:rPr>
      </w:pPr>
    </w:p>
    <w:p w:rsidR="000159E0" w:rsidRPr="008C6FB3" w:rsidRDefault="000159E0" w:rsidP="00B93782">
      <w:pPr>
        <w:tabs>
          <w:tab w:val="left" w:pos="709"/>
        </w:tabs>
        <w:ind w:firstLine="0"/>
        <w:jc w:val="center"/>
        <w:rPr>
          <w:sz w:val="28"/>
          <w:szCs w:val="28"/>
        </w:rPr>
      </w:pPr>
    </w:p>
    <w:p w:rsidR="001F4486" w:rsidRPr="008C6FB3" w:rsidRDefault="001F4486" w:rsidP="00B93782">
      <w:pPr>
        <w:tabs>
          <w:tab w:val="left" w:pos="709"/>
        </w:tabs>
        <w:suppressAutoHyphens w:val="0"/>
        <w:autoSpaceDN/>
        <w:ind w:firstLine="0"/>
        <w:contextualSpacing w:val="0"/>
        <w:jc w:val="left"/>
        <w:textAlignment w:val="auto"/>
        <w:rPr>
          <w:b/>
          <w:bCs/>
        </w:rPr>
      </w:pPr>
      <w:r w:rsidRPr="008C6FB3">
        <w:rPr>
          <w:b/>
          <w:bCs/>
        </w:rPr>
        <w:br w:type="page"/>
      </w:r>
    </w:p>
    <w:p w:rsidR="004B0C7B" w:rsidRPr="008C6FB3" w:rsidRDefault="004B0C7B" w:rsidP="004B0C7B">
      <w:pPr>
        <w:snapToGrid w:val="0"/>
        <w:ind w:firstLine="0"/>
        <w:jc w:val="center"/>
        <w:rPr>
          <w:bCs/>
        </w:rPr>
      </w:pPr>
      <w:bookmarkStart w:id="1" w:name="_Hlk125037992"/>
      <w:r w:rsidRPr="008C6FB3">
        <w:rPr>
          <w:bCs/>
        </w:rPr>
        <w:lastRenderedPageBreak/>
        <w:t>Управление градостроительства, архитектуры</w:t>
      </w:r>
    </w:p>
    <w:p w:rsidR="004B0C7B" w:rsidRPr="008C6FB3" w:rsidRDefault="004B0C7B" w:rsidP="004B0C7B">
      <w:pPr>
        <w:snapToGrid w:val="0"/>
        <w:spacing w:line="360" w:lineRule="auto"/>
        <w:ind w:firstLine="0"/>
        <w:jc w:val="center"/>
        <w:rPr>
          <w:bCs/>
        </w:rPr>
      </w:pPr>
      <w:r w:rsidRPr="008C6FB3">
        <w:rPr>
          <w:bCs/>
        </w:rPr>
        <w:t>и землеустройства Орловской области</w:t>
      </w:r>
    </w:p>
    <w:p w:rsidR="004B0C7B" w:rsidRPr="008C6FB3" w:rsidRDefault="004B0C7B" w:rsidP="004B0C7B">
      <w:pPr>
        <w:snapToGrid w:val="0"/>
        <w:spacing w:line="360" w:lineRule="auto"/>
        <w:ind w:firstLine="0"/>
        <w:jc w:val="center"/>
        <w:rPr>
          <w:bCs/>
        </w:rPr>
      </w:pPr>
      <w:r w:rsidRPr="008C6FB3">
        <w:rPr>
          <w:bCs/>
        </w:rPr>
        <w:t>Бюджетное учреждение Орловской области</w:t>
      </w:r>
    </w:p>
    <w:p w:rsidR="004B0C7B" w:rsidRPr="008C6FB3" w:rsidRDefault="004B0C7B" w:rsidP="004B0C7B">
      <w:pPr>
        <w:snapToGrid w:val="0"/>
        <w:ind w:firstLine="0"/>
        <w:jc w:val="center"/>
        <w:rPr>
          <w:bCs/>
        </w:rPr>
      </w:pPr>
      <w:r w:rsidRPr="008C6FB3">
        <w:rPr>
          <w:b/>
        </w:rPr>
        <w:t>«АРХИТЕКТУРНО-ПЛАНИРОВОЧНОЕ УПРАВЛЕНИЕ</w:t>
      </w:r>
    </w:p>
    <w:p w:rsidR="004B0C7B" w:rsidRPr="008C6FB3" w:rsidRDefault="004B0C7B" w:rsidP="004B0C7B">
      <w:pPr>
        <w:spacing w:line="360" w:lineRule="auto"/>
        <w:ind w:firstLine="0"/>
        <w:jc w:val="center"/>
        <w:rPr>
          <w:b/>
        </w:rPr>
      </w:pPr>
      <w:r w:rsidRPr="008C6FB3">
        <w:rPr>
          <w:b/>
        </w:rPr>
        <w:t>ОРЛОВСКОЙ ОБЛАСТИ»</w:t>
      </w:r>
    </w:p>
    <w:p w:rsidR="004B0C7B" w:rsidRPr="008C6FB3" w:rsidRDefault="004B0C7B" w:rsidP="004B0C7B">
      <w:pPr>
        <w:spacing w:line="360" w:lineRule="auto"/>
        <w:ind w:firstLine="0"/>
        <w:jc w:val="center"/>
        <w:rPr>
          <w:b/>
        </w:rPr>
      </w:pPr>
      <w:r w:rsidRPr="008C6FB3">
        <w:rPr>
          <w:b/>
        </w:rPr>
        <w:t>(БУ ОО «ОРЕЛАРХПЛАН»)</w:t>
      </w:r>
    </w:p>
    <w:p w:rsidR="004B0C7B" w:rsidRPr="008C6FB3" w:rsidRDefault="004B0C7B" w:rsidP="004B0C7B">
      <w:pPr>
        <w:spacing w:line="276" w:lineRule="auto"/>
        <w:ind w:firstLine="0"/>
        <w:jc w:val="center"/>
        <w:rPr>
          <w:b/>
        </w:rPr>
      </w:pPr>
    </w:p>
    <w:p w:rsidR="004B0C7B" w:rsidRPr="008C6FB3" w:rsidRDefault="004B0C7B" w:rsidP="004B0C7B">
      <w:pPr>
        <w:spacing w:line="276" w:lineRule="auto"/>
        <w:ind w:firstLine="0"/>
        <w:jc w:val="center"/>
        <w:rPr>
          <w:b/>
        </w:rPr>
      </w:pPr>
    </w:p>
    <w:p w:rsidR="004B0C7B" w:rsidRPr="008C6FB3" w:rsidRDefault="004B0C7B" w:rsidP="004B0C7B">
      <w:pPr>
        <w:spacing w:line="276" w:lineRule="auto"/>
        <w:ind w:firstLine="0"/>
        <w:jc w:val="center"/>
        <w:rPr>
          <w:b/>
        </w:rPr>
      </w:pPr>
    </w:p>
    <w:p w:rsidR="004B0C7B" w:rsidRPr="008C6FB3" w:rsidRDefault="004B0C7B" w:rsidP="004B0C7B">
      <w:pPr>
        <w:spacing w:line="276" w:lineRule="auto"/>
        <w:ind w:firstLine="0"/>
        <w:jc w:val="center"/>
        <w:rPr>
          <w:b/>
        </w:rPr>
      </w:pPr>
    </w:p>
    <w:p w:rsidR="004B0C7B" w:rsidRPr="008C6FB3" w:rsidRDefault="004B0C7B" w:rsidP="004B0C7B">
      <w:pPr>
        <w:spacing w:line="276" w:lineRule="auto"/>
        <w:ind w:firstLine="0"/>
        <w:jc w:val="center"/>
        <w:rPr>
          <w:b/>
        </w:rPr>
      </w:pPr>
    </w:p>
    <w:p w:rsidR="004B0C7B" w:rsidRPr="008C6FB3" w:rsidRDefault="004B0C7B" w:rsidP="004B0C7B">
      <w:pPr>
        <w:spacing w:line="276" w:lineRule="auto"/>
        <w:ind w:firstLine="0"/>
        <w:jc w:val="center"/>
        <w:rPr>
          <w:b/>
        </w:rPr>
      </w:pPr>
    </w:p>
    <w:p w:rsidR="004B0C7B" w:rsidRPr="008C6FB3" w:rsidRDefault="004B0C7B" w:rsidP="004B0C7B">
      <w:pPr>
        <w:spacing w:line="276" w:lineRule="auto"/>
        <w:ind w:firstLine="0"/>
        <w:jc w:val="center"/>
        <w:rPr>
          <w:b/>
        </w:rPr>
      </w:pPr>
    </w:p>
    <w:p w:rsidR="004B0C7B" w:rsidRPr="008C6FB3" w:rsidRDefault="004B0C7B" w:rsidP="004B0C7B">
      <w:pPr>
        <w:pStyle w:val="ConsPlusNormal"/>
        <w:widowControl/>
        <w:spacing w:line="276" w:lineRule="auto"/>
        <w:contextualSpacing/>
        <w:jc w:val="center"/>
        <w:rPr>
          <w:b/>
          <w:sz w:val="36"/>
          <w:szCs w:val="36"/>
        </w:rPr>
      </w:pPr>
      <w:r w:rsidRPr="008C6FB3">
        <w:rPr>
          <w:b/>
          <w:sz w:val="36"/>
          <w:szCs w:val="36"/>
        </w:rPr>
        <w:t xml:space="preserve">ПРОЕКТ ВНЕСЕНИЯ ИЗМЕНЕНИЙ </w:t>
      </w:r>
    </w:p>
    <w:p w:rsidR="004B0C7B" w:rsidRPr="008C6FB3" w:rsidRDefault="004B0C7B" w:rsidP="004B0C7B">
      <w:pPr>
        <w:pStyle w:val="ConsPlusNormal"/>
        <w:widowControl/>
        <w:spacing w:line="276" w:lineRule="auto"/>
        <w:contextualSpacing/>
        <w:jc w:val="center"/>
        <w:rPr>
          <w:b/>
          <w:sz w:val="36"/>
          <w:szCs w:val="36"/>
        </w:rPr>
      </w:pPr>
      <w:r w:rsidRPr="008C6FB3">
        <w:rPr>
          <w:b/>
          <w:sz w:val="36"/>
          <w:szCs w:val="36"/>
        </w:rPr>
        <w:t xml:space="preserve">В </w:t>
      </w:r>
      <w:r w:rsidRPr="008C6FB3">
        <w:rPr>
          <w:rFonts w:eastAsia="Times New Roman"/>
          <w:b/>
          <w:sz w:val="36"/>
          <w:szCs w:val="36"/>
          <w:lang w:eastAsia="zh-CN"/>
        </w:rPr>
        <w:t>ГЕНЕРАЛЬНЫЙ ПЛАН</w:t>
      </w:r>
    </w:p>
    <w:bookmarkEnd w:id="1"/>
    <w:p w:rsidR="00672BCB" w:rsidRPr="008C6FB3" w:rsidRDefault="00672BCB" w:rsidP="00672BCB">
      <w:pPr>
        <w:pStyle w:val="ConsPlusNormal"/>
        <w:widowControl/>
        <w:spacing w:line="276" w:lineRule="auto"/>
        <w:contextualSpacing/>
        <w:jc w:val="center"/>
        <w:rPr>
          <w:rFonts w:eastAsia="Times New Roman"/>
          <w:b/>
          <w:sz w:val="36"/>
          <w:szCs w:val="36"/>
          <w:lang w:eastAsia="zh-CN"/>
        </w:rPr>
      </w:pPr>
      <w:r w:rsidRPr="008C6FB3">
        <w:rPr>
          <w:rFonts w:eastAsia="Times New Roman"/>
          <w:b/>
          <w:sz w:val="36"/>
          <w:szCs w:val="36"/>
          <w:lang w:eastAsia="zh-CN"/>
        </w:rPr>
        <w:t>ДУТОВСКОГО</w:t>
      </w:r>
      <w:r w:rsidR="004B0C7B" w:rsidRPr="008C6FB3">
        <w:rPr>
          <w:rFonts w:eastAsia="Times New Roman"/>
          <w:b/>
          <w:sz w:val="36"/>
          <w:szCs w:val="36"/>
          <w:lang w:eastAsia="zh-CN"/>
        </w:rPr>
        <w:t xml:space="preserve"> СЕЛЬСКОГО ПОСЕЛЕНИЯ</w:t>
      </w:r>
      <w:r w:rsidR="00F45C4F" w:rsidRPr="008C6FB3">
        <w:rPr>
          <w:rFonts w:eastAsia="Times New Roman"/>
          <w:b/>
          <w:sz w:val="36"/>
          <w:szCs w:val="36"/>
          <w:lang w:eastAsia="zh-CN"/>
        </w:rPr>
        <w:t xml:space="preserve"> </w:t>
      </w:r>
    </w:p>
    <w:p w:rsidR="004B0C7B" w:rsidRPr="008C6FB3" w:rsidRDefault="002A5AF8" w:rsidP="00672BCB">
      <w:pPr>
        <w:pStyle w:val="ConsPlusNormal"/>
        <w:widowControl/>
        <w:spacing w:line="276" w:lineRule="auto"/>
        <w:contextualSpacing/>
        <w:jc w:val="center"/>
        <w:rPr>
          <w:rFonts w:eastAsia="Times New Roman"/>
          <w:b/>
          <w:sz w:val="36"/>
          <w:szCs w:val="36"/>
          <w:lang w:eastAsia="zh-CN"/>
        </w:rPr>
      </w:pPr>
      <w:r w:rsidRPr="008C6FB3">
        <w:rPr>
          <w:rFonts w:eastAsia="Arial"/>
          <w:b/>
          <w:sz w:val="36"/>
          <w:szCs w:val="36"/>
        </w:rPr>
        <w:t>ЛИВЕНСКОГО</w:t>
      </w:r>
      <w:r w:rsidR="008D0E12" w:rsidRPr="008C6FB3">
        <w:rPr>
          <w:rFonts w:eastAsia="Arial"/>
          <w:b/>
          <w:sz w:val="36"/>
          <w:szCs w:val="36"/>
        </w:rPr>
        <w:t xml:space="preserve"> РАЙОНА</w:t>
      </w:r>
      <w:r w:rsidR="00672BCB" w:rsidRPr="008C6FB3">
        <w:rPr>
          <w:rFonts w:eastAsia="Arial"/>
          <w:b/>
          <w:sz w:val="36"/>
          <w:szCs w:val="36"/>
        </w:rPr>
        <w:t xml:space="preserve"> </w:t>
      </w:r>
      <w:r w:rsidR="004B0C7B" w:rsidRPr="008C6FB3">
        <w:rPr>
          <w:rFonts w:eastAsia="Arial"/>
          <w:b/>
          <w:sz w:val="36"/>
          <w:szCs w:val="36"/>
        </w:rPr>
        <w:t>ОРЛОВСКОЙ ОБЛАСТИ</w:t>
      </w:r>
    </w:p>
    <w:p w:rsidR="004B0C7B" w:rsidRPr="008C6FB3" w:rsidRDefault="004B0C7B" w:rsidP="004B0C7B">
      <w:pPr>
        <w:spacing w:line="276" w:lineRule="auto"/>
        <w:ind w:firstLine="0"/>
        <w:jc w:val="center"/>
        <w:rPr>
          <w:b/>
        </w:rPr>
      </w:pPr>
    </w:p>
    <w:p w:rsidR="004B0C7B" w:rsidRPr="008C6FB3" w:rsidRDefault="004B0C7B" w:rsidP="004B0C7B">
      <w:pPr>
        <w:spacing w:line="276" w:lineRule="auto"/>
        <w:ind w:firstLine="0"/>
        <w:jc w:val="center"/>
        <w:rPr>
          <w:b/>
        </w:rPr>
      </w:pPr>
    </w:p>
    <w:p w:rsidR="004B0C7B" w:rsidRPr="008C6FB3" w:rsidRDefault="00EE7D46" w:rsidP="006F5CE4">
      <w:pPr>
        <w:shd w:val="clear" w:color="auto" w:fill="FFFFFF"/>
        <w:tabs>
          <w:tab w:val="left" w:pos="8334"/>
        </w:tabs>
        <w:ind w:firstLine="0"/>
        <w:jc w:val="center"/>
        <w:rPr>
          <w:b/>
          <w:szCs w:val="26"/>
        </w:rPr>
      </w:pPr>
      <w:bookmarkStart w:id="2" w:name="_Hlk175843036"/>
      <w:r w:rsidRPr="008C6FB3">
        <w:rPr>
          <w:b/>
          <w:szCs w:val="26"/>
        </w:rPr>
        <w:t xml:space="preserve">Приказ Управления градостроительства, архитектуры и землеустройства Орловской области от </w:t>
      </w:r>
      <w:r w:rsidR="00672BCB" w:rsidRPr="008C6FB3">
        <w:rPr>
          <w:b/>
          <w:szCs w:val="26"/>
        </w:rPr>
        <w:t>28</w:t>
      </w:r>
      <w:r w:rsidR="00880CBA" w:rsidRPr="008C6FB3">
        <w:rPr>
          <w:b/>
          <w:szCs w:val="26"/>
        </w:rPr>
        <w:t>.0</w:t>
      </w:r>
      <w:r w:rsidR="00672BCB" w:rsidRPr="008C6FB3">
        <w:rPr>
          <w:b/>
          <w:szCs w:val="26"/>
        </w:rPr>
        <w:t>4</w:t>
      </w:r>
      <w:r w:rsidR="00880CBA" w:rsidRPr="008C6FB3">
        <w:rPr>
          <w:b/>
          <w:szCs w:val="26"/>
        </w:rPr>
        <w:t>.202</w:t>
      </w:r>
      <w:r w:rsidR="00672BCB" w:rsidRPr="008C6FB3">
        <w:rPr>
          <w:b/>
          <w:szCs w:val="26"/>
        </w:rPr>
        <w:t>2</w:t>
      </w:r>
      <w:r w:rsidRPr="008C6FB3">
        <w:rPr>
          <w:b/>
          <w:szCs w:val="26"/>
        </w:rPr>
        <w:t xml:space="preserve"> № 01-22/</w:t>
      </w:r>
      <w:r w:rsidR="00672BCB" w:rsidRPr="008C6FB3">
        <w:rPr>
          <w:b/>
          <w:szCs w:val="26"/>
        </w:rPr>
        <w:t>15, от 01.09.2023 № 01-22/26</w:t>
      </w:r>
      <w:bookmarkEnd w:id="2"/>
    </w:p>
    <w:p w:rsidR="004B0C7B" w:rsidRPr="008C6FB3" w:rsidRDefault="004B0C7B" w:rsidP="004B0C7B">
      <w:pPr>
        <w:shd w:val="clear" w:color="auto" w:fill="FFFFFF"/>
        <w:tabs>
          <w:tab w:val="left" w:pos="8334"/>
        </w:tabs>
        <w:ind w:firstLine="0"/>
        <w:jc w:val="center"/>
        <w:rPr>
          <w:bCs/>
          <w:sz w:val="28"/>
        </w:rPr>
      </w:pPr>
    </w:p>
    <w:p w:rsidR="004B0C7B" w:rsidRPr="008C6FB3" w:rsidRDefault="004B0C7B" w:rsidP="004B0C7B">
      <w:pPr>
        <w:shd w:val="clear" w:color="auto" w:fill="FFFFFF"/>
        <w:tabs>
          <w:tab w:val="left" w:pos="8334"/>
        </w:tabs>
        <w:ind w:firstLine="0"/>
        <w:jc w:val="center"/>
        <w:rPr>
          <w:bCs/>
          <w:sz w:val="28"/>
        </w:rPr>
      </w:pPr>
    </w:p>
    <w:p w:rsidR="004B0C7B" w:rsidRPr="008C6FB3" w:rsidRDefault="004B0C7B" w:rsidP="004B0C7B">
      <w:pPr>
        <w:shd w:val="clear" w:color="auto" w:fill="FFFFFF"/>
        <w:tabs>
          <w:tab w:val="left" w:pos="8334"/>
        </w:tabs>
        <w:ind w:firstLine="0"/>
        <w:jc w:val="center"/>
        <w:rPr>
          <w:bCs/>
          <w:sz w:val="28"/>
        </w:rPr>
      </w:pPr>
    </w:p>
    <w:tbl>
      <w:tblPr>
        <w:tblW w:w="5000" w:type="pct"/>
        <w:jc w:val="center"/>
        <w:tblLook w:val="04A0" w:firstRow="1" w:lastRow="0" w:firstColumn="1" w:lastColumn="0" w:noHBand="0" w:noVBand="1"/>
      </w:tblPr>
      <w:tblGrid>
        <w:gridCol w:w="5040"/>
        <w:gridCol w:w="4598"/>
      </w:tblGrid>
      <w:tr w:rsidR="008C6FB3" w:rsidRPr="008C6FB3" w:rsidTr="007510F6">
        <w:trPr>
          <w:jc w:val="center"/>
        </w:trPr>
        <w:tc>
          <w:tcPr>
            <w:tcW w:w="5040" w:type="dxa"/>
            <w:shd w:val="clear" w:color="auto" w:fill="auto"/>
          </w:tcPr>
          <w:p w:rsidR="004B0C7B" w:rsidRPr="008C6FB3" w:rsidRDefault="004B0C7B" w:rsidP="007510F6">
            <w:pPr>
              <w:ind w:firstLine="0"/>
            </w:pPr>
            <w:r w:rsidRPr="008C6FB3">
              <w:t>Директор:</w:t>
            </w:r>
          </w:p>
        </w:tc>
        <w:tc>
          <w:tcPr>
            <w:tcW w:w="4598" w:type="dxa"/>
            <w:shd w:val="clear" w:color="auto" w:fill="auto"/>
            <w:vAlign w:val="bottom"/>
          </w:tcPr>
          <w:p w:rsidR="004B0C7B" w:rsidRPr="008C6FB3" w:rsidRDefault="004B0C7B" w:rsidP="007510F6">
            <w:pPr>
              <w:ind w:firstLine="0"/>
              <w:jc w:val="right"/>
            </w:pPr>
            <w:r w:rsidRPr="008C6FB3">
              <w:t>Д. Е. Ежов</w:t>
            </w:r>
          </w:p>
        </w:tc>
      </w:tr>
      <w:tr w:rsidR="008C6FB3" w:rsidRPr="008C6FB3" w:rsidTr="007510F6">
        <w:trPr>
          <w:jc w:val="center"/>
        </w:trPr>
        <w:tc>
          <w:tcPr>
            <w:tcW w:w="5040" w:type="dxa"/>
            <w:shd w:val="clear" w:color="auto" w:fill="auto"/>
          </w:tcPr>
          <w:p w:rsidR="004B0C7B" w:rsidRPr="008C6FB3" w:rsidRDefault="004B0C7B" w:rsidP="007510F6">
            <w:pPr>
              <w:ind w:firstLine="0"/>
            </w:pPr>
          </w:p>
          <w:p w:rsidR="004B0C7B" w:rsidRPr="008C6FB3" w:rsidRDefault="004B0C7B" w:rsidP="007510F6">
            <w:pPr>
              <w:ind w:firstLine="0"/>
            </w:pPr>
            <w:r w:rsidRPr="008C6FB3">
              <w:t xml:space="preserve">Заместитель директора – </w:t>
            </w:r>
          </w:p>
          <w:p w:rsidR="004B0C7B" w:rsidRPr="008C6FB3" w:rsidRDefault="004B0C7B" w:rsidP="007510F6">
            <w:pPr>
              <w:ind w:firstLine="0"/>
            </w:pPr>
            <w:r w:rsidRPr="008C6FB3">
              <w:t>начальник отдела геодезии, картографии и пространственных данных</w:t>
            </w:r>
          </w:p>
        </w:tc>
        <w:tc>
          <w:tcPr>
            <w:tcW w:w="4598" w:type="dxa"/>
            <w:shd w:val="clear" w:color="auto" w:fill="auto"/>
            <w:vAlign w:val="bottom"/>
          </w:tcPr>
          <w:p w:rsidR="004B0C7B" w:rsidRPr="008C6FB3" w:rsidRDefault="004B0C7B" w:rsidP="007510F6">
            <w:pPr>
              <w:ind w:firstLine="0"/>
              <w:jc w:val="right"/>
            </w:pPr>
            <w:r w:rsidRPr="008C6FB3">
              <w:t xml:space="preserve">Е. А. </w:t>
            </w:r>
            <w:proofErr w:type="spellStart"/>
            <w:r w:rsidRPr="008C6FB3">
              <w:t>Калсынова</w:t>
            </w:r>
            <w:proofErr w:type="spellEnd"/>
          </w:p>
        </w:tc>
      </w:tr>
      <w:tr w:rsidR="008C6FB3" w:rsidRPr="008C6FB3" w:rsidTr="007510F6">
        <w:trPr>
          <w:jc w:val="center"/>
        </w:trPr>
        <w:tc>
          <w:tcPr>
            <w:tcW w:w="5040" w:type="dxa"/>
            <w:shd w:val="clear" w:color="auto" w:fill="auto"/>
          </w:tcPr>
          <w:p w:rsidR="004B0C7B" w:rsidRPr="008C6FB3" w:rsidRDefault="004B0C7B" w:rsidP="007510F6">
            <w:pPr>
              <w:ind w:firstLine="0"/>
            </w:pPr>
          </w:p>
          <w:p w:rsidR="004B0C7B" w:rsidRPr="008C6FB3" w:rsidRDefault="004B0C7B" w:rsidP="007510F6">
            <w:pPr>
              <w:ind w:firstLine="0"/>
            </w:pPr>
            <w:r w:rsidRPr="008C6FB3">
              <w:t>Начальник отдела разработки градостроительной документации</w:t>
            </w:r>
          </w:p>
        </w:tc>
        <w:tc>
          <w:tcPr>
            <w:tcW w:w="4598" w:type="dxa"/>
            <w:shd w:val="clear" w:color="auto" w:fill="auto"/>
            <w:vAlign w:val="bottom"/>
          </w:tcPr>
          <w:p w:rsidR="004B0C7B" w:rsidRPr="008C6FB3" w:rsidRDefault="004B0C7B" w:rsidP="007510F6">
            <w:pPr>
              <w:ind w:firstLine="0"/>
              <w:jc w:val="right"/>
            </w:pPr>
            <w:r w:rsidRPr="008C6FB3">
              <w:t>О. В. Волкова</w:t>
            </w:r>
          </w:p>
        </w:tc>
      </w:tr>
      <w:tr w:rsidR="008C6FB3" w:rsidRPr="008C6FB3" w:rsidTr="007510F6">
        <w:trPr>
          <w:jc w:val="center"/>
        </w:trPr>
        <w:tc>
          <w:tcPr>
            <w:tcW w:w="5040" w:type="dxa"/>
            <w:shd w:val="clear" w:color="auto" w:fill="auto"/>
          </w:tcPr>
          <w:p w:rsidR="004B0C7B" w:rsidRPr="008C6FB3" w:rsidRDefault="004B0C7B" w:rsidP="007510F6">
            <w:pPr>
              <w:ind w:firstLine="0"/>
            </w:pPr>
          </w:p>
          <w:p w:rsidR="004B0C7B" w:rsidRPr="008C6FB3" w:rsidRDefault="004B0C7B" w:rsidP="007510F6">
            <w:pPr>
              <w:ind w:firstLine="0"/>
            </w:pPr>
            <w:r w:rsidRPr="008C6FB3">
              <w:rPr>
                <w:szCs w:val="26"/>
              </w:rPr>
              <w:t xml:space="preserve">Ведущий инженер отдела </w:t>
            </w:r>
            <w:r w:rsidRPr="008C6FB3">
              <w:t>разработки градостроительной документации</w:t>
            </w:r>
          </w:p>
        </w:tc>
        <w:tc>
          <w:tcPr>
            <w:tcW w:w="4598" w:type="dxa"/>
            <w:shd w:val="clear" w:color="auto" w:fill="auto"/>
            <w:vAlign w:val="bottom"/>
          </w:tcPr>
          <w:p w:rsidR="004B0C7B" w:rsidRPr="008C6FB3" w:rsidRDefault="004B0C7B" w:rsidP="00EE7D46">
            <w:pPr>
              <w:ind w:firstLine="0"/>
              <w:jc w:val="right"/>
            </w:pPr>
            <w:r w:rsidRPr="008C6FB3">
              <w:t xml:space="preserve">М. В. </w:t>
            </w:r>
            <w:r w:rsidR="00EE7D46" w:rsidRPr="008C6FB3">
              <w:t>Маслова</w:t>
            </w:r>
          </w:p>
        </w:tc>
      </w:tr>
      <w:tr w:rsidR="004B0C7B" w:rsidRPr="008C6FB3" w:rsidTr="007510F6">
        <w:trPr>
          <w:jc w:val="center"/>
        </w:trPr>
        <w:tc>
          <w:tcPr>
            <w:tcW w:w="5040" w:type="dxa"/>
            <w:shd w:val="clear" w:color="auto" w:fill="auto"/>
          </w:tcPr>
          <w:p w:rsidR="004B0C7B" w:rsidRPr="008C6FB3" w:rsidRDefault="004B0C7B" w:rsidP="007510F6">
            <w:pPr>
              <w:ind w:firstLine="0"/>
            </w:pPr>
          </w:p>
        </w:tc>
        <w:tc>
          <w:tcPr>
            <w:tcW w:w="4598" w:type="dxa"/>
            <w:shd w:val="clear" w:color="auto" w:fill="auto"/>
            <w:vAlign w:val="bottom"/>
          </w:tcPr>
          <w:p w:rsidR="004B0C7B" w:rsidRPr="008C6FB3" w:rsidRDefault="004B0C7B" w:rsidP="007510F6">
            <w:pPr>
              <w:ind w:firstLine="0"/>
              <w:jc w:val="right"/>
            </w:pPr>
          </w:p>
        </w:tc>
      </w:tr>
    </w:tbl>
    <w:p w:rsidR="004B0C7B" w:rsidRPr="008C6FB3" w:rsidRDefault="004B0C7B" w:rsidP="004B0C7B">
      <w:pPr>
        <w:pStyle w:val="affffffe"/>
        <w:tabs>
          <w:tab w:val="left" w:pos="1134"/>
          <w:tab w:val="left" w:pos="1276"/>
        </w:tabs>
        <w:spacing w:before="0" w:after="0"/>
        <w:ind w:firstLine="0"/>
        <w:contextualSpacing/>
        <w:rPr>
          <w:sz w:val="26"/>
          <w:szCs w:val="26"/>
        </w:rPr>
      </w:pPr>
    </w:p>
    <w:p w:rsidR="004B0C7B" w:rsidRPr="008C6FB3" w:rsidRDefault="004B0C7B" w:rsidP="004B0C7B">
      <w:pPr>
        <w:pStyle w:val="affffffe"/>
        <w:tabs>
          <w:tab w:val="left" w:pos="1134"/>
          <w:tab w:val="left" w:pos="1276"/>
        </w:tabs>
        <w:spacing w:before="0" w:after="0"/>
        <w:ind w:firstLine="0"/>
        <w:contextualSpacing/>
        <w:rPr>
          <w:sz w:val="26"/>
          <w:szCs w:val="26"/>
        </w:rPr>
      </w:pPr>
    </w:p>
    <w:p w:rsidR="004B0C7B" w:rsidRPr="008C6FB3" w:rsidRDefault="004B0C7B" w:rsidP="004B0C7B">
      <w:pPr>
        <w:pStyle w:val="affffffe"/>
        <w:tabs>
          <w:tab w:val="left" w:pos="1134"/>
          <w:tab w:val="left" w:pos="1276"/>
        </w:tabs>
        <w:spacing w:before="0" w:after="0"/>
        <w:ind w:firstLine="0"/>
        <w:contextualSpacing/>
        <w:rPr>
          <w:sz w:val="26"/>
          <w:szCs w:val="26"/>
        </w:rPr>
      </w:pPr>
    </w:p>
    <w:p w:rsidR="004B0C7B" w:rsidRPr="008C6FB3" w:rsidRDefault="004B0C7B" w:rsidP="004B0C7B">
      <w:pPr>
        <w:pStyle w:val="affffffe"/>
        <w:tabs>
          <w:tab w:val="left" w:pos="1134"/>
          <w:tab w:val="left" w:pos="1276"/>
        </w:tabs>
        <w:spacing w:before="0" w:after="0"/>
        <w:ind w:firstLine="0"/>
        <w:contextualSpacing/>
        <w:rPr>
          <w:sz w:val="26"/>
          <w:szCs w:val="26"/>
        </w:rPr>
      </w:pPr>
    </w:p>
    <w:p w:rsidR="004B0C7B" w:rsidRPr="008C6FB3" w:rsidRDefault="004B0C7B" w:rsidP="004B0C7B">
      <w:pPr>
        <w:pStyle w:val="affffffe"/>
        <w:tabs>
          <w:tab w:val="left" w:pos="1134"/>
          <w:tab w:val="left" w:pos="1276"/>
        </w:tabs>
        <w:spacing w:before="0" w:after="0"/>
        <w:ind w:firstLine="0"/>
        <w:contextualSpacing/>
        <w:jc w:val="center"/>
        <w:rPr>
          <w:sz w:val="26"/>
          <w:szCs w:val="26"/>
        </w:rPr>
      </w:pPr>
      <w:r w:rsidRPr="008C6FB3">
        <w:rPr>
          <w:sz w:val="26"/>
          <w:szCs w:val="26"/>
        </w:rPr>
        <w:t>202</w:t>
      </w:r>
      <w:r w:rsidR="00517E33" w:rsidRPr="008C6FB3">
        <w:rPr>
          <w:sz w:val="26"/>
          <w:szCs w:val="26"/>
        </w:rPr>
        <w:t>4</w:t>
      </w:r>
      <w:r w:rsidRPr="008C6FB3">
        <w:rPr>
          <w:sz w:val="26"/>
          <w:szCs w:val="26"/>
        </w:rPr>
        <w:t xml:space="preserve"> г.</w:t>
      </w:r>
    </w:p>
    <w:p w:rsidR="00F67587" w:rsidRPr="008C6FB3" w:rsidRDefault="00F67587" w:rsidP="004B0C7B">
      <w:pPr>
        <w:pStyle w:val="affffffe"/>
        <w:tabs>
          <w:tab w:val="left" w:pos="1134"/>
          <w:tab w:val="left" w:pos="1276"/>
        </w:tabs>
        <w:spacing w:before="0" w:after="0"/>
        <w:ind w:firstLine="0"/>
        <w:contextualSpacing/>
        <w:jc w:val="center"/>
        <w:rPr>
          <w:sz w:val="26"/>
          <w:szCs w:val="26"/>
        </w:rPr>
      </w:pPr>
    </w:p>
    <w:p w:rsidR="00672BCB" w:rsidRPr="008C6FB3" w:rsidRDefault="00672BCB" w:rsidP="004B0C7B">
      <w:pPr>
        <w:pStyle w:val="affffffe"/>
        <w:tabs>
          <w:tab w:val="left" w:pos="1134"/>
          <w:tab w:val="left" w:pos="1276"/>
        </w:tabs>
        <w:spacing w:before="0" w:after="0"/>
        <w:ind w:firstLine="0"/>
        <w:contextualSpacing/>
        <w:jc w:val="center"/>
        <w:rPr>
          <w:sz w:val="26"/>
          <w:szCs w:val="26"/>
        </w:rPr>
      </w:pPr>
    </w:p>
    <w:p w:rsidR="000159E0" w:rsidRPr="008C6FB3" w:rsidRDefault="000159E0" w:rsidP="00B93782">
      <w:pPr>
        <w:tabs>
          <w:tab w:val="left" w:pos="709"/>
        </w:tabs>
        <w:ind w:firstLine="0"/>
        <w:jc w:val="center"/>
        <w:rPr>
          <w:b/>
        </w:rPr>
      </w:pPr>
      <w:r w:rsidRPr="008C6FB3">
        <w:rPr>
          <w:b/>
        </w:rPr>
        <w:lastRenderedPageBreak/>
        <w:t>СОДЕРЖАНИЕ</w:t>
      </w:r>
    </w:p>
    <w:p w:rsidR="000159E0" w:rsidRPr="008C6FB3" w:rsidRDefault="000159E0" w:rsidP="00B93782">
      <w:pPr>
        <w:tabs>
          <w:tab w:val="left" w:pos="709"/>
        </w:tabs>
        <w:rPr>
          <w:bCs/>
        </w:rPr>
      </w:pPr>
    </w:p>
    <w:p w:rsidR="009335DB" w:rsidRPr="008C6FB3" w:rsidRDefault="00A64D05">
      <w:pPr>
        <w:pStyle w:val="16"/>
        <w:rPr>
          <w:rFonts w:asciiTheme="minorHAnsi" w:eastAsiaTheme="minorEastAsia" w:hAnsiTheme="minorHAnsi" w:cstheme="minorBidi"/>
          <w:kern w:val="0"/>
          <w:sz w:val="22"/>
          <w:szCs w:val="22"/>
          <w:lang w:eastAsia="ru-RU" w:bidi="ar-SA"/>
        </w:rPr>
      </w:pPr>
      <w:r w:rsidRPr="008C6FB3">
        <w:rPr>
          <w:bCs/>
        </w:rPr>
        <w:fldChar w:fldCharType="begin"/>
      </w:r>
      <w:r w:rsidRPr="008C6FB3">
        <w:rPr>
          <w:bCs/>
        </w:rPr>
        <w:instrText xml:space="preserve"> TOC \o "1-1" \h \z \u </w:instrText>
      </w:r>
      <w:r w:rsidRPr="008C6FB3">
        <w:rPr>
          <w:bCs/>
        </w:rPr>
        <w:fldChar w:fldCharType="separate"/>
      </w:r>
      <w:hyperlink w:anchor="_Toc132709387" w:history="1">
        <w:r w:rsidR="009335DB" w:rsidRPr="008C6FB3">
          <w:rPr>
            <w:rStyle w:val="a7"/>
            <w:color w:val="auto"/>
          </w:rPr>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9335DB" w:rsidRPr="008C6FB3">
          <w:rPr>
            <w:webHidden/>
          </w:rPr>
          <w:tab/>
        </w:r>
        <w:r w:rsidR="009335DB" w:rsidRPr="008C6FB3">
          <w:rPr>
            <w:webHidden/>
          </w:rPr>
          <w:fldChar w:fldCharType="begin"/>
        </w:r>
        <w:r w:rsidR="009335DB" w:rsidRPr="008C6FB3">
          <w:rPr>
            <w:webHidden/>
          </w:rPr>
          <w:instrText xml:space="preserve"> PAGEREF _Toc132709387 \h </w:instrText>
        </w:r>
        <w:r w:rsidR="009335DB" w:rsidRPr="008C6FB3">
          <w:rPr>
            <w:webHidden/>
          </w:rPr>
        </w:r>
        <w:r w:rsidR="009335DB" w:rsidRPr="008C6FB3">
          <w:rPr>
            <w:webHidden/>
          </w:rPr>
          <w:fldChar w:fldCharType="separate"/>
        </w:r>
        <w:r w:rsidR="006F5CE4" w:rsidRPr="008C6FB3">
          <w:rPr>
            <w:webHidden/>
          </w:rPr>
          <w:t>5</w:t>
        </w:r>
        <w:r w:rsidR="009335DB" w:rsidRPr="008C6FB3">
          <w:rPr>
            <w:webHidden/>
          </w:rPr>
          <w:fldChar w:fldCharType="end"/>
        </w:r>
      </w:hyperlink>
    </w:p>
    <w:p w:rsidR="009335DB" w:rsidRPr="008C6FB3" w:rsidRDefault="008C6FB3">
      <w:pPr>
        <w:pStyle w:val="16"/>
        <w:rPr>
          <w:rFonts w:asciiTheme="minorHAnsi" w:eastAsiaTheme="minorEastAsia" w:hAnsiTheme="minorHAnsi" w:cstheme="minorBidi"/>
          <w:kern w:val="0"/>
          <w:sz w:val="22"/>
          <w:szCs w:val="22"/>
          <w:lang w:eastAsia="ru-RU" w:bidi="ar-SA"/>
        </w:rPr>
      </w:pPr>
      <w:hyperlink w:anchor="_Toc132709388" w:history="1">
        <w:r w:rsidR="009335DB" w:rsidRPr="008C6FB3">
          <w:rPr>
            <w:rStyle w:val="a7"/>
            <w:color w:val="auto"/>
          </w:rPr>
          <w:t>2. Обоснование выбранного варианта размещения объектов местного значения на основе анализа использования территорий,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r w:rsidR="009335DB" w:rsidRPr="008C6FB3">
          <w:rPr>
            <w:webHidden/>
          </w:rPr>
          <w:tab/>
        </w:r>
        <w:r w:rsidR="009335DB" w:rsidRPr="008C6FB3">
          <w:rPr>
            <w:webHidden/>
          </w:rPr>
          <w:fldChar w:fldCharType="begin"/>
        </w:r>
        <w:r w:rsidR="009335DB" w:rsidRPr="008C6FB3">
          <w:rPr>
            <w:webHidden/>
          </w:rPr>
          <w:instrText xml:space="preserve"> PAGEREF _Toc132709388 \h </w:instrText>
        </w:r>
        <w:r w:rsidR="009335DB" w:rsidRPr="008C6FB3">
          <w:rPr>
            <w:webHidden/>
          </w:rPr>
        </w:r>
        <w:r w:rsidR="009335DB" w:rsidRPr="008C6FB3">
          <w:rPr>
            <w:webHidden/>
          </w:rPr>
          <w:fldChar w:fldCharType="separate"/>
        </w:r>
        <w:r w:rsidR="006F5CE4" w:rsidRPr="008C6FB3">
          <w:rPr>
            <w:webHidden/>
          </w:rPr>
          <w:t>5</w:t>
        </w:r>
        <w:r w:rsidR="009335DB" w:rsidRPr="008C6FB3">
          <w:rPr>
            <w:webHidden/>
          </w:rPr>
          <w:fldChar w:fldCharType="end"/>
        </w:r>
      </w:hyperlink>
    </w:p>
    <w:p w:rsidR="009335DB" w:rsidRPr="008C6FB3" w:rsidRDefault="008C6FB3">
      <w:pPr>
        <w:pStyle w:val="16"/>
        <w:rPr>
          <w:rFonts w:asciiTheme="minorHAnsi" w:eastAsiaTheme="minorEastAsia" w:hAnsiTheme="minorHAnsi" w:cstheme="minorBidi"/>
          <w:kern w:val="0"/>
          <w:sz w:val="22"/>
          <w:szCs w:val="22"/>
          <w:lang w:eastAsia="ru-RU" w:bidi="ar-SA"/>
        </w:rPr>
      </w:pPr>
      <w:hyperlink w:anchor="_Toc132709389" w:history="1">
        <w:r w:rsidR="009335DB" w:rsidRPr="008C6FB3">
          <w:rPr>
            <w:rStyle w:val="a7"/>
            <w:color w:val="auto"/>
          </w:rPr>
          <w:t>3. Оценка возможного влияния планируемых для размещения объектов местного значения поселения, городского округа на комплексное развитие этих территорий</w:t>
        </w:r>
        <w:r w:rsidR="009335DB" w:rsidRPr="008C6FB3">
          <w:rPr>
            <w:webHidden/>
          </w:rPr>
          <w:tab/>
        </w:r>
        <w:r w:rsidR="009335DB" w:rsidRPr="008C6FB3">
          <w:rPr>
            <w:webHidden/>
          </w:rPr>
          <w:fldChar w:fldCharType="begin"/>
        </w:r>
        <w:r w:rsidR="009335DB" w:rsidRPr="008C6FB3">
          <w:rPr>
            <w:webHidden/>
          </w:rPr>
          <w:instrText xml:space="preserve"> PAGEREF _Toc132709389 \h </w:instrText>
        </w:r>
        <w:r w:rsidR="009335DB" w:rsidRPr="008C6FB3">
          <w:rPr>
            <w:webHidden/>
          </w:rPr>
        </w:r>
        <w:r w:rsidR="009335DB" w:rsidRPr="008C6FB3">
          <w:rPr>
            <w:webHidden/>
          </w:rPr>
          <w:fldChar w:fldCharType="separate"/>
        </w:r>
        <w:r w:rsidR="006F5CE4" w:rsidRPr="008C6FB3">
          <w:rPr>
            <w:webHidden/>
          </w:rPr>
          <w:t>72</w:t>
        </w:r>
        <w:r w:rsidR="009335DB" w:rsidRPr="008C6FB3">
          <w:rPr>
            <w:webHidden/>
          </w:rPr>
          <w:fldChar w:fldCharType="end"/>
        </w:r>
      </w:hyperlink>
    </w:p>
    <w:p w:rsidR="009335DB" w:rsidRPr="008C6FB3" w:rsidRDefault="008C6FB3">
      <w:pPr>
        <w:pStyle w:val="16"/>
        <w:rPr>
          <w:rFonts w:asciiTheme="minorHAnsi" w:eastAsiaTheme="minorEastAsia" w:hAnsiTheme="minorHAnsi" w:cstheme="minorBidi"/>
          <w:kern w:val="0"/>
          <w:sz w:val="22"/>
          <w:szCs w:val="22"/>
          <w:lang w:eastAsia="ru-RU" w:bidi="ar-SA"/>
        </w:rPr>
      </w:pPr>
      <w:hyperlink w:anchor="_Toc132709390" w:history="1">
        <w:r w:rsidR="009335DB" w:rsidRPr="008C6FB3">
          <w:rPr>
            <w:rStyle w:val="a7"/>
            <w:color w:val="auto"/>
          </w:rP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территории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9335DB" w:rsidRPr="008C6FB3">
          <w:rPr>
            <w:webHidden/>
          </w:rPr>
          <w:tab/>
        </w:r>
        <w:r w:rsidR="009335DB" w:rsidRPr="008C6FB3">
          <w:rPr>
            <w:webHidden/>
          </w:rPr>
          <w:fldChar w:fldCharType="begin"/>
        </w:r>
        <w:r w:rsidR="009335DB" w:rsidRPr="008C6FB3">
          <w:rPr>
            <w:webHidden/>
          </w:rPr>
          <w:instrText xml:space="preserve"> PAGEREF _Toc132709390 \h </w:instrText>
        </w:r>
        <w:r w:rsidR="009335DB" w:rsidRPr="008C6FB3">
          <w:rPr>
            <w:webHidden/>
          </w:rPr>
        </w:r>
        <w:r w:rsidR="009335DB" w:rsidRPr="008C6FB3">
          <w:rPr>
            <w:webHidden/>
          </w:rPr>
          <w:fldChar w:fldCharType="separate"/>
        </w:r>
        <w:r w:rsidR="006F5CE4" w:rsidRPr="008C6FB3">
          <w:rPr>
            <w:webHidden/>
          </w:rPr>
          <w:t>73</w:t>
        </w:r>
        <w:r w:rsidR="009335DB" w:rsidRPr="008C6FB3">
          <w:rPr>
            <w:webHidden/>
          </w:rPr>
          <w:fldChar w:fldCharType="end"/>
        </w:r>
      </w:hyperlink>
    </w:p>
    <w:p w:rsidR="009335DB" w:rsidRPr="008C6FB3" w:rsidRDefault="008C6FB3">
      <w:pPr>
        <w:pStyle w:val="16"/>
        <w:rPr>
          <w:rFonts w:asciiTheme="minorHAnsi" w:eastAsiaTheme="minorEastAsia" w:hAnsiTheme="minorHAnsi" w:cstheme="minorBidi"/>
          <w:kern w:val="0"/>
          <w:sz w:val="22"/>
          <w:szCs w:val="22"/>
          <w:lang w:eastAsia="ru-RU" w:bidi="ar-SA"/>
        </w:rPr>
      </w:pPr>
      <w:hyperlink w:anchor="_Toc132709391" w:history="1">
        <w:r w:rsidR="009335DB" w:rsidRPr="008C6FB3">
          <w:rPr>
            <w:rStyle w:val="a7"/>
            <w:color w:val="auto"/>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9335DB" w:rsidRPr="008C6FB3">
          <w:rPr>
            <w:webHidden/>
          </w:rPr>
          <w:tab/>
        </w:r>
        <w:r w:rsidR="009335DB" w:rsidRPr="008C6FB3">
          <w:rPr>
            <w:webHidden/>
          </w:rPr>
          <w:fldChar w:fldCharType="begin"/>
        </w:r>
        <w:r w:rsidR="009335DB" w:rsidRPr="008C6FB3">
          <w:rPr>
            <w:webHidden/>
          </w:rPr>
          <w:instrText xml:space="preserve"> PAGEREF _Toc132709391 \h </w:instrText>
        </w:r>
        <w:r w:rsidR="009335DB" w:rsidRPr="008C6FB3">
          <w:rPr>
            <w:webHidden/>
          </w:rPr>
        </w:r>
        <w:r w:rsidR="009335DB" w:rsidRPr="008C6FB3">
          <w:rPr>
            <w:webHidden/>
          </w:rPr>
          <w:fldChar w:fldCharType="separate"/>
        </w:r>
        <w:r w:rsidR="006F5CE4" w:rsidRPr="008C6FB3">
          <w:rPr>
            <w:webHidden/>
          </w:rPr>
          <w:t>75</w:t>
        </w:r>
        <w:r w:rsidR="009335DB" w:rsidRPr="008C6FB3">
          <w:rPr>
            <w:webHidden/>
          </w:rPr>
          <w:fldChar w:fldCharType="end"/>
        </w:r>
      </w:hyperlink>
    </w:p>
    <w:p w:rsidR="009335DB" w:rsidRPr="008C6FB3" w:rsidRDefault="008C6FB3">
      <w:pPr>
        <w:pStyle w:val="16"/>
        <w:rPr>
          <w:rFonts w:asciiTheme="minorHAnsi" w:eastAsiaTheme="minorEastAsia" w:hAnsiTheme="minorHAnsi" w:cstheme="minorBidi"/>
          <w:kern w:val="0"/>
          <w:sz w:val="22"/>
          <w:szCs w:val="22"/>
          <w:lang w:eastAsia="ru-RU" w:bidi="ar-SA"/>
        </w:rPr>
      </w:pPr>
      <w:hyperlink w:anchor="_Toc132709392" w:history="1">
        <w:r w:rsidR="009335DB" w:rsidRPr="008C6FB3">
          <w:rPr>
            <w:rStyle w:val="a7"/>
            <w:color w:val="auto"/>
          </w:rPr>
          <w:t>6. Перечень и характеристика основных факторов риска возникновения чрезвычайных ситуаций природного и техногенного характера</w:t>
        </w:r>
        <w:r w:rsidR="009335DB" w:rsidRPr="008C6FB3">
          <w:rPr>
            <w:webHidden/>
          </w:rPr>
          <w:tab/>
        </w:r>
        <w:r w:rsidR="009335DB" w:rsidRPr="008C6FB3">
          <w:rPr>
            <w:webHidden/>
          </w:rPr>
          <w:fldChar w:fldCharType="begin"/>
        </w:r>
        <w:r w:rsidR="009335DB" w:rsidRPr="008C6FB3">
          <w:rPr>
            <w:webHidden/>
          </w:rPr>
          <w:instrText xml:space="preserve"> PAGEREF _Toc132709392 \h </w:instrText>
        </w:r>
        <w:r w:rsidR="009335DB" w:rsidRPr="008C6FB3">
          <w:rPr>
            <w:webHidden/>
          </w:rPr>
        </w:r>
        <w:r w:rsidR="009335DB" w:rsidRPr="008C6FB3">
          <w:rPr>
            <w:webHidden/>
          </w:rPr>
          <w:fldChar w:fldCharType="separate"/>
        </w:r>
        <w:r w:rsidR="006F5CE4" w:rsidRPr="008C6FB3">
          <w:rPr>
            <w:webHidden/>
          </w:rPr>
          <w:t>76</w:t>
        </w:r>
        <w:r w:rsidR="009335DB" w:rsidRPr="008C6FB3">
          <w:rPr>
            <w:webHidden/>
          </w:rPr>
          <w:fldChar w:fldCharType="end"/>
        </w:r>
      </w:hyperlink>
    </w:p>
    <w:p w:rsidR="009335DB" w:rsidRPr="008C6FB3" w:rsidRDefault="008C6FB3">
      <w:pPr>
        <w:pStyle w:val="16"/>
        <w:rPr>
          <w:rFonts w:asciiTheme="minorHAnsi" w:eastAsiaTheme="minorEastAsia" w:hAnsiTheme="minorHAnsi" w:cstheme="minorBidi"/>
          <w:kern w:val="0"/>
          <w:sz w:val="22"/>
          <w:szCs w:val="22"/>
          <w:lang w:eastAsia="ru-RU" w:bidi="ar-SA"/>
        </w:rPr>
      </w:pPr>
      <w:hyperlink w:anchor="_Toc132709393" w:history="1">
        <w:r w:rsidR="009335DB" w:rsidRPr="008C6FB3">
          <w:rPr>
            <w:rStyle w:val="a7"/>
            <w:color w:val="auto"/>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9335DB" w:rsidRPr="008C6FB3">
          <w:rPr>
            <w:webHidden/>
          </w:rPr>
          <w:tab/>
        </w:r>
        <w:r w:rsidR="009335DB" w:rsidRPr="008C6FB3">
          <w:rPr>
            <w:webHidden/>
          </w:rPr>
          <w:fldChar w:fldCharType="begin"/>
        </w:r>
        <w:r w:rsidR="009335DB" w:rsidRPr="008C6FB3">
          <w:rPr>
            <w:webHidden/>
          </w:rPr>
          <w:instrText xml:space="preserve"> PAGEREF _Toc132709393 \h </w:instrText>
        </w:r>
        <w:r w:rsidR="009335DB" w:rsidRPr="008C6FB3">
          <w:rPr>
            <w:webHidden/>
          </w:rPr>
        </w:r>
        <w:r w:rsidR="009335DB" w:rsidRPr="008C6FB3">
          <w:rPr>
            <w:webHidden/>
          </w:rPr>
          <w:fldChar w:fldCharType="separate"/>
        </w:r>
        <w:r w:rsidR="006F5CE4" w:rsidRPr="008C6FB3">
          <w:rPr>
            <w:webHidden/>
          </w:rPr>
          <w:t>89</w:t>
        </w:r>
        <w:r w:rsidR="009335DB" w:rsidRPr="008C6FB3">
          <w:rPr>
            <w:webHidden/>
          </w:rPr>
          <w:fldChar w:fldCharType="end"/>
        </w:r>
      </w:hyperlink>
    </w:p>
    <w:p w:rsidR="009335DB" w:rsidRPr="008C6FB3" w:rsidRDefault="008C6FB3">
      <w:pPr>
        <w:pStyle w:val="16"/>
        <w:rPr>
          <w:rFonts w:asciiTheme="minorHAnsi" w:eastAsiaTheme="minorEastAsia" w:hAnsiTheme="minorHAnsi" w:cstheme="minorBidi"/>
          <w:kern w:val="0"/>
          <w:sz w:val="22"/>
          <w:szCs w:val="22"/>
          <w:lang w:eastAsia="ru-RU" w:bidi="ar-SA"/>
        </w:rPr>
      </w:pPr>
      <w:hyperlink w:anchor="_Toc132709394" w:history="1">
        <w:r w:rsidR="009335DB" w:rsidRPr="008C6FB3">
          <w:rPr>
            <w:rStyle w:val="a7"/>
            <w:color w:val="auto"/>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9335DB" w:rsidRPr="008C6FB3">
          <w:rPr>
            <w:webHidden/>
          </w:rPr>
          <w:tab/>
        </w:r>
        <w:r w:rsidR="009335DB" w:rsidRPr="008C6FB3">
          <w:rPr>
            <w:webHidden/>
          </w:rPr>
          <w:fldChar w:fldCharType="begin"/>
        </w:r>
        <w:r w:rsidR="009335DB" w:rsidRPr="008C6FB3">
          <w:rPr>
            <w:webHidden/>
          </w:rPr>
          <w:instrText xml:space="preserve"> PAGEREF _Toc132709394 \h </w:instrText>
        </w:r>
        <w:r w:rsidR="009335DB" w:rsidRPr="008C6FB3">
          <w:rPr>
            <w:webHidden/>
          </w:rPr>
        </w:r>
        <w:r w:rsidR="009335DB" w:rsidRPr="008C6FB3">
          <w:rPr>
            <w:webHidden/>
          </w:rPr>
          <w:fldChar w:fldCharType="separate"/>
        </w:r>
        <w:r w:rsidR="006F5CE4" w:rsidRPr="008C6FB3">
          <w:rPr>
            <w:webHidden/>
          </w:rPr>
          <w:t>91</w:t>
        </w:r>
        <w:r w:rsidR="009335DB" w:rsidRPr="008C6FB3">
          <w:rPr>
            <w:webHidden/>
          </w:rPr>
          <w:fldChar w:fldCharType="end"/>
        </w:r>
      </w:hyperlink>
    </w:p>
    <w:p w:rsidR="000159E0" w:rsidRPr="008C6FB3" w:rsidRDefault="00A64D05" w:rsidP="00B93782">
      <w:pPr>
        <w:tabs>
          <w:tab w:val="left" w:pos="709"/>
        </w:tabs>
        <w:rPr>
          <w:szCs w:val="26"/>
        </w:rPr>
      </w:pPr>
      <w:r w:rsidRPr="008C6FB3">
        <w:rPr>
          <w:bCs/>
        </w:rPr>
        <w:lastRenderedPageBreak/>
        <w:fldChar w:fldCharType="end"/>
      </w:r>
      <w:r w:rsidR="004A1BB4" w:rsidRPr="008C6FB3">
        <w:rPr>
          <w:szCs w:val="26"/>
        </w:rPr>
        <w:t xml:space="preserve">Карта объектов местного значения поселения, объектов регионального значения, объектов </w:t>
      </w:r>
      <w:r w:rsidR="00133C63" w:rsidRPr="008C6FB3">
        <w:rPr>
          <w:szCs w:val="26"/>
        </w:rPr>
        <w:t>федерального значения</w:t>
      </w:r>
      <w:r w:rsidR="005F5F03" w:rsidRPr="008C6FB3">
        <w:rPr>
          <w:szCs w:val="26"/>
        </w:rPr>
        <w:t>.</w:t>
      </w:r>
    </w:p>
    <w:p w:rsidR="000159E0" w:rsidRPr="008C6FB3" w:rsidRDefault="000159E0" w:rsidP="00B93782">
      <w:pPr>
        <w:tabs>
          <w:tab w:val="left" w:pos="709"/>
        </w:tabs>
        <w:rPr>
          <w:szCs w:val="26"/>
        </w:rPr>
      </w:pPr>
    </w:p>
    <w:p w:rsidR="000159E0" w:rsidRPr="008C6FB3" w:rsidRDefault="00C6543F" w:rsidP="00B93782">
      <w:pPr>
        <w:tabs>
          <w:tab w:val="left" w:pos="709"/>
        </w:tabs>
        <w:rPr>
          <w:szCs w:val="26"/>
        </w:rPr>
      </w:pPr>
      <w:r w:rsidRPr="008C6FB3">
        <w:rPr>
          <w:szCs w:val="26"/>
        </w:rPr>
        <w:t>Карта территорий и зон с особыми условиями использования территорий</w:t>
      </w:r>
      <w:r w:rsidR="000159E0" w:rsidRPr="008C6FB3">
        <w:rPr>
          <w:szCs w:val="26"/>
        </w:rPr>
        <w:t>.</w:t>
      </w:r>
    </w:p>
    <w:p w:rsidR="000159E0" w:rsidRPr="008C6FB3" w:rsidRDefault="000159E0" w:rsidP="00B93782">
      <w:pPr>
        <w:tabs>
          <w:tab w:val="left" w:pos="709"/>
        </w:tabs>
        <w:rPr>
          <w:szCs w:val="22"/>
        </w:rPr>
      </w:pPr>
    </w:p>
    <w:p w:rsidR="00C6543F" w:rsidRPr="008C6FB3" w:rsidRDefault="00C6543F" w:rsidP="00B93782">
      <w:pPr>
        <w:tabs>
          <w:tab w:val="left" w:pos="709"/>
        </w:tabs>
        <w:rPr>
          <w:szCs w:val="22"/>
        </w:rPr>
      </w:pPr>
      <w:r w:rsidRPr="008C6FB3">
        <w:rPr>
          <w:szCs w:val="22"/>
        </w:rPr>
        <w:t xml:space="preserve">Карта территорий, </w:t>
      </w:r>
      <w:r w:rsidR="00D46D9E" w:rsidRPr="008C6FB3">
        <w:rPr>
          <w:szCs w:val="22"/>
        </w:rPr>
        <w:t>подверженных риску возникновения чрезвычайных ситуаций природного и техногенного характера.</w:t>
      </w:r>
    </w:p>
    <w:p w:rsidR="00C6543F" w:rsidRPr="008C6FB3" w:rsidRDefault="00C6543F" w:rsidP="00B93782">
      <w:pPr>
        <w:tabs>
          <w:tab w:val="left" w:pos="709"/>
        </w:tabs>
        <w:rPr>
          <w:szCs w:val="22"/>
        </w:rPr>
      </w:pPr>
    </w:p>
    <w:p w:rsidR="000159E0" w:rsidRPr="008C6FB3" w:rsidRDefault="000159E0" w:rsidP="00B93782">
      <w:pPr>
        <w:tabs>
          <w:tab w:val="left" w:pos="709"/>
        </w:tabs>
        <w:suppressAutoHyphens w:val="0"/>
        <w:rPr>
          <w:rFonts w:eastAsia="Arial Narrow" w:cs="Times New Roman"/>
          <w:kern w:val="0"/>
          <w:szCs w:val="28"/>
          <w:lang w:eastAsia="ru-RU" w:bidi="ar-SA"/>
        </w:rPr>
      </w:pPr>
      <w:r w:rsidRPr="008C6FB3">
        <w:rPr>
          <w:rFonts w:eastAsia="Arial Narrow" w:cs="Times New Roman"/>
          <w:kern w:val="0"/>
          <w:szCs w:val="28"/>
          <w:lang w:eastAsia="ru-RU" w:bidi="ar-SA"/>
        </w:rPr>
        <w:br w:type="page"/>
      </w:r>
    </w:p>
    <w:p w:rsidR="00794EA9" w:rsidRPr="008C6FB3" w:rsidRDefault="00794EA9" w:rsidP="00794EA9">
      <w:pPr>
        <w:pStyle w:val="13"/>
      </w:pPr>
      <w:bookmarkStart w:id="3" w:name="_Toc101874831"/>
      <w:bookmarkStart w:id="4" w:name="_Toc132709387"/>
      <w:bookmarkStart w:id="5" w:name="_Toc101874832"/>
      <w:bookmarkStart w:id="6" w:name="_Toc132709388"/>
      <w:r w:rsidRPr="008C6FB3">
        <w:lastRenderedPageBreak/>
        <w:t xml:space="preserve">1. </w:t>
      </w:r>
      <w:bookmarkEnd w:id="3"/>
      <w:r w:rsidRPr="008C6FB3">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4"/>
    </w:p>
    <w:p w:rsidR="00794EA9" w:rsidRPr="008C6FB3" w:rsidRDefault="00794EA9" w:rsidP="00794EA9">
      <w:pPr>
        <w:tabs>
          <w:tab w:val="left" w:pos="709"/>
        </w:tabs>
      </w:pPr>
      <w:bookmarkStart w:id="7" w:name="_Hlk89173360"/>
    </w:p>
    <w:p w:rsidR="0009433E" w:rsidRPr="008C6FB3" w:rsidRDefault="00794EA9" w:rsidP="00133C63">
      <w:pPr>
        <w:widowControl w:val="0"/>
        <w:tabs>
          <w:tab w:val="left" w:pos="709"/>
        </w:tabs>
        <w:rPr>
          <w:rFonts w:eastAsia="Arial Unicode MS"/>
          <w:kern w:val="2"/>
          <w:szCs w:val="26"/>
          <w:lang w:eastAsia="ar-SA"/>
        </w:rPr>
      </w:pPr>
      <w:r w:rsidRPr="008C6FB3">
        <w:rPr>
          <w:rFonts w:eastAsia="Arial Unicode MS"/>
          <w:kern w:val="2"/>
          <w:szCs w:val="26"/>
          <w:lang w:eastAsia="ar-SA"/>
        </w:rPr>
        <w:t>Сведения об утверждённых документах:</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rPr>
          <w:szCs w:val="26"/>
        </w:rPr>
        <w:t xml:space="preserve">Транспортная стратегия Российской Федерации на период до 2030 года, утвержденная </w:t>
      </w:r>
      <w:hyperlink r:id="rId10" w:anchor="sub_0" w:history="1">
        <w:r w:rsidRPr="008C6FB3">
          <w:rPr>
            <w:szCs w:val="26"/>
          </w:rPr>
          <w:t>распоряжением</w:t>
        </w:r>
      </w:hyperlink>
      <w:r w:rsidRPr="008C6FB3">
        <w:rPr>
          <w:szCs w:val="26"/>
        </w:rPr>
        <w:t xml:space="preserve"> Правительства Российской Федерации от 22 ноября 2008 г. № 1734-р;</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rPr>
          <w:rFonts w:eastAsia="Arial Unicode MS"/>
        </w:rPr>
        <w:t>Стратегии пространственного развития Российской Федерации на период до 2025 года, утвержденная распоряжением Правительства Российской Федерации от 13 февраля 2019 года № 207-р, (в редакции изменений);</w:t>
      </w:r>
    </w:p>
    <w:p w:rsidR="0009433E" w:rsidRPr="008C6FB3" w:rsidRDefault="0009433E" w:rsidP="0009433E">
      <w:pPr>
        <w:pStyle w:val="afa"/>
        <w:widowControl w:val="0"/>
        <w:numPr>
          <w:ilvl w:val="0"/>
          <w:numId w:val="3"/>
        </w:numPr>
        <w:tabs>
          <w:tab w:val="left" w:pos="709"/>
        </w:tabs>
        <w:autoSpaceDN/>
        <w:ind w:left="0" w:firstLine="709"/>
        <w:contextualSpacing w:val="0"/>
        <w:textAlignment w:val="auto"/>
        <w:rPr>
          <w:rFonts w:eastAsia="Arial Unicode MS"/>
        </w:rPr>
      </w:pPr>
      <w:r w:rsidRPr="008C6FB3">
        <w:rPr>
          <w:rFonts w:eastAsia="Arial Unicode MS"/>
        </w:rPr>
        <w:t>Стратегия государственной культурной политики на период до 2030 года, утвержденная распоряжением Правительства Российской Федерации от 29 февраля 2016 года № 326-р, (в редакции изменений);</w:t>
      </w:r>
    </w:p>
    <w:p w:rsidR="0009433E" w:rsidRPr="008C6FB3" w:rsidRDefault="0009433E" w:rsidP="0009433E">
      <w:pPr>
        <w:pStyle w:val="afa"/>
        <w:widowControl w:val="0"/>
        <w:numPr>
          <w:ilvl w:val="0"/>
          <w:numId w:val="3"/>
        </w:numPr>
        <w:tabs>
          <w:tab w:val="left" w:pos="709"/>
        </w:tabs>
        <w:autoSpaceDN/>
        <w:ind w:left="0" w:firstLine="709"/>
        <w:contextualSpacing w:val="0"/>
        <w:textAlignment w:val="auto"/>
        <w:rPr>
          <w:rFonts w:eastAsia="Arial Unicode MS"/>
        </w:rPr>
      </w:pPr>
      <w:r w:rsidRPr="008C6FB3">
        <w:rPr>
          <w:rFonts w:eastAsia="Arial Unicode MS"/>
        </w:rPr>
        <w:t>Стратегия развития здравоохранения в Российской Федерации на период до 2025 года, утвержденная указом Президента Российской Федерации от 6 июня 2019 года № 254, (в редакции изменений);</w:t>
      </w:r>
    </w:p>
    <w:p w:rsidR="0009433E" w:rsidRPr="008C6FB3" w:rsidRDefault="0009433E" w:rsidP="0009433E">
      <w:pPr>
        <w:pStyle w:val="afa"/>
        <w:widowControl w:val="0"/>
        <w:numPr>
          <w:ilvl w:val="0"/>
          <w:numId w:val="3"/>
        </w:numPr>
        <w:tabs>
          <w:tab w:val="left" w:pos="709"/>
        </w:tabs>
        <w:autoSpaceDN/>
        <w:ind w:left="0" w:firstLine="709"/>
        <w:contextualSpacing w:val="0"/>
        <w:textAlignment w:val="auto"/>
        <w:rPr>
          <w:rFonts w:eastAsia="Arial Unicode MS"/>
        </w:rPr>
      </w:pPr>
      <w:r w:rsidRPr="008C6FB3">
        <w:rPr>
          <w:rFonts w:eastAsia="Arial Unicode MS"/>
        </w:rPr>
        <w:t>Стратегия развития информационного общества в Российской Федерации на 2017 - 2030 годы, утвержденная указом Президента Российской Федерации от 9 мая 2017 года № 203;</w:t>
      </w:r>
    </w:p>
    <w:p w:rsidR="0009433E" w:rsidRPr="008C6FB3" w:rsidRDefault="0009433E" w:rsidP="0009433E">
      <w:pPr>
        <w:pStyle w:val="afa"/>
        <w:widowControl w:val="0"/>
        <w:numPr>
          <w:ilvl w:val="0"/>
          <w:numId w:val="3"/>
        </w:numPr>
        <w:tabs>
          <w:tab w:val="left" w:pos="709"/>
        </w:tabs>
        <w:autoSpaceDN/>
        <w:ind w:left="0" w:firstLine="709"/>
        <w:contextualSpacing w:val="0"/>
        <w:textAlignment w:val="auto"/>
        <w:rPr>
          <w:rFonts w:eastAsia="Arial Unicode MS"/>
        </w:rPr>
      </w:pPr>
      <w:r w:rsidRPr="008C6FB3">
        <w:rPr>
          <w:rFonts w:eastAsia="Arial Unicode MS"/>
        </w:rPr>
        <w:t>Стратегия развития физической культуры и спорта в Российской Федерации на период до 2030 года, утвержденная распоряжением Правительства Российской Федерации от 24 ноября 2020 года № 3081-р, (в редакции изменений);</w:t>
      </w:r>
    </w:p>
    <w:p w:rsidR="0009433E" w:rsidRPr="008C6FB3" w:rsidRDefault="0009433E" w:rsidP="0009433E">
      <w:pPr>
        <w:pStyle w:val="afa"/>
        <w:widowControl w:val="0"/>
        <w:numPr>
          <w:ilvl w:val="0"/>
          <w:numId w:val="3"/>
        </w:numPr>
        <w:tabs>
          <w:tab w:val="left" w:pos="709"/>
        </w:tabs>
        <w:autoSpaceDN/>
        <w:ind w:left="0" w:firstLine="709"/>
        <w:contextualSpacing w:val="0"/>
        <w:textAlignment w:val="auto"/>
        <w:rPr>
          <w:rFonts w:eastAsia="Arial Unicode MS"/>
        </w:rPr>
      </w:pPr>
      <w:r w:rsidRPr="008C6FB3">
        <w:rPr>
          <w:rFonts w:eastAsia="Arial Unicode MS"/>
        </w:rPr>
        <w:t>Стратегия развития агропромышленного и рыбохозяйственного комплексов Российской Федерации на период до 2030 года, утвержденная распоряжением Правительства Российской Федерации от 8 сентября 2022 года</w:t>
      </w:r>
      <w:r w:rsidRPr="008C6FB3">
        <w:rPr>
          <w:rFonts w:eastAsia="Arial Unicode MS"/>
        </w:rPr>
        <w:br/>
        <w:t>№ 2567-р;</w:t>
      </w:r>
    </w:p>
    <w:p w:rsidR="0009433E" w:rsidRPr="008C6FB3" w:rsidRDefault="0009433E" w:rsidP="0009433E">
      <w:pPr>
        <w:pStyle w:val="afa"/>
        <w:widowControl w:val="0"/>
        <w:numPr>
          <w:ilvl w:val="0"/>
          <w:numId w:val="3"/>
        </w:numPr>
        <w:tabs>
          <w:tab w:val="left" w:pos="709"/>
        </w:tabs>
        <w:autoSpaceDN/>
        <w:ind w:left="0" w:firstLine="709"/>
        <w:contextualSpacing w:val="0"/>
        <w:textAlignment w:val="auto"/>
        <w:rPr>
          <w:rFonts w:eastAsia="Arial Unicode MS"/>
        </w:rPr>
      </w:pPr>
      <w:r w:rsidRPr="008C6FB3">
        <w:rPr>
          <w:rFonts w:eastAsia="Arial Unicode MS"/>
        </w:rPr>
        <w:t>Стратегия развития электросетевого комплекса Российской Федерации,</w:t>
      </w:r>
      <w:r w:rsidRPr="008C6FB3">
        <w:t xml:space="preserve"> </w:t>
      </w:r>
      <w:r w:rsidRPr="008C6FB3">
        <w:rPr>
          <w:rFonts w:eastAsia="Arial Unicode MS"/>
        </w:rPr>
        <w:t>утвержденная распоряжением Правительства Российской Федерации от 3 апреля 2013 года № 511-р, (в редакции изменений);</w:t>
      </w:r>
    </w:p>
    <w:p w:rsidR="0009433E" w:rsidRPr="008C6FB3" w:rsidRDefault="0009433E" w:rsidP="0009433E">
      <w:pPr>
        <w:pStyle w:val="afa"/>
        <w:widowControl w:val="0"/>
        <w:numPr>
          <w:ilvl w:val="0"/>
          <w:numId w:val="3"/>
        </w:numPr>
        <w:tabs>
          <w:tab w:val="left" w:pos="709"/>
        </w:tabs>
        <w:autoSpaceDN/>
        <w:ind w:left="0" w:firstLine="709"/>
        <w:contextualSpacing w:val="0"/>
        <w:textAlignment w:val="auto"/>
        <w:rPr>
          <w:rFonts w:eastAsia="Arial Unicode MS"/>
        </w:rPr>
      </w:pPr>
      <w:r w:rsidRPr="008C6FB3">
        <w:rPr>
          <w:rFonts w:eastAsia="Arial Unicode MS"/>
        </w:rPr>
        <w:t>Стратегия развития отрасли информационных технологий в Российской Федерации на 2014 - 2020 годы и на перспективу до 2025 года, утвержденная распоряжением Правительства Российской Федерации от 1 ноября 2013 года № 2036-р, (в редакции изменений);</w:t>
      </w:r>
    </w:p>
    <w:p w:rsidR="0009433E" w:rsidRPr="008C6FB3" w:rsidRDefault="0009433E" w:rsidP="0009433E">
      <w:pPr>
        <w:pStyle w:val="afa"/>
        <w:widowControl w:val="0"/>
        <w:numPr>
          <w:ilvl w:val="0"/>
          <w:numId w:val="3"/>
        </w:numPr>
        <w:tabs>
          <w:tab w:val="left" w:pos="709"/>
        </w:tabs>
        <w:autoSpaceDN/>
        <w:ind w:left="0" w:firstLine="709"/>
        <w:contextualSpacing w:val="0"/>
        <w:textAlignment w:val="auto"/>
        <w:rPr>
          <w:rFonts w:eastAsia="Arial Unicode MS"/>
        </w:rPr>
      </w:pPr>
      <w:r w:rsidRPr="008C6FB3">
        <w:rPr>
          <w:rFonts w:eastAsia="Arial Unicode MS"/>
        </w:rPr>
        <w:t>Стратегия устойчивого развития сельских территорий Российской Федерации на период до 2030 года, утвержденная распоряжением Правительства Российской Федерации от 2 февраля 2015 года № 151-р, (в редакции изменений);</w:t>
      </w:r>
    </w:p>
    <w:p w:rsidR="0009433E" w:rsidRPr="008C6FB3" w:rsidRDefault="0009433E" w:rsidP="0009433E">
      <w:pPr>
        <w:pStyle w:val="afa"/>
        <w:widowControl w:val="0"/>
        <w:numPr>
          <w:ilvl w:val="0"/>
          <w:numId w:val="3"/>
        </w:numPr>
        <w:tabs>
          <w:tab w:val="left" w:pos="709"/>
        </w:tabs>
        <w:autoSpaceDN/>
        <w:ind w:left="0" w:firstLine="709"/>
        <w:contextualSpacing w:val="0"/>
        <w:textAlignment w:val="auto"/>
        <w:rPr>
          <w:rFonts w:eastAsia="Arial Unicode MS"/>
        </w:rPr>
      </w:pPr>
      <w:r w:rsidRPr="008C6FB3">
        <w:rPr>
          <w:rFonts w:eastAsia="Arial Unicode MS"/>
        </w:rPr>
        <w:t>Комплексная стратегия обращения с твердыми коммунальными (бытовыми) отходами в Российской Федерации, утвержденная приказом Министерства природных ресурсов и экономики Российской Федерации от 14 августа 2013 года № 298;</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rPr>
          <w:rFonts w:eastAsia="Arial Unicode MS"/>
        </w:rPr>
        <w:t>Стратегия развития туризма в Российской Федерации на период до 2035 года, утвержденная распоряжением Правительства Российской Федерации от 20 сентября 2019 года № 2129-р, (в редакции изменений);</w:t>
      </w:r>
    </w:p>
    <w:p w:rsidR="0009433E" w:rsidRPr="008C6FB3" w:rsidRDefault="0009433E" w:rsidP="0009433E">
      <w:pPr>
        <w:pStyle w:val="afa"/>
        <w:widowControl w:val="0"/>
        <w:numPr>
          <w:ilvl w:val="0"/>
          <w:numId w:val="3"/>
        </w:numPr>
        <w:tabs>
          <w:tab w:val="left" w:pos="709"/>
        </w:tabs>
        <w:autoSpaceDN/>
        <w:ind w:left="0" w:firstLine="709"/>
        <w:contextualSpacing w:val="0"/>
        <w:textAlignment w:val="auto"/>
        <w:rPr>
          <w:rFonts w:eastAsia="Arial Unicode MS"/>
        </w:rPr>
      </w:pPr>
      <w:r w:rsidRPr="008C6FB3">
        <w:rPr>
          <w:rFonts w:eastAsia="Arial Unicode MS"/>
        </w:rPr>
        <w:t xml:space="preserve">Национальный проект «Безопасные качественные дороги», реализуемый </w:t>
      </w:r>
      <w:r w:rsidRPr="008C6FB3">
        <w:rPr>
          <w:rFonts w:eastAsia="Arial Unicode MS"/>
        </w:rPr>
        <w:lastRenderedPageBreak/>
        <w:t xml:space="preserve">на территории Орловской области; </w:t>
      </w:r>
    </w:p>
    <w:p w:rsidR="0009433E" w:rsidRPr="008C6FB3" w:rsidRDefault="0009433E" w:rsidP="0009433E">
      <w:pPr>
        <w:pStyle w:val="afa"/>
        <w:widowControl w:val="0"/>
        <w:numPr>
          <w:ilvl w:val="0"/>
          <w:numId w:val="3"/>
        </w:numPr>
        <w:tabs>
          <w:tab w:val="left" w:pos="709"/>
        </w:tabs>
        <w:autoSpaceDN/>
        <w:ind w:left="0" w:firstLine="709"/>
        <w:contextualSpacing w:val="0"/>
        <w:textAlignment w:val="auto"/>
        <w:rPr>
          <w:rFonts w:eastAsia="Arial Unicode MS"/>
        </w:rPr>
      </w:pPr>
      <w:r w:rsidRPr="008C6FB3">
        <w:rPr>
          <w:rFonts w:eastAsia="Arial Unicode MS"/>
        </w:rPr>
        <w:t xml:space="preserve">Национальный проект «Демография», реализуемый на территории Орловской области; </w:t>
      </w:r>
    </w:p>
    <w:p w:rsidR="0009433E" w:rsidRPr="008C6FB3" w:rsidRDefault="0009433E" w:rsidP="0009433E">
      <w:pPr>
        <w:pStyle w:val="afa"/>
        <w:widowControl w:val="0"/>
        <w:numPr>
          <w:ilvl w:val="0"/>
          <w:numId w:val="3"/>
        </w:numPr>
        <w:tabs>
          <w:tab w:val="left" w:pos="709"/>
        </w:tabs>
        <w:autoSpaceDN/>
        <w:ind w:left="0" w:firstLine="709"/>
        <w:contextualSpacing w:val="0"/>
        <w:textAlignment w:val="auto"/>
        <w:rPr>
          <w:rFonts w:eastAsia="Arial Unicode MS"/>
        </w:rPr>
      </w:pPr>
      <w:r w:rsidRPr="008C6FB3">
        <w:rPr>
          <w:rFonts w:eastAsia="Arial Unicode MS"/>
        </w:rPr>
        <w:t xml:space="preserve">Национальный проект «Жилье и городская среда», утвержденный президиумом Совета при Президенте Российской Федерации по стратегическому развитию и национальным проектам, (протокол от 24 декабря 2018 года № 16), реализуемый на территории Орловской области; </w:t>
      </w:r>
    </w:p>
    <w:p w:rsidR="0009433E" w:rsidRPr="008C6FB3" w:rsidRDefault="0009433E" w:rsidP="0009433E">
      <w:pPr>
        <w:pStyle w:val="afa"/>
        <w:widowControl w:val="0"/>
        <w:numPr>
          <w:ilvl w:val="0"/>
          <w:numId w:val="3"/>
        </w:numPr>
        <w:tabs>
          <w:tab w:val="left" w:pos="709"/>
        </w:tabs>
        <w:autoSpaceDN/>
        <w:ind w:left="0" w:firstLine="709"/>
        <w:contextualSpacing w:val="0"/>
        <w:textAlignment w:val="auto"/>
        <w:rPr>
          <w:rFonts w:eastAsia="Arial Unicode MS"/>
        </w:rPr>
      </w:pPr>
      <w:r w:rsidRPr="008C6FB3">
        <w:rPr>
          <w:rFonts w:eastAsia="Arial Unicode MS"/>
        </w:rPr>
        <w:t>Национальный проект «Здравоохранение», утвержденный президиумом Совета при Президенте Российской Федерации по стратегическому развитию и национальным проектам, (протокол от 24 декабря 2018 года № 16), реализуемый на территории Орловской области;</w:t>
      </w:r>
    </w:p>
    <w:p w:rsidR="0009433E" w:rsidRPr="008C6FB3" w:rsidRDefault="0009433E" w:rsidP="0009433E">
      <w:pPr>
        <w:pStyle w:val="afa"/>
        <w:widowControl w:val="0"/>
        <w:numPr>
          <w:ilvl w:val="0"/>
          <w:numId w:val="3"/>
        </w:numPr>
        <w:tabs>
          <w:tab w:val="left" w:pos="709"/>
        </w:tabs>
        <w:autoSpaceDN/>
        <w:ind w:left="0" w:firstLine="709"/>
        <w:contextualSpacing w:val="0"/>
        <w:textAlignment w:val="auto"/>
        <w:rPr>
          <w:rFonts w:eastAsia="Arial Unicode MS"/>
        </w:rPr>
      </w:pPr>
      <w:r w:rsidRPr="008C6FB3">
        <w:rPr>
          <w:rFonts w:eastAsia="Arial Unicode MS"/>
        </w:rPr>
        <w:t>Национальный проект «Культура», утвержденный президиумом Совета при Президенте Российской Федерации по стратегическому развитию и национальным проектам, (протокол от 24 декабря 2018 года № 16), реализуемый на территории Орловской области;</w:t>
      </w:r>
    </w:p>
    <w:p w:rsidR="0009433E" w:rsidRPr="008C6FB3" w:rsidRDefault="0009433E" w:rsidP="0009433E">
      <w:pPr>
        <w:pStyle w:val="afa"/>
        <w:widowControl w:val="0"/>
        <w:numPr>
          <w:ilvl w:val="0"/>
          <w:numId w:val="3"/>
        </w:numPr>
        <w:tabs>
          <w:tab w:val="left" w:pos="709"/>
        </w:tabs>
        <w:autoSpaceDN/>
        <w:ind w:left="0" w:firstLine="709"/>
        <w:contextualSpacing w:val="0"/>
        <w:textAlignment w:val="auto"/>
        <w:rPr>
          <w:rFonts w:eastAsia="Arial Unicode MS"/>
        </w:rPr>
      </w:pPr>
      <w:r w:rsidRPr="008C6FB3">
        <w:rPr>
          <w:rFonts w:eastAsia="Arial Unicode MS"/>
        </w:rPr>
        <w:t>Национальный проект «Малое и среднее предпринимательство и поддержка индивидуальной предпринимательской инициативы», реализуемый на территории Орловской области;</w:t>
      </w:r>
      <w:r w:rsidRPr="008C6FB3">
        <w:t xml:space="preserve"> </w:t>
      </w:r>
    </w:p>
    <w:p w:rsidR="0009433E" w:rsidRPr="008C6FB3" w:rsidRDefault="0009433E" w:rsidP="0009433E">
      <w:pPr>
        <w:pStyle w:val="afa"/>
        <w:widowControl w:val="0"/>
        <w:numPr>
          <w:ilvl w:val="0"/>
          <w:numId w:val="3"/>
        </w:numPr>
        <w:tabs>
          <w:tab w:val="left" w:pos="709"/>
        </w:tabs>
        <w:autoSpaceDN/>
        <w:ind w:left="0" w:firstLine="709"/>
        <w:contextualSpacing w:val="0"/>
        <w:textAlignment w:val="auto"/>
        <w:rPr>
          <w:rFonts w:eastAsia="Arial Unicode MS"/>
        </w:rPr>
      </w:pPr>
      <w:r w:rsidRPr="008C6FB3">
        <w:rPr>
          <w:rFonts w:eastAsia="Arial Unicode MS"/>
        </w:rPr>
        <w:t>Национальный проект «Международная кооперация и экспорт», реализуемый на территории Орловской области;</w:t>
      </w:r>
    </w:p>
    <w:p w:rsidR="0009433E" w:rsidRPr="008C6FB3" w:rsidRDefault="0009433E" w:rsidP="0009433E">
      <w:pPr>
        <w:pStyle w:val="afa"/>
        <w:widowControl w:val="0"/>
        <w:numPr>
          <w:ilvl w:val="0"/>
          <w:numId w:val="3"/>
        </w:numPr>
        <w:tabs>
          <w:tab w:val="left" w:pos="709"/>
        </w:tabs>
        <w:autoSpaceDN/>
        <w:ind w:left="0" w:firstLine="709"/>
        <w:contextualSpacing w:val="0"/>
        <w:textAlignment w:val="auto"/>
        <w:rPr>
          <w:rFonts w:eastAsia="Arial Unicode MS"/>
        </w:rPr>
      </w:pPr>
      <w:r w:rsidRPr="008C6FB3">
        <w:rPr>
          <w:rFonts w:eastAsia="Arial Unicode MS"/>
        </w:rPr>
        <w:t>Национальный проект «Образование», утвержденный президиумом Совета при Президенте Российской Федерации по стратегическому развитию и национальным проектам, (протокол от 24 декабря 2018 года № 16), реализуемый на территории Орловской области;</w:t>
      </w:r>
      <w:r w:rsidRPr="008C6FB3">
        <w:t xml:space="preserve"> </w:t>
      </w:r>
    </w:p>
    <w:p w:rsidR="0009433E" w:rsidRPr="008C6FB3" w:rsidRDefault="0009433E" w:rsidP="0009433E">
      <w:pPr>
        <w:pStyle w:val="afa"/>
        <w:widowControl w:val="0"/>
        <w:numPr>
          <w:ilvl w:val="0"/>
          <w:numId w:val="3"/>
        </w:numPr>
        <w:tabs>
          <w:tab w:val="left" w:pos="709"/>
        </w:tabs>
        <w:autoSpaceDN/>
        <w:ind w:left="0" w:firstLine="709"/>
        <w:contextualSpacing w:val="0"/>
        <w:textAlignment w:val="auto"/>
        <w:rPr>
          <w:rFonts w:eastAsia="Arial Unicode MS"/>
        </w:rPr>
      </w:pPr>
      <w:r w:rsidRPr="008C6FB3">
        <w:rPr>
          <w:rFonts w:eastAsia="Arial Unicode MS"/>
        </w:rPr>
        <w:t>Национальный проект «Производительность труда», реализуемый на территории Орловской области;</w:t>
      </w:r>
    </w:p>
    <w:p w:rsidR="0009433E" w:rsidRPr="008C6FB3" w:rsidRDefault="0009433E" w:rsidP="0009433E">
      <w:pPr>
        <w:pStyle w:val="afa"/>
        <w:widowControl w:val="0"/>
        <w:numPr>
          <w:ilvl w:val="0"/>
          <w:numId w:val="3"/>
        </w:numPr>
        <w:tabs>
          <w:tab w:val="left" w:pos="709"/>
        </w:tabs>
        <w:autoSpaceDN/>
        <w:ind w:left="0" w:firstLine="709"/>
        <w:contextualSpacing w:val="0"/>
        <w:textAlignment w:val="auto"/>
        <w:rPr>
          <w:rFonts w:eastAsia="Arial Unicode MS"/>
        </w:rPr>
      </w:pPr>
      <w:r w:rsidRPr="008C6FB3">
        <w:rPr>
          <w:rFonts w:eastAsia="Arial Unicode MS"/>
        </w:rPr>
        <w:t>Национальный проект «Экология», реализуемый на территории Орловской области;</w:t>
      </w:r>
    </w:p>
    <w:p w:rsidR="0009433E" w:rsidRPr="008C6FB3" w:rsidRDefault="0009433E" w:rsidP="0009433E">
      <w:pPr>
        <w:pStyle w:val="afa"/>
        <w:widowControl w:val="0"/>
        <w:numPr>
          <w:ilvl w:val="0"/>
          <w:numId w:val="3"/>
        </w:numPr>
        <w:tabs>
          <w:tab w:val="left" w:pos="709"/>
        </w:tabs>
        <w:autoSpaceDN/>
        <w:ind w:left="0" w:firstLine="709"/>
        <w:contextualSpacing w:val="0"/>
        <w:textAlignment w:val="auto"/>
        <w:rPr>
          <w:rFonts w:eastAsia="Arial Unicode MS"/>
        </w:rPr>
      </w:pPr>
      <w:r w:rsidRPr="008C6FB3">
        <w:rPr>
          <w:rFonts w:eastAsia="Arial Unicode MS"/>
        </w:rPr>
        <w:t>Национальный проект «Цифровая экономика Российской Федерации», реализуемый на территории Орловской области;</w:t>
      </w:r>
    </w:p>
    <w:p w:rsidR="0009433E" w:rsidRPr="008C6FB3" w:rsidRDefault="0009433E" w:rsidP="0009433E">
      <w:pPr>
        <w:pStyle w:val="afa"/>
        <w:widowControl w:val="0"/>
        <w:numPr>
          <w:ilvl w:val="0"/>
          <w:numId w:val="3"/>
        </w:numPr>
        <w:tabs>
          <w:tab w:val="left" w:pos="709"/>
        </w:tabs>
        <w:autoSpaceDN/>
        <w:ind w:left="0" w:firstLine="709"/>
        <w:contextualSpacing w:val="0"/>
        <w:textAlignment w:val="auto"/>
        <w:rPr>
          <w:rFonts w:eastAsia="Arial Unicode MS"/>
        </w:rPr>
      </w:pPr>
      <w:r w:rsidRPr="008C6FB3">
        <w:rPr>
          <w:rFonts w:eastAsia="Arial Unicode MS"/>
        </w:rPr>
        <w:t>Национальный проект «Туризм и индустрия гостеприимства», реализуемый на территории Орловской области;</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t>Транспортная часть комплексного плана модернизации и расширения магистральной инфраструктуры на период до 2024 года, утвержденный распоряжением Правительства Российской Федерации от 30 сентября 2018 года № 2101-р (в редакции изменений);</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t>Прогноз долгосрочного социально-экономического развития Российской Федерации на период до 2036 года, утвержденный решением, принятом на заседании Правительства Российской Федерации 22 ноября 2018 г. (протокол № 34, раздел II, пункт 2);</w:t>
      </w:r>
    </w:p>
    <w:p w:rsidR="0009433E" w:rsidRPr="008C6FB3" w:rsidRDefault="0009433E" w:rsidP="0009433E">
      <w:pPr>
        <w:numPr>
          <w:ilvl w:val="0"/>
          <w:numId w:val="3"/>
        </w:numPr>
        <w:shd w:val="clear" w:color="auto" w:fill="FFFFFF" w:themeFill="background1"/>
        <w:tabs>
          <w:tab w:val="left" w:pos="709"/>
        </w:tabs>
        <w:ind w:left="0" w:firstLine="709"/>
        <w:rPr>
          <w:szCs w:val="26"/>
        </w:rPr>
      </w:pPr>
      <w:bookmarkStart w:id="8" w:name="_Hlk89255747"/>
      <w:r w:rsidRPr="008C6FB3">
        <w:rPr>
          <w:szCs w:val="26"/>
        </w:rPr>
        <w:t>Приказ Министерства энергетики Российской Федерации от 14 декабря 2020 года № 11 «Об утверждении инвестиционной программы ПАО «МРСК Центра» на 2021-2025 годы и изменений, вносимых в инвестиционную программу ПАО «МРСК Центра»;</w:t>
      </w:r>
    </w:p>
    <w:p w:rsidR="0009433E" w:rsidRPr="008C6FB3" w:rsidRDefault="0009433E" w:rsidP="0009433E">
      <w:pPr>
        <w:numPr>
          <w:ilvl w:val="0"/>
          <w:numId w:val="3"/>
        </w:numPr>
        <w:shd w:val="clear" w:color="auto" w:fill="FFFFFF" w:themeFill="background1"/>
        <w:tabs>
          <w:tab w:val="left" w:pos="709"/>
        </w:tabs>
        <w:ind w:left="0" w:firstLine="709"/>
        <w:rPr>
          <w:szCs w:val="26"/>
        </w:rPr>
      </w:pPr>
      <w:r w:rsidRPr="008C6FB3">
        <w:rPr>
          <w:szCs w:val="26"/>
        </w:rPr>
        <w:t>Приказ Министерства энергетики Российской Федерации от 22 декабря 2021 года № 23 «Об утверждении инвестиционной программы ПАО «</w:t>
      </w:r>
      <w:proofErr w:type="spellStart"/>
      <w:r w:rsidRPr="008C6FB3">
        <w:rPr>
          <w:szCs w:val="26"/>
        </w:rPr>
        <w:t>Россети</w:t>
      </w:r>
      <w:proofErr w:type="spellEnd"/>
      <w:r w:rsidRPr="008C6FB3">
        <w:rPr>
          <w:szCs w:val="26"/>
        </w:rPr>
        <w:t xml:space="preserve"> Центр» на 2022-2026 годы и изменений, вносимых в инвестиционную программу ПАО «</w:t>
      </w:r>
      <w:proofErr w:type="spellStart"/>
      <w:r w:rsidRPr="008C6FB3">
        <w:rPr>
          <w:szCs w:val="26"/>
        </w:rPr>
        <w:t>Россети</w:t>
      </w:r>
      <w:proofErr w:type="spellEnd"/>
      <w:r w:rsidRPr="008C6FB3">
        <w:rPr>
          <w:szCs w:val="26"/>
        </w:rPr>
        <w:t xml:space="preserve"> Центр» на 2021-2025 годы, утвержденную приказом Минэнерго России от 14 декабря 2020 г. № 11»;</w:t>
      </w:r>
    </w:p>
    <w:p w:rsidR="0009433E" w:rsidRPr="008C6FB3" w:rsidRDefault="0009433E" w:rsidP="0009433E">
      <w:pPr>
        <w:numPr>
          <w:ilvl w:val="0"/>
          <w:numId w:val="3"/>
        </w:numPr>
        <w:tabs>
          <w:tab w:val="left" w:pos="709"/>
        </w:tabs>
        <w:ind w:left="0" w:firstLine="709"/>
        <w:rPr>
          <w:szCs w:val="26"/>
        </w:rPr>
      </w:pPr>
      <w:r w:rsidRPr="008C6FB3">
        <w:rPr>
          <w:szCs w:val="26"/>
        </w:rPr>
        <w:lastRenderedPageBreak/>
        <w:t>Инвестиционная программа ПАО «</w:t>
      </w:r>
      <w:proofErr w:type="spellStart"/>
      <w:r w:rsidRPr="008C6FB3">
        <w:rPr>
          <w:szCs w:val="26"/>
        </w:rPr>
        <w:t>Россети</w:t>
      </w:r>
      <w:proofErr w:type="spellEnd"/>
      <w:r w:rsidRPr="008C6FB3">
        <w:rPr>
          <w:szCs w:val="26"/>
        </w:rPr>
        <w:t xml:space="preserve"> Центр» на 2023-2027 годы и изменения, вносимые в инвестиционную программу ПАО «</w:t>
      </w:r>
      <w:proofErr w:type="spellStart"/>
      <w:r w:rsidRPr="008C6FB3">
        <w:rPr>
          <w:szCs w:val="26"/>
        </w:rPr>
        <w:t>Россети</w:t>
      </w:r>
      <w:proofErr w:type="spellEnd"/>
      <w:r w:rsidRPr="008C6FB3">
        <w:rPr>
          <w:szCs w:val="26"/>
        </w:rPr>
        <w:t xml:space="preserve"> цент», утвержденную приказом Минэнерго России от 22 декабря 2021 года № 23, утвержденная приказом Министерства энергетики Российской Федерации от 6 декабря 2022 года № 35;</w:t>
      </w:r>
    </w:p>
    <w:p w:rsidR="0009433E" w:rsidRPr="008C6FB3" w:rsidRDefault="0009433E" w:rsidP="0009433E">
      <w:pPr>
        <w:numPr>
          <w:ilvl w:val="0"/>
          <w:numId w:val="3"/>
        </w:numPr>
        <w:shd w:val="clear" w:color="auto" w:fill="FFFFFF" w:themeFill="background1"/>
        <w:tabs>
          <w:tab w:val="left" w:pos="709"/>
        </w:tabs>
        <w:ind w:left="0" w:firstLine="709"/>
        <w:rPr>
          <w:szCs w:val="26"/>
        </w:rPr>
      </w:pPr>
      <w:r w:rsidRPr="008C6FB3">
        <w:rPr>
          <w:szCs w:val="26"/>
        </w:rPr>
        <w:t>Приказ Министерства энергетики Российской Федерации от 18 декабря 2015 года № 980 «Об утверждении инвестиционной программы ПАО «ФСК ЕЭС» на 2016-2020 годы (в редакции изменений приказы от 28 декабря 2016 года № 1432, от 27 декабря 2017 года № 31);</w:t>
      </w:r>
    </w:p>
    <w:p w:rsidR="0009433E" w:rsidRPr="008C6FB3" w:rsidRDefault="0009433E" w:rsidP="0009433E">
      <w:pPr>
        <w:numPr>
          <w:ilvl w:val="0"/>
          <w:numId w:val="3"/>
        </w:numPr>
        <w:shd w:val="clear" w:color="auto" w:fill="FFFFFF" w:themeFill="background1"/>
        <w:tabs>
          <w:tab w:val="left" w:pos="709"/>
        </w:tabs>
        <w:ind w:left="0" w:firstLine="709"/>
        <w:rPr>
          <w:szCs w:val="26"/>
        </w:rPr>
      </w:pPr>
      <w:r w:rsidRPr="008C6FB3">
        <w:rPr>
          <w:szCs w:val="26"/>
        </w:rPr>
        <w:t>Приказ Министерства энергетики Российской Федерации от 27.12.2019 № 36 «Об утверждении инвестиционной программы ПАО «ФСК ЕЭС» на 2020-2024 годы и изменений, вносимых в инвестиционную программу ПАО «ФСК ЕЭС», утвержденную приказом Минэнерго России от 18 декабря 2015 года № 980, с изменениями, внесенными приказом Минэнерго России от 27 декабря 2017 года № 31 (в редакции изменений приказы от 30 декабря 2020 года № 34, от 28 декабря 2021 года № 35, от 27 декабря 2022 года № 37);</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pPr>
      <w:r w:rsidRPr="008C6FB3">
        <w:t>Программа ПАО «Газпром» развития газоснабжения и газификации Орловской области на период 2021-2025 г.</w:t>
      </w:r>
      <w:r w:rsidRPr="008C6FB3">
        <w:rPr>
          <w:szCs w:val="26"/>
        </w:rPr>
        <w:t xml:space="preserve">, утвержденная Председателем Правления ПАО «Газпром» А. Б. Миллером, Губернатором и Председателем Правительства Орловской области А. Е. </w:t>
      </w:r>
      <w:proofErr w:type="spellStart"/>
      <w:r w:rsidRPr="008C6FB3">
        <w:rPr>
          <w:szCs w:val="26"/>
        </w:rPr>
        <w:t>Клычковым</w:t>
      </w:r>
      <w:proofErr w:type="spellEnd"/>
      <w:r w:rsidRPr="008C6FB3">
        <w:rPr>
          <w:szCs w:val="26"/>
        </w:rPr>
        <w:t xml:space="preserve"> (с дополнениями)</w:t>
      </w:r>
      <w:r w:rsidRPr="008C6FB3">
        <w:t>;</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rPr>
          <w:rFonts w:eastAsia="Arial Unicode MS"/>
        </w:rPr>
        <w:t xml:space="preserve">Схема территориального планирования Орловской области, утвержденная постановлением Правительства Орловской области от 8 апреля 2011 года № 107 (в редакции </w:t>
      </w:r>
      <w:bookmarkEnd w:id="8"/>
      <w:r w:rsidRPr="008C6FB3">
        <w:rPr>
          <w:rFonts w:eastAsia="Arial Unicode MS"/>
        </w:rPr>
        <w:t>изменений);</w:t>
      </w:r>
    </w:p>
    <w:p w:rsidR="0009433E" w:rsidRPr="008C6FB3" w:rsidRDefault="0009433E" w:rsidP="0009433E">
      <w:pPr>
        <w:pStyle w:val="afa"/>
        <w:widowControl w:val="0"/>
        <w:numPr>
          <w:ilvl w:val="0"/>
          <w:numId w:val="3"/>
        </w:numPr>
        <w:tabs>
          <w:tab w:val="left" w:pos="709"/>
        </w:tabs>
        <w:autoSpaceDN/>
        <w:ind w:left="0" w:firstLine="709"/>
        <w:contextualSpacing w:val="0"/>
        <w:textAlignment w:val="auto"/>
        <w:rPr>
          <w:rFonts w:eastAsia="Arial Unicode MS"/>
        </w:rPr>
      </w:pPr>
      <w:r w:rsidRPr="008C6FB3">
        <w:rPr>
          <w:rFonts w:eastAsia="Arial Unicode MS"/>
        </w:rPr>
        <w:t>Стратегия в области цифровой трансформации отраслей экономики, социальной сферы и государственного управления Орловской области, утвержденная распоряжением Губернатора Орловской области от 20 августа 2021 года № 54-р (в редакции изменений);</w:t>
      </w:r>
    </w:p>
    <w:p w:rsidR="0009433E" w:rsidRPr="008C6FB3" w:rsidRDefault="0009433E" w:rsidP="0009433E">
      <w:pPr>
        <w:pStyle w:val="afa"/>
        <w:widowControl w:val="0"/>
        <w:numPr>
          <w:ilvl w:val="0"/>
          <w:numId w:val="3"/>
        </w:numPr>
        <w:tabs>
          <w:tab w:val="left" w:pos="709"/>
        </w:tabs>
        <w:autoSpaceDN/>
        <w:ind w:left="0" w:firstLine="709"/>
        <w:contextualSpacing w:val="0"/>
        <w:textAlignment w:val="auto"/>
        <w:rPr>
          <w:rFonts w:eastAsia="Arial Unicode MS"/>
        </w:rPr>
      </w:pPr>
      <w:r w:rsidRPr="008C6FB3">
        <w:rPr>
          <w:rFonts w:eastAsia="Arial Unicode MS"/>
        </w:rPr>
        <w:t>Стратегия государственной культурной политики Орловской области на период до 2030 года, утвержденная распоряжением Правительства Орловской области от 9 июня 2016 года № 252-р;</w:t>
      </w:r>
    </w:p>
    <w:p w:rsidR="0009433E" w:rsidRPr="008C6FB3" w:rsidRDefault="0009433E" w:rsidP="0009433E">
      <w:pPr>
        <w:pStyle w:val="afa"/>
        <w:widowControl w:val="0"/>
        <w:numPr>
          <w:ilvl w:val="0"/>
          <w:numId w:val="3"/>
        </w:numPr>
        <w:tabs>
          <w:tab w:val="left" w:pos="709"/>
        </w:tabs>
        <w:autoSpaceDN/>
        <w:ind w:left="0" w:firstLine="709"/>
        <w:contextualSpacing w:val="0"/>
        <w:textAlignment w:val="auto"/>
        <w:rPr>
          <w:rFonts w:eastAsia="Arial Unicode MS"/>
        </w:rPr>
      </w:pPr>
      <w:r w:rsidRPr="008C6FB3">
        <w:rPr>
          <w:rFonts w:eastAsia="Arial Unicode MS"/>
        </w:rPr>
        <w:t>Стратегия развития строительной отрасли и жилищно-коммунального хозяйства Орловской области на период до 2030 года с прогнозом до 2035 года, утвержденная распоряжением Правительства Орловской области от 6 февраля 2023 года № 65-р;</w:t>
      </w:r>
    </w:p>
    <w:p w:rsidR="0009433E" w:rsidRPr="008C6FB3" w:rsidRDefault="0009433E" w:rsidP="0009433E">
      <w:pPr>
        <w:pStyle w:val="afa"/>
        <w:widowControl w:val="0"/>
        <w:numPr>
          <w:ilvl w:val="0"/>
          <w:numId w:val="3"/>
        </w:numPr>
        <w:tabs>
          <w:tab w:val="left" w:pos="709"/>
        </w:tabs>
        <w:autoSpaceDN/>
        <w:ind w:left="0" w:firstLine="709"/>
        <w:contextualSpacing w:val="0"/>
        <w:textAlignment w:val="auto"/>
        <w:rPr>
          <w:rFonts w:eastAsia="Arial Unicode MS"/>
        </w:rPr>
      </w:pPr>
      <w:r w:rsidRPr="008C6FB3">
        <w:rPr>
          <w:rFonts w:eastAsia="Arial Unicode MS"/>
        </w:rPr>
        <w:t>Стратегия развития кластера социального предпринимательства и креативных индустрий в Орловской области, утвержденная распоряжением Правительства Орловской области от 6 марта 2023 года № 138-р;</w:t>
      </w:r>
    </w:p>
    <w:p w:rsidR="0009433E" w:rsidRPr="008C6FB3" w:rsidRDefault="0009433E" w:rsidP="0009433E">
      <w:pPr>
        <w:pStyle w:val="afa"/>
        <w:widowControl w:val="0"/>
        <w:numPr>
          <w:ilvl w:val="0"/>
          <w:numId w:val="3"/>
        </w:numPr>
        <w:tabs>
          <w:tab w:val="left" w:pos="709"/>
        </w:tabs>
        <w:autoSpaceDN/>
        <w:ind w:left="0" w:firstLine="709"/>
        <w:contextualSpacing w:val="0"/>
        <w:textAlignment w:val="auto"/>
        <w:rPr>
          <w:rFonts w:eastAsia="Arial Unicode MS"/>
        </w:rPr>
      </w:pPr>
      <w:r w:rsidRPr="008C6FB3">
        <w:rPr>
          <w:rFonts w:eastAsia="Arial Unicode MS"/>
        </w:rPr>
        <w:t>Стратегия развития территориального инновационного кластера информационных технологий на территории Орловской области, утвержденная распоряжением Правительства Орловской области от 29 ноября 2017 года № 494-р;</w:t>
      </w:r>
    </w:p>
    <w:p w:rsidR="0009433E" w:rsidRPr="008C6FB3" w:rsidRDefault="0009433E" w:rsidP="0009433E">
      <w:pPr>
        <w:pStyle w:val="afa"/>
        <w:widowControl w:val="0"/>
        <w:numPr>
          <w:ilvl w:val="0"/>
          <w:numId w:val="3"/>
        </w:numPr>
        <w:tabs>
          <w:tab w:val="left" w:pos="709"/>
        </w:tabs>
        <w:autoSpaceDN/>
        <w:ind w:left="0" w:firstLine="709"/>
        <w:contextualSpacing w:val="0"/>
        <w:textAlignment w:val="auto"/>
        <w:rPr>
          <w:rFonts w:eastAsia="Arial Unicode MS"/>
        </w:rPr>
      </w:pPr>
      <w:r w:rsidRPr="008C6FB3">
        <w:rPr>
          <w:rFonts w:eastAsia="Arial Unicode MS"/>
        </w:rPr>
        <w:t>Стратегия развития территориального инновационного кластера навигационно-телематических, геоинформационных систем с использованием спутниковых технологий ГЛОНАСС/GPS на территории Орловской области, утвержденная распоряжением Правительства Орловской области от 3 июня 2015 года №</w:t>
      </w:r>
      <w:r w:rsidRPr="008C6FB3">
        <w:t> </w:t>
      </w:r>
      <w:r w:rsidRPr="008C6FB3">
        <w:rPr>
          <w:rFonts w:eastAsia="Arial Unicode MS"/>
        </w:rPr>
        <w:t>167-р, (в редакции изменений);</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rPr>
          <w:rFonts w:eastAsia="Arial Unicode MS"/>
        </w:rPr>
        <w:t>Стратегия развития туристского кластера Орловской области, утвержденная распоряжением Правительства Орловской области от 13 декабря 2016 года № 585-р, (в редакции изменений);</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rPr>
          <w:rFonts w:eastAsia="Arial Unicode MS"/>
        </w:rPr>
        <w:t xml:space="preserve">Стратегия социально-экономического развития Орловской области до </w:t>
      </w:r>
      <w:r w:rsidRPr="008C6FB3">
        <w:rPr>
          <w:rFonts w:eastAsia="Arial Unicode MS"/>
        </w:rPr>
        <w:lastRenderedPageBreak/>
        <w:t>2035 года, утвержденная постановлением Орловского областного Совета народных депутатов от 21 декабря 2018 года № 31/823-ОС;</w:t>
      </w:r>
    </w:p>
    <w:p w:rsidR="0009433E" w:rsidRPr="008C6FB3" w:rsidRDefault="0009433E" w:rsidP="0009433E">
      <w:pPr>
        <w:pStyle w:val="afa"/>
        <w:widowControl w:val="0"/>
        <w:numPr>
          <w:ilvl w:val="0"/>
          <w:numId w:val="3"/>
        </w:numPr>
        <w:tabs>
          <w:tab w:val="left" w:pos="709"/>
        </w:tabs>
        <w:autoSpaceDN/>
        <w:ind w:left="0" w:firstLine="709"/>
        <w:contextualSpacing w:val="0"/>
        <w:textAlignment w:val="auto"/>
        <w:rPr>
          <w:rFonts w:eastAsia="Arial Unicode MS"/>
        </w:rPr>
      </w:pPr>
      <w:r w:rsidRPr="008C6FB3">
        <w:rPr>
          <w:rFonts w:eastAsia="Arial Unicode MS"/>
        </w:rPr>
        <w:t>Стратегия по обеспечению защиты прав потребителей в Орловской области на 2022 - 2030 годы, утвержденная распоряжением Правительства Орловской области от 22 июля 2022 года № 511-р;</w:t>
      </w:r>
    </w:p>
    <w:p w:rsidR="0009433E" w:rsidRPr="008C6FB3" w:rsidRDefault="0009433E" w:rsidP="0009433E">
      <w:pPr>
        <w:pStyle w:val="afa"/>
        <w:widowControl w:val="0"/>
        <w:numPr>
          <w:ilvl w:val="0"/>
          <w:numId w:val="3"/>
        </w:numPr>
        <w:tabs>
          <w:tab w:val="left" w:pos="709"/>
        </w:tabs>
        <w:autoSpaceDN/>
        <w:ind w:left="0" w:firstLine="709"/>
        <w:contextualSpacing w:val="0"/>
        <w:textAlignment w:val="auto"/>
        <w:rPr>
          <w:rFonts w:eastAsia="Arial Unicode MS"/>
        </w:rPr>
      </w:pPr>
      <w:r w:rsidRPr="008C6FB3">
        <w:rPr>
          <w:rFonts w:eastAsia="Arial Unicode MS"/>
        </w:rPr>
        <w:t>Стратегия развития службы психолого-педагогической помощи обучающимся и детям раннего возраста в Орловской области на период до 2025 года, утвержденная распоряжением Правительства Орловской области от 20 мая 2020 года №</w:t>
      </w:r>
      <w:r w:rsidRPr="008C6FB3">
        <w:t> </w:t>
      </w:r>
      <w:r w:rsidRPr="008C6FB3">
        <w:rPr>
          <w:rFonts w:eastAsia="Arial Unicode MS"/>
        </w:rPr>
        <w:t>291-р;</w:t>
      </w:r>
    </w:p>
    <w:p w:rsidR="0009433E" w:rsidRPr="008C6FB3" w:rsidRDefault="0009433E" w:rsidP="0009433E">
      <w:pPr>
        <w:pStyle w:val="afa"/>
        <w:widowControl w:val="0"/>
        <w:numPr>
          <w:ilvl w:val="0"/>
          <w:numId w:val="3"/>
        </w:numPr>
        <w:tabs>
          <w:tab w:val="left" w:pos="709"/>
        </w:tabs>
        <w:autoSpaceDN/>
        <w:ind w:left="0" w:firstLine="709"/>
        <w:contextualSpacing w:val="0"/>
        <w:textAlignment w:val="auto"/>
        <w:rPr>
          <w:rFonts w:eastAsia="Arial Unicode MS"/>
        </w:rPr>
      </w:pPr>
      <w:r w:rsidRPr="008C6FB3">
        <w:rPr>
          <w:rFonts w:eastAsia="Arial Unicode MS"/>
        </w:rPr>
        <w:t>Стратегия государственной национальной политики Орловской области на период до 2025 года, утвержденная указом Губернатора Орловской области от 18 ноября 2014 года № 438, (в редакции изменений);</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rPr>
          <w:rFonts w:eastAsia="Arial Unicode MS"/>
        </w:rPr>
        <w:t>Прогноз социально-экономического развития Орловской области на период до 2035 года, утвержденный распоряжением Правительства Орловской области от 13 декабря 2018 года № 594-р, (в редакции изменений);</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rPr>
          <w:rFonts w:eastAsia="Arial Unicode MS"/>
        </w:rPr>
        <w:t>Государственная программа Орловской области «Социальная поддержка граждан в Орловской области», утвержденная постановлением Правительства Орловской области от 2 октября 2019 года № 556 (в редакции изменений);</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rPr>
          <w:rFonts w:eastAsia="Arial Unicode MS"/>
        </w:rPr>
        <w:t>Государственная программа Орловской области «Развитие информационного общества на территории Орловской области», утвержденная постановлением Правительства Орловской области от 28 ноября 2019 года № 660 (в редакции изменений);</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rPr>
          <w:rFonts w:eastAsia="Arial Unicode MS"/>
        </w:rPr>
        <w:t>Государственная программа Орловской области «Образование Орловской области», утвержденная постановлением Правительства Орловской области от 16 сентября 2019 года № 526 (в редакции изменений);</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rPr>
          <w:rFonts w:eastAsia="Arial Unicode MS"/>
        </w:rPr>
        <w:t>Государственная программа Орловской области «Развитие сельского хозяйства и регулирование рынков сельскохозяйственной продукции, сырья и продовольствия в Орловской области», утвержденная постановлением Правительства Орловской области от 16 декабря 2019 года № 689 (в редакции изменений);</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rPr>
          <w:rFonts w:eastAsia="Arial Unicode MS"/>
        </w:rPr>
        <w:t>Государственная программа Орловской области «Развитие системы комплексной безопасности в Орловской области», утвержденная постановлением Правительства Орловской области от 26 декабря 2019 года № 730 (в редакции изменений);</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rPr>
          <w:rFonts w:eastAsia="Arial Unicode MS"/>
        </w:rPr>
        <w:t>Государственная программа Орловской области «Развитие отрасли здравоохранения в Орловской области», утвержденная постановлением Правительства Орловской области от 17 декабря 2019 года № 695 (в редакции изменений);</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rPr>
          <w:rFonts w:eastAsia="Arial Unicode MS"/>
        </w:rPr>
        <w:t>Государственная программа Орловской области «Обеспечение условий и формирование комфортной среды проживания в Орловской области», утвержденная постановлением Правительства Орловской области от 26 апреля 2022 года № 221 (в редакции изменений);</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rPr>
          <w:rFonts w:eastAsia="Arial Unicode MS"/>
        </w:rPr>
        <w:t>Государственная программа Орловской области «Развитие культуры и искусства, туризма, архивного дела, сохранение и реконструкция военно-мемориальных объектов в Орловской области», утвержденная постановлением Правительства Орловской области от 23 декабря 2019 года № 716 (в редакции изменений);</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rPr>
          <w:rFonts w:eastAsia="Arial Unicode MS"/>
        </w:rPr>
        <w:t xml:space="preserve">Государственная программа Орловской области «Молодежь </w:t>
      </w:r>
      <w:proofErr w:type="spellStart"/>
      <w:r w:rsidRPr="008C6FB3">
        <w:rPr>
          <w:rFonts w:eastAsia="Arial Unicode MS"/>
        </w:rPr>
        <w:t>Орловщины</w:t>
      </w:r>
      <w:proofErr w:type="spellEnd"/>
      <w:r w:rsidRPr="008C6FB3">
        <w:rPr>
          <w:rFonts w:eastAsia="Arial Unicode MS"/>
        </w:rPr>
        <w:t>», утвержденная постановлением Правительства Орловской области от 30 августа 2019 года № 498 (в редакции изменений);</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rPr>
          <w:rFonts w:eastAsia="Arial Unicode MS"/>
        </w:rPr>
        <w:t xml:space="preserve">Государственная программа Орловской области «Развитие </w:t>
      </w:r>
      <w:r w:rsidRPr="008C6FB3">
        <w:rPr>
          <w:rFonts w:eastAsia="Arial Unicode MS"/>
        </w:rPr>
        <w:lastRenderedPageBreak/>
        <w:t>предпринимательства и деловой активности в Орловской области», утвержденная постановлением Правительства Орловской области от 9 сентября 2019 года № 508 (в редакции изменений);</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rPr>
          <w:rFonts w:eastAsia="Arial Unicode MS"/>
        </w:rPr>
        <w:t>Государственная программа Орловской области «Развитие физической культуры и спорта», утвержденная постановлением Правительства Орловской области от 31 октября 2016 года № 427 (в редакции изменений);</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rPr>
          <w:rFonts w:eastAsia="Arial Unicode MS"/>
        </w:rPr>
        <w:t>Государственная программа Орловской области «Развитие транспортной системы в Орловской области», утвержденная постановлением Правительства Орловской области от 15 января 2019 года № 8 (в редакции изменений);</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rPr>
          <w:rFonts w:eastAsia="Arial Unicode MS"/>
        </w:rPr>
        <w:t>Государственная программа Орловской области «Охрана окружающей среды, рациональное использование природных ресурсов и экологическая безопасность Орловской области», утвержденная постановлением Правительства Орловской области от 15 августа 2019 года № 472 (в редакции изменений);</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rPr>
          <w:rFonts w:eastAsia="Arial Unicode MS"/>
        </w:rPr>
        <w:t>Государственная программа Орловской области «Энергоэффективность и развитие энергетики в Орловской области», утвержденная постановлением Правительства Орловской области от 1 ноября 2019 года № 613 (в редакции изменений);</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rPr>
          <w:rFonts w:eastAsia="Arial Unicode MS"/>
        </w:rPr>
        <w:t>Государственная программа «Дополнительные меры по улучшению демографической ситуации в Орловской области», утвержденная постановлением Правительства Орловской области от 26 августа 2013 года № 289 (в редакции изменений);</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rPr>
          <w:rFonts w:eastAsia="Arial Unicode MS"/>
        </w:rPr>
        <w:t>Государственная программа Орловской области «Развитие лесного хозяйства Орловской области», утвержденная постановлением Правительства Орловской области от 9 октября 2019 года № 566 (в редакции изменений);</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rPr>
          <w:rFonts w:eastAsia="Arial Unicode MS"/>
        </w:rPr>
        <w:t>Государственная программа Орловской области «Повышение эффективности государственного и муниципального управления в Орловской области, поддержка институтов гражданского общества», утвержденная постановлением Правительства Орловской области от 12 сентября 2019 года № 520 (в редакции изменений);</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rPr>
          <w:rFonts w:eastAsia="Arial Unicode MS"/>
        </w:rPr>
        <w:t>Государственная программа Орловской области «Содействие занятости населения Орловской области», утвержденная постановлением Правительства Орловской области от 5 августа 2019 года № 441 (в редакции изменений);</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rPr>
          <w:rFonts w:eastAsia="Arial Unicode MS"/>
        </w:rPr>
        <w:t>Государственная программа Орловской области «Развитие государственной ветеринарной службы Орловской области», утвержденная постановлением Правительства Орловской области от 11 октября 2019 года № 570 (в редакции изменений);</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rPr>
          <w:rFonts w:eastAsia="Arial Unicode MS"/>
        </w:rPr>
        <w:t>Государственная программа Орловской области «Формирование современной городской среды на территории Орловской области», утвержденная постановлением Правительства Орловской области от 31 августа 2017 года № 372 (в редакции изменений);</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rPr>
          <w:rFonts w:eastAsia="Arial Unicode MS"/>
        </w:rPr>
        <w:t>Государственная программа Орловской области «Обращение с отходами, в том числе с твердыми коммунальными отходами, на территории Орловской области», утвержденная постановлением Правительства Орловской области от 29 марта 2018 года № 117 (в редакции изменений);</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rPr>
          <w:rFonts w:eastAsia="Arial Unicode MS"/>
        </w:rPr>
        <w:t>Государственная программа Орловской области «Развитие строительного комплекса Орловской области», утвержденная постановлением Правительства Орловской области от 26 июля 2021 года № 422 (в редакции изменений);</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rPr>
          <w:rFonts w:eastAsia="Arial Unicode MS"/>
        </w:rPr>
        <w:t xml:space="preserve">Межведомственная инвестиционная программа «Развитие и укрепление социальной и инженерной инфраструктуры Орловской области» на 2023 год и </w:t>
      </w:r>
      <w:r w:rsidRPr="008C6FB3">
        <w:rPr>
          <w:rFonts w:eastAsia="Arial Unicode MS"/>
        </w:rPr>
        <w:lastRenderedPageBreak/>
        <w:t>плановый период 2024 и 2025 годов, утвержденная постановлением Правительства Орловской области от 20.12.2022 № 805, (в редакции изменений);</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rPr>
          <w:rFonts w:eastAsia="Arial Unicode MS"/>
          <w:szCs w:val="26"/>
        </w:rPr>
        <w:t>Закон Орловской области от 19 ноября 2004 года № 44</w:t>
      </w:r>
      <w:r w:rsidR="00101700" w:rsidRPr="008C6FB3">
        <w:rPr>
          <w:rFonts w:eastAsia="Arial Unicode MS"/>
          <w:szCs w:val="26"/>
        </w:rPr>
        <w:t>2</w:t>
      </w:r>
      <w:r w:rsidR="001B187B" w:rsidRPr="008C6FB3">
        <w:rPr>
          <w:rFonts w:eastAsia="Arial Unicode MS"/>
          <w:szCs w:val="26"/>
        </w:rPr>
        <w:t>-</w:t>
      </w:r>
      <w:r w:rsidRPr="008C6FB3">
        <w:rPr>
          <w:rFonts w:eastAsia="Arial Unicode MS"/>
          <w:szCs w:val="26"/>
        </w:rPr>
        <w:t xml:space="preserve">ОЗ О статусе, границах и административных центрах муниципальных образований на территории </w:t>
      </w:r>
      <w:proofErr w:type="spellStart"/>
      <w:r w:rsidR="001B187B" w:rsidRPr="008C6FB3">
        <w:rPr>
          <w:rFonts w:eastAsia="Arial Unicode MS"/>
          <w:szCs w:val="26"/>
        </w:rPr>
        <w:t>Ливенского</w:t>
      </w:r>
      <w:proofErr w:type="spellEnd"/>
      <w:r w:rsidRPr="008C6FB3">
        <w:rPr>
          <w:rFonts w:eastAsia="Arial Unicode MS"/>
          <w:szCs w:val="26"/>
        </w:rPr>
        <w:t xml:space="preserve"> района Орловской области (в редакции изменений), принят Орловским областным Советом народных депутатов 12 ноября 2004 года;</w:t>
      </w:r>
    </w:p>
    <w:p w:rsidR="0009433E" w:rsidRPr="008C6FB3" w:rsidRDefault="0009433E" w:rsidP="0009433E">
      <w:pPr>
        <w:pStyle w:val="afa"/>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rPr>
      </w:pPr>
      <w:r w:rsidRPr="008C6FB3">
        <w:rPr>
          <w:rFonts w:eastAsia="Arial Unicode MS"/>
        </w:rPr>
        <w:t>Закон Орловской области от 24 декабря 2015 года № 1897-ОЗ О стратегическом планировании на территории Орловской области (в редакции изменений), принят Орловским областным Советом народных депутатов 18 декабря 2015 года;</w:t>
      </w:r>
    </w:p>
    <w:p w:rsidR="0009433E" w:rsidRPr="008C6FB3" w:rsidRDefault="0009433E" w:rsidP="00133C63">
      <w:pPr>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szCs w:val="26"/>
        </w:rPr>
      </w:pPr>
      <w:r w:rsidRPr="008C6FB3">
        <w:rPr>
          <w:rFonts w:eastAsia="Arial Unicode MS"/>
          <w:szCs w:val="26"/>
        </w:rPr>
        <w:t>Приказ Управления по тарифам и ценовой политике Орловской области от 01 августа 2019 года № 290-Т «Об утверждении инвестиционной программы АО «</w:t>
      </w:r>
      <w:proofErr w:type="spellStart"/>
      <w:r w:rsidRPr="008C6FB3">
        <w:rPr>
          <w:rFonts w:eastAsia="Arial Unicode MS"/>
          <w:szCs w:val="26"/>
        </w:rPr>
        <w:t>Орелоблэнерго</w:t>
      </w:r>
      <w:proofErr w:type="spellEnd"/>
      <w:r w:rsidRPr="008C6FB3">
        <w:rPr>
          <w:rFonts w:eastAsia="Arial Unicode MS"/>
          <w:szCs w:val="26"/>
        </w:rPr>
        <w:t>» на период 2020-2024 годов» (в редакции изменений);</w:t>
      </w:r>
    </w:p>
    <w:p w:rsidR="0009433E" w:rsidRPr="008C6FB3" w:rsidRDefault="0009433E" w:rsidP="0009433E">
      <w:pPr>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szCs w:val="26"/>
        </w:rPr>
      </w:pPr>
      <w:r w:rsidRPr="008C6FB3">
        <w:rPr>
          <w:rFonts w:eastAsia="Arial Unicode MS"/>
          <w:szCs w:val="26"/>
        </w:rPr>
        <w:t>Приказ Управления по тарифам и ценовой политике Орловской области от 6.08.2019 № 292 Т «Об утверждении инвестиционной программы АО «</w:t>
      </w:r>
      <w:proofErr w:type="spellStart"/>
      <w:r w:rsidRPr="008C6FB3">
        <w:rPr>
          <w:rFonts w:eastAsia="Arial Unicode MS"/>
          <w:szCs w:val="26"/>
        </w:rPr>
        <w:t>Оборонэнерго</w:t>
      </w:r>
      <w:proofErr w:type="spellEnd"/>
      <w:r w:rsidRPr="008C6FB3">
        <w:rPr>
          <w:rFonts w:eastAsia="Arial Unicode MS"/>
          <w:szCs w:val="26"/>
        </w:rPr>
        <w:t>» филиал «Волго-Вятский» (на территории Орловской области) на период 2020-2024 годы» (в редакции изменений);</w:t>
      </w:r>
    </w:p>
    <w:p w:rsidR="0009433E" w:rsidRPr="008C6FB3" w:rsidRDefault="0009433E" w:rsidP="0009433E">
      <w:pPr>
        <w:widowControl w:val="0"/>
        <w:numPr>
          <w:ilvl w:val="0"/>
          <w:numId w:val="3"/>
        </w:numPr>
        <w:tabs>
          <w:tab w:val="left" w:pos="709"/>
        </w:tabs>
        <w:autoSpaceDN/>
        <w:ind w:left="0" w:firstLine="709"/>
        <w:contextualSpacing w:val="0"/>
        <w:textAlignment w:val="auto"/>
        <w:rPr>
          <w:rFonts w:eastAsia="Arial Unicode MS"/>
          <w:szCs w:val="26"/>
        </w:rPr>
      </w:pPr>
      <w:r w:rsidRPr="008C6FB3">
        <w:rPr>
          <w:rFonts w:eastAsia="Arial Unicode MS"/>
          <w:szCs w:val="26"/>
        </w:rPr>
        <w:t>Инвестиционная программа филиала «</w:t>
      </w:r>
      <w:proofErr w:type="spellStart"/>
      <w:r w:rsidRPr="008C6FB3">
        <w:rPr>
          <w:rFonts w:eastAsia="Arial Unicode MS"/>
          <w:szCs w:val="26"/>
        </w:rPr>
        <w:t>Россети</w:t>
      </w:r>
      <w:proofErr w:type="spellEnd"/>
      <w:r w:rsidRPr="008C6FB3">
        <w:rPr>
          <w:rFonts w:eastAsia="Arial Unicode MS"/>
          <w:szCs w:val="26"/>
        </w:rPr>
        <w:t xml:space="preserve"> Центр» – «Орелэнерго» на период 2021-2026 годов утверждена приказом Министерства энергетики Российской Федерации от 22 декабря 2021 года № 23 (в редакции изменений);</w:t>
      </w:r>
    </w:p>
    <w:p w:rsidR="0009433E" w:rsidRPr="008C6FB3" w:rsidRDefault="0009433E" w:rsidP="0009433E">
      <w:pPr>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szCs w:val="26"/>
        </w:rPr>
      </w:pPr>
      <w:r w:rsidRPr="008C6FB3">
        <w:rPr>
          <w:rFonts w:eastAsia="Arial Unicode MS"/>
          <w:szCs w:val="26"/>
        </w:rPr>
        <w:t>Инвестиционная программа филиала «</w:t>
      </w:r>
      <w:proofErr w:type="spellStart"/>
      <w:r w:rsidRPr="008C6FB3">
        <w:rPr>
          <w:rFonts w:eastAsia="Arial Unicode MS"/>
          <w:szCs w:val="26"/>
        </w:rPr>
        <w:t>Россети</w:t>
      </w:r>
      <w:proofErr w:type="spellEnd"/>
      <w:r w:rsidRPr="008C6FB3">
        <w:rPr>
          <w:rFonts w:eastAsia="Arial Unicode MS"/>
          <w:szCs w:val="26"/>
        </w:rPr>
        <w:t xml:space="preserve"> Центр» – «Орелэнерго» на период 2022-2027 годов утверждена приказом Министерства энергетики Российской Федерации от 6 декабря 2022 года № 35;</w:t>
      </w:r>
    </w:p>
    <w:p w:rsidR="0009433E" w:rsidRPr="008C6FB3" w:rsidRDefault="0009433E" w:rsidP="0009433E">
      <w:pPr>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szCs w:val="26"/>
        </w:rPr>
      </w:pPr>
      <w:r w:rsidRPr="008C6FB3">
        <w:rPr>
          <w:rFonts w:eastAsia="Arial Unicode MS"/>
          <w:szCs w:val="26"/>
        </w:rPr>
        <w:t>Региональная программа Орловской области «Модернизация первичного звена здравоохранения Орловской области», утвержденная распоряжением Правительства Орловской области от 14 декабря 2020 года № 795-р (в редакции изменений);</w:t>
      </w:r>
    </w:p>
    <w:p w:rsidR="0009433E" w:rsidRPr="008C6FB3" w:rsidRDefault="0009433E" w:rsidP="0009433E">
      <w:pPr>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szCs w:val="26"/>
        </w:rPr>
      </w:pPr>
      <w:r w:rsidRPr="008C6FB3">
        <w:rPr>
          <w:rFonts w:eastAsia="Arial Unicode MS"/>
          <w:szCs w:val="26"/>
        </w:rPr>
        <w:t>Региональная программа Орловской области «Развитие детского здравоохранения, включая создание современной инфраструктуры оказания медицинской помощи детям, в Орловской области», утвержденная распоряжением Правительства Орловской области от 14 июня 2019 года № 275-р (в редакции изменений);</w:t>
      </w:r>
    </w:p>
    <w:p w:rsidR="0009433E" w:rsidRPr="008C6FB3" w:rsidRDefault="0009433E" w:rsidP="0009433E">
      <w:pPr>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szCs w:val="26"/>
        </w:rPr>
      </w:pPr>
      <w:r w:rsidRPr="008C6FB3">
        <w:rPr>
          <w:rFonts w:eastAsia="Arial Unicode MS"/>
          <w:szCs w:val="26"/>
        </w:rPr>
        <w:t>Программа газификации жилищно-коммунального хозяйства, промышленных и иных организаций Орловской области на 2021-2030 годы, утвержденная распоряжением Губернатора Орловской области от 22 декабря 2021 года № 80-р (в редакции изменений);</w:t>
      </w:r>
    </w:p>
    <w:p w:rsidR="0009433E" w:rsidRPr="008C6FB3" w:rsidRDefault="0009433E" w:rsidP="0009433E">
      <w:pPr>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szCs w:val="26"/>
        </w:rPr>
      </w:pPr>
      <w:r w:rsidRPr="008C6FB3">
        <w:rPr>
          <w:rFonts w:eastAsia="Arial Unicode MS"/>
          <w:szCs w:val="26"/>
        </w:rPr>
        <w:t>Схема и программа перспективного развития электроэнергетики Орловской области на 2023-2027 годы, утвержденная распоряжением Губернатора Орловской области от 1 июля 2022 года № 29-р;</w:t>
      </w:r>
    </w:p>
    <w:p w:rsidR="0009433E" w:rsidRPr="008C6FB3" w:rsidRDefault="0009433E" w:rsidP="0009433E">
      <w:pPr>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szCs w:val="26"/>
        </w:rPr>
      </w:pPr>
      <w:r w:rsidRPr="008C6FB3">
        <w:rPr>
          <w:rFonts w:eastAsia="Arial Unicode MS"/>
          <w:szCs w:val="26"/>
        </w:rPr>
        <w:t>Программа развития детско-юношеского спорта Орловской области до 2030 года, утвержденная распоряжением Правительства Орловской области от 20 апреля 2022 года № 231-р;</w:t>
      </w:r>
    </w:p>
    <w:p w:rsidR="00794EA9" w:rsidRPr="008C6FB3" w:rsidRDefault="0009433E" w:rsidP="0009433E">
      <w:pPr>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szCs w:val="26"/>
        </w:rPr>
      </w:pPr>
      <w:r w:rsidRPr="008C6FB3">
        <w:rPr>
          <w:rFonts w:eastAsia="Arial Unicode MS"/>
        </w:rPr>
        <w:t xml:space="preserve">Перечень автомобильных дорог общего пользования регионального </w:t>
      </w:r>
      <w:r w:rsidRPr="008C6FB3">
        <w:rPr>
          <w:rFonts w:eastAsia="Arial Unicode MS"/>
        </w:rPr>
        <w:br/>
        <w:t xml:space="preserve">и межмуниципального значения Орловской области, утвержденный </w:t>
      </w:r>
      <w:r w:rsidRPr="008C6FB3">
        <w:rPr>
          <w:rFonts w:eastAsia="Arial Unicode MS"/>
          <w:szCs w:val="26"/>
        </w:rPr>
        <w:t>постановлением Правительства Орловской области от 19 ноября 2015 года № 501 (в редакции изменений);</w:t>
      </w:r>
    </w:p>
    <w:p w:rsidR="001A1B5F" w:rsidRPr="008C6FB3" w:rsidRDefault="00794EA9" w:rsidP="001A1B5F">
      <w:pPr>
        <w:widowControl w:val="0"/>
        <w:numPr>
          <w:ilvl w:val="0"/>
          <w:numId w:val="3"/>
        </w:numPr>
        <w:tabs>
          <w:tab w:val="left" w:pos="709"/>
        </w:tabs>
        <w:autoSpaceDN/>
        <w:ind w:left="0" w:firstLine="709"/>
        <w:contextualSpacing w:val="0"/>
        <w:textAlignment w:val="auto"/>
        <w:rPr>
          <w:rFonts w:eastAsia="Arial Unicode MS"/>
          <w:szCs w:val="26"/>
        </w:rPr>
      </w:pPr>
      <w:r w:rsidRPr="008C6FB3">
        <w:rPr>
          <w:rFonts w:eastAsia="Arial Unicode MS"/>
          <w:szCs w:val="26"/>
        </w:rPr>
        <w:t xml:space="preserve">Схема территориального планирования </w:t>
      </w:r>
      <w:proofErr w:type="spellStart"/>
      <w:r w:rsidR="0009433E" w:rsidRPr="008C6FB3">
        <w:rPr>
          <w:rFonts w:eastAsia="Arial Unicode MS"/>
          <w:szCs w:val="26"/>
        </w:rPr>
        <w:t>Ливенского</w:t>
      </w:r>
      <w:proofErr w:type="spellEnd"/>
      <w:r w:rsidRPr="008C6FB3">
        <w:rPr>
          <w:rFonts w:eastAsia="Arial Unicode MS"/>
          <w:szCs w:val="26"/>
        </w:rPr>
        <w:t xml:space="preserve"> района Орловской области, утвержденная </w:t>
      </w:r>
      <w:r w:rsidR="0009433E" w:rsidRPr="008C6FB3">
        <w:rPr>
          <w:rFonts w:eastAsia="Arial Unicode MS"/>
          <w:szCs w:val="26"/>
        </w:rPr>
        <w:t>постановлением</w:t>
      </w:r>
      <w:r w:rsidRPr="008C6FB3">
        <w:rPr>
          <w:rFonts w:eastAsia="Arial Unicode MS"/>
          <w:szCs w:val="26"/>
        </w:rPr>
        <w:t xml:space="preserve"> </w:t>
      </w:r>
      <w:proofErr w:type="spellStart"/>
      <w:r w:rsidR="0009433E" w:rsidRPr="008C6FB3">
        <w:rPr>
          <w:rFonts w:eastAsia="Arial Unicode MS"/>
          <w:szCs w:val="26"/>
        </w:rPr>
        <w:t>Ливенского</w:t>
      </w:r>
      <w:proofErr w:type="spellEnd"/>
      <w:r w:rsidRPr="008C6FB3">
        <w:rPr>
          <w:rFonts w:eastAsia="Arial Unicode MS"/>
          <w:szCs w:val="26"/>
        </w:rPr>
        <w:t xml:space="preserve"> районного Совета народных депутатов от </w:t>
      </w:r>
      <w:r w:rsidR="0009433E" w:rsidRPr="008C6FB3">
        <w:rPr>
          <w:rFonts w:eastAsia="Arial Unicode MS"/>
          <w:szCs w:val="26"/>
        </w:rPr>
        <w:t>21</w:t>
      </w:r>
      <w:r w:rsidR="00FD31E1" w:rsidRPr="008C6FB3">
        <w:rPr>
          <w:rFonts w:eastAsia="Arial Unicode MS"/>
          <w:szCs w:val="26"/>
        </w:rPr>
        <w:t xml:space="preserve"> </w:t>
      </w:r>
      <w:r w:rsidR="0009433E" w:rsidRPr="008C6FB3">
        <w:rPr>
          <w:rFonts w:eastAsia="Arial Unicode MS"/>
          <w:szCs w:val="26"/>
        </w:rPr>
        <w:t>декабря</w:t>
      </w:r>
      <w:r w:rsidR="00FD31E1" w:rsidRPr="008C6FB3">
        <w:rPr>
          <w:rFonts w:eastAsia="Arial Unicode MS"/>
          <w:szCs w:val="26"/>
        </w:rPr>
        <w:t xml:space="preserve"> 20</w:t>
      </w:r>
      <w:r w:rsidR="0009433E" w:rsidRPr="008C6FB3">
        <w:rPr>
          <w:rFonts w:eastAsia="Arial Unicode MS"/>
          <w:szCs w:val="26"/>
        </w:rPr>
        <w:t>10</w:t>
      </w:r>
      <w:r w:rsidRPr="008C6FB3">
        <w:rPr>
          <w:rFonts w:eastAsia="Arial Unicode MS"/>
          <w:szCs w:val="26"/>
        </w:rPr>
        <w:t xml:space="preserve"> года № </w:t>
      </w:r>
      <w:r w:rsidR="0009433E" w:rsidRPr="008C6FB3">
        <w:rPr>
          <w:rFonts w:eastAsia="Arial Unicode MS"/>
          <w:szCs w:val="26"/>
        </w:rPr>
        <w:t>38/439-РС</w:t>
      </w:r>
      <w:r w:rsidRPr="008C6FB3">
        <w:rPr>
          <w:rFonts w:eastAsia="Arial Unicode MS"/>
          <w:szCs w:val="26"/>
        </w:rPr>
        <w:t xml:space="preserve"> (в редакции изменений);</w:t>
      </w:r>
    </w:p>
    <w:p w:rsidR="00101700" w:rsidRPr="008C6FB3" w:rsidRDefault="00101700" w:rsidP="001A1B5F">
      <w:pPr>
        <w:widowControl w:val="0"/>
        <w:numPr>
          <w:ilvl w:val="0"/>
          <w:numId w:val="3"/>
        </w:numPr>
        <w:tabs>
          <w:tab w:val="left" w:pos="709"/>
        </w:tabs>
        <w:autoSpaceDN/>
        <w:ind w:left="0" w:firstLine="709"/>
        <w:contextualSpacing w:val="0"/>
        <w:textAlignment w:val="auto"/>
        <w:rPr>
          <w:rFonts w:eastAsia="Arial Unicode MS"/>
          <w:szCs w:val="26"/>
        </w:rPr>
      </w:pPr>
      <w:r w:rsidRPr="008C6FB3">
        <w:rPr>
          <w:rFonts w:eastAsia="Arial Unicode MS"/>
          <w:szCs w:val="26"/>
        </w:rPr>
        <w:lastRenderedPageBreak/>
        <w:t xml:space="preserve">Решение </w:t>
      </w:r>
      <w:proofErr w:type="spellStart"/>
      <w:r w:rsidRPr="008C6FB3">
        <w:rPr>
          <w:rFonts w:eastAsia="Arial Unicode MS"/>
          <w:szCs w:val="26"/>
        </w:rPr>
        <w:t>Ливенского</w:t>
      </w:r>
      <w:proofErr w:type="spellEnd"/>
      <w:r w:rsidRPr="008C6FB3">
        <w:rPr>
          <w:rFonts w:eastAsia="Arial Unicode MS"/>
          <w:szCs w:val="26"/>
        </w:rPr>
        <w:t xml:space="preserve"> районного Совета народных депутатов </w:t>
      </w:r>
      <w:proofErr w:type="spellStart"/>
      <w:r w:rsidRPr="008C6FB3">
        <w:rPr>
          <w:rFonts w:eastAsia="Arial Unicode MS"/>
          <w:szCs w:val="26"/>
        </w:rPr>
        <w:t>Ливенского</w:t>
      </w:r>
      <w:proofErr w:type="spellEnd"/>
      <w:r w:rsidRPr="008C6FB3">
        <w:rPr>
          <w:rFonts w:eastAsia="Arial Unicode MS"/>
          <w:szCs w:val="26"/>
        </w:rPr>
        <w:t xml:space="preserve"> района Орловской области от 4 декабря 2015 года № 51/606-РС «Об утверждении перечня автомобильных дорог общего пользования местного значения вне границ населенных пунктов в границах </w:t>
      </w:r>
      <w:proofErr w:type="spellStart"/>
      <w:r w:rsidRPr="008C6FB3">
        <w:rPr>
          <w:rFonts w:eastAsia="Arial Unicode MS"/>
          <w:szCs w:val="26"/>
        </w:rPr>
        <w:t>Ливенского</w:t>
      </w:r>
      <w:proofErr w:type="spellEnd"/>
      <w:r w:rsidRPr="008C6FB3">
        <w:rPr>
          <w:rFonts w:eastAsia="Arial Unicode MS"/>
          <w:szCs w:val="26"/>
        </w:rPr>
        <w:t xml:space="preserve"> района Орловской области» (в редакции изменений);</w:t>
      </w:r>
    </w:p>
    <w:p w:rsidR="00101700" w:rsidRPr="008C6FB3" w:rsidRDefault="00101700" w:rsidP="00101700">
      <w:pPr>
        <w:widowControl w:val="0"/>
        <w:numPr>
          <w:ilvl w:val="0"/>
          <w:numId w:val="3"/>
        </w:numPr>
        <w:tabs>
          <w:tab w:val="left" w:pos="709"/>
        </w:tabs>
        <w:autoSpaceDN/>
        <w:ind w:left="0" w:firstLine="709"/>
        <w:contextualSpacing w:val="0"/>
        <w:textAlignment w:val="auto"/>
        <w:rPr>
          <w:rFonts w:eastAsia="Arial Unicode MS"/>
          <w:szCs w:val="26"/>
        </w:rPr>
      </w:pPr>
      <w:r w:rsidRPr="008C6FB3">
        <w:rPr>
          <w:rFonts w:eastAsia="Arial Unicode MS"/>
          <w:szCs w:val="26"/>
        </w:rPr>
        <w:t xml:space="preserve">Решение </w:t>
      </w:r>
      <w:proofErr w:type="spellStart"/>
      <w:r w:rsidRPr="008C6FB3">
        <w:rPr>
          <w:rFonts w:eastAsia="Arial Unicode MS"/>
          <w:szCs w:val="26"/>
        </w:rPr>
        <w:t>Ливенского</w:t>
      </w:r>
      <w:proofErr w:type="spellEnd"/>
      <w:r w:rsidRPr="008C6FB3">
        <w:rPr>
          <w:rFonts w:eastAsia="Arial Unicode MS"/>
          <w:szCs w:val="26"/>
        </w:rPr>
        <w:t xml:space="preserve"> районного Совета народных депутатов </w:t>
      </w:r>
      <w:proofErr w:type="spellStart"/>
      <w:r w:rsidRPr="008C6FB3">
        <w:rPr>
          <w:rFonts w:eastAsia="Arial Unicode MS"/>
          <w:szCs w:val="26"/>
        </w:rPr>
        <w:t>Ливенского</w:t>
      </w:r>
      <w:proofErr w:type="spellEnd"/>
      <w:r w:rsidRPr="008C6FB3">
        <w:rPr>
          <w:rFonts w:eastAsia="Arial Unicode MS"/>
          <w:szCs w:val="26"/>
        </w:rPr>
        <w:t xml:space="preserve"> района Орловской области от 25 января 2018 года № 17/217-РС «Об утверждении местных нормативов градостроительного проектирования сельских поселений </w:t>
      </w:r>
      <w:proofErr w:type="spellStart"/>
      <w:r w:rsidRPr="008C6FB3">
        <w:rPr>
          <w:rFonts w:eastAsia="Arial Unicode MS"/>
          <w:szCs w:val="26"/>
        </w:rPr>
        <w:t>Ливенского</w:t>
      </w:r>
      <w:proofErr w:type="spellEnd"/>
      <w:r w:rsidRPr="008C6FB3">
        <w:rPr>
          <w:rFonts w:eastAsia="Arial Unicode MS"/>
          <w:szCs w:val="26"/>
        </w:rPr>
        <w:t xml:space="preserve"> района Орловской области»;</w:t>
      </w:r>
    </w:p>
    <w:p w:rsidR="0062770F" w:rsidRPr="008C6FB3" w:rsidRDefault="0062770F" w:rsidP="0062770F">
      <w:pPr>
        <w:widowControl w:val="0"/>
        <w:numPr>
          <w:ilvl w:val="0"/>
          <w:numId w:val="3"/>
        </w:numPr>
        <w:tabs>
          <w:tab w:val="left" w:pos="709"/>
        </w:tabs>
        <w:autoSpaceDN/>
        <w:ind w:left="0" w:firstLine="709"/>
        <w:contextualSpacing w:val="0"/>
        <w:textAlignment w:val="auto"/>
        <w:rPr>
          <w:rFonts w:eastAsia="Arial Unicode MS"/>
          <w:szCs w:val="26"/>
        </w:rPr>
      </w:pPr>
      <w:r w:rsidRPr="008C6FB3">
        <w:rPr>
          <w:rFonts w:eastAsia="Arial Unicode MS"/>
          <w:szCs w:val="26"/>
        </w:rPr>
        <w:t xml:space="preserve">Постановление администрации </w:t>
      </w:r>
      <w:proofErr w:type="spellStart"/>
      <w:r w:rsidRPr="008C6FB3">
        <w:rPr>
          <w:rFonts w:eastAsia="Arial Unicode MS"/>
          <w:szCs w:val="26"/>
        </w:rPr>
        <w:t>Ливенского</w:t>
      </w:r>
      <w:proofErr w:type="spellEnd"/>
      <w:r w:rsidRPr="008C6FB3">
        <w:rPr>
          <w:rFonts w:eastAsia="Arial Unicode MS"/>
          <w:szCs w:val="26"/>
        </w:rPr>
        <w:t xml:space="preserve"> района Орловской области от 16 ноября 2017 года № 408 «Об утверждении программ комплексного развития транспортной инфраструктуры сельских поселений </w:t>
      </w:r>
      <w:proofErr w:type="spellStart"/>
      <w:r w:rsidRPr="008C6FB3">
        <w:rPr>
          <w:rFonts w:eastAsia="Arial Unicode MS"/>
          <w:szCs w:val="26"/>
        </w:rPr>
        <w:t>Ливенского</w:t>
      </w:r>
      <w:proofErr w:type="spellEnd"/>
      <w:r w:rsidRPr="008C6FB3">
        <w:rPr>
          <w:rFonts w:eastAsia="Arial Unicode MS"/>
          <w:szCs w:val="26"/>
        </w:rPr>
        <w:t xml:space="preserve"> района Орловской области»;</w:t>
      </w:r>
    </w:p>
    <w:p w:rsidR="0062770F" w:rsidRPr="008C6FB3" w:rsidRDefault="0062770F" w:rsidP="0062770F">
      <w:pPr>
        <w:widowControl w:val="0"/>
        <w:numPr>
          <w:ilvl w:val="0"/>
          <w:numId w:val="3"/>
        </w:numPr>
        <w:tabs>
          <w:tab w:val="left" w:pos="709"/>
        </w:tabs>
        <w:autoSpaceDN/>
        <w:ind w:left="0" w:firstLine="709"/>
        <w:contextualSpacing w:val="0"/>
        <w:textAlignment w:val="auto"/>
        <w:rPr>
          <w:rFonts w:eastAsia="Arial Unicode MS"/>
          <w:szCs w:val="26"/>
        </w:rPr>
      </w:pPr>
      <w:r w:rsidRPr="008C6FB3">
        <w:rPr>
          <w:rFonts w:eastAsia="Arial Unicode MS"/>
          <w:szCs w:val="26"/>
        </w:rPr>
        <w:t xml:space="preserve">Постановление администрации </w:t>
      </w:r>
      <w:proofErr w:type="spellStart"/>
      <w:r w:rsidRPr="008C6FB3">
        <w:rPr>
          <w:rFonts w:eastAsia="Arial Unicode MS"/>
          <w:szCs w:val="26"/>
        </w:rPr>
        <w:t>Ливенского</w:t>
      </w:r>
      <w:proofErr w:type="spellEnd"/>
      <w:r w:rsidRPr="008C6FB3">
        <w:rPr>
          <w:rFonts w:eastAsia="Arial Unicode MS"/>
          <w:szCs w:val="26"/>
        </w:rPr>
        <w:t xml:space="preserve"> района Орловской области от 29 марта 2018 года № 122 «Об утверждении программ комплексного развития социальной инфраструктуры сельских поселений </w:t>
      </w:r>
      <w:proofErr w:type="spellStart"/>
      <w:r w:rsidRPr="008C6FB3">
        <w:rPr>
          <w:rFonts w:eastAsia="Arial Unicode MS"/>
          <w:szCs w:val="26"/>
        </w:rPr>
        <w:t>Ливенского</w:t>
      </w:r>
      <w:proofErr w:type="spellEnd"/>
      <w:r w:rsidRPr="008C6FB3">
        <w:rPr>
          <w:rFonts w:eastAsia="Arial Unicode MS"/>
          <w:szCs w:val="26"/>
        </w:rPr>
        <w:t xml:space="preserve"> района Орловской области»;</w:t>
      </w:r>
    </w:p>
    <w:p w:rsidR="001F1A47" w:rsidRPr="008C6FB3" w:rsidRDefault="001F1A47" w:rsidP="001A1B5F">
      <w:pPr>
        <w:widowControl w:val="0"/>
        <w:numPr>
          <w:ilvl w:val="0"/>
          <w:numId w:val="3"/>
        </w:numPr>
        <w:tabs>
          <w:tab w:val="left" w:pos="709"/>
        </w:tabs>
        <w:autoSpaceDN/>
        <w:ind w:left="0" w:firstLine="709"/>
        <w:contextualSpacing w:val="0"/>
        <w:textAlignment w:val="auto"/>
        <w:rPr>
          <w:rFonts w:eastAsia="Arial Unicode MS"/>
          <w:szCs w:val="26"/>
        </w:rPr>
      </w:pPr>
      <w:r w:rsidRPr="008C6FB3">
        <w:rPr>
          <w:rFonts w:eastAsia="Arial Unicode MS"/>
          <w:szCs w:val="26"/>
        </w:rPr>
        <w:t xml:space="preserve">Постановление администрации </w:t>
      </w:r>
      <w:proofErr w:type="spellStart"/>
      <w:r w:rsidRPr="008C6FB3">
        <w:rPr>
          <w:rFonts w:eastAsia="Arial Unicode MS"/>
          <w:szCs w:val="26"/>
        </w:rPr>
        <w:t>Ливенского</w:t>
      </w:r>
      <w:proofErr w:type="spellEnd"/>
      <w:r w:rsidRPr="008C6FB3">
        <w:rPr>
          <w:rFonts w:eastAsia="Arial Unicode MS"/>
          <w:szCs w:val="26"/>
        </w:rPr>
        <w:t xml:space="preserve"> района Орловской области от 5 октября 2018 года № 353 «Об утверждении муниципальной программа «Развитие и поддержка малого и среднего предпринимательства в </w:t>
      </w:r>
      <w:proofErr w:type="spellStart"/>
      <w:r w:rsidRPr="008C6FB3">
        <w:rPr>
          <w:rFonts w:eastAsia="Arial Unicode MS"/>
          <w:szCs w:val="26"/>
        </w:rPr>
        <w:t>Ливенском</w:t>
      </w:r>
      <w:proofErr w:type="spellEnd"/>
      <w:r w:rsidRPr="008C6FB3">
        <w:rPr>
          <w:rFonts w:eastAsia="Arial Unicode MS"/>
          <w:szCs w:val="26"/>
        </w:rPr>
        <w:t xml:space="preserve"> районе» (в редакции изменений);</w:t>
      </w:r>
    </w:p>
    <w:p w:rsidR="00AA0B34" w:rsidRPr="008C6FB3" w:rsidRDefault="00AA0B34" w:rsidP="00794EA9">
      <w:pPr>
        <w:widowControl w:val="0"/>
        <w:numPr>
          <w:ilvl w:val="0"/>
          <w:numId w:val="3"/>
        </w:numPr>
        <w:tabs>
          <w:tab w:val="left" w:pos="709"/>
        </w:tabs>
        <w:autoSpaceDN/>
        <w:ind w:left="0" w:firstLine="709"/>
        <w:contextualSpacing w:val="0"/>
        <w:textAlignment w:val="auto"/>
        <w:rPr>
          <w:rFonts w:eastAsia="Arial Unicode MS"/>
          <w:szCs w:val="26"/>
        </w:rPr>
      </w:pPr>
      <w:r w:rsidRPr="008C6FB3">
        <w:rPr>
          <w:rFonts w:eastAsia="Arial Unicode MS"/>
          <w:szCs w:val="26"/>
        </w:rPr>
        <w:t xml:space="preserve">Постановление администрации </w:t>
      </w:r>
      <w:proofErr w:type="spellStart"/>
      <w:r w:rsidR="00AD07EF" w:rsidRPr="008C6FB3">
        <w:rPr>
          <w:rFonts w:eastAsia="Arial Unicode MS"/>
          <w:szCs w:val="26"/>
        </w:rPr>
        <w:t>Ливенского</w:t>
      </w:r>
      <w:proofErr w:type="spellEnd"/>
      <w:r w:rsidRPr="008C6FB3">
        <w:rPr>
          <w:rFonts w:eastAsia="Arial Unicode MS"/>
          <w:szCs w:val="26"/>
        </w:rPr>
        <w:t xml:space="preserve"> района Орловской области от </w:t>
      </w:r>
      <w:r w:rsidR="00AD07EF" w:rsidRPr="008C6FB3">
        <w:rPr>
          <w:rFonts w:eastAsia="Arial Unicode MS"/>
          <w:szCs w:val="26"/>
        </w:rPr>
        <w:t>17</w:t>
      </w:r>
      <w:r w:rsidRPr="008C6FB3">
        <w:rPr>
          <w:rFonts w:eastAsia="Arial Unicode MS"/>
          <w:szCs w:val="26"/>
        </w:rPr>
        <w:t xml:space="preserve"> </w:t>
      </w:r>
      <w:r w:rsidR="00AD07EF" w:rsidRPr="008C6FB3">
        <w:rPr>
          <w:rFonts w:eastAsia="Arial Unicode MS"/>
          <w:szCs w:val="26"/>
        </w:rPr>
        <w:t>сентября</w:t>
      </w:r>
      <w:r w:rsidRPr="008C6FB3">
        <w:rPr>
          <w:rFonts w:eastAsia="Arial Unicode MS"/>
          <w:szCs w:val="26"/>
        </w:rPr>
        <w:t xml:space="preserve"> 2019 года № </w:t>
      </w:r>
      <w:r w:rsidR="00AD07EF" w:rsidRPr="008C6FB3">
        <w:rPr>
          <w:rFonts w:eastAsia="Arial Unicode MS"/>
          <w:szCs w:val="26"/>
        </w:rPr>
        <w:t>303</w:t>
      </w:r>
      <w:r w:rsidRPr="008C6FB3">
        <w:rPr>
          <w:rFonts w:eastAsia="Arial Unicode MS"/>
          <w:szCs w:val="26"/>
        </w:rPr>
        <w:t xml:space="preserve"> «</w:t>
      </w:r>
      <w:r w:rsidR="00AD07EF" w:rsidRPr="008C6FB3">
        <w:rPr>
          <w:rFonts w:eastAsia="Arial Unicode MS"/>
          <w:szCs w:val="26"/>
        </w:rPr>
        <w:t xml:space="preserve">Об утверждении муниципальной программы «Комплексное развитие сельских территорий </w:t>
      </w:r>
      <w:proofErr w:type="spellStart"/>
      <w:r w:rsidR="00AD07EF" w:rsidRPr="008C6FB3">
        <w:rPr>
          <w:rFonts w:eastAsia="Arial Unicode MS"/>
          <w:szCs w:val="26"/>
        </w:rPr>
        <w:t>Ливенского</w:t>
      </w:r>
      <w:proofErr w:type="spellEnd"/>
      <w:r w:rsidR="00AD07EF" w:rsidRPr="008C6FB3">
        <w:rPr>
          <w:rFonts w:eastAsia="Arial Unicode MS"/>
          <w:szCs w:val="26"/>
        </w:rPr>
        <w:t xml:space="preserve"> района Орловской области</w:t>
      </w:r>
      <w:r w:rsidRPr="008C6FB3">
        <w:rPr>
          <w:rFonts w:eastAsia="Arial Unicode MS"/>
          <w:szCs w:val="26"/>
        </w:rPr>
        <w:t>» (в редакции изменений);</w:t>
      </w:r>
    </w:p>
    <w:p w:rsidR="00C22420" w:rsidRPr="008C6FB3" w:rsidRDefault="00C22420" w:rsidP="00794EA9">
      <w:pPr>
        <w:widowControl w:val="0"/>
        <w:numPr>
          <w:ilvl w:val="0"/>
          <w:numId w:val="3"/>
        </w:numPr>
        <w:tabs>
          <w:tab w:val="left" w:pos="709"/>
        </w:tabs>
        <w:autoSpaceDN/>
        <w:ind w:left="0" w:firstLine="709"/>
        <w:contextualSpacing w:val="0"/>
        <w:textAlignment w:val="auto"/>
        <w:rPr>
          <w:rFonts w:eastAsia="Arial Unicode MS"/>
          <w:szCs w:val="26"/>
        </w:rPr>
      </w:pPr>
      <w:r w:rsidRPr="008C6FB3">
        <w:rPr>
          <w:rFonts w:eastAsia="Arial Unicode MS"/>
          <w:szCs w:val="26"/>
        </w:rPr>
        <w:t xml:space="preserve">Постановление администрации </w:t>
      </w:r>
      <w:proofErr w:type="spellStart"/>
      <w:r w:rsidR="00AD07EF" w:rsidRPr="008C6FB3">
        <w:rPr>
          <w:rFonts w:eastAsia="Arial Unicode MS"/>
          <w:szCs w:val="26"/>
        </w:rPr>
        <w:t>Ливенского</w:t>
      </w:r>
      <w:proofErr w:type="spellEnd"/>
      <w:r w:rsidRPr="008C6FB3">
        <w:rPr>
          <w:rFonts w:eastAsia="Arial Unicode MS"/>
          <w:szCs w:val="26"/>
        </w:rPr>
        <w:t xml:space="preserve"> района Орловской области от </w:t>
      </w:r>
      <w:r w:rsidR="00AD07EF" w:rsidRPr="008C6FB3">
        <w:rPr>
          <w:rFonts w:eastAsia="Arial Unicode MS"/>
          <w:szCs w:val="26"/>
        </w:rPr>
        <w:t>19</w:t>
      </w:r>
      <w:r w:rsidRPr="008C6FB3">
        <w:rPr>
          <w:rFonts w:eastAsia="Arial Unicode MS"/>
          <w:szCs w:val="26"/>
        </w:rPr>
        <w:t xml:space="preserve"> </w:t>
      </w:r>
      <w:r w:rsidR="00AD07EF" w:rsidRPr="008C6FB3">
        <w:rPr>
          <w:rFonts w:eastAsia="Arial Unicode MS"/>
          <w:szCs w:val="26"/>
        </w:rPr>
        <w:t>октября</w:t>
      </w:r>
      <w:r w:rsidRPr="008C6FB3">
        <w:rPr>
          <w:rFonts w:eastAsia="Arial Unicode MS"/>
          <w:szCs w:val="26"/>
        </w:rPr>
        <w:t xml:space="preserve"> 2020 года № </w:t>
      </w:r>
      <w:r w:rsidR="00AD07EF" w:rsidRPr="008C6FB3">
        <w:rPr>
          <w:rFonts w:eastAsia="Arial Unicode MS"/>
          <w:szCs w:val="26"/>
        </w:rPr>
        <w:t>355</w:t>
      </w:r>
      <w:r w:rsidRPr="008C6FB3">
        <w:rPr>
          <w:rFonts w:eastAsia="Arial Unicode MS"/>
          <w:szCs w:val="26"/>
        </w:rPr>
        <w:t xml:space="preserve"> «</w:t>
      </w:r>
      <w:r w:rsidR="00AD07EF" w:rsidRPr="008C6FB3">
        <w:rPr>
          <w:rFonts w:eastAsia="Arial Unicode MS"/>
          <w:szCs w:val="26"/>
        </w:rPr>
        <w:t xml:space="preserve">Об утверждении муниципальной программы «Развитие физической культуры и спорта в </w:t>
      </w:r>
      <w:proofErr w:type="spellStart"/>
      <w:r w:rsidR="00AD07EF" w:rsidRPr="008C6FB3">
        <w:rPr>
          <w:rFonts w:eastAsia="Arial Unicode MS"/>
          <w:szCs w:val="26"/>
        </w:rPr>
        <w:t>Ливенском</w:t>
      </w:r>
      <w:proofErr w:type="spellEnd"/>
      <w:r w:rsidR="00AD07EF" w:rsidRPr="008C6FB3">
        <w:rPr>
          <w:rFonts w:eastAsia="Arial Unicode MS"/>
          <w:szCs w:val="26"/>
        </w:rPr>
        <w:t xml:space="preserve"> районе на 2021-2025 гг.</w:t>
      </w:r>
      <w:r w:rsidRPr="008C6FB3">
        <w:rPr>
          <w:rFonts w:eastAsia="Arial Unicode MS"/>
          <w:szCs w:val="26"/>
        </w:rPr>
        <w:t>» (в редакции изменений);</w:t>
      </w:r>
    </w:p>
    <w:p w:rsidR="00FE202C" w:rsidRPr="008C6FB3" w:rsidRDefault="00FE202C" w:rsidP="00794EA9">
      <w:pPr>
        <w:widowControl w:val="0"/>
        <w:numPr>
          <w:ilvl w:val="0"/>
          <w:numId w:val="3"/>
        </w:numPr>
        <w:tabs>
          <w:tab w:val="left" w:pos="709"/>
        </w:tabs>
        <w:autoSpaceDN/>
        <w:ind w:left="0" w:firstLine="709"/>
        <w:contextualSpacing w:val="0"/>
        <w:textAlignment w:val="auto"/>
        <w:rPr>
          <w:rFonts w:eastAsia="Arial Unicode MS"/>
          <w:szCs w:val="26"/>
        </w:rPr>
      </w:pPr>
      <w:r w:rsidRPr="008C6FB3">
        <w:rPr>
          <w:rFonts w:eastAsia="Arial Unicode MS"/>
          <w:szCs w:val="26"/>
        </w:rPr>
        <w:t xml:space="preserve">Постановление администрации </w:t>
      </w:r>
      <w:proofErr w:type="spellStart"/>
      <w:r w:rsidR="00196D6E" w:rsidRPr="008C6FB3">
        <w:rPr>
          <w:rFonts w:eastAsia="Arial Unicode MS"/>
          <w:szCs w:val="26"/>
        </w:rPr>
        <w:t>Ливенского</w:t>
      </w:r>
      <w:proofErr w:type="spellEnd"/>
      <w:r w:rsidRPr="008C6FB3">
        <w:rPr>
          <w:rFonts w:eastAsia="Arial Unicode MS"/>
          <w:szCs w:val="26"/>
        </w:rPr>
        <w:t xml:space="preserve"> района Орловской области от </w:t>
      </w:r>
      <w:r w:rsidR="00196D6E" w:rsidRPr="008C6FB3">
        <w:rPr>
          <w:rFonts w:eastAsia="Arial Unicode MS"/>
          <w:szCs w:val="26"/>
        </w:rPr>
        <w:t>20</w:t>
      </w:r>
      <w:r w:rsidRPr="008C6FB3">
        <w:rPr>
          <w:rFonts w:eastAsia="Arial Unicode MS"/>
          <w:szCs w:val="26"/>
        </w:rPr>
        <w:t xml:space="preserve"> </w:t>
      </w:r>
      <w:r w:rsidR="00196D6E" w:rsidRPr="008C6FB3">
        <w:rPr>
          <w:rFonts w:eastAsia="Arial Unicode MS"/>
          <w:szCs w:val="26"/>
        </w:rPr>
        <w:t>октября</w:t>
      </w:r>
      <w:r w:rsidRPr="008C6FB3">
        <w:rPr>
          <w:rFonts w:eastAsia="Arial Unicode MS"/>
          <w:szCs w:val="26"/>
        </w:rPr>
        <w:t xml:space="preserve"> 2020 года № </w:t>
      </w:r>
      <w:r w:rsidR="00196D6E" w:rsidRPr="008C6FB3">
        <w:rPr>
          <w:rFonts w:eastAsia="Arial Unicode MS"/>
          <w:szCs w:val="26"/>
        </w:rPr>
        <w:t>363</w:t>
      </w:r>
      <w:r w:rsidRPr="008C6FB3">
        <w:rPr>
          <w:rFonts w:eastAsia="Arial Unicode MS"/>
          <w:szCs w:val="26"/>
        </w:rPr>
        <w:t xml:space="preserve"> «Об </w:t>
      </w:r>
      <w:proofErr w:type="spellStart"/>
      <w:r w:rsidRPr="008C6FB3">
        <w:rPr>
          <w:rFonts w:eastAsia="Arial Unicode MS"/>
          <w:szCs w:val="26"/>
        </w:rPr>
        <w:t>тверждении</w:t>
      </w:r>
      <w:proofErr w:type="spellEnd"/>
      <w:r w:rsidRPr="008C6FB3">
        <w:rPr>
          <w:rFonts w:eastAsia="Arial Unicode MS"/>
          <w:szCs w:val="26"/>
        </w:rPr>
        <w:t xml:space="preserve"> </w:t>
      </w:r>
      <w:r w:rsidR="00196D6E" w:rsidRPr="008C6FB3">
        <w:rPr>
          <w:rFonts w:eastAsia="Arial Unicode MS"/>
          <w:szCs w:val="26"/>
        </w:rPr>
        <w:t>м</w:t>
      </w:r>
      <w:r w:rsidRPr="008C6FB3">
        <w:rPr>
          <w:rFonts w:eastAsia="Arial Unicode MS"/>
          <w:szCs w:val="26"/>
        </w:rPr>
        <w:t>униципальной программы «</w:t>
      </w:r>
      <w:r w:rsidR="00196D6E" w:rsidRPr="008C6FB3">
        <w:rPr>
          <w:rFonts w:eastAsia="Arial Unicode MS"/>
          <w:szCs w:val="26"/>
        </w:rPr>
        <w:t xml:space="preserve">Развитие муниципальной системы образования </w:t>
      </w:r>
      <w:proofErr w:type="spellStart"/>
      <w:r w:rsidR="00196D6E" w:rsidRPr="008C6FB3">
        <w:rPr>
          <w:rFonts w:eastAsia="Arial Unicode MS"/>
          <w:szCs w:val="26"/>
        </w:rPr>
        <w:t>Ливенского</w:t>
      </w:r>
      <w:proofErr w:type="spellEnd"/>
      <w:r w:rsidR="00196D6E" w:rsidRPr="008C6FB3">
        <w:rPr>
          <w:rFonts w:eastAsia="Arial Unicode MS"/>
          <w:szCs w:val="26"/>
        </w:rPr>
        <w:t xml:space="preserve"> района Орловской области в 2021-2025 годах</w:t>
      </w:r>
      <w:r w:rsidRPr="008C6FB3">
        <w:rPr>
          <w:rFonts w:eastAsia="Arial Unicode MS"/>
          <w:szCs w:val="26"/>
        </w:rPr>
        <w:t>»</w:t>
      </w:r>
      <w:r w:rsidR="00AD07EF" w:rsidRPr="008C6FB3">
        <w:rPr>
          <w:rFonts w:eastAsia="Arial Unicode MS"/>
          <w:szCs w:val="26"/>
        </w:rPr>
        <w:t xml:space="preserve"> (в редакции изменений)</w:t>
      </w:r>
      <w:r w:rsidRPr="008C6FB3">
        <w:rPr>
          <w:rFonts w:eastAsia="Arial Unicode MS"/>
          <w:szCs w:val="26"/>
        </w:rPr>
        <w:t>;</w:t>
      </w:r>
    </w:p>
    <w:p w:rsidR="00FD478A" w:rsidRPr="008C6FB3" w:rsidRDefault="00DB5F1B" w:rsidP="00E74FDB">
      <w:pPr>
        <w:widowControl w:val="0"/>
        <w:numPr>
          <w:ilvl w:val="0"/>
          <w:numId w:val="3"/>
        </w:numPr>
        <w:tabs>
          <w:tab w:val="left" w:pos="709"/>
        </w:tabs>
        <w:autoSpaceDN/>
        <w:ind w:left="0" w:firstLine="709"/>
        <w:contextualSpacing w:val="0"/>
        <w:textAlignment w:val="auto"/>
        <w:rPr>
          <w:rFonts w:eastAsia="Arial Unicode MS"/>
          <w:szCs w:val="26"/>
        </w:rPr>
      </w:pPr>
      <w:r w:rsidRPr="008C6FB3">
        <w:rPr>
          <w:rFonts w:eastAsia="Arial Unicode MS"/>
          <w:szCs w:val="26"/>
        </w:rPr>
        <w:t xml:space="preserve">Постановление администрации </w:t>
      </w:r>
      <w:proofErr w:type="spellStart"/>
      <w:r w:rsidR="00196D6E" w:rsidRPr="008C6FB3">
        <w:rPr>
          <w:rFonts w:eastAsia="Arial Unicode MS"/>
          <w:szCs w:val="26"/>
        </w:rPr>
        <w:t>Ливенского</w:t>
      </w:r>
      <w:proofErr w:type="spellEnd"/>
      <w:r w:rsidRPr="008C6FB3">
        <w:rPr>
          <w:rFonts w:eastAsia="Arial Unicode MS"/>
          <w:szCs w:val="26"/>
        </w:rPr>
        <w:t xml:space="preserve"> района Орловской области от </w:t>
      </w:r>
      <w:r w:rsidR="00196D6E" w:rsidRPr="008C6FB3">
        <w:rPr>
          <w:rFonts w:eastAsia="Arial Unicode MS"/>
          <w:szCs w:val="26"/>
        </w:rPr>
        <w:t>20</w:t>
      </w:r>
      <w:r w:rsidRPr="008C6FB3">
        <w:rPr>
          <w:rFonts w:eastAsia="Arial Unicode MS"/>
          <w:szCs w:val="26"/>
        </w:rPr>
        <w:t xml:space="preserve"> октября 202</w:t>
      </w:r>
      <w:r w:rsidR="00196D6E" w:rsidRPr="008C6FB3">
        <w:rPr>
          <w:rFonts w:eastAsia="Arial Unicode MS"/>
          <w:szCs w:val="26"/>
        </w:rPr>
        <w:t>0</w:t>
      </w:r>
      <w:r w:rsidRPr="008C6FB3">
        <w:rPr>
          <w:rFonts w:eastAsia="Arial Unicode MS"/>
          <w:szCs w:val="26"/>
        </w:rPr>
        <w:t xml:space="preserve"> года № </w:t>
      </w:r>
      <w:r w:rsidR="00196D6E" w:rsidRPr="008C6FB3">
        <w:rPr>
          <w:rFonts w:eastAsia="Arial Unicode MS"/>
          <w:szCs w:val="26"/>
        </w:rPr>
        <w:t>364</w:t>
      </w:r>
      <w:r w:rsidRPr="008C6FB3">
        <w:rPr>
          <w:rFonts w:eastAsia="Arial Unicode MS"/>
          <w:szCs w:val="26"/>
        </w:rPr>
        <w:t xml:space="preserve"> «Об </w:t>
      </w:r>
      <w:r w:rsidR="00196D6E" w:rsidRPr="008C6FB3">
        <w:rPr>
          <w:rFonts w:eastAsia="Arial Unicode MS"/>
          <w:szCs w:val="26"/>
        </w:rPr>
        <w:t>у</w:t>
      </w:r>
      <w:r w:rsidRPr="008C6FB3">
        <w:rPr>
          <w:rFonts w:eastAsia="Arial Unicode MS"/>
          <w:szCs w:val="26"/>
        </w:rPr>
        <w:t xml:space="preserve">тверждении </w:t>
      </w:r>
      <w:r w:rsidR="00196D6E" w:rsidRPr="008C6FB3">
        <w:rPr>
          <w:rFonts w:eastAsia="Arial Unicode MS"/>
          <w:szCs w:val="26"/>
        </w:rPr>
        <w:t xml:space="preserve">муниципальной программа </w:t>
      </w:r>
      <w:proofErr w:type="spellStart"/>
      <w:r w:rsidR="00196D6E" w:rsidRPr="008C6FB3">
        <w:rPr>
          <w:rFonts w:eastAsia="Arial Unicode MS"/>
          <w:szCs w:val="26"/>
        </w:rPr>
        <w:t>Ливенского</w:t>
      </w:r>
      <w:proofErr w:type="spellEnd"/>
      <w:r w:rsidR="00196D6E" w:rsidRPr="008C6FB3">
        <w:rPr>
          <w:rFonts w:eastAsia="Arial Unicode MS"/>
          <w:szCs w:val="26"/>
        </w:rPr>
        <w:t xml:space="preserve"> района «Развитие культуры и искусства, архивного дела, сохранения и реконструкции военно-мемориальных объектов в </w:t>
      </w:r>
      <w:proofErr w:type="spellStart"/>
      <w:r w:rsidR="00196D6E" w:rsidRPr="008C6FB3">
        <w:rPr>
          <w:rFonts w:eastAsia="Arial Unicode MS"/>
          <w:szCs w:val="26"/>
        </w:rPr>
        <w:t>Ливенском</w:t>
      </w:r>
      <w:proofErr w:type="spellEnd"/>
      <w:r w:rsidR="00196D6E" w:rsidRPr="008C6FB3">
        <w:rPr>
          <w:rFonts w:eastAsia="Arial Unicode MS"/>
          <w:szCs w:val="26"/>
        </w:rPr>
        <w:t xml:space="preserve"> районе (2021-2026 годы)</w:t>
      </w:r>
      <w:r w:rsidRPr="008C6FB3">
        <w:rPr>
          <w:rFonts w:eastAsia="Arial Unicode MS"/>
          <w:szCs w:val="26"/>
        </w:rPr>
        <w:t>»</w:t>
      </w:r>
      <w:r w:rsidR="00AD07EF" w:rsidRPr="008C6FB3">
        <w:rPr>
          <w:rFonts w:eastAsia="Arial Unicode MS"/>
          <w:szCs w:val="26"/>
        </w:rPr>
        <w:t xml:space="preserve"> (в редакции изменений)</w:t>
      </w:r>
      <w:r w:rsidRPr="008C6FB3">
        <w:rPr>
          <w:rFonts w:eastAsia="Arial Unicode MS"/>
          <w:szCs w:val="26"/>
        </w:rPr>
        <w:t>;</w:t>
      </w:r>
    </w:p>
    <w:p w:rsidR="001713CB" w:rsidRPr="008C6FB3" w:rsidRDefault="00FD478A" w:rsidP="00D70712">
      <w:pPr>
        <w:widowControl w:val="0"/>
        <w:numPr>
          <w:ilvl w:val="0"/>
          <w:numId w:val="3"/>
        </w:numPr>
        <w:tabs>
          <w:tab w:val="left" w:pos="709"/>
        </w:tabs>
        <w:autoSpaceDN/>
        <w:ind w:left="0" w:firstLine="709"/>
        <w:contextualSpacing w:val="0"/>
        <w:textAlignment w:val="auto"/>
        <w:rPr>
          <w:rFonts w:eastAsia="Arial Unicode MS"/>
          <w:szCs w:val="26"/>
        </w:rPr>
      </w:pPr>
      <w:r w:rsidRPr="008C6FB3">
        <w:rPr>
          <w:rFonts w:eastAsia="Arial Unicode MS"/>
          <w:szCs w:val="26"/>
        </w:rPr>
        <w:t xml:space="preserve">Постановление администрации </w:t>
      </w:r>
      <w:proofErr w:type="spellStart"/>
      <w:r w:rsidR="00AD07EF" w:rsidRPr="008C6FB3">
        <w:rPr>
          <w:rFonts w:eastAsia="Arial Unicode MS"/>
          <w:szCs w:val="26"/>
        </w:rPr>
        <w:t>Ливенского</w:t>
      </w:r>
      <w:proofErr w:type="spellEnd"/>
      <w:r w:rsidRPr="008C6FB3">
        <w:rPr>
          <w:rFonts w:eastAsia="Arial Unicode MS"/>
          <w:szCs w:val="26"/>
        </w:rPr>
        <w:t xml:space="preserve"> района Орловской области от </w:t>
      </w:r>
      <w:r w:rsidR="00AD07EF" w:rsidRPr="008C6FB3">
        <w:rPr>
          <w:rFonts w:eastAsia="Arial Unicode MS"/>
          <w:szCs w:val="26"/>
        </w:rPr>
        <w:t>20</w:t>
      </w:r>
      <w:r w:rsidRPr="008C6FB3">
        <w:rPr>
          <w:rFonts w:eastAsia="Arial Unicode MS"/>
          <w:szCs w:val="26"/>
        </w:rPr>
        <w:t xml:space="preserve"> </w:t>
      </w:r>
      <w:r w:rsidR="00AD07EF" w:rsidRPr="008C6FB3">
        <w:rPr>
          <w:rFonts w:eastAsia="Arial Unicode MS"/>
          <w:szCs w:val="26"/>
        </w:rPr>
        <w:t>октября</w:t>
      </w:r>
      <w:r w:rsidRPr="008C6FB3">
        <w:rPr>
          <w:rFonts w:eastAsia="Arial Unicode MS"/>
          <w:szCs w:val="26"/>
        </w:rPr>
        <w:t xml:space="preserve"> 202</w:t>
      </w:r>
      <w:r w:rsidR="00AD07EF" w:rsidRPr="008C6FB3">
        <w:rPr>
          <w:rFonts w:eastAsia="Arial Unicode MS"/>
          <w:szCs w:val="26"/>
        </w:rPr>
        <w:t>1</w:t>
      </w:r>
      <w:r w:rsidRPr="008C6FB3">
        <w:rPr>
          <w:rFonts w:eastAsia="Arial Unicode MS"/>
          <w:szCs w:val="26"/>
        </w:rPr>
        <w:t xml:space="preserve"> года № </w:t>
      </w:r>
      <w:r w:rsidR="00AD07EF" w:rsidRPr="008C6FB3">
        <w:rPr>
          <w:rFonts w:eastAsia="Arial Unicode MS"/>
          <w:szCs w:val="26"/>
        </w:rPr>
        <w:t>392</w:t>
      </w:r>
      <w:r w:rsidRPr="008C6FB3">
        <w:rPr>
          <w:rFonts w:eastAsia="Arial Unicode MS"/>
          <w:szCs w:val="26"/>
        </w:rPr>
        <w:t xml:space="preserve"> «Об </w:t>
      </w:r>
      <w:r w:rsidR="00AD07EF" w:rsidRPr="008C6FB3">
        <w:rPr>
          <w:rFonts w:eastAsia="Arial Unicode MS"/>
          <w:szCs w:val="26"/>
        </w:rPr>
        <w:t>у</w:t>
      </w:r>
      <w:r w:rsidRPr="008C6FB3">
        <w:rPr>
          <w:rFonts w:eastAsia="Arial Unicode MS"/>
          <w:szCs w:val="26"/>
        </w:rPr>
        <w:t>тверждении муниципальной программы «</w:t>
      </w:r>
      <w:r w:rsidR="00AD07EF" w:rsidRPr="008C6FB3">
        <w:rPr>
          <w:rFonts w:eastAsia="Arial Unicode MS"/>
          <w:szCs w:val="26"/>
        </w:rPr>
        <w:t xml:space="preserve">Об энергосбережении и повышении энергетической эффективности в </w:t>
      </w:r>
      <w:proofErr w:type="spellStart"/>
      <w:r w:rsidR="00AD07EF" w:rsidRPr="008C6FB3">
        <w:rPr>
          <w:rFonts w:eastAsia="Arial Unicode MS"/>
          <w:szCs w:val="26"/>
        </w:rPr>
        <w:t>Ливенском</w:t>
      </w:r>
      <w:proofErr w:type="spellEnd"/>
      <w:r w:rsidR="00AD07EF" w:rsidRPr="008C6FB3">
        <w:rPr>
          <w:rFonts w:eastAsia="Arial Unicode MS"/>
          <w:szCs w:val="26"/>
        </w:rPr>
        <w:t xml:space="preserve"> районе</w:t>
      </w:r>
      <w:r w:rsidRPr="008C6FB3">
        <w:rPr>
          <w:rFonts w:eastAsia="Arial Unicode MS"/>
          <w:szCs w:val="26"/>
        </w:rPr>
        <w:t>»</w:t>
      </w:r>
      <w:r w:rsidR="00DB5F1B" w:rsidRPr="008C6FB3">
        <w:rPr>
          <w:rFonts w:eastAsia="Arial Unicode MS"/>
          <w:szCs w:val="26"/>
        </w:rPr>
        <w:t xml:space="preserve"> (в редакции изменений)</w:t>
      </w:r>
      <w:r w:rsidRPr="008C6FB3">
        <w:rPr>
          <w:rFonts w:eastAsia="Arial Unicode MS"/>
          <w:szCs w:val="26"/>
        </w:rPr>
        <w:t>;</w:t>
      </w:r>
    </w:p>
    <w:p w:rsidR="00794EA9" w:rsidRPr="008C6FB3" w:rsidRDefault="00155BF7" w:rsidP="007036C4">
      <w:pPr>
        <w:widowControl w:val="0"/>
        <w:numPr>
          <w:ilvl w:val="0"/>
          <w:numId w:val="3"/>
        </w:numPr>
        <w:tabs>
          <w:tab w:val="left" w:pos="709"/>
        </w:tabs>
        <w:autoSpaceDN/>
        <w:ind w:left="0" w:firstLine="709"/>
        <w:contextualSpacing w:val="0"/>
        <w:textAlignment w:val="auto"/>
        <w:rPr>
          <w:rFonts w:eastAsia="Arial Unicode MS"/>
          <w:szCs w:val="26"/>
        </w:rPr>
      </w:pPr>
      <w:r w:rsidRPr="008C6FB3">
        <w:rPr>
          <w:rFonts w:eastAsia="Arial Unicode MS"/>
          <w:szCs w:val="26"/>
        </w:rPr>
        <w:t>Решение</w:t>
      </w:r>
      <w:r w:rsidR="00F83D0E" w:rsidRPr="008C6FB3">
        <w:rPr>
          <w:rFonts w:eastAsia="Arial Unicode MS"/>
          <w:szCs w:val="26"/>
        </w:rPr>
        <w:t xml:space="preserve"> </w:t>
      </w:r>
      <w:proofErr w:type="spellStart"/>
      <w:r w:rsidR="00D70712" w:rsidRPr="008C6FB3">
        <w:rPr>
          <w:rFonts w:eastAsia="Arial Unicode MS"/>
          <w:szCs w:val="26"/>
        </w:rPr>
        <w:t>Дутовского</w:t>
      </w:r>
      <w:proofErr w:type="spellEnd"/>
      <w:r w:rsidRPr="008C6FB3">
        <w:rPr>
          <w:rFonts w:eastAsia="Arial Unicode MS"/>
          <w:szCs w:val="26"/>
        </w:rPr>
        <w:t xml:space="preserve"> сельского Совета народных депутатов</w:t>
      </w:r>
      <w:r w:rsidR="00794EA9" w:rsidRPr="008C6FB3">
        <w:rPr>
          <w:rFonts w:eastAsia="Arial Unicode MS"/>
          <w:szCs w:val="26"/>
        </w:rPr>
        <w:t xml:space="preserve"> от </w:t>
      </w:r>
      <w:r w:rsidR="005528BF" w:rsidRPr="008C6FB3">
        <w:rPr>
          <w:rFonts w:eastAsia="Arial Unicode MS"/>
          <w:szCs w:val="26"/>
        </w:rPr>
        <w:t>2</w:t>
      </w:r>
      <w:r w:rsidR="00D70712" w:rsidRPr="008C6FB3">
        <w:rPr>
          <w:rFonts w:eastAsia="Arial Unicode MS"/>
          <w:szCs w:val="26"/>
        </w:rPr>
        <w:t>1</w:t>
      </w:r>
      <w:r w:rsidR="00794EA9" w:rsidRPr="008C6FB3">
        <w:rPr>
          <w:rFonts w:eastAsia="Arial Unicode MS"/>
          <w:szCs w:val="26"/>
        </w:rPr>
        <w:t xml:space="preserve"> </w:t>
      </w:r>
      <w:r w:rsidRPr="008C6FB3">
        <w:rPr>
          <w:rFonts w:eastAsia="Arial Unicode MS"/>
          <w:szCs w:val="26"/>
        </w:rPr>
        <w:t>марта</w:t>
      </w:r>
      <w:r w:rsidR="00794EA9" w:rsidRPr="008C6FB3">
        <w:rPr>
          <w:rFonts w:eastAsia="Arial Unicode MS"/>
          <w:szCs w:val="26"/>
        </w:rPr>
        <w:t xml:space="preserve"> 2014 года № </w:t>
      </w:r>
      <w:r w:rsidR="008921E0" w:rsidRPr="008C6FB3">
        <w:rPr>
          <w:rFonts w:eastAsia="Arial Unicode MS"/>
          <w:szCs w:val="26"/>
        </w:rPr>
        <w:t>1</w:t>
      </w:r>
      <w:r w:rsidR="00D70712" w:rsidRPr="008C6FB3">
        <w:rPr>
          <w:rFonts w:eastAsia="Arial Unicode MS"/>
          <w:szCs w:val="26"/>
        </w:rPr>
        <w:t>41</w:t>
      </w:r>
      <w:r w:rsidR="00794EA9" w:rsidRPr="008C6FB3">
        <w:rPr>
          <w:rFonts w:eastAsia="Arial Unicode MS"/>
          <w:szCs w:val="26"/>
        </w:rPr>
        <w:t xml:space="preserve"> «Об утверждении </w:t>
      </w:r>
      <w:r w:rsidRPr="008C6FB3">
        <w:rPr>
          <w:rFonts w:eastAsia="Arial Unicode MS"/>
          <w:szCs w:val="26"/>
        </w:rPr>
        <w:t xml:space="preserve">муниципальной </w:t>
      </w:r>
      <w:r w:rsidR="005528BF" w:rsidRPr="008C6FB3">
        <w:rPr>
          <w:rFonts w:eastAsia="Arial Unicode MS"/>
          <w:szCs w:val="26"/>
        </w:rPr>
        <w:t>п</w:t>
      </w:r>
      <w:r w:rsidR="00794EA9" w:rsidRPr="008C6FB3">
        <w:rPr>
          <w:rFonts w:eastAsia="Arial Unicode MS"/>
          <w:szCs w:val="26"/>
        </w:rPr>
        <w:t xml:space="preserve">рограммы «Комплексное развитие систем коммунальной инфраструктуры </w:t>
      </w:r>
      <w:proofErr w:type="spellStart"/>
      <w:r w:rsidR="00D70712" w:rsidRPr="008C6FB3">
        <w:rPr>
          <w:rFonts w:eastAsia="Arial Unicode MS"/>
          <w:szCs w:val="26"/>
        </w:rPr>
        <w:t>Дутовского</w:t>
      </w:r>
      <w:proofErr w:type="spellEnd"/>
      <w:r w:rsidR="007036C4" w:rsidRPr="008C6FB3">
        <w:rPr>
          <w:rFonts w:eastAsia="Arial Unicode MS"/>
          <w:szCs w:val="26"/>
        </w:rPr>
        <w:t xml:space="preserve"> </w:t>
      </w:r>
      <w:r w:rsidR="00637F9F" w:rsidRPr="008C6FB3">
        <w:rPr>
          <w:rFonts w:eastAsia="Arial Unicode MS"/>
          <w:szCs w:val="26"/>
        </w:rPr>
        <w:t xml:space="preserve">сельского </w:t>
      </w:r>
      <w:r w:rsidR="007036C4" w:rsidRPr="008C6FB3">
        <w:rPr>
          <w:rFonts w:eastAsia="Arial Unicode MS"/>
          <w:szCs w:val="26"/>
        </w:rPr>
        <w:t>поселения на 2014</w:t>
      </w:r>
      <w:r w:rsidR="005528BF" w:rsidRPr="008C6FB3">
        <w:rPr>
          <w:rFonts w:eastAsia="Arial Unicode MS"/>
          <w:szCs w:val="26"/>
        </w:rPr>
        <w:t>-</w:t>
      </w:r>
      <w:r w:rsidR="007036C4" w:rsidRPr="008C6FB3">
        <w:rPr>
          <w:rFonts w:eastAsia="Arial Unicode MS"/>
          <w:szCs w:val="26"/>
        </w:rPr>
        <w:t>20</w:t>
      </w:r>
      <w:r w:rsidRPr="008C6FB3">
        <w:rPr>
          <w:rFonts w:eastAsia="Arial Unicode MS"/>
          <w:szCs w:val="26"/>
        </w:rPr>
        <w:t>30</w:t>
      </w:r>
      <w:r w:rsidR="00637F9F" w:rsidRPr="008C6FB3">
        <w:rPr>
          <w:rFonts w:eastAsia="Arial Unicode MS"/>
          <w:szCs w:val="26"/>
        </w:rPr>
        <w:t xml:space="preserve"> </w:t>
      </w:r>
      <w:r w:rsidR="005528BF" w:rsidRPr="008C6FB3">
        <w:rPr>
          <w:rFonts w:eastAsia="Arial Unicode MS"/>
          <w:szCs w:val="26"/>
        </w:rPr>
        <w:t>годы</w:t>
      </w:r>
      <w:r w:rsidR="007036C4" w:rsidRPr="008C6FB3">
        <w:rPr>
          <w:rFonts w:eastAsia="Arial Unicode MS"/>
          <w:szCs w:val="26"/>
        </w:rPr>
        <w:t>»</w:t>
      </w:r>
      <w:r w:rsidR="00D70712" w:rsidRPr="008C6FB3">
        <w:rPr>
          <w:rFonts w:eastAsia="Arial Unicode MS"/>
          <w:szCs w:val="26"/>
        </w:rPr>
        <w:t>.</w:t>
      </w:r>
    </w:p>
    <w:bookmarkEnd w:id="7"/>
    <w:p w:rsidR="000159E0" w:rsidRPr="008C6FB3" w:rsidRDefault="000159E0" w:rsidP="00D50552">
      <w:pPr>
        <w:pStyle w:val="13"/>
      </w:pPr>
      <w:r w:rsidRPr="008C6FB3">
        <w:lastRenderedPageBreak/>
        <w:t xml:space="preserve">2. </w:t>
      </w:r>
      <w:bookmarkEnd w:id="5"/>
      <w:r w:rsidR="0067577F" w:rsidRPr="008C6FB3">
        <w:t>ОБОСНОВАНИЕ ВЫБРАННОГО ВАРИАНТА РАЗМЕЩЕНИЯ ОБЪЕКТОВ МЕСТНОГО ЗНАЧЕНИЯ НА ОСНОВЕ АНАЛИЗА ИСПОЛЬЗОВАНИЯ ТЕРРИТОРИЙ,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bookmarkEnd w:id="6"/>
    </w:p>
    <w:p w:rsidR="000159E0" w:rsidRPr="008C6FB3" w:rsidRDefault="000159E0" w:rsidP="00B93782">
      <w:pPr>
        <w:tabs>
          <w:tab w:val="left" w:pos="709"/>
        </w:tabs>
      </w:pPr>
    </w:p>
    <w:p w:rsidR="000159E0" w:rsidRPr="008C6FB3" w:rsidRDefault="000159E0" w:rsidP="00B93782">
      <w:pPr>
        <w:tabs>
          <w:tab w:val="left" w:pos="709"/>
        </w:tabs>
      </w:pPr>
      <w:r w:rsidRPr="008C6FB3">
        <w:t>Генеральный план разработан на следующие этапы реализации:</w:t>
      </w:r>
    </w:p>
    <w:p w:rsidR="000159E0" w:rsidRPr="008C6FB3" w:rsidRDefault="000159E0" w:rsidP="00AA2A67">
      <w:pPr>
        <w:pStyle w:val="afa"/>
        <w:numPr>
          <w:ilvl w:val="0"/>
          <w:numId w:val="4"/>
        </w:numPr>
        <w:tabs>
          <w:tab w:val="left" w:pos="709"/>
        </w:tabs>
        <w:ind w:left="0" w:firstLine="709"/>
        <w:contextualSpacing w:val="0"/>
      </w:pPr>
      <w:r w:rsidRPr="008C6FB3">
        <w:t>первая очередь –</w:t>
      </w:r>
      <w:r w:rsidR="00DA457D" w:rsidRPr="008C6FB3">
        <w:t xml:space="preserve"> </w:t>
      </w:r>
      <w:r w:rsidRPr="008C6FB3">
        <w:t>20</w:t>
      </w:r>
      <w:r w:rsidR="00672A96" w:rsidRPr="008C6FB3">
        <w:t>2</w:t>
      </w:r>
      <w:r w:rsidR="003B050B" w:rsidRPr="008C6FB3">
        <w:t>1</w:t>
      </w:r>
      <w:r w:rsidR="00142DF6" w:rsidRPr="008C6FB3">
        <w:t xml:space="preserve"> год</w:t>
      </w:r>
      <w:r w:rsidRPr="008C6FB3">
        <w:t>;</w:t>
      </w:r>
    </w:p>
    <w:p w:rsidR="000159E0" w:rsidRPr="008C6FB3" w:rsidRDefault="00891298" w:rsidP="00AA2A67">
      <w:pPr>
        <w:pStyle w:val="afa"/>
        <w:numPr>
          <w:ilvl w:val="0"/>
          <w:numId w:val="4"/>
        </w:numPr>
        <w:tabs>
          <w:tab w:val="left" w:pos="709"/>
        </w:tabs>
        <w:ind w:left="0" w:firstLine="709"/>
        <w:contextualSpacing w:val="0"/>
      </w:pPr>
      <w:r w:rsidRPr="008C6FB3">
        <w:t>расчетный срок</w:t>
      </w:r>
      <w:r w:rsidR="000159E0" w:rsidRPr="008C6FB3">
        <w:t xml:space="preserve"> –</w:t>
      </w:r>
      <w:r w:rsidR="00DA457D" w:rsidRPr="008C6FB3">
        <w:t xml:space="preserve"> </w:t>
      </w:r>
      <w:r w:rsidR="000159E0" w:rsidRPr="008C6FB3">
        <w:t>20</w:t>
      </w:r>
      <w:r w:rsidR="007A37C4" w:rsidRPr="008C6FB3">
        <w:t>3</w:t>
      </w:r>
      <w:r w:rsidR="003B050B" w:rsidRPr="008C6FB3">
        <w:t>1</w:t>
      </w:r>
      <w:r w:rsidR="00142DF6" w:rsidRPr="008C6FB3">
        <w:t xml:space="preserve"> год</w:t>
      </w:r>
      <w:r w:rsidR="000159E0" w:rsidRPr="008C6FB3">
        <w:t>.</w:t>
      </w:r>
    </w:p>
    <w:p w:rsidR="000159E0" w:rsidRPr="008C6FB3" w:rsidRDefault="000159E0" w:rsidP="00B93782">
      <w:pPr>
        <w:tabs>
          <w:tab w:val="left" w:pos="709"/>
        </w:tabs>
      </w:pPr>
    </w:p>
    <w:p w:rsidR="00CC7026" w:rsidRPr="008C6FB3" w:rsidRDefault="008D7138" w:rsidP="00894C00">
      <w:pPr>
        <w:pStyle w:val="21"/>
      </w:pPr>
      <w:bookmarkStart w:id="9" w:name="_Toc323135358"/>
      <w:r w:rsidRPr="008C6FB3">
        <w:t xml:space="preserve">2.1. </w:t>
      </w:r>
      <w:bookmarkEnd w:id="9"/>
      <w:r w:rsidR="006518CA" w:rsidRPr="008C6FB3">
        <w:t>Анализ состояния</w:t>
      </w:r>
      <w:r w:rsidR="000E08D6" w:rsidRPr="008C6FB3">
        <w:t>, проблем</w:t>
      </w:r>
      <w:r w:rsidR="003F2381" w:rsidRPr="008C6FB3">
        <w:t xml:space="preserve"> и</w:t>
      </w:r>
      <w:r w:rsidR="000E08D6" w:rsidRPr="008C6FB3">
        <w:t xml:space="preserve"> перспектив комплексного развития территории</w:t>
      </w:r>
      <w:r w:rsidR="006518CA" w:rsidRPr="008C6FB3">
        <w:t xml:space="preserve"> </w:t>
      </w:r>
      <w:r w:rsidR="000E08D6" w:rsidRPr="008C6FB3">
        <w:t>сельского поселения</w:t>
      </w:r>
    </w:p>
    <w:p w:rsidR="009D6A14" w:rsidRPr="008C6FB3" w:rsidRDefault="000D5C0E" w:rsidP="00180911">
      <w:pPr>
        <w:pStyle w:val="3"/>
      </w:pPr>
      <w:bookmarkStart w:id="10" w:name="_Toc490584143"/>
      <w:bookmarkStart w:id="11" w:name="_Toc323135360"/>
      <w:r w:rsidRPr="008C6FB3">
        <w:t xml:space="preserve">2.1.1. </w:t>
      </w:r>
      <w:r w:rsidR="005E4D27" w:rsidRPr="008C6FB3">
        <w:t>Экономико-географическое положение и факторы развития</w:t>
      </w:r>
      <w:r w:rsidR="003F6E3B" w:rsidRPr="008C6FB3">
        <w:t xml:space="preserve">. </w:t>
      </w:r>
    </w:p>
    <w:p w:rsidR="00A772DB" w:rsidRPr="008C6FB3" w:rsidRDefault="00A772DB" w:rsidP="003F6E3B">
      <w:pPr>
        <w:rPr>
          <w:bCs/>
        </w:rPr>
      </w:pPr>
      <w:proofErr w:type="spellStart"/>
      <w:r w:rsidRPr="008C6FB3">
        <w:rPr>
          <w:bCs/>
        </w:rPr>
        <w:t>Дутовское</w:t>
      </w:r>
      <w:proofErr w:type="spellEnd"/>
      <w:r w:rsidRPr="008C6FB3">
        <w:rPr>
          <w:bCs/>
        </w:rPr>
        <w:t xml:space="preserve"> сельское поселение</w:t>
      </w:r>
      <w:r w:rsidR="003F6E3B" w:rsidRPr="008C6FB3">
        <w:rPr>
          <w:bCs/>
        </w:rPr>
        <w:t xml:space="preserve"> (далее – поселение)</w:t>
      </w:r>
      <w:r w:rsidRPr="008C6FB3">
        <w:rPr>
          <w:bCs/>
        </w:rPr>
        <w:t xml:space="preserve"> расположено в северо-западной части </w:t>
      </w:r>
      <w:proofErr w:type="spellStart"/>
      <w:r w:rsidRPr="008C6FB3">
        <w:rPr>
          <w:bCs/>
        </w:rPr>
        <w:t>Ливенского</w:t>
      </w:r>
      <w:proofErr w:type="spellEnd"/>
      <w:r w:rsidRPr="008C6FB3">
        <w:rPr>
          <w:bCs/>
        </w:rPr>
        <w:t xml:space="preserve"> муниципального района Орловской области. Поселение граничит с двумя сельскими поселениями </w:t>
      </w:r>
      <w:proofErr w:type="spellStart"/>
      <w:r w:rsidRPr="008C6FB3">
        <w:rPr>
          <w:bCs/>
        </w:rPr>
        <w:t>Ливенского</w:t>
      </w:r>
      <w:proofErr w:type="spellEnd"/>
      <w:r w:rsidRPr="008C6FB3">
        <w:rPr>
          <w:bCs/>
        </w:rPr>
        <w:t xml:space="preserve"> района и двумя муниципальными районами, а именно </w:t>
      </w:r>
      <w:r w:rsidR="003F6E3B" w:rsidRPr="008C6FB3">
        <w:rPr>
          <w:rFonts w:cs="Times New Roman"/>
          <w:bCs/>
        </w:rPr>
        <w:t>‒</w:t>
      </w:r>
      <w:r w:rsidRPr="008C6FB3">
        <w:rPr>
          <w:bCs/>
        </w:rPr>
        <w:t xml:space="preserve"> на западе и северо-западе – с </w:t>
      </w:r>
      <w:proofErr w:type="spellStart"/>
      <w:r w:rsidRPr="008C6FB3">
        <w:rPr>
          <w:bCs/>
        </w:rPr>
        <w:t>Верховским</w:t>
      </w:r>
      <w:proofErr w:type="spellEnd"/>
      <w:r w:rsidRPr="008C6FB3">
        <w:rPr>
          <w:bCs/>
        </w:rPr>
        <w:t xml:space="preserve"> районом, на северо-востоке – с </w:t>
      </w:r>
      <w:proofErr w:type="spellStart"/>
      <w:r w:rsidRPr="008C6FB3">
        <w:rPr>
          <w:bCs/>
        </w:rPr>
        <w:t>Краснозоренским</w:t>
      </w:r>
      <w:proofErr w:type="spellEnd"/>
      <w:r w:rsidRPr="008C6FB3">
        <w:rPr>
          <w:bCs/>
        </w:rPr>
        <w:t xml:space="preserve"> районом, на востоке – с </w:t>
      </w:r>
      <w:proofErr w:type="spellStart"/>
      <w:r w:rsidRPr="008C6FB3">
        <w:rPr>
          <w:bCs/>
        </w:rPr>
        <w:t>Лютовским</w:t>
      </w:r>
      <w:proofErr w:type="spellEnd"/>
      <w:r w:rsidRPr="008C6FB3">
        <w:rPr>
          <w:bCs/>
        </w:rPr>
        <w:t xml:space="preserve"> сельским поселением, на юге – со </w:t>
      </w:r>
      <w:proofErr w:type="spellStart"/>
      <w:r w:rsidRPr="008C6FB3">
        <w:rPr>
          <w:bCs/>
        </w:rPr>
        <w:t>Здоровецким</w:t>
      </w:r>
      <w:proofErr w:type="spellEnd"/>
      <w:r w:rsidRPr="008C6FB3">
        <w:rPr>
          <w:bCs/>
        </w:rPr>
        <w:t xml:space="preserve"> сельским поселением Орловской области.</w:t>
      </w:r>
      <w:r w:rsidR="003F6E3B" w:rsidRPr="008C6FB3">
        <w:rPr>
          <w:bCs/>
        </w:rPr>
        <w:t xml:space="preserve"> </w:t>
      </w:r>
      <w:r w:rsidRPr="008C6FB3">
        <w:rPr>
          <w:bCs/>
        </w:rPr>
        <w:t xml:space="preserve">Сложившаяся планировочная структура поселения представляет собой одиннадцать населенных пунктов </w:t>
      </w:r>
      <w:r w:rsidR="003F6E3B" w:rsidRPr="008C6FB3">
        <w:rPr>
          <w:rFonts w:cs="Times New Roman"/>
          <w:bCs/>
        </w:rPr>
        <w:t>‒</w:t>
      </w:r>
      <w:r w:rsidRPr="008C6FB3">
        <w:rPr>
          <w:bCs/>
        </w:rPr>
        <w:t xml:space="preserve"> с. </w:t>
      </w:r>
      <w:proofErr w:type="spellStart"/>
      <w:r w:rsidRPr="008C6FB3">
        <w:rPr>
          <w:bCs/>
        </w:rPr>
        <w:t>Парахино</w:t>
      </w:r>
      <w:proofErr w:type="spellEnd"/>
      <w:r w:rsidRPr="008C6FB3">
        <w:rPr>
          <w:bCs/>
        </w:rPr>
        <w:t xml:space="preserve">, с. Дутое, д. </w:t>
      </w:r>
      <w:proofErr w:type="spellStart"/>
      <w:r w:rsidRPr="008C6FB3">
        <w:rPr>
          <w:bCs/>
        </w:rPr>
        <w:t>Семенихино</w:t>
      </w:r>
      <w:proofErr w:type="spellEnd"/>
      <w:r w:rsidRPr="008C6FB3">
        <w:rPr>
          <w:bCs/>
        </w:rPr>
        <w:t xml:space="preserve">, д. Головище, д. </w:t>
      </w:r>
      <w:proofErr w:type="spellStart"/>
      <w:r w:rsidRPr="008C6FB3">
        <w:rPr>
          <w:bCs/>
        </w:rPr>
        <w:t>Мальцево</w:t>
      </w:r>
      <w:proofErr w:type="spellEnd"/>
      <w:r w:rsidRPr="008C6FB3">
        <w:rPr>
          <w:bCs/>
        </w:rPr>
        <w:t xml:space="preserve">, д. Рог, д. </w:t>
      </w:r>
      <w:proofErr w:type="spellStart"/>
      <w:r w:rsidRPr="008C6FB3">
        <w:rPr>
          <w:bCs/>
        </w:rPr>
        <w:t>Губаново</w:t>
      </w:r>
      <w:proofErr w:type="spellEnd"/>
      <w:r w:rsidRPr="008C6FB3">
        <w:rPr>
          <w:bCs/>
        </w:rPr>
        <w:t xml:space="preserve">, д. </w:t>
      </w:r>
      <w:proofErr w:type="spellStart"/>
      <w:r w:rsidRPr="008C6FB3">
        <w:rPr>
          <w:bCs/>
        </w:rPr>
        <w:t>Костомарово</w:t>
      </w:r>
      <w:proofErr w:type="spellEnd"/>
      <w:r w:rsidRPr="008C6FB3">
        <w:rPr>
          <w:bCs/>
        </w:rPr>
        <w:t xml:space="preserve">, д. </w:t>
      </w:r>
      <w:proofErr w:type="spellStart"/>
      <w:r w:rsidRPr="008C6FB3">
        <w:rPr>
          <w:bCs/>
        </w:rPr>
        <w:t>Лопашино</w:t>
      </w:r>
      <w:proofErr w:type="spellEnd"/>
      <w:r w:rsidRPr="008C6FB3">
        <w:rPr>
          <w:bCs/>
        </w:rPr>
        <w:t>, д. Орлово, д.</w:t>
      </w:r>
      <w:r w:rsidR="003F6E3B" w:rsidRPr="008C6FB3">
        <w:rPr>
          <w:bCs/>
        </w:rPr>
        <w:t> </w:t>
      </w:r>
      <w:proofErr w:type="spellStart"/>
      <w:r w:rsidRPr="008C6FB3">
        <w:rPr>
          <w:bCs/>
        </w:rPr>
        <w:t>Овсянниково</w:t>
      </w:r>
      <w:proofErr w:type="spellEnd"/>
      <w:r w:rsidRPr="008C6FB3">
        <w:rPr>
          <w:bCs/>
        </w:rPr>
        <w:t>.</w:t>
      </w:r>
    </w:p>
    <w:p w:rsidR="00A772DB" w:rsidRPr="008C6FB3" w:rsidRDefault="00A772DB" w:rsidP="00A772DB">
      <w:pPr>
        <w:rPr>
          <w:bCs/>
        </w:rPr>
      </w:pPr>
      <w:r w:rsidRPr="008C6FB3">
        <w:rPr>
          <w:bCs/>
        </w:rPr>
        <w:t>Поселение расположено на р. Ливенка Лесная в северо-западной част</w:t>
      </w:r>
      <w:r w:rsidR="003F6E3B" w:rsidRPr="008C6FB3">
        <w:rPr>
          <w:bCs/>
        </w:rPr>
        <w:t>и</w:t>
      </w:r>
      <w:r w:rsidRPr="008C6FB3">
        <w:rPr>
          <w:bCs/>
        </w:rPr>
        <w:t xml:space="preserve"> </w:t>
      </w:r>
      <w:proofErr w:type="spellStart"/>
      <w:r w:rsidRPr="008C6FB3">
        <w:rPr>
          <w:bCs/>
        </w:rPr>
        <w:t>Ливенского</w:t>
      </w:r>
      <w:proofErr w:type="spellEnd"/>
      <w:r w:rsidRPr="008C6FB3">
        <w:rPr>
          <w:bCs/>
        </w:rPr>
        <w:t xml:space="preserve"> района. Протяженность с запада на восток составляет 12 км, с севера на юг – 15 км. </w:t>
      </w:r>
    </w:p>
    <w:p w:rsidR="00A772DB" w:rsidRPr="008C6FB3" w:rsidRDefault="00A772DB" w:rsidP="00A772DB">
      <w:pPr>
        <w:rPr>
          <w:bCs/>
        </w:rPr>
      </w:pPr>
      <w:r w:rsidRPr="008C6FB3">
        <w:rPr>
          <w:bCs/>
        </w:rPr>
        <w:t xml:space="preserve">Общая площадь территории муниципального образования составляет </w:t>
      </w:r>
      <w:r w:rsidR="003F6E3B" w:rsidRPr="008C6FB3">
        <w:rPr>
          <w:rFonts w:cs="Times New Roman"/>
          <w:bCs/>
        </w:rPr>
        <w:t>‒</w:t>
      </w:r>
      <w:r w:rsidRPr="008C6FB3">
        <w:rPr>
          <w:bCs/>
        </w:rPr>
        <w:t xml:space="preserve"> 1</w:t>
      </w:r>
      <w:r w:rsidR="003F6E3B" w:rsidRPr="008C6FB3">
        <w:rPr>
          <w:bCs/>
        </w:rPr>
        <w:t>0483</w:t>
      </w:r>
      <w:r w:rsidRPr="008C6FB3">
        <w:rPr>
          <w:bCs/>
        </w:rPr>
        <w:t>,</w:t>
      </w:r>
      <w:r w:rsidR="003F6E3B" w:rsidRPr="008C6FB3">
        <w:rPr>
          <w:bCs/>
        </w:rPr>
        <w:t>56</w:t>
      </w:r>
      <w:r w:rsidR="003F6E3B" w:rsidRPr="008C6FB3">
        <w:rPr>
          <w:b/>
          <w:bCs/>
        </w:rPr>
        <w:t> </w:t>
      </w:r>
      <w:r w:rsidRPr="008C6FB3">
        <w:rPr>
          <w:bCs/>
        </w:rPr>
        <w:t>га.</w:t>
      </w:r>
    </w:p>
    <w:p w:rsidR="00A772DB" w:rsidRPr="008C6FB3" w:rsidRDefault="00A772DB" w:rsidP="00A772DB">
      <w:pPr>
        <w:rPr>
          <w:bCs/>
        </w:rPr>
      </w:pPr>
      <w:r w:rsidRPr="008C6FB3">
        <w:rPr>
          <w:bCs/>
        </w:rPr>
        <w:t>Общая численность населения поселения составляет 1268 человек по состоянию на 01.01.2011 г.</w:t>
      </w:r>
      <w:r w:rsidR="003F6E3B" w:rsidRPr="008C6FB3">
        <w:rPr>
          <w:bCs/>
        </w:rPr>
        <w:t>, 1020 человек – на 01.01.2023 г. (по сведениям Росстата).</w:t>
      </w:r>
    </w:p>
    <w:p w:rsidR="00A772DB" w:rsidRPr="008C6FB3" w:rsidRDefault="00A772DB" w:rsidP="00A772DB">
      <w:pPr>
        <w:rPr>
          <w:bCs/>
        </w:rPr>
      </w:pPr>
      <w:r w:rsidRPr="008C6FB3">
        <w:rPr>
          <w:bCs/>
        </w:rPr>
        <w:t>Общий уклон территории с севера (239 м) на юг (210 м).</w:t>
      </w:r>
    </w:p>
    <w:p w:rsidR="003F2381" w:rsidRPr="008C6FB3" w:rsidRDefault="003F2381" w:rsidP="003F2381">
      <w:r w:rsidRPr="008C6FB3">
        <w:t>Местоположение поселения в структуре современного административно-территориального деления района представлено на рисунке 1.</w:t>
      </w:r>
    </w:p>
    <w:p w:rsidR="00F67587" w:rsidRPr="008C6FB3" w:rsidRDefault="00F67587" w:rsidP="003F2381">
      <w:pPr>
        <w:jc w:val="right"/>
      </w:pPr>
    </w:p>
    <w:p w:rsidR="00F67587" w:rsidRPr="008C6FB3" w:rsidRDefault="00F67587" w:rsidP="003F2381">
      <w:pPr>
        <w:jc w:val="right"/>
      </w:pPr>
    </w:p>
    <w:p w:rsidR="00F67587" w:rsidRPr="008C6FB3" w:rsidRDefault="00F67587" w:rsidP="003F2381">
      <w:pPr>
        <w:jc w:val="right"/>
      </w:pPr>
    </w:p>
    <w:p w:rsidR="00F67587" w:rsidRPr="008C6FB3" w:rsidRDefault="00F67587" w:rsidP="003F2381">
      <w:pPr>
        <w:jc w:val="right"/>
      </w:pPr>
    </w:p>
    <w:p w:rsidR="00F67587" w:rsidRPr="008C6FB3" w:rsidRDefault="00F67587" w:rsidP="003F2381">
      <w:pPr>
        <w:jc w:val="right"/>
      </w:pPr>
    </w:p>
    <w:p w:rsidR="00F67587" w:rsidRPr="008C6FB3" w:rsidRDefault="00F67587" w:rsidP="003F2381">
      <w:pPr>
        <w:jc w:val="right"/>
      </w:pPr>
    </w:p>
    <w:p w:rsidR="00F67587" w:rsidRPr="008C6FB3" w:rsidRDefault="00F67587" w:rsidP="003F2381">
      <w:pPr>
        <w:jc w:val="right"/>
      </w:pPr>
    </w:p>
    <w:p w:rsidR="00F67587" w:rsidRPr="008C6FB3" w:rsidRDefault="00F67587" w:rsidP="003F2381">
      <w:pPr>
        <w:jc w:val="right"/>
      </w:pPr>
    </w:p>
    <w:p w:rsidR="00F67587" w:rsidRPr="008C6FB3" w:rsidRDefault="00F67587" w:rsidP="003F2381">
      <w:pPr>
        <w:jc w:val="right"/>
      </w:pPr>
    </w:p>
    <w:p w:rsidR="008A7917" w:rsidRPr="008C6FB3" w:rsidRDefault="003F2381" w:rsidP="003F2381">
      <w:pPr>
        <w:jc w:val="right"/>
      </w:pPr>
      <w:r w:rsidRPr="008C6FB3">
        <w:lastRenderedPageBreak/>
        <w:t>Рисунок 1</w:t>
      </w:r>
    </w:p>
    <w:p w:rsidR="003F2381" w:rsidRPr="008C6FB3" w:rsidRDefault="003F6E3B" w:rsidP="0001039F">
      <w:pPr>
        <w:ind w:firstLine="0"/>
        <w:jc w:val="center"/>
      </w:pPr>
      <w:r w:rsidRPr="008C6FB3">
        <w:rPr>
          <w:noProof/>
        </w:rPr>
        <w:drawing>
          <wp:inline distT="0" distB="0" distL="0" distR="0" wp14:anchorId="2A1691E6" wp14:editId="12BDB2AE">
            <wp:extent cx="3124200" cy="3265323"/>
            <wp:effectExtent l="0" t="0" r="0" b="0"/>
            <wp:docPr id="18" name="Рисунок 18"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42283" cy="3284223"/>
                    </a:xfrm>
                    <a:prstGeom prst="rect">
                      <a:avLst/>
                    </a:prstGeom>
                    <a:noFill/>
                    <a:ln>
                      <a:noFill/>
                    </a:ln>
                  </pic:spPr>
                </pic:pic>
              </a:graphicData>
            </a:graphic>
          </wp:inline>
        </w:drawing>
      </w:r>
    </w:p>
    <w:p w:rsidR="003F2381" w:rsidRPr="008C6FB3" w:rsidRDefault="003F2381" w:rsidP="00894C00"/>
    <w:p w:rsidR="0093307E" w:rsidRPr="008C6FB3" w:rsidRDefault="0093307E" w:rsidP="00180911">
      <w:pPr>
        <w:pStyle w:val="3"/>
      </w:pPr>
      <w:r w:rsidRPr="008C6FB3">
        <w:t>2.1.2. Административно-территориальное устройство сельского поселения</w:t>
      </w:r>
    </w:p>
    <w:p w:rsidR="0093307E" w:rsidRPr="008C6FB3" w:rsidRDefault="003F6E3B" w:rsidP="0093307E">
      <w:r w:rsidRPr="008C6FB3">
        <w:t xml:space="preserve">Деревня </w:t>
      </w:r>
      <w:proofErr w:type="spellStart"/>
      <w:r w:rsidRPr="008C6FB3">
        <w:t>Семенихино</w:t>
      </w:r>
      <w:proofErr w:type="spellEnd"/>
      <w:r w:rsidRPr="008C6FB3">
        <w:t xml:space="preserve"> является административным центром поселения. Расстояние до административно-территориального центра района </w:t>
      </w:r>
      <w:r w:rsidRPr="008C6FB3">
        <w:rPr>
          <w:rFonts w:cs="Times New Roman"/>
        </w:rPr>
        <w:t>‒</w:t>
      </w:r>
      <w:r w:rsidRPr="008C6FB3">
        <w:t xml:space="preserve"> г. Ливны составляет 17,1 км, до железной дороги (станция </w:t>
      </w:r>
      <w:proofErr w:type="spellStart"/>
      <w:r w:rsidRPr="008C6FB3">
        <w:t>Здоровец</w:t>
      </w:r>
      <w:proofErr w:type="spellEnd"/>
      <w:r w:rsidRPr="008C6FB3">
        <w:t>) – 3,2 км.</w:t>
      </w:r>
    </w:p>
    <w:p w:rsidR="0093307E" w:rsidRPr="008C6FB3" w:rsidRDefault="0093307E" w:rsidP="0093307E">
      <w:r w:rsidRPr="008C6FB3">
        <w:t xml:space="preserve">Границы и статус поселения установлены законом Орловской области от 19.11.2004 № 442-ОЗ «О статусе, границах и административных центрах муниципальных образований на территории </w:t>
      </w:r>
      <w:proofErr w:type="spellStart"/>
      <w:r w:rsidRPr="008C6FB3">
        <w:t>Ливенского</w:t>
      </w:r>
      <w:proofErr w:type="spellEnd"/>
      <w:r w:rsidRPr="008C6FB3">
        <w:t xml:space="preserve"> района Орловской области» (в редакции изменений)</w:t>
      </w:r>
      <w:r w:rsidR="005A059F" w:rsidRPr="008C6FB3">
        <w:t>.</w:t>
      </w:r>
    </w:p>
    <w:p w:rsidR="00744406" w:rsidRPr="008C6FB3" w:rsidRDefault="00744406" w:rsidP="00744406">
      <w:pPr>
        <w:jc w:val="right"/>
      </w:pPr>
      <w:r w:rsidRPr="008C6FB3">
        <w:t>Рисунок 2</w:t>
      </w:r>
    </w:p>
    <w:p w:rsidR="00744406" w:rsidRPr="008C6FB3" w:rsidRDefault="00744406" w:rsidP="00744406">
      <w:pPr>
        <w:ind w:firstLine="0"/>
        <w:jc w:val="center"/>
      </w:pPr>
      <w:r w:rsidRPr="008C6FB3">
        <w:rPr>
          <w:bCs/>
          <w:noProof/>
        </w:rPr>
        <w:drawing>
          <wp:inline distT="0" distB="0" distL="0" distR="0" wp14:anchorId="5037D572" wp14:editId="030FF5F2">
            <wp:extent cx="2914651" cy="4029075"/>
            <wp:effectExtent l="0" t="0" r="0" b="0"/>
            <wp:docPr id="19" name="Рисунок 19" descr="Сельское поселение Дутовско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ельское поселение Дутовское"/>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71033" cy="4107015"/>
                    </a:xfrm>
                    <a:prstGeom prst="rect">
                      <a:avLst/>
                    </a:prstGeom>
                    <a:noFill/>
                    <a:ln>
                      <a:noFill/>
                    </a:ln>
                  </pic:spPr>
                </pic:pic>
              </a:graphicData>
            </a:graphic>
          </wp:inline>
        </w:drawing>
      </w:r>
    </w:p>
    <w:p w:rsidR="0093307E" w:rsidRPr="008C6FB3" w:rsidRDefault="0093307E" w:rsidP="00180911">
      <w:pPr>
        <w:pStyle w:val="3"/>
      </w:pPr>
      <w:r w:rsidRPr="008C6FB3">
        <w:lastRenderedPageBreak/>
        <w:t>2.1.3. Краткий историко-градостроительный анализ территории сельского поселения</w:t>
      </w:r>
    </w:p>
    <w:p w:rsidR="00A44A90" w:rsidRPr="008C6FB3" w:rsidRDefault="00A44A90" w:rsidP="00A44A90">
      <w:pPr>
        <w:autoSpaceDE w:val="0"/>
        <w:adjustRightInd w:val="0"/>
        <w:ind w:firstLine="708"/>
        <w:rPr>
          <w:bCs/>
          <w:iCs/>
          <w:lang w:eastAsia="ru-RU"/>
        </w:rPr>
      </w:pPr>
      <w:r w:rsidRPr="008C6FB3">
        <w:rPr>
          <w:bCs/>
          <w:iCs/>
          <w:lang w:eastAsia="ru-RU"/>
        </w:rPr>
        <w:t xml:space="preserve">Центр поселения – </w:t>
      </w:r>
      <w:r w:rsidRPr="008C6FB3">
        <w:rPr>
          <w:bCs/>
          <w:i/>
          <w:iCs/>
          <w:lang w:eastAsia="ru-RU"/>
        </w:rPr>
        <w:t xml:space="preserve">деревня </w:t>
      </w:r>
      <w:proofErr w:type="spellStart"/>
      <w:r w:rsidRPr="008C6FB3">
        <w:rPr>
          <w:bCs/>
          <w:i/>
          <w:iCs/>
          <w:lang w:eastAsia="ru-RU"/>
        </w:rPr>
        <w:t>Семенихино</w:t>
      </w:r>
      <w:proofErr w:type="spellEnd"/>
      <w:r w:rsidRPr="008C6FB3">
        <w:rPr>
          <w:bCs/>
          <w:iCs/>
          <w:lang w:eastAsia="ru-RU"/>
        </w:rPr>
        <w:t xml:space="preserve">, расположенная на Лесной Ливенке. На 1926 г. </w:t>
      </w:r>
      <w:r w:rsidR="00202CB2" w:rsidRPr="008C6FB3">
        <w:rPr>
          <w:bCs/>
          <w:iCs/>
          <w:lang w:eastAsia="ru-RU"/>
        </w:rPr>
        <w:t>п</w:t>
      </w:r>
      <w:r w:rsidRPr="008C6FB3">
        <w:rPr>
          <w:bCs/>
          <w:iCs/>
          <w:lang w:eastAsia="ru-RU"/>
        </w:rPr>
        <w:t xml:space="preserve">роживало 926 человек, мужчин 423. На 2005 год население составило 382 человека, мужчин </w:t>
      </w:r>
      <w:r w:rsidR="00202CB2" w:rsidRPr="008C6FB3">
        <w:rPr>
          <w:rFonts w:cs="Times New Roman"/>
          <w:bCs/>
          <w:iCs/>
          <w:lang w:eastAsia="ru-RU"/>
        </w:rPr>
        <w:t>‒</w:t>
      </w:r>
      <w:r w:rsidRPr="008C6FB3">
        <w:rPr>
          <w:bCs/>
          <w:iCs/>
          <w:lang w:eastAsia="ru-RU"/>
        </w:rPr>
        <w:t xml:space="preserve"> 174. Имеется братское захоронение, которое находится в саду на восточной окраине деревни.</w:t>
      </w:r>
    </w:p>
    <w:p w:rsidR="00A44A90" w:rsidRPr="008C6FB3" w:rsidRDefault="00A44A90" w:rsidP="00202CB2">
      <w:pPr>
        <w:autoSpaceDE w:val="0"/>
        <w:adjustRightInd w:val="0"/>
        <w:ind w:firstLine="708"/>
        <w:rPr>
          <w:bCs/>
          <w:iCs/>
          <w:lang w:eastAsia="ru-RU"/>
        </w:rPr>
      </w:pPr>
      <w:r w:rsidRPr="008C6FB3">
        <w:rPr>
          <w:bCs/>
          <w:i/>
          <w:iCs/>
          <w:lang w:eastAsia="ru-RU"/>
        </w:rPr>
        <w:t>Село Дутое</w:t>
      </w:r>
      <w:r w:rsidRPr="008C6FB3">
        <w:rPr>
          <w:b/>
          <w:bCs/>
          <w:iCs/>
          <w:lang w:eastAsia="ru-RU"/>
        </w:rPr>
        <w:t xml:space="preserve"> </w:t>
      </w:r>
      <w:r w:rsidRPr="008C6FB3">
        <w:rPr>
          <w:bCs/>
          <w:iCs/>
          <w:lang w:eastAsia="ru-RU"/>
        </w:rPr>
        <w:t xml:space="preserve">(Дутая, </w:t>
      </w:r>
      <w:proofErr w:type="spellStart"/>
      <w:r w:rsidRPr="008C6FB3">
        <w:rPr>
          <w:bCs/>
          <w:iCs/>
          <w:lang w:eastAsia="ru-RU"/>
        </w:rPr>
        <w:t>Голопузовка</w:t>
      </w:r>
      <w:proofErr w:type="spellEnd"/>
      <w:r w:rsidRPr="008C6FB3">
        <w:rPr>
          <w:bCs/>
          <w:iCs/>
          <w:lang w:eastAsia="ru-RU"/>
        </w:rPr>
        <w:t xml:space="preserve">) от Ливен – 16 км, от железнодорожной ст. </w:t>
      </w:r>
      <w:proofErr w:type="spellStart"/>
      <w:r w:rsidRPr="008C6FB3">
        <w:rPr>
          <w:bCs/>
          <w:iCs/>
          <w:lang w:eastAsia="ru-RU"/>
        </w:rPr>
        <w:t>Здоровец</w:t>
      </w:r>
      <w:proofErr w:type="spellEnd"/>
      <w:r w:rsidRPr="008C6FB3">
        <w:rPr>
          <w:bCs/>
          <w:iCs/>
          <w:lang w:eastAsia="ru-RU"/>
        </w:rPr>
        <w:t xml:space="preserve"> – 4,3 км. На 1926 г. Население составляло 970 человек, из них мужчин – 461. На 2005 г. Проживало 62 человека, мужчин – 30.</w:t>
      </w:r>
      <w:r w:rsidR="00202CB2" w:rsidRPr="008C6FB3">
        <w:rPr>
          <w:bCs/>
          <w:iCs/>
          <w:lang w:eastAsia="ru-RU"/>
        </w:rPr>
        <w:t xml:space="preserve"> </w:t>
      </w:r>
      <w:r w:rsidRPr="008C6FB3">
        <w:rPr>
          <w:bCs/>
          <w:iCs/>
          <w:lang w:eastAsia="ru-RU"/>
        </w:rPr>
        <w:t xml:space="preserve">Деревня известна с </w:t>
      </w:r>
      <w:r w:rsidRPr="008C6FB3">
        <w:rPr>
          <w:bCs/>
          <w:iCs/>
          <w:lang w:val="en-US" w:eastAsia="ru-RU"/>
        </w:rPr>
        <w:t>XVII</w:t>
      </w:r>
      <w:r w:rsidRPr="008C6FB3">
        <w:rPr>
          <w:bCs/>
          <w:iCs/>
          <w:lang w:eastAsia="ru-RU"/>
        </w:rPr>
        <w:t xml:space="preserve"> в. Расположена «под Евлановым Рогом, меж </w:t>
      </w:r>
      <w:proofErr w:type="spellStart"/>
      <w:r w:rsidRPr="008C6FB3">
        <w:rPr>
          <w:bCs/>
          <w:iCs/>
          <w:lang w:eastAsia="ru-RU"/>
        </w:rPr>
        <w:t>Изрогов</w:t>
      </w:r>
      <w:proofErr w:type="spellEnd"/>
      <w:r w:rsidRPr="008C6FB3">
        <w:rPr>
          <w:bCs/>
          <w:iCs/>
          <w:lang w:eastAsia="ru-RU"/>
        </w:rPr>
        <w:t xml:space="preserve">, на р. Лесной Ливенке». Межевая 1693 г. </w:t>
      </w:r>
      <w:r w:rsidR="00FE5506" w:rsidRPr="008C6FB3">
        <w:rPr>
          <w:bCs/>
          <w:iCs/>
          <w:lang w:eastAsia="ru-RU"/>
        </w:rPr>
        <w:t>с</w:t>
      </w:r>
      <w:r w:rsidRPr="008C6FB3">
        <w:rPr>
          <w:bCs/>
          <w:iCs/>
          <w:lang w:eastAsia="ru-RU"/>
        </w:rPr>
        <w:t xml:space="preserve">видетельствует, что в деревне были 21 двор помещиков-однодворцев, 3 двора деловых людей, назначенных к работе. Жители были наделены землей, сенокосами по Лесной Ливенке и по «Ключевому Колодезю и меж </w:t>
      </w:r>
      <w:proofErr w:type="spellStart"/>
      <w:r w:rsidRPr="008C6FB3">
        <w:rPr>
          <w:bCs/>
          <w:iCs/>
          <w:lang w:eastAsia="ru-RU"/>
        </w:rPr>
        <w:t>поль</w:t>
      </w:r>
      <w:proofErr w:type="spellEnd"/>
      <w:r w:rsidRPr="008C6FB3">
        <w:rPr>
          <w:bCs/>
          <w:iCs/>
          <w:lang w:eastAsia="ru-RU"/>
        </w:rPr>
        <w:t>, по лугам, дикому полю». Недалеко от деревни берет свое начало Ливенка полевая.</w:t>
      </w:r>
      <w:r w:rsidR="00202CB2" w:rsidRPr="008C6FB3">
        <w:rPr>
          <w:bCs/>
          <w:iCs/>
          <w:lang w:eastAsia="ru-RU"/>
        </w:rPr>
        <w:t xml:space="preserve"> </w:t>
      </w:r>
      <w:r w:rsidRPr="008C6FB3">
        <w:rPr>
          <w:bCs/>
          <w:iCs/>
          <w:lang w:eastAsia="ru-RU"/>
        </w:rPr>
        <w:t>Братское захоронение воинов Великой Отечественной расположено на восточной окраине.</w:t>
      </w:r>
    </w:p>
    <w:p w:rsidR="00A44A90" w:rsidRPr="008C6FB3" w:rsidRDefault="00A44A90" w:rsidP="00A44A90">
      <w:pPr>
        <w:autoSpaceDE w:val="0"/>
        <w:adjustRightInd w:val="0"/>
        <w:ind w:firstLine="708"/>
        <w:rPr>
          <w:bCs/>
          <w:iCs/>
          <w:lang w:eastAsia="ru-RU"/>
        </w:rPr>
      </w:pPr>
      <w:r w:rsidRPr="008C6FB3">
        <w:rPr>
          <w:bCs/>
          <w:i/>
          <w:iCs/>
          <w:lang w:eastAsia="ru-RU"/>
        </w:rPr>
        <w:t>Деревня</w:t>
      </w:r>
      <w:r w:rsidRPr="008C6FB3">
        <w:rPr>
          <w:bCs/>
          <w:iCs/>
          <w:lang w:eastAsia="ru-RU"/>
        </w:rPr>
        <w:t xml:space="preserve"> </w:t>
      </w:r>
      <w:r w:rsidRPr="008C6FB3">
        <w:rPr>
          <w:bCs/>
          <w:i/>
          <w:iCs/>
          <w:lang w:eastAsia="ru-RU"/>
        </w:rPr>
        <w:t>Губанова</w:t>
      </w:r>
      <w:r w:rsidRPr="008C6FB3">
        <w:rPr>
          <w:bCs/>
          <w:iCs/>
          <w:lang w:eastAsia="ru-RU"/>
        </w:rPr>
        <w:t xml:space="preserve"> на Ливенке Лесной, от Ливен 16 км. Н 1926 г. </w:t>
      </w:r>
      <w:r w:rsidR="00FE5506" w:rsidRPr="008C6FB3">
        <w:rPr>
          <w:bCs/>
          <w:iCs/>
          <w:lang w:eastAsia="ru-RU"/>
        </w:rPr>
        <w:t>н</w:t>
      </w:r>
      <w:r w:rsidRPr="008C6FB3">
        <w:rPr>
          <w:bCs/>
          <w:iCs/>
          <w:lang w:eastAsia="ru-RU"/>
        </w:rPr>
        <w:t xml:space="preserve">аселение составляло 509 человек, из них мужчин – 235. На 2005 г. </w:t>
      </w:r>
      <w:r w:rsidR="00FE5506" w:rsidRPr="008C6FB3">
        <w:rPr>
          <w:bCs/>
          <w:iCs/>
          <w:lang w:eastAsia="ru-RU"/>
        </w:rPr>
        <w:t>п</w:t>
      </w:r>
      <w:r w:rsidRPr="008C6FB3">
        <w:rPr>
          <w:bCs/>
          <w:iCs/>
          <w:lang w:eastAsia="ru-RU"/>
        </w:rPr>
        <w:t>риходилось 65 человек жителей, мужчин из них 34.</w:t>
      </w:r>
    </w:p>
    <w:p w:rsidR="00A44A90" w:rsidRPr="008C6FB3" w:rsidRDefault="00A44A90" w:rsidP="00A44A90">
      <w:pPr>
        <w:autoSpaceDE w:val="0"/>
        <w:adjustRightInd w:val="0"/>
        <w:ind w:firstLine="708"/>
        <w:rPr>
          <w:bCs/>
          <w:iCs/>
          <w:lang w:eastAsia="ru-RU"/>
        </w:rPr>
      </w:pPr>
      <w:r w:rsidRPr="008C6FB3">
        <w:rPr>
          <w:bCs/>
          <w:i/>
          <w:iCs/>
          <w:lang w:eastAsia="ru-RU"/>
        </w:rPr>
        <w:t xml:space="preserve">Деревня </w:t>
      </w:r>
      <w:proofErr w:type="spellStart"/>
      <w:r w:rsidRPr="008C6FB3">
        <w:rPr>
          <w:bCs/>
          <w:i/>
          <w:iCs/>
          <w:lang w:eastAsia="ru-RU"/>
        </w:rPr>
        <w:t>Костомарово</w:t>
      </w:r>
      <w:proofErr w:type="spellEnd"/>
      <w:r w:rsidRPr="008C6FB3">
        <w:rPr>
          <w:bCs/>
          <w:iCs/>
          <w:lang w:eastAsia="ru-RU"/>
        </w:rPr>
        <w:t xml:space="preserve"> на Ливенке Лесной, до Ливен – 16 км. На 1926 г. </w:t>
      </w:r>
      <w:r w:rsidR="00FE5506" w:rsidRPr="008C6FB3">
        <w:rPr>
          <w:bCs/>
          <w:iCs/>
          <w:lang w:eastAsia="ru-RU"/>
        </w:rPr>
        <w:t>е</w:t>
      </w:r>
      <w:r w:rsidRPr="008C6FB3">
        <w:rPr>
          <w:bCs/>
          <w:iCs/>
          <w:lang w:eastAsia="ru-RU"/>
        </w:rPr>
        <w:t xml:space="preserve">е населяло 306 человек, мужчин – 135. На 2005 г. </w:t>
      </w:r>
      <w:r w:rsidR="00FE5506" w:rsidRPr="008C6FB3">
        <w:rPr>
          <w:bCs/>
          <w:iCs/>
          <w:lang w:eastAsia="ru-RU"/>
        </w:rPr>
        <w:t>б</w:t>
      </w:r>
      <w:r w:rsidRPr="008C6FB3">
        <w:rPr>
          <w:bCs/>
          <w:iCs/>
          <w:lang w:eastAsia="ru-RU"/>
        </w:rPr>
        <w:t>ыло 51 человек населения, мужчин – 30.</w:t>
      </w:r>
    </w:p>
    <w:p w:rsidR="00A44A90" w:rsidRPr="008C6FB3" w:rsidRDefault="00A44A90" w:rsidP="00202CB2">
      <w:pPr>
        <w:autoSpaceDE w:val="0"/>
        <w:adjustRightInd w:val="0"/>
        <w:ind w:firstLine="708"/>
        <w:rPr>
          <w:bCs/>
          <w:iCs/>
          <w:lang w:eastAsia="ru-RU"/>
        </w:rPr>
      </w:pPr>
      <w:r w:rsidRPr="008C6FB3">
        <w:rPr>
          <w:bCs/>
          <w:i/>
          <w:iCs/>
          <w:lang w:eastAsia="ru-RU"/>
        </w:rPr>
        <w:t xml:space="preserve">Деревня </w:t>
      </w:r>
      <w:proofErr w:type="spellStart"/>
      <w:r w:rsidRPr="008C6FB3">
        <w:rPr>
          <w:bCs/>
          <w:i/>
          <w:iCs/>
          <w:lang w:eastAsia="ru-RU"/>
        </w:rPr>
        <w:t>Лопашино</w:t>
      </w:r>
      <w:proofErr w:type="spellEnd"/>
      <w:r w:rsidRPr="008C6FB3">
        <w:rPr>
          <w:bCs/>
          <w:iCs/>
          <w:lang w:eastAsia="ru-RU"/>
        </w:rPr>
        <w:t xml:space="preserve"> (</w:t>
      </w:r>
      <w:proofErr w:type="spellStart"/>
      <w:r w:rsidRPr="008C6FB3">
        <w:rPr>
          <w:bCs/>
          <w:iCs/>
          <w:lang w:eastAsia="ru-RU"/>
        </w:rPr>
        <w:t>Лопатино</w:t>
      </w:r>
      <w:proofErr w:type="spellEnd"/>
      <w:r w:rsidRPr="008C6FB3">
        <w:rPr>
          <w:bCs/>
          <w:iCs/>
          <w:lang w:eastAsia="ru-RU"/>
        </w:rPr>
        <w:t xml:space="preserve">) на Ливенке Лесной, от Ливен 16 км. На 1926 г. </w:t>
      </w:r>
      <w:r w:rsidR="00FE5506" w:rsidRPr="008C6FB3">
        <w:rPr>
          <w:bCs/>
          <w:iCs/>
          <w:lang w:eastAsia="ru-RU"/>
        </w:rPr>
        <w:t>п</w:t>
      </w:r>
      <w:r w:rsidRPr="008C6FB3">
        <w:rPr>
          <w:bCs/>
          <w:iCs/>
          <w:lang w:eastAsia="ru-RU"/>
        </w:rPr>
        <w:t xml:space="preserve">роживало 325 человек, мужчин из них 145. На 2005 г. </w:t>
      </w:r>
      <w:r w:rsidR="00FE5506" w:rsidRPr="008C6FB3">
        <w:rPr>
          <w:bCs/>
          <w:iCs/>
          <w:lang w:eastAsia="ru-RU"/>
        </w:rPr>
        <w:t>н</w:t>
      </w:r>
      <w:r w:rsidRPr="008C6FB3">
        <w:rPr>
          <w:bCs/>
          <w:iCs/>
          <w:lang w:eastAsia="ru-RU"/>
        </w:rPr>
        <w:t>асчитывалось 51 человек, мужчин – 19.</w:t>
      </w:r>
      <w:r w:rsidR="00202CB2" w:rsidRPr="008C6FB3">
        <w:rPr>
          <w:bCs/>
          <w:iCs/>
          <w:lang w:eastAsia="ru-RU"/>
        </w:rPr>
        <w:t xml:space="preserve"> </w:t>
      </w:r>
      <w:r w:rsidRPr="008C6FB3">
        <w:rPr>
          <w:bCs/>
          <w:iCs/>
          <w:lang w:eastAsia="ru-RU"/>
        </w:rPr>
        <w:t xml:space="preserve">Известна с </w:t>
      </w:r>
      <w:r w:rsidRPr="008C6FB3">
        <w:rPr>
          <w:bCs/>
          <w:iCs/>
          <w:lang w:val="en-US" w:eastAsia="ru-RU"/>
        </w:rPr>
        <w:t>XVII</w:t>
      </w:r>
      <w:r w:rsidRPr="008C6FB3">
        <w:rPr>
          <w:bCs/>
          <w:iCs/>
          <w:lang w:eastAsia="ru-RU"/>
        </w:rPr>
        <w:t xml:space="preserve"> в. </w:t>
      </w:r>
      <w:r w:rsidR="00FE5506" w:rsidRPr="008C6FB3">
        <w:rPr>
          <w:bCs/>
          <w:iCs/>
          <w:lang w:eastAsia="ru-RU"/>
        </w:rPr>
        <w:t>п</w:t>
      </w:r>
      <w:r w:rsidRPr="008C6FB3">
        <w:rPr>
          <w:bCs/>
          <w:iCs/>
          <w:lang w:eastAsia="ru-RU"/>
        </w:rPr>
        <w:t xml:space="preserve">о данным 1678 г. </w:t>
      </w:r>
      <w:r w:rsidR="00FE5506" w:rsidRPr="008C6FB3">
        <w:rPr>
          <w:bCs/>
          <w:iCs/>
          <w:lang w:eastAsia="ru-RU"/>
        </w:rPr>
        <w:t>д</w:t>
      </w:r>
      <w:r w:rsidRPr="008C6FB3">
        <w:rPr>
          <w:bCs/>
          <w:iCs/>
          <w:lang w:eastAsia="ru-RU"/>
        </w:rPr>
        <w:t>еревня владельческая, 6 дворов.</w:t>
      </w:r>
    </w:p>
    <w:p w:rsidR="00A44A90" w:rsidRPr="008C6FB3" w:rsidRDefault="00A44A90" w:rsidP="00A44A90">
      <w:pPr>
        <w:autoSpaceDE w:val="0"/>
        <w:adjustRightInd w:val="0"/>
        <w:ind w:firstLine="708"/>
        <w:rPr>
          <w:bCs/>
          <w:iCs/>
          <w:lang w:eastAsia="ru-RU"/>
        </w:rPr>
      </w:pPr>
      <w:r w:rsidRPr="008C6FB3">
        <w:rPr>
          <w:bCs/>
          <w:i/>
          <w:iCs/>
          <w:lang w:eastAsia="ru-RU"/>
        </w:rPr>
        <w:t xml:space="preserve">Деревня </w:t>
      </w:r>
      <w:proofErr w:type="spellStart"/>
      <w:r w:rsidRPr="008C6FB3">
        <w:rPr>
          <w:bCs/>
          <w:i/>
          <w:iCs/>
          <w:lang w:eastAsia="ru-RU"/>
        </w:rPr>
        <w:t>Мальцево</w:t>
      </w:r>
      <w:proofErr w:type="spellEnd"/>
      <w:r w:rsidRPr="008C6FB3">
        <w:rPr>
          <w:bCs/>
          <w:iCs/>
          <w:lang w:eastAsia="ru-RU"/>
        </w:rPr>
        <w:t xml:space="preserve"> (Лесная Ливенка), до г. Ливны – 17,1 км, до ст. </w:t>
      </w:r>
      <w:proofErr w:type="spellStart"/>
      <w:r w:rsidRPr="008C6FB3">
        <w:rPr>
          <w:bCs/>
          <w:iCs/>
          <w:lang w:eastAsia="ru-RU"/>
        </w:rPr>
        <w:t>Здоровец</w:t>
      </w:r>
      <w:proofErr w:type="spellEnd"/>
      <w:r w:rsidRPr="008C6FB3">
        <w:rPr>
          <w:bCs/>
          <w:iCs/>
          <w:lang w:eastAsia="ru-RU"/>
        </w:rPr>
        <w:t xml:space="preserve"> – 3,2 км. На 1926 г. </w:t>
      </w:r>
      <w:r w:rsidR="00FE5506" w:rsidRPr="008C6FB3">
        <w:rPr>
          <w:bCs/>
          <w:iCs/>
          <w:lang w:eastAsia="ru-RU"/>
        </w:rPr>
        <w:t>е</w:t>
      </w:r>
      <w:r w:rsidRPr="008C6FB3">
        <w:rPr>
          <w:bCs/>
          <w:iCs/>
          <w:lang w:eastAsia="ru-RU"/>
        </w:rPr>
        <w:t xml:space="preserve">е населяло 499 человек, из них мужчин – 238. На 2005 г. </w:t>
      </w:r>
      <w:r w:rsidR="00FE5506" w:rsidRPr="008C6FB3">
        <w:rPr>
          <w:bCs/>
          <w:iCs/>
          <w:lang w:eastAsia="ru-RU"/>
        </w:rPr>
        <w:t>н</w:t>
      </w:r>
      <w:r w:rsidRPr="008C6FB3">
        <w:rPr>
          <w:bCs/>
          <w:iCs/>
          <w:lang w:eastAsia="ru-RU"/>
        </w:rPr>
        <w:t>аселение составило 112 человек, мужчин – 45.</w:t>
      </w:r>
    </w:p>
    <w:p w:rsidR="00A44A90" w:rsidRPr="008C6FB3" w:rsidRDefault="00A44A90" w:rsidP="00A44A90">
      <w:pPr>
        <w:autoSpaceDE w:val="0"/>
        <w:adjustRightInd w:val="0"/>
        <w:ind w:firstLine="708"/>
        <w:rPr>
          <w:bCs/>
          <w:iCs/>
          <w:lang w:eastAsia="ru-RU"/>
        </w:rPr>
      </w:pPr>
      <w:r w:rsidRPr="008C6FB3">
        <w:rPr>
          <w:bCs/>
          <w:i/>
          <w:iCs/>
          <w:lang w:eastAsia="ru-RU"/>
        </w:rPr>
        <w:t xml:space="preserve">Деревня </w:t>
      </w:r>
      <w:proofErr w:type="spellStart"/>
      <w:r w:rsidRPr="008C6FB3">
        <w:rPr>
          <w:bCs/>
          <w:i/>
          <w:iCs/>
          <w:lang w:eastAsia="ru-RU"/>
        </w:rPr>
        <w:t>Овсянниково</w:t>
      </w:r>
      <w:proofErr w:type="spellEnd"/>
      <w:r w:rsidRPr="008C6FB3">
        <w:rPr>
          <w:b/>
          <w:bCs/>
          <w:iCs/>
          <w:lang w:eastAsia="ru-RU"/>
        </w:rPr>
        <w:t xml:space="preserve"> </w:t>
      </w:r>
      <w:r w:rsidRPr="008C6FB3">
        <w:rPr>
          <w:bCs/>
          <w:iCs/>
          <w:lang w:eastAsia="ru-RU"/>
        </w:rPr>
        <w:t>на Ливенке Лесной,</w:t>
      </w:r>
      <w:r w:rsidRPr="008C6FB3">
        <w:rPr>
          <w:b/>
          <w:bCs/>
          <w:iCs/>
          <w:lang w:eastAsia="ru-RU"/>
        </w:rPr>
        <w:t xml:space="preserve"> </w:t>
      </w:r>
      <w:r w:rsidRPr="008C6FB3">
        <w:rPr>
          <w:bCs/>
          <w:iCs/>
          <w:lang w:eastAsia="ru-RU"/>
        </w:rPr>
        <w:t xml:space="preserve">от Ливен – 12,8 км. На 1926 г. </w:t>
      </w:r>
      <w:r w:rsidR="00FE5506" w:rsidRPr="008C6FB3">
        <w:rPr>
          <w:bCs/>
          <w:iCs/>
          <w:lang w:eastAsia="ru-RU"/>
        </w:rPr>
        <w:t>б</w:t>
      </w:r>
      <w:r w:rsidRPr="008C6FB3">
        <w:rPr>
          <w:bCs/>
          <w:iCs/>
          <w:lang w:eastAsia="ru-RU"/>
        </w:rPr>
        <w:t xml:space="preserve">ыло 403 человека населения, мужчин – 182. На 2005 г. </w:t>
      </w:r>
      <w:r w:rsidR="00FE5506" w:rsidRPr="008C6FB3">
        <w:rPr>
          <w:bCs/>
          <w:iCs/>
          <w:lang w:eastAsia="ru-RU"/>
        </w:rPr>
        <w:t>н</w:t>
      </w:r>
      <w:r w:rsidRPr="008C6FB3">
        <w:rPr>
          <w:bCs/>
          <w:iCs/>
          <w:lang w:eastAsia="ru-RU"/>
        </w:rPr>
        <w:t>аселение составляло 46 человек, мужчин – 22.</w:t>
      </w:r>
    </w:p>
    <w:p w:rsidR="00A44A90" w:rsidRPr="008C6FB3" w:rsidRDefault="00A44A90" w:rsidP="00A44A90">
      <w:pPr>
        <w:autoSpaceDE w:val="0"/>
        <w:adjustRightInd w:val="0"/>
        <w:ind w:firstLine="708"/>
        <w:rPr>
          <w:bCs/>
          <w:iCs/>
          <w:lang w:eastAsia="ru-RU"/>
        </w:rPr>
      </w:pPr>
      <w:r w:rsidRPr="008C6FB3">
        <w:rPr>
          <w:bCs/>
          <w:i/>
          <w:iCs/>
          <w:lang w:eastAsia="ru-RU"/>
        </w:rPr>
        <w:t>Деревня Орлово</w:t>
      </w:r>
      <w:r w:rsidRPr="008C6FB3">
        <w:rPr>
          <w:bCs/>
          <w:iCs/>
          <w:lang w:eastAsia="ru-RU"/>
        </w:rPr>
        <w:t xml:space="preserve"> на Ливенке Лесной, от Ливен -12,8 км, до станции </w:t>
      </w:r>
      <w:proofErr w:type="spellStart"/>
      <w:r w:rsidRPr="008C6FB3">
        <w:rPr>
          <w:bCs/>
          <w:iCs/>
          <w:lang w:eastAsia="ru-RU"/>
        </w:rPr>
        <w:t>Здоровец</w:t>
      </w:r>
      <w:proofErr w:type="spellEnd"/>
      <w:r w:rsidRPr="008C6FB3">
        <w:rPr>
          <w:bCs/>
          <w:iCs/>
          <w:lang w:eastAsia="ru-RU"/>
        </w:rPr>
        <w:t xml:space="preserve"> – 12,8 км. На 1926 г. </w:t>
      </w:r>
      <w:r w:rsidR="00FE5506" w:rsidRPr="008C6FB3">
        <w:rPr>
          <w:bCs/>
          <w:iCs/>
          <w:lang w:eastAsia="ru-RU"/>
        </w:rPr>
        <w:t>н</w:t>
      </w:r>
      <w:r w:rsidRPr="008C6FB3">
        <w:rPr>
          <w:bCs/>
          <w:iCs/>
          <w:lang w:eastAsia="ru-RU"/>
        </w:rPr>
        <w:t xml:space="preserve">аселение – 880 человек, мужчин – 392. На 2005 г. </w:t>
      </w:r>
      <w:r w:rsidR="00FE5506" w:rsidRPr="008C6FB3">
        <w:rPr>
          <w:bCs/>
          <w:iCs/>
          <w:lang w:eastAsia="ru-RU"/>
        </w:rPr>
        <w:t>п</w:t>
      </w:r>
      <w:r w:rsidRPr="008C6FB3">
        <w:rPr>
          <w:bCs/>
          <w:iCs/>
          <w:lang w:eastAsia="ru-RU"/>
        </w:rPr>
        <w:t>роживало 387 человек, мужчин – 178.</w:t>
      </w:r>
    </w:p>
    <w:p w:rsidR="00A44A90" w:rsidRPr="008C6FB3" w:rsidRDefault="00A44A90" w:rsidP="00202CB2">
      <w:pPr>
        <w:autoSpaceDE w:val="0"/>
        <w:adjustRightInd w:val="0"/>
        <w:ind w:firstLine="708"/>
        <w:rPr>
          <w:bCs/>
          <w:iCs/>
          <w:lang w:eastAsia="ru-RU"/>
        </w:rPr>
      </w:pPr>
      <w:r w:rsidRPr="008C6FB3">
        <w:rPr>
          <w:bCs/>
          <w:i/>
          <w:iCs/>
          <w:lang w:eastAsia="ru-RU"/>
        </w:rPr>
        <w:t xml:space="preserve">Село </w:t>
      </w:r>
      <w:proofErr w:type="spellStart"/>
      <w:r w:rsidRPr="008C6FB3">
        <w:rPr>
          <w:bCs/>
          <w:i/>
          <w:iCs/>
          <w:lang w:eastAsia="ru-RU"/>
        </w:rPr>
        <w:t>Парахино</w:t>
      </w:r>
      <w:proofErr w:type="spellEnd"/>
      <w:r w:rsidRPr="008C6FB3">
        <w:rPr>
          <w:bCs/>
          <w:iCs/>
          <w:lang w:eastAsia="ru-RU"/>
        </w:rPr>
        <w:t xml:space="preserve"> на Ливенке Лесной, до Ливен – 12,8 км, до ст. </w:t>
      </w:r>
      <w:proofErr w:type="spellStart"/>
      <w:r w:rsidRPr="008C6FB3">
        <w:rPr>
          <w:bCs/>
          <w:iCs/>
          <w:lang w:eastAsia="ru-RU"/>
        </w:rPr>
        <w:t>Здоровец</w:t>
      </w:r>
      <w:proofErr w:type="spellEnd"/>
      <w:r w:rsidRPr="008C6FB3">
        <w:rPr>
          <w:bCs/>
          <w:iCs/>
          <w:lang w:eastAsia="ru-RU"/>
        </w:rPr>
        <w:t xml:space="preserve"> – 8,5 км.</w:t>
      </w:r>
      <w:r w:rsidR="00202CB2" w:rsidRPr="008C6FB3">
        <w:rPr>
          <w:bCs/>
          <w:iCs/>
          <w:lang w:eastAsia="ru-RU"/>
        </w:rPr>
        <w:t xml:space="preserve"> </w:t>
      </w:r>
      <w:r w:rsidRPr="008C6FB3">
        <w:rPr>
          <w:bCs/>
          <w:iCs/>
          <w:lang w:eastAsia="ru-RU"/>
        </w:rPr>
        <w:t xml:space="preserve">В документах 1615 года говорилось, что «была деревня Парахина, сверх Белого Колодезя под красным лесом». В 1630 г. </w:t>
      </w:r>
      <w:r w:rsidR="00FE5506" w:rsidRPr="008C6FB3">
        <w:rPr>
          <w:bCs/>
          <w:iCs/>
          <w:lang w:eastAsia="ru-RU"/>
        </w:rPr>
        <w:t>б</w:t>
      </w:r>
      <w:r w:rsidRPr="008C6FB3">
        <w:rPr>
          <w:bCs/>
          <w:iCs/>
          <w:lang w:eastAsia="ru-RU"/>
        </w:rPr>
        <w:t xml:space="preserve">ыла построена церковь Святой Великомученицы </w:t>
      </w:r>
      <w:proofErr w:type="spellStart"/>
      <w:r w:rsidRPr="008C6FB3">
        <w:rPr>
          <w:bCs/>
          <w:iCs/>
          <w:lang w:eastAsia="ru-RU"/>
        </w:rPr>
        <w:t>Праскевы</w:t>
      </w:r>
      <w:proofErr w:type="spellEnd"/>
      <w:r w:rsidRPr="008C6FB3">
        <w:rPr>
          <w:bCs/>
          <w:iCs/>
          <w:lang w:eastAsia="ru-RU"/>
        </w:rPr>
        <w:t>, называемой Пятницей.</w:t>
      </w:r>
      <w:r w:rsidR="00202CB2" w:rsidRPr="008C6FB3">
        <w:rPr>
          <w:bCs/>
          <w:iCs/>
          <w:lang w:eastAsia="ru-RU"/>
        </w:rPr>
        <w:t xml:space="preserve"> </w:t>
      </w:r>
      <w:r w:rsidRPr="008C6FB3">
        <w:rPr>
          <w:bCs/>
          <w:iCs/>
          <w:lang w:eastAsia="ru-RU"/>
        </w:rPr>
        <w:t xml:space="preserve">На 1926 г. </w:t>
      </w:r>
      <w:r w:rsidR="00FE5506" w:rsidRPr="008C6FB3">
        <w:rPr>
          <w:bCs/>
          <w:iCs/>
          <w:lang w:eastAsia="ru-RU"/>
        </w:rPr>
        <w:t>п</w:t>
      </w:r>
      <w:r w:rsidRPr="008C6FB3">
        <w:rPr>
          <w:bCs/>
          <w:iCs/>
          <w:lang w:eastAsia="ru-RU"/>
        </w:rPr>
        <w:t xml:space="preserve">роживало 939 человек, мужчин – 453. На 2005 г. </w:t>
      </w:r>
      <w:r w:rsidR="00FE5506" w:rsidRPr="008C6FB3">
        <w:rPr>
          <w:bCs/>
          <w:iCs/>
          <w:lang w:eastAsia="ru-RU"/>
        </w:rPr>
        <w:t>н</w:t>
      </w:r>
      <w:r w:rsidRPr="008C6FB3">
        <w:rPr>
          <w:bCs/>
          <w:iCs/>
          <w:lang w:eastAsia="ru-RU"/>
        </w:rPr>
        <w:t>аселение – 86 человек, мужчин из них – 36. Братское захоронение находится на северной окраине.</w:t>
      </w:r>
    </w:p>
    <w:p w:rsidR="00A44A90" w:rsidRPr="008C6FB3" w:rsidRDefault="00A44A90" w:rsidP="00202CB2">
      <w:pPr>
        <w:autoSpaceDE w:val="0"/>
        <w:adjustRightInd w:val="0"/>
        <w:ind w:firstLine="708"/>
        <w:rPr>
          <w:bCs/>
          <w:iCs/>
          <w:lang w:eastAsia="ru-RU"/>
        </w:rPr>
      </w:pPr>
      <w:r w:rsidRPr="008C6FB3">
        <w:rPr>
          <w:bCs/>
          <w:i/>
          <w:iCs/>
          <w:lang w:eastAsia="ru-RU"/>
        </w:rPr>
        <w:t>Деревня Рог</w:t>
      </w:r>
      <w:r w:rsidRPr="008C6FB3">
        <w:rPr>
          <w:bCs/>
          <w:iCs/>
          <w:lang w:eastAsia="ru-RU"/>
        </w:rPr>
        <w:t xml:space="preserve"> (Рогово) на Ливенке Лесной, до Ливен – 17,1 км.</w:t>
      </w:r>
      <w:r w:rsidR="00202CB2" w:rsidRPr="008C6FB3">
        <w:rPr>
          <w:bCs/>
          <w:iCs/>
          <w:lang w:eastAsia="ru-RU"/>
        </w:rPr>
        <w:t xml:space="preserve"> </w:t>
      </w:r>
      <w:r w:rsidRPr="008C6FB3">
        <w:rPr>
          <w:bCs/>
          <w:iCs/>
          <w:lang w:eastAsia="ru-RU"/>
        </w:rPr>
        <w:t xml:space="preserve">На 1926 г. </w:t>
      </w:r>
      <w:r w:rsidR="00FE5506" w:rsidRPr="008C6FB3">
        <w:rPr>
          <w:bCs/>
          <w:iCs/>
          <w:lang w:eastAsia="ru-RU"/>
        </w:rPr>
        <w:t>н</w:t>
      </w:r>
      <w:r w:rsidRPr="008C6FB3">
        <w:rPr>
          <w:bCs/>
          <w:iCs/>
          <w:lang w:eastAsia="ru-RU"/>
        </w:rPr>
        <w:t xml:space="preserve">аселение составляло 478 человек, мужчин – 215. На 2005 г. </w:t>
      </w:r>
      <w:r w:rsidR="00FE5506" w:rsidRPr="008C6FB3">
        <w:rPr>
          <w:bCs/>
          <w:iCs/>
          <w:lang w:eastAsia="ru-RU"/>
        </w:rPr>
        <w:t>п</w:t>
      </w:r>
      <w:r w:rsidRPr="008C6FB3">
        <w:rPr>
          <w:bCs/>
          <w:iCs/>
          <w:lang w:eastAsia="ru-RU"/>
        </w:rPr>
        <w:t>роживало 115 человек, мужчин – 59 человек.</w:t>
      </w:r>
      <w:r w:rsidR="00202CB2" w:rsidRPr="008C6FB3">
        <w:rPr>
          <w:bCs/>
          <w:iCs/>
          <w:lang w:eastAsia="ru-RU"/>
        </w:rPr>
        <w:t xml:space="preserve"> </w:t>
      </w:r>
      <w:r w:rsidRPr="008C6FB3">
        <w:rPr>
          <w:bCs/>
          <w:iCs/>
          <w:lang w:eastAsia="ru-RU"/>
        </w:rPr>
        <w:t xml:space="preserve">Известна с </w:t>
      </w:r>
      <w:r w:rsidRPr="008C6FB3">
        <w:rPr>
          <w:bCs/>
          <w:iCs/>
          <w:lang w:val="en-US" w:eastAsia="ru-RU"/>
        </w:rPr>
        <w:t>XVII</w:t>
      </w:r>
      <w:r w:rsidRPr="008C6FB3">
        <w:rPr>
          <w:bCs/>
          <w:iCs/>
          <w:lang w:eastAsia="ru-RU"/>
        </w:rPr>
        <w:t xml:space="preserve"> в. Так, в переписной книге 1678 г. </w:t>
      </w:r>
      <w:r w:rsidR="00FE5506" w:rsidRPr="008C6FB3">
        <w:rPr>
          <w:bCs/>
          <w:iCs/>
          <w:lang w:eastAsia="ru-RU"/>
        </w:rPr>
        <w:t>о</w:t>
      </w:r>
      <w:r w:rsidRPr="008C6FB3">
        <w:rPr>
          <w:bCs/>
          <w:iCs/>
          <w:lang w:eastAsia="ru-RU"/>
        </w:rPr>
        <w:t xml:space="preserve">тмечалось, что «деревней Роговая владеют 15 помещиков – однодворцев, без крестьян и бобылей. Перечислены фамилии: </w:t>
      </w:r>
      <w:proofErr w:type="spellStart"/>
      <w:r w:rsidRPr="008C6FB3">
        <w:rPr>
          <w:bCs/>
          <w:iCs/>
          <w:lang w:eastAsia="ru-RU"/>
        </w:rPr>
        <w:t>Манцовы</w:t>
      </w:r>
      <w:proofErr w:type="spellEnd"/>
      <w:r w:rsidRPr="008C6FB3">
        <w:rPr>
          <w:bCs/>
          <w:iCs/>
          <w:lang w:eastAsia="ru-RU"/>
        </w:rPr>
        <w:t xml:space="preserve">, Агибаловы, </w:t>
      </w:r>
      <w:proofErr w:type="spellStart"/>
      <w:r w:rsidRPr="008C6FB3">
        <w:rPr>
          <w:bCs/>
          <w:iCs/>
          <w:lang w:eastAsia="ru-RU"/>
        </w:rPr>
        <w:t>Соповы</w:t>
      </w:r>
      <w:proofErr w:type="spellEnd"/>
      <w:r w:rsidRPr="008C6FB3">
        <w:rPr>
          <w:bCs/>
          <w:iCs/>
          <w:lang w:eastAsia="ru-RU"/>
        </w:rPr>
        <w:t>, Алтуховы, Кожуховы, Афонины».</w:t>
      </w:r>
      <w:r w:rsidR="00202CB2" w:rsidRPr="008C6FB3">
        <w:rPr>
          <w:bCs/>
          <w:iCs/>
          <w:lang w:eastAsia="ru-RU"/>
        </w:rPr>
        <w:t xml:space="preserve"> </w:t>
      </w:r>
      <w:r w:rsidRPr="008C6FB3">
        <w:rPr>
          <w:bCs/>
          <w:iCs/>
          <w:lang w:eastAsia="ru-RU"/>
        </w:rPr>
        <w:t>Деревня Рог – родина полного кавалера ордена Славы Федора Ивановича Афонина</w:t>
      </w:r>
    </w:p>
    <w:p w:rsidR="0093307E" w:rsidRPr="008C6FB3" w:rsidRDefault="0093307E" w:rsidP="0093307E">
      <w:pPr>
        <w:rPr>
          <w:bCs/>
        </w:rPr>
      </w:pPr>
      <w:r w:rsidRPr="008C6FB3">
        <w:t>Н</w:t>
      </w:r>
      <w:r w:rsidRPr="008C6FB3">
        <w:rPr>
          <w:bCs/>
        </w:rPr>
        <w:t xml:space="preserve">а территории поселения располагаются </w:t>
      </w:r>
      <w:r w:rsidR="003E3D0C" w:rsidRPr="008C6FB3">
        <w:rPr>
          <w:bCs/>
        </w:rPr>
        <w:t>два</w:t>
      </w:r>
      <w:r w:rsidRPr="008C6FB3">
        <w:rPr>
          <w:bCs/>
        </w:rPr>
        <w:t xml:space="preserve"> памятника </w:t>
      </w:r>
      <w:r w:rsidR="00744406" w:rsidRPr="008C6FB3">
        <w:rPr>
          <w:bCs/>
        </w:rPr>
        <w:t>археологии</w:t>
      </w:r>
      <w:r w:rsidRPr="008C6FB3">
        <w:rPr>
          <w:bCs/>
        </w:rPr>
        <w:t xml:space="preserve">, </w:t>
      </w:r>
      <w:r w:rsidR="00833502" w:rsidRPr="008C6FB3">
        <w:rPr>
          <w:bCs/>
        </w:rPr>
        <w:t>шесть</w:t>
      </w:r>
      <w:r w:rsidR="00744406" w:rsidRPr="008C6FB3">
        <w:rPr>
          <w:bCs/>
        </w:rPr>
        <w:t xml:space="preserve"> памятников истории</w:t>
      </w:r>
      <w:r w:rsidR="00353DD2" w:rsidRPr="008C6FB3">
        <w:rPr>
          <w:bCs/>
        </w:rPr>
        <w:t>.</w:t>
      </w:r>
      <w:r w:rsidRPr="008C6FB3">
        <w:rPr>
          <w:bCs/>
        </w:rPr>
        <w:t xml:space="preserve"> </w:t>
      </w:r>
      <w:r w:rsidR="00353DD2" w:rsidRPr="008C6FB3">
        <w:rPr>
          <w:bCs/>
        </w:rPr>
        <w:t>Перечень и характеристики объектов культурного наследия, расположенных на территории поселения</w:t>
      </w:r>
      <w:r w:rsidR="001C2C1A" w:rsidRPr="008C6FB3">
        <w:rPr>
          <w:bCs/>
        </w:rPr>
        <w:t>,</w:t>
      </w:r>
      <w:r w:rsidR="00353DD2" w:rsidRPr="008C6FB3">
        <w:rPr>
          <w:bCs/>
        </w:rPr>
        <w:t xml:space="preserve"> </w:t>
      </w:r>
      <w:r w:rsidRPr="008C6FB3">
        <w:rPr>
          <w:bCs/>
        </w:rPr>
        <w:t>указаны в таблице 1.</w:t>
      </w:r>
    </w:p>
    <w:p w:rsidR="0093307E" w:rsidRPr="008C6FB3" w:rsidRDefault="0093307E" w:rsidP="0093307E">
      <w:pPr>
        <w:jc w:val="right"/>
        <w:rPr>
          <w:bCs/>
        </w:rPr>
      </w:pPr>
      <w:r w:rsidRPr="008C6FB3">
        <w:rPr>
          <w:bCs/>
        </w:rPr>
        <w:t>Таблица 1</w:t>
      </w:r>
    </w:p>
    <w:tbl>
      <w:tblPr>
        <w:tblStyle w:val="1f7"/>
        <w:tblW w:w="5000" w:type="pct"/>
        <w:jc w:val="center"/>
        <w:tblLayout w:type="fixed"/>
        <w:tblCellMar>
          <w:left w:w="40" w:type="dxa"/>
          <w:right w:w="40" w:type="dxa"/>
        </w:tblCellMar>
        <w:tblLook w:val="04A0" w:firstRow="1" w:lastRow="0" w:firstColumn="1" w:lastColumn="0" w:noHBand="0" w:noVBand="1"/>
      </w:tblPr>
      <w:tblGrid>
        <w:gridCol w:w="1744"/>
        <w:gridCol w:w="1738"/>
        <w:gridCol w:w="1203"/>
        <w:gridCol w:w="1691"/>
        <w:gridCol w:w="1302"/>
        <w:gridCol w:w="1950"/>
      </w:tblGrid>
      <w:tr w:rsidR="008C6FB3" w:rsidRPr="008C6FB3" w:rsidTr="00C44845">
        <w:trPr>
          <w:cantSplit/>
          <w:jc w:val="center"/>
        </w:trPr>
        <w:tc>
          <w:tcPr>
            <w:tcW w:w="1901" w:type="dxa"/>
            <w:shd w:val="clear" w:color="auto" w:fill="DEEAF6" w:themeFill="accent1" w:themeFillTint="33"/>
            <w:vAlign w:val="center"/>
            <w:hideMark/>
          </w:tcPr>
          <w:p w:rsidR="00353DD2" w:rsidRPr="008C6FB3" w:rsidRDefault="00353DD2" w:rsidP="00353DD2">
            <w:pPr>
              <w:pStyle w:val="affd"/>
              <w:keepNext/>
              <w:jc w:val="center"/>
            </w:pPr>
            <w:r w:rsidRPr="008C6FB3">
              <w:lastRenderedPageBreak/>
              <w:t>Наименование объекта</w:t>
            </w:r>
          </w:p>
        </w:tc>
        <w:tc>
          <w:tcPr>
            <w:tcW w:w="1895" w:type="dxa"/>
            <w:shd w:val="clear" w:color="auto" w:fill="DEEAF6" w:themeFill="accent1" w:themeFillTint="33"/>
            <w:vAlign w:val="center"/>
          </w:tcPr>
          <w:p w:rsidR="00353DD2" w:rsidRPr="008C6FB3" w:rsidRDefault="00353DD2" w:rsidP="00946801">
            <w:pPr>
              <w:pStyle w:val="affd"/>
              <w:keepNext/>
              <w:jc w:val="center"/>
            </w:pPr>
            <w:r w:rsidRPr="008C6FB3">
              <w:t>Местоположение</w:t>
            </w:r>
          </w:p>
        </w:tc>
        <w:tc>
          <w:tcPr>
            <w:tcW w:w="1308" w:type="dxa"/>
            <w:shd w:val="clear" w:color="auto" w:fill="DEEAF6" w:themeFill="accent1" w:themeFillTint="33"/>
            <w:vAlign w:val="center"/>
          </w:tcPr>
          <w:p w:rsidR="00353DD2" w:rsidRPr="008C6FB3" w:rsidRDefault="00353DD2" w:rsidP="00353DD2">
            <w:pPr>
              <w:pStyle w:val="affd"/>
              <w:keepNext/>
              <w:jc w:val="center"/>
            </w:pPr>
            <w:r w:rsidRPr="008C6FB3">
              <w:t>Датировка</w:t>
            </w:r>
          </w:p>
        </w:tc>
        <w:tc>
          <w:tcPr>
            <w:tcW w:w="1843" w:type="dxa"/>
            <w:shd w:val="clear" w:color="auto" w:fill="DEEAF6" w:themeFill="accent1" w:themeFillTint="33"/>
            <w:vAlign w:val="center"/>
            <w:hideMark/>
          </w:tcPr>
          <w:p w:rsidR="00353DD2" w:rsidRPr="008C6FB3" w:rsidRDefault="00353DD2" w:rsidP="00946801">
            <w:pPr>
              <w:pStyle w:val="affd"/>
              <w:keepNext/>
              <w:jc w:val="center"/>
            </w:pPr>
            <w:r w:rsidRPr="008C6FB3">
              <w:t>Регистрационный номер</w:t>
            </w:r>
            <w:r w:rsidR="003B36CC" w:rsidRPr="008C6FB3">
              <w:t>/</w:t>
            </w:r>
          </w:p>
          <w:p w:rsidR="00353DD2" w:rsidRPr="008C6FB3" w:rsidRDefault="00353DD2" w:rsidP="00946801">
            <w:pPr>
              <w:pStyle w:val="affd"/>
              <w:keepNext/>
              <w:jc w:val="center"/>
            </w:pPr>
            <w:r w:rsidRPr="008C6FB3">
              <w:t>учетный номер</w:t>
            </w:r>
          </w:p>
        </w:tc>
        <w:tc>
          <w:tcPr>
            <w:tcW w:w="1417" w:type="dxa"/>
            <w:shd w:val="clear" w:color="auto" w:fill="DEEAF6" w:themeFill="accent1" w:themeFillTint="33"/>
            <w:vAlign w:val="center"/>
            <w:hideMark/>
          </w:tcPr>
          <w:p w:rsidR="00353DD2" w:rsidRPr="008C6FB3" w:rsidRDefault="00353DD2" w:rsidP="00946801">
            <w:pPr>
              <w:pStyle w:val="affd"/>
              <w:keepNext/>
              <w:jc w:val="center"/>
            </w:pPr>
            <w:r w:rsidRPr="008C6FB3">
              <w:t>Категория историко-культурного значения</w:t>
            </w:r>
          </w:p>
        </w:tc>
        <w:tc>
          <w:tcPr>
            <w:tcW w:w="2127" w:type="dxa"/>
            <w:shd w:val="clear" w:color="auto" w:fill="DEEAF6" w:themeFill="accent1" w:themeFillTint="33"/>
            <w:vAlign w:val="center"/>
            <w:hideMark/>
          </w:tcPr>
          <w:p w:rsidR="00353DD2" w:rsidRPr="008C6FB3" w:rsidRDefault="003B36CC" w:rsidP="00946801">
            <w:pPr>
              <w:pStyle w:val="affd"/>
              <w:keepNext/>
              <w:jc w:val="center"/>
            </w:pPr>
            <w:r w:rsidRPr="008C6FB3">
              <w:t>Документ о постановлении на охрану</w:t>
            </w:r>
          </w:p>
        </w:tc>
      </w:tr>
      <w:tr w:rsidR="008C6FB3" w:rsidRPr="008C6FB3" w:rsidTr="00C44845">
        <w:trPr>
          <w:cantSplit/>
          <w:jc w:val="center"/>
        </w:trPr>
        <w:tc>
          <w:tcPr>
            <w:tcW w:w="10491" w:type="dxa"/>
            <w:gridSpan w:val="6"/>
          </w:tcPr>
          <w:p w:rsidR="00353DD2" w:rsidRPr="008C6FB3" w:rsidRDefault="00353DD2" w:rsidP="00521334">
            <w:pPr>
              <w:pStyle w:val="affd"/>
              <w:jc w:val="center"/>
              <w:rPr>
                <w:i/>
              </w:rPr>
            </w:pPr>
            <w:r w:rsidRPr="008C6FB3">
              <w:rPr>
                <w:i/>
              </w:rPr>
              <w:t xml:space="preserve">Памятники </w:t>
            </w:r>
            <w:r w:rsidR="00744406" w:rsidRPr="008C6FB3">
              <w:rPr>
                <w:i/>
              </w:rPr>
              <w:t>археологии</w:t>
            </w:r>
          </w:p>
        </w:tc>
      </w:tr>
      <w:tr w:rsidR="008C6FB3" w:rsidRPr="008C6FB3" w:rsidTr="00C44845">
        <w:trPr>
          <w:cantSplit/>
          <w:jc w:val="center"/>
        </w:trPr>
        <w:tc>
          <w:tcPr>
            <w:tcW w:w="1901" w:type="dxa"/>
            <w:vAlign w:val="center"/>
            <w:hideMark/>
          </w:tcPr>
          <w:p w:rsidR="00353DD2" w:rsidRPr="008C6FB3" w:rsidRDefault="003A3D11" w:rsidP="00946801">
            <w:pPr>
              <w:pStyle w:val="affd"/>
              <w:jc w:val="center"/>
            </w:pPr>
            <w:r w:rsidRPr="008C6FB3">
              <w:t>Селище Мальцево-1</w:t>
            </w:r>
          </w:p>
        </w:tc>
        <w:tc>
          <w:tcPr>
            <w:tcW w:w="1895" w:type="dxa"/>
            <w:vAlign w:val="center"/>
          </w:tcPr>
          <w:p w:rsidR="00353DD2" w:rsidRPr="008C6FB3" w:rsidRDefault="00353DD2" w:rsidP="00946801">
            <w:pPr>
              <w:pStyle w:val="affd"/>
              <w:jc w:val="center"/>
            </w:pPr>
          </w:p>
        </w:tc>
        <w:tc>
          <w:tcPr>
            <w:tcW w:w="1308" w:type="dxa"/>
            <w:vAlign w:val="center"/>
          </w:tcPr>
          <w:p w:rsidR="00353DD2" w:rsidRPr="008C6FB3" w:rsidRDefault="003B36CC" w:rsidP="00353DD2">
            <w:pPr>
              <w:pStyle w:val="affd"/>
              <w:jc w:val="center"/>
            </w:pPr>
            <w:r w:rsidRPr="008C6FB3">
              <w:t>РЖВ: I тыс. до н.э.-сер. I тыс. н.э</w:t>
            </w:r>
            <w:r w:rsidR="00521334" w:rsidRPr="008C6FB3">
              <w:t>.</w:t>
            </w:r>
          </w:p>
        </w:tc>
        <w:tc>
          <w:tcPr>
            <w:tcW w:w="1843" w:type="dxa"/>
            <w:vAlign w:val="center"/>
            <w:hideMark/>
          </w:tcPr>
          <w:p w:rsidR="00353DD2" w:rsidRPr="008C6FB3" w:rsidRDefault="003B36CC" w:rsidP="00521334">
            <w:pPr>
              <w:pStyle w:val="affd"/>
              <w:jc w:val="center"/>
            </w:pPr>
            <w:r w:rsidRPr="008C6FB3">
              <w:t>571441026270006/ 57-26159</w:t>
            </w:r>
          </w:p>
        </w:tc>
        <w:tc>
          <w:tcPr>
            <w:tcW w:w="1417" w:type="dxa"/>
            <w:vAlign w:val="center"/>
            <w:hideMark/>
          </w:tcPr>
          <w:p w:rsidR="00353DD2" w:rsidRPr="008C6FB3" w:rsidRDefault="003B36CC" w:rsidP="00946801">
            <w:pPr>
              <w:pStyle w:val="affd"/>
              <w:jc w:val="center"/>
            </w:pPr>
            <w:r w:rsidRPr="008C6FB3">
              <w:t>Федерального значения</w:t>
            </w:r>
          </w:p>
        </w:tc>
        <w:tc>
          <w:tcPr>
            <w:tcW w:w="2127" w:type="dxa"/>
            <w:vAlign w:val="center"/>
            <w:hideMark/>
          </w:tcPr>
          <w:p w:rsidR="00353DD2" w:rsidRPr="008C6FB3" w:rsidRDefault="003B36CC" w:rsidP="00946801">
            <w:pPr>
              <w:pStyle w:val="affd"/>
              <w:jc w:val="center"/>
            </w:pPr>
            <w:r w:rsidRPr="008C6FB3">
              <w:t>Постановление Облсовета от 21 февраля 2003 г. № 13/241-ОС</w:t>
            </w:r>
          </w:p>
        </w:tc>
      </w:tr>
      <w:tr w:rsidR="008C6FB3" w:rsidRPr="008C6FB3" w:rsidTr="00C44845">
        <w:trPr>
          <w:cantSplit/>
          <w:jc w:val="center"/>
        </w:trPr>
        <w:tc>
          <w:tcPr>
            <w:tcW w:w="1901" w:type="dxa"/>
            <w:vAlign w:val="center"/>
          </w:tcPr>
          <w:p w:rsidR="00744406" w:rsidRPr="008C6FB3" w:rsidRDefault="003B36CC" w:rsidP="00946801">
            <w:pPr>
              <w:pStyle w:val="affd"/>
              <w:jc w:val="center"/>
            </w:pPr>
            <w:r w:rsidRPr="008C6FB3">
              <w:t>Селище Мальцево-2</w:t>
            </w:r>
          </w:p>
        </w:tc>
        <w:tc>
          <w:tcPr>
            <w:tcW w:w="1895" w:type="dxa"/>
            <w:vAlign w:val="center"/>
          </w:tcPr>
          <w:p w:rsidR="00744406" w:rsidRPr="008C6FB3" w:rsidRDefault="00744406" w:rsidP="00946801">
            <w:pPr>
              <w:pStyle w:val="affd"/>
              <w:jc w:val="center"/>
            </w:pPr>
          </w:p>
        </w:tc>
        <w:tc>
          <w:tcPr>
            <w:tcW w:w="1308" w:type="dxa"/>
            <w:vAlign w:val="center"/>
          </w:tcPr>
          <w:p w:rsidR="00744406" w:rsidRPr="008C6FB3" w:rsidRDefault="003B36CC" w:rsidP="00353DD2">
            <w:pPr>
              <w:pStyle w:val="affd"/>
              <w:jc w:val="center"/>
            </w:pPr>
            <w:r w:rsidRPr="008C6FB3">
              <w:t>XIV-XVI в н. э.</w:t>
            </w:r>
          </w:p>
        </w:tc>
        <w:tc>
          <w:tcPr>
            <w:tcW w:w="1843" w:type="dxa"/>
            <w:vAlign w:val="center"/>
          </w:tcPr>
          <w:p w:rsidR="00744406" w:rsidRPr="008C6FB3" w:rsidRDefault="003B36CC" w:rsidP="00521334">
            <w:pPr>
              <w:pStyle w:val="affd"/>
              <w:jc w:val="center"/>
            </w:pPr>
            <w:r w:rsidRPr="008C6FB3">
              <w:t>571441026310006/ 57-26166</w:t>
            </w:r>
          </w:p>
        </w:tc>
        <w:tc>
          <w:tcPr>
            <w:tcW w:w="1417" w:type="dxa"/>
            <w:vAlign w:val="center"/>
          </w:tcPr>
          <w:p w:rsidR="00744406" w:rsidRPr="008C6FB3" w:rsidRDefault="003B36CC" w:rsidP="00946801">
            <w:pPr>
              <w:pStyle w:val="affd"/>
              <w:jc w:val="center"/>
            </w:pPr>
            <w:r w:rsidRPr="008C6FB3">
              <w:t>Федерального значения</w:t>
            </w:r>
          </w:p>
        </w:tc>
        <w:tc>
          <w:tcPr>
            <w:tcW w:w="2127" w:type="dxa"/>
            <w:vAlign w:val="center"/>
          </w:tcPr>
          <w:p w:rsidR="00744406" w:rsidRPr="008C6FB3" w:rsidRDefault="003B36CC" w:rsidP="00946801">
            <w:pPr>
              <w:pStyle w:val="affd"/>
              <w:jc w:val="center"/>
            </w:pPr>
            <w:r w:rsidRPr="008C6FB3">
              <w:t>Постановление Облсовета от 21 февраля 2003 г. № 13/241-ОС</w:t>
            </w:r>
          </w:p>
        </w:tc>
      </w:tr>
      <w:tr w:rsidR="008C6FB3" w:rsidRPr="008C6FB3" w:rsidTr="00C44845">
        <w:trPr>
          <w:cantSplit/>
          <w:jc w:val="center"/>
        </w:trPr>
        <w:tc>
          <w:tcPr>
            <w:tcW w:w="10491" w:type="dxa"/>
            <w:gridSpan w:val="6"/>
          </w:tcPr>
          <w:p w:rsidR="00353DD2" w:rsidRPr="008C6FB3" w:rsidRDefault="00353DD2" w:rsidP="00353DD2">
            <w:pPr>
              <w:pStyle w:val="affd"/>
              <w:jc w:val="center"/>
              <w:rPr>
                <w:i/>
                <w:lang w:bidi="ar-SA"/>
              </w:rPr>
            </w:pPr>
            <w:r w:rsidRPr="008C6FB3">
              <w:rPr>
                <w:i/>
                <w:lang w:bidi="ar-SA"/>
              </w:rPr>
              <w:t>Памятники истории</w:t>
            </w:r>
          </w:p>
        </w:tc>
      </w:tr>
      <w:tr w:rsidR="008C6FB3" w:rsidRPr="008C6FB3" w:rsidTr="00C44845">
        <w:trPr>
          <w:cantSplit/>
          <w:jc w:val="center"/>
        </w:trPr>
        <w:tc>
          <w:tcPr>
            <w:tcW w:w="1901" w:type="dxa"/>
            <w:vAlign w:val="center"/>
            <w:hideMark/>
          </w:tcPr>
          <w:p w:rsidR="00353DD2" w:rsidRPr="008C6FB3" w:rsidRDefault="003B36CC" w:rsidP="00946801">
            <w:pPr>
              <w:pStyle w:val="affd"/>
              <w:jc w:val="center"/>
              <w:rPr>
                <w:lang w:bidi="ar-SA"/>
              </w:rPr>
            </w:pPr>
            <w:r w:rsidRPr="008C6FB3">
              <w:rPr>
                <w:lang w:bidi="ar-SA"/>
              </w:rPr>
              <w:t>Братская могила советских воинов</w:t>
            </w:r>
          </w:p>
        </w:tc>
        <w:tc>
          <w:tcPr>
            <w:tcW w:w="1895" w:type="dxa"/>
            <w:vAlign w:val="center"/>
            <w:hideMark/>
          </w:tcPr>
          <w:p w:rsidR="00353DD2" w:rsidRPr="008C6FB3" w:rsidRDefault="003B36CC" w:rsidP="00946801">
            <w:pPr>
              <w:pStyle w:val="affd"/>
              <w:jc w:val="center"/>
              <w:rPr>
                <w:lang w:bidi="ar-SA"/>
              </w:rPr>
            </w:pPr>
            <w:r w:rsidRPr="008C6FB3">
              <w:rPr>
                <w:lang w:bidi="ar-SA"/>
              </w:rPr>
              <w:t xml:space="preserve">Орловская область, </w:t>
            </w:r>
            <w:proofErr w:type="spellStart"/>
            <w:r w:rsidRPr="008C6FB3">
              <w:rPr>
                <w:lang w:bidi="ar-SA"/>
              </w:rPr>
              <w:t>Ливенский</w:t>
            </w:r>
            <w:proofErr w:type="spellEnd"/>
            <w:r w:rsidRPr="008C6FB3">
              <w:rPr>
                <w:lang w:bidi="ar-SA"/>
              </w:rPr>
              <w:t xml:space="preserve"> район, д. Орлово </w:t>
            </w:r>
            <w:proofErr w:type="spellStart"/>
            <w:r w:rsidRPr="008C6FB3">
              <w:rPr>
                <w:lang w:bidi="ar-SA"/>
              </w:rPr>
              <w:t>Дутовского</w:t>
            </w:r>
            <w:proofErr w:type="spellEnd"/>
            <w:r w:rsidRPr="008C6FB3">
              <w:rPr>
                <w:lang w:bidi="ar-SA"/>
              </w:rPr>
              <w:t xml:space="preserve"> с/п, ул. Орловская, 95а</w:t>
            </w:r>
          </w:p>
        </w:tc>
        <w:tc>
          <w:tcPr>
            <w:tcW w:w="1308" w:type="dxa"/>
            <w:vAlign w:val="center"/>
          </w:tcPr>
          <w:p w:rsidR="00353DD2" w:rsidRPr="008C6FB3" w:rsidRDefault="003B36CC" w:rsidP="00353DD2">
            <w:pPr>
              <w:pStyle w:val="affd"/>
              <w:jc w:val="center"/>
              <w:rPr>
                <w:lang w:bidi="ar-SA"/>
              </w:rPr>
            </w:pPr>
            <w:r w:rsidRPr="008C6FB3">
              <w:rPr>
                <w:lang w:bidi="ar-SA"/>
              </w:rPr>
              <w:t>1942 - 1943 гг.</w:t>
            </w:r>
          </w:p>
        </w:tc>
        <w:tc>
          <w:tcPr>
            <w:tcW w:w="1843" w:type="dxa"/>
            <w:vAlign w:val="center"/>
            <w:hideMark/>
          </w:tcPr>
          <w:p w:rsidR="00353DD2" w:rsidRPr="008C6FB3" w:rsidRDefault="003B36CC" w:rsidP="00946801">
            <w:pPr>
              <w:pStyle w:val="affd"/>
              <w:jc w:val="center"/>
              <w:rPr>
                <w:lang w:bidi="ar-SA"/>
              </w:rPr>
            </w:pPr>
            <w:r w:rsidRPr="008C6FB3">
              <w:rPr>
                <w:lang w:bidi="ar-SA"/>
              </w:rPr>
              <w:t>571410663600005/ 57-24432</w:t>
            </w:r>
          </w:p>
        </w:tc>
        <w:tc>
          <w:tcPr>
            <w:tcW w:w="1417" w:type="dxa"/>
            <w:vAlign w:val="center"/>
            <w:hideMark/>
          </w:tcPr>
          <w:p w:rsidR="00353DD2" w:rsidRPr="008C6FB3" w:rsidRDefault="003B36CC" w:rsidP="00946801">
            <w:pPr>
              <w:pStyle w:val="affd"/>
              <w:jc w:val="center"/>
              <w:rPr>
                <w:lang w:bidi="ar-SA"/>
              </w:rPr>
            </w:pPr>
            <w:r w:rsidRPr="008C6FB3">
              <w:rPr>
                <w:lang w:bidi="ar-SA"/>
              </w:rPr>
              <w:t>Региональное значение</w:t>
            </w:r>
          </w:p>
        </w:tc>
        <w:tc>
          <w:tcPr>
            <w:tcW w:w="2127" w:type="dxa"/>
            <w:vAlign w:val="center"/>
            <w:hideMark/>
          </w:tcPr>
          <w:p w:rsidR="00353DD2" w:rsidRPr="008C6FB3" w:rsidRDefault="003B36CC" w:rsidP="00946801">
            <w:pPr>
              <w:pStyle w:val="affd"/>
              <w:jc w:val="center"/>
              <w:rPr>
                <w:lang w:bidi="ar-SA"/>
              </w:rPr>
            </w:pPr>
            <w:r w:rsidRPr="008C6FB3">
              <w:rPr>
                <w:lang w:bidi="ar-SA"/>
              </w:rPr>
              <w:t>Постановление Облсовета от 06.07.2001 № 37/690</w:t>
            </w:r>
          </w:p>
        </w:tc>
      </w:tr>
      <w:tr w:rsidR="008C6FB3" w:rsidRPr="008C6FB3" w:rsidTr="00C44845">
        <w:trPr>
          <w:cantSplit/>
          <w:jc w:val="center"/>
        </w:trPr>
        <w:tc>
          <w:tcPr>
            <w:tcW w:w="1901" w:type="dxa"/>
            <w:vAlign w:val="center"/>
          </w:tcPr>
          <w:p w:rsidR="00744406" w:rsidRPr="008C6FB3" w:rsidRDefault="003B36CC" w:rsidP="00946801">
            <w:pPr>
              <w:pStyle w:val="affd"/>
              <w:jc w:val="center"/>
              <w:rPr>
                <w:lang w:bidi="ar-SA"/>
              </w:rPr>
            </w:pPr>
            <w:r w:rsidRPr="008C6FB3">
              <w:rPr>
                <w:lang w:bidi="ar-SA"/>
              </w:rPr>
              <w:t>Братская могила советских воинов</w:t>
            </w:r>
          </w:p>
        </w:tc>
        <w:tc>
          <w:tcPr>
            <w:tcW w:w="1895" w:type="dxa"/>
            <w:vAlign w:val="center"/>
          </w:tcPr>
          <w:p w:rsidR="00744406" w:rsidRPr="008C6FB3" w:rsidRDefault="003B36CC" w:rsidP="00946801">
            <w:pPr>
              <w:pStyle w:val="affd"/>
              <w:jc w:val="center"/>
              <w:rPr>
                <w:lang w:bidi="ar-SA"/>
              </w:rPr>
            </w:pPr>
            <w:r w:rsidRPr="008C6FB3">
              <w:rPr>
                <w:lang w:bidi="ar-SA"/>
              </w:rPr>
              <w:t xml:space="preserve">Орловская область, </w:t>
            </w:r>
            <w:proofErr w:type="spellStart"/>
            <w:r w:rsidRPr="008C6FB3">
              <w:rPr>
                <w:lang w:bidi="ar-SA"/>
              </w:rPr>
              <w:t>Ливенский</w:t>
            </w:r>
            <w:proofErr w:type="spellEnd"/>
            <w:r w:rsidRPr="008C6FB3">
              <w:rPr>
                <w:lang w:bidi="ar-SA"/>
              </w:rPr>
              <w:t xml:space="preserve"> район, </w:t>
            </w:r>
            <w:proofErr w:type="spellStart"/>
            <w:r w:rsidRPr="008C6FB3">
              <w:rPr>
                <w:lang w:bidi="ar-SA"/>
              </w:rPr>
              <w:t>Дутовское</w:t>
            </w:r>
            <w:proofErr w:type="spellEnd"/>
            <w:r w:rsidRPr="008C6FB3">
              <w:rPr>
                <w:lang w:bidi="ar-SA"/>
              </w:rPr>
              <w:t xml:space="preserve"> сельское поселение, вблизи д. </w:t>
            </w:r>
            <w:proofErr w:type="spellStart"/>
            <w:r w:rsidRPr="008C6FB3">
              <w:rPr>
                <w:lang w:bidi="ar-SA"/>
              </w:rPr>
              <w:t>Семенихино</w:t>
            </w:r>
            <w:proofErr w:type="spellEnd"/>
          </w:p>
        </w:tc>
        <w:tc>
          <w:tcPr>
            <w:tcW w:w="1308" w:type="dxa"/>
            <w:vAlign w:val="center"/>
          </w:tcPr>
          <w:p w:rsidR="00744406" w:rsidRPr="008C6FB3" w:rsidRDefault="003B36CC" w:rsidP="00353DD2">
            <w:pPr>
              <w:pStyle w:val="affd"/>
              <w:jc w:val="center"/>
              <w:rPr>
                <w:lang w:bidi="ar-SA"/>
              </w:rPr>
            </w:pPr>
            <w:r w:rsidRPr="008C6FB3">
              <w:rPr>
                <w:lang w:bidi="ar-SA"/>
              </w:rPr>
              <w:t>1941-1945 гг.</w:t>
            </w:r>
          </w:p>
        </w:tc>
        <w:tc>
          <w:tcPr>
            <w:tcW w:w="1843" w:type="dxa"/>
            <w:vAlign w:val="center"/>
          </w:tcPr>
          <w:p w:rsidR="00744406" w:rsidRPr="008C6FB3" w:rsidRDefault="003B36CC" w:rsidP="00946801">
            <w:pPr>
              <w:pStyle w:val="affd"/>
              <w:jc w:val="center"/>
              <w:rPr>
                <w:lang w:bidi="ar-SA"/>
              </w:rPr>
            </w:pPr>
            <w:r w:rsidRPr="008C6FB3">
              <w:rPr>
                <w:lang w:bidi="ar-SA"/>
              </w:rPr>
              <w:t>571410663850005/ 57-24416</w:t>
            </w:r>
          </w:p>
        </w:tc>
        <w:tc>
          <w:tcPr>
            <w:tcW w:w="1417" w:type="dxa"/>
            <w:vAlign w:val="center"/>
          </w:tcPr>
          <w:p w:rsidR="00744406" w:rsidRPr="008C6FB3" w:rsidRDefault="003B36CC" w:rsidP="00946801">
            <w:pPr>
              <w:pStyle w:val="affd"/>
              <w:jc w:val="center"/>
              <w:rPr>
                <w:lang w:bidi="ar-SA"/>
              </w:rPr>
            </w:pPr>
            <w:r w:rsidRPr="008C6FB3">
              <w:rPr>
                <w:lang w:bidi="ar-SA"/>
              </w:rPr>
              <w:t>Региональное значение</w:t>
            </w:r>
          </w:p>
        </w:tc>
        <w:tc>
          <w:tcPr>
            <w:tcW w:w="2127" w:type="dxa"/>
            <w:vAlign w:val="center"/>
          </w:tcPr>
          <w:p w:rsidR="00744406" w:rsidRPr="008C6FB3" w:rsidRDefault="003B36CC" w:rsidP="00946801">
            <w:pPr>
              <w:pStyle w:val="affd"/>
              <w:jc w:val="center"/>
              <w:rPr>
                <w:lang w:bidi="ar-SA"/>
              </w:rPr>
            </w:pPr>
            <w:r w:rsidRPr="008C6FB3">
              <w:rPr>
                <w:lang w:bidi="ar-SA"/>
              </w:rPr>
              <w:t>Постановление Облдумы от 26.07.1996 № 15/112-ОД</w:t>
            </w:r>
          </w:p>
        </w:tc>
      </w:tr>
      <w:tr w:rsidR="008C6FB3" w:rsidRPr="008C6FB3" w:rsidTr="00C44845">
        <w:trPr>
          <w:cantSplit/>
          <w:jc w:val="center"/>
        </w:trPr>
        <w:tc>
          <w:tcPr>
            <w:tcW w:w="1901" w:type="dxa"/>
            <w:vAlign w:val="center"/>
          </w:tcPr>
          <w:p w:rsidR="00744406" w:rsidRPr="008C6FB3" w:rsidRDefault="003B36CC" w:rsidP="00946801">
            <w:pPr>
              <w:pStyle w:val="affd"/>
              <w:jc w:val="center"/>
              <w:rPr>
                <w:lang w:bidi="ar-SA"/>
              </w:rPr>
            </w:pPr>
            <w:r w:rsidRPr="008C6FB3">
              <w:rPr>
                <w:lang w:bidi="ar-SA"/>
              </w:rPr>
              <w:t>Братская могила советских воинов</w:t>
            </w:r>
          </w:p>
        </w:tc>
        <w:tc>
          <w:tcPr>
            <w:tcW w:w="1895" w:type="dxa"/>
            <w:vAlign w:val="center"/>
          </w:tcPr>
          <w:p w:rsidR="00744406" w:rsidRPr="008C6FB3" w:rsidRDefault="003B36CC" w:rsidP="00946801">
            <w:pPr>
              <w:pStyle w:val="affd"/>
              <w:jc w:val="center"/>
              <w:rPr>
                <w:lang w:bidi="ar-SA"/>
              </w:rPr>
            </w:pPr>
            <w:r w:rsidRPr="008C6FB3">
              <w:rPr>
                <w:lang w:bidi="ar-SA"/>
              </w:rPr>
              <w:t xml:space="preserve">Орловская область, </w:t>
            </w:r>
            <w:proofErr w:type="spellStart"/>
            <w:r w:rsidRPr="008C6FB3">
              <w:rPr>
                <w:lang w:bidi="ar-SA"/>
              </w:rPr>
              <w:t>Ливенский</w:t>
            </w:r>
            <w:proofErr w:type="spellEnd"/>
            <w:r w:rsidRPr="008C6FB3">
              <w:rPr>
                <w:lang w:bidi="ar-SA"/>
              </w:rPr>
              <w:t xml:space="preserve"> р-н д. </w:t>
            </w:r>
            <w:proofErr w:type="spellStart"/>
            <w:r w:rsidRPr="008C6FB3">
              <w:rPr>
                <w:lang w:bidi="ar-SA"/>
              </w:rPr>
              <w:t>Семенихино</w:t>
            </w:r>
            <w:proofErr w:type="spellEnd"/>
            <w:r w:rsidRPr="008C6FB3">
              <w:rPr>
                <w:lang w:bidi="ar-SA"/>
              </w:rPr>
              <w:t xml:space="preserve">, около школы </w:t>
            </w:r>
            <w:proofErr w:type="spellStart"/>
            <w:r w:rsidRPr="008C6FB3">
              <w:rPr>
                <w:lang w:bidi="ar-SA"/>
              </w:rPr>
              <w:t>Дутовского</w:t>
            </w:r>
            <w:proofErr w:type="spellEnd"/>
            <w:r w:rsidRPr="008C6FB3">
              <w:rPr>
                <w:lang w:bidi="ar-SA"/>
              </w:rPr>
              <w:t xml:space="preserve"> с/с</w:t>
            </w:r>
          </w:p>
        </w:tc>
        <w:tc>
          <w:tcPr>
            <w:tcW w:w="1308" w:type="dxa"/>
            <w:vAlign w:val="center"/>
          </w:tcPr>
          <w:p w:rsidR="00744406" w:rsidRPr="008C6FB3" w:rsidRDefault="003B36CC" w:rsidP="00353DD2">
            <w:pPr>
              <w:pStyle w:val="affd"/>
              <w:jc w:val="center"/>
              <w:rPr>
                <w:lang w:bidi="ar-SA"/>
              </w:rPr>
            </w:pPr>
            <w:r w:rsidRPr="008C6FB3">
              <w:rPr>
                <w:lang w:bidi="ar-SA"/>
              </w:rPr>
              <w:t>1942 г.</w:t>
            </w:r>
          </w:p>
        </w:tc>
        <w:tc>
          <w:tcPr>
            <w:tcW w:w="1843" w:type="dxa"/>
            <w:vAlign w:val="center"/>
          </w:tcPr>
          <w:p w:rsidR="00744406" w:rsidRPr="008C6FB3" w:rsidRDefault="003B36CC" w:rsidP="00946801">
            <w:pPr>
              <w:pStyle w:val="affd"/>
              <w:jc w:val="center"/>
              <w:rPr>
                <w:lang w:bidi="ar-SA"/>
              </w:rPr>
            </w:pPr>
            <w:r w:rsidRPr="008C6FB3">
              <w:rPr>
                <w:lang w:bidi="ar-SA"/>
              </w:rPr>
              <w:t>571411408450005/ 57-24433</w:t>
            </w:r>
          </w:p>
        </w:tc>
        <w:tc>
          <w:tcPr>
            <w:tcW w:w="1417" w:type="dxa"/>
            <w:vAlign w:val="center"/>
          </w:tcPr>
          <w:p w:rsidR="00744406" w:rsidRPr="008C6FB3" w:rsidRDefault="003B36CC" w:rsidP="00946801">
            <w:pPr>
              <w:pStyle w:val="affd"/>
              <w:jc w:val="center"/>
              <w:rPr>
                <w:lang w:bidi="ar-SA"/>
              </w:rPr>
            </w:pPr>
            <w:r w:rsidRPr="008C6FB3">
              <w:rPr>
                <w:lang w:bidi="ar-SA"/>
              </w:rPr>
              <w:t>Региональное значение</w:t>
            </w:r>
          </w:p>
        </w:tc>
        <w:tc>
          <w:tcPr>
            <w:tcW w:w="2127" w:type="dxa"/>
            <w:vAlign w:val="center"/>
          </w:tcPr>
          <w:p w:rsidR="00744406" w:rsidRPr="008C6FB3" w:rsidRDefault="003B36CC" w:rsidP="00946801">
            <w:pPr>
              <w:pStyle w:val="affd"/>
              <w:jc w:val="center"/>
              <w:rPr>
                <w:lang w:bidi="ar-SA"/>
              </w:rPr>
            </w:pPr>
            <w:r w:rsidRPr="008C6FB3">
              <w:rPr>
                <w:lang w:bidi="ar-SA"/>
              </w:rPr>
              <w:t>Постановление Орловского областного совета народных депутатов от 06.07.2001 № 37/690</w:t>
            </w:r>
          </w:p>
        </w:tc>
      </w:tr>
      <w:tr w:rsidR="008C6FB3" w:rsidRPr="008C6FB3" w:rsidTr="00C44845">
        <w:trPr>
          <w:cantSplit/>
          <w:jc w:val="center"/>
        </w:trPr>
        <w:tc>
          <w:tcPr>
            <w:tcW w:w="1901" w:type="dxa"/>
            <w:vAlign w:val="center"/>
          </w:tcPr>
          <w:p w:rsidR="00744406" w:rsidRPr="008C6FB3" w:rsidRDefault="003B36CC" w:rsidP="00946801">
            <w:pPr>
              <w:pStyle w:val="affd"/>
              <w:jc w:val="center"/>
              <w:rPr>
                <w:lang w:bidi="ar-SA"/>
              </w:rPr>
            </w:pPr>
            <w:r w:rsidRPr="008C6FB3">
              <w:rPr>
                <w:lang w:bidi="ar-SA"/>
              </w:rPr>
              <w:t>Могила советского воина</w:t>
            </w:r>
          </w:p>
        </w:tc>
        <w:tc>
          <w:tcPr>
            <w:tcW w:w="1895" w:type="dxa"/>
            <w:vAlign w:val="center"/>
          </w:tcPr>
          <w:p w:rsidR="00744406" w:rsidRPr="008C6FB3" w:rsidRDefault="003B36CC" w:rsidP="00946801">
            <w:pPr>
              <w:pStyle w:val="affd"/>
              <w:jc w:val="center"/>
              <w:rPr>
                <w:lang w:bidi="ar-SA"/>
              </w:rPr>
            </w:pPr>
            <w:r w:rsidRPr="008C6FB3">
              <w:rPr>
                <w:lang w:bidi="ar-SA"/>
              </w:rPr>
              <w:t xml:space="preserve">Орловская область, </w:t>
            </w:r>
            <w:proofErr w:type="spellStart"/>
            <w:r w:rsidRPr="008C6FB3">
              <w:rPr>
                <w:lang w:bidi="ar-SA"/>
              </w:rPr>
              <w:t>Ливенский</w:t>
            </w:r>
            <w:proofErr w:type="spellEnd"/>
            <w:r w:rsidRPr="008C6FB3">
              <w:rPr>
                <w:lang w:bidi="ar-SA"/>
              </w:rPr>
              <w:t xml:space="preserve"> р-н д. </w:t>
            </w:r>
            <w:proofErr w:type="spellStart"/>
            <w:r w:rsidRPr="008C6FB3">
              <w:rPr>
                <w:lang w:bidi="ar-SA"/>
              </w:rPr>
              <w:t>Семенихино</w:t>
            </w:r>
            <w:proofErr w:type="spellEnd"/>
            <w:r w:rsidRPr="008C6FB3">
              <w:rPr>
                <w:lang w:bidi="ar-SA"/>
              </w:rPr>
              <w:t xml:space="preserve">, напротив школы </w:t>
            </w:r>
            <w:proofErr w:type="spellStart"/>
            <w:r w:rsidRPr="008C6FB3">
              <w:rPr>
                <w:lang w:bidi="ar-SA"/>
              </w:rPr>
              <w:t>Дутовского</w:t>
            </w:r>
            <w:proofErr w:type="spellEnd"/>
            <w:r w:rsidRPr="008C6FB3">
              <w:rPr>
                <w:lang w:bidi="ar-SA"/>
              </w:rPr>
              <w:t xml:space="preserve"> с/с</w:t>
            </w:r>
          </w:p>
        </w:tc>
        <w:tc>
          <w:tcPr>
            <w:tcW w:w="1308" w:type="dxa"/>
            <w:vAlign w:val="center"/>
          </w:tcPr>
          <w:p w:rsidR="00744406" w:rsidRPr="008C6FB3" w:rsidRDefault="003B36CC" w:rsidP="00353DD2">
            <w:pPr>
              <w:pStyle w:val="affd"/>
              <w:jc w:val="center"/>
              <w:rPr>
                <w:lang w:bidi="ar-SA"/>
              </w:rPr>
            </w:pPr>
            <w:r w:rsidRPr="008C6FB3">
              <w:rPr>
                <w:lang w:bidi="ar-SA"/>
              </w:rPr>
              <w:t>1943 г.</w:t>
            </w:r>
          </w:p>
        </w:tc>
        <w:tc>
          <w:tcPr>
            <w:tcW w:w="1843" w:type="dxa"/>
            <w:vAlign w:val="center"/>
          </w:tcPr>
          <w:p w:rsidR="00744406" w:rsidRPr="008C6FB3" w:rsidRDefault="003B36CC" w:rsidP="00946801">
            <w:pPr>
              <w:pStyle w:val="affd"/>
              <w:jc w:val="center"/>
              <w:rPr>
                <w:lang w:bidi="ar-SA"/>
              </w:rPr>
            </w:pPr>
            <w:r w:rsidRPr="008C6FB3">
              <w:rPr>
                <w:lang w:bidi="ar-SA"/>
              </w:rPr>
              <w:t>57-25708</w:t>
            </w:r>
          </w:p>
        </w:tc>
        <w:tc>
          <w:tcPr>
            <w:tcW w:w="1417" w:type="dxa"/>
            <w:vAlign w:val="center"/>
          </w:tcPr>
          <w:p w:rsidR="00744406" w:rsidRPr="008C6FB3" w:rsidRDefault="003B36CC" w:rsidP="00946801">
            <w:pPr>
              <w:pStyle w:val="affd"/>
              <w:jc w:val="center"/>
              <w:rPr>
                <w:lang w:bidi="ar-SA"/>
              </w:rPr>
            </w:pPr>
            <w:r w:rsidRPr="008C6FB3">
              <w:rPr>
                <w:lang w:bidi="ar-SA"/>
              </w:rPr>
              <w:t>Региональное значение</w:t>
            </w:r>
          </w:p>
        </w:tc>
        <w:tc>
          <w:tcPr>
            <w:tcW w:w="2127" w:type="dxa"/>
            <w:vAlign w:val="center"/>
          </w:tcPr>
          <w:p w:rsidR="00744406" w:rsidRPr="008C6FB3" w:rsidRDefault="003B36CC" w:rsidP="00946801">
            <w:pPr>
              <w:pStyle w:val="affd"/>
              <w:jc w:val="center"/>
              <w:rPr>
                <w:lang w:bidi="ar-SA"/>
              </w:rPr>
            </w:pPr>
            <w:r w:rsidRPr="008C6FB3">
              <w:rPr>
                <w:lang w:bidi="ar-SA"/>
              </w:rPr>
              <w:t>Постановление Облсовета от 29 октября 1999 г. № 17/321</w:t>
            </w:r>
          </w:p>
        </w:tc>
      </w:tr>
      <w:tr w:rsidR="008C6FB3" w:rsidRPr="008C6FB3" w:rsidTr="00C44845">
        <w:trPr>
          <w:cantSplit/>
          <w:jc w:val="center"/>
        </w:trPr>
        <w:tc>
          <w:tcPr>
            <w:tcW w:w="1901" w:type="dxa"/>
            <w:vAlign w:val="center"/>
          </w:tcPr>
          <w:p w:rsidR="00353DD2" w:rsidRPr="008C6FB3" w:rsidRDefault="003B36CC" w:rsidP="00946801">
            <w:pPr>
              <w:pStyle w:val="affd"/>
              <w:jc w:val="center"/>
              <w:rPr>
                <w:lang w:bidi="ar-SA"/>
              </w:rPr>
            </w:pPr>
            <w:r w:rsidRPr="008C6FB3">
              <w:rPr>
                <w:lang w:bidi="ar-SA"/>
              </w:rPr>
              <w:t>Братская могила советских воинов, погибших в 1943 г.</w:t>
            </w:r>
          </w:p>
        </w:tc>
        <w:tc>
          <w:tcPr>
            <w:tcW w:w="1895" w:type="dxa"/>
            <w:vAlign w:val="center"/>
          </w:tcPr>
          <w:p w:rsidR="00353DD2" w:rsidRPr="008C6FB3" w:rsidRDefault="003B36CC" w:rsidP="00946801">
            <w:pPr>
              <w:pStyle w:val="affd"/>
              <w:jc w:val="center"/>
              <w:rPr>
                <w:lang w:bidi="ar-SA"/>
              </w:rPr>
            </w:pPr>
            <w:r w:rsidRPr="008C6FB3">
              <w:rPr>
                <w:lang w:bidi="ar-SA"/>
              </w:rPr>
              <w:t xml:space="preserve">Орловская область, </w:t>
            </w:r>
            <w:proofErr w:type="spellStart"/>
            <w:r w:rsidRPr="008C6FB3">
              <w:rPr>
                <w:lang w:bidi="ar-SA"/>
              </w:rPr>
              <w:t>Ливенский</w:t>
            </w:r>
            <w:proofErr w:type="spellEnd"/>
            <w:r w:rsidRPr="008C6FB3">
              <w:rPr>
                <w:lang w:bidi="ar-SA"/>
              </w:rPr>
              <w:t xml:space="preserve"> р-н с. Дутое </w:t>
            </w:r>
            <w:proofErr w:type="spellStart"/>
            <w:r w:rsidRPr="008C6FB3">
              <w:rPr>
                <w:lang w:bidi="ar-SA"/>
              </w:rPr>
              <w:t>Дутовского</w:t>
            </w:r>
            <w:proofErr w:type="spellEnd"/>
            <w:r w:rsidRPr="008C6FB3">
              <w:rPr>
                <w:lang w:bidi="ar-SA"/>
              </w:rPr>
              <w:t xml:space="preserve"> с/с</w:t>
            </w:r>
          </w:p>
        </w:tc>
        <w:tc>
          <w:tcPr>
            <w:tcW w:w="1308" w:type="dxa"/>
            <w:vAlign w:val="center"/>
          </w:tcPr>
          <w:p w:rsidR="00353DD2" w:rsidRPr="008C6FB3" w:rsidRDefault="003B36CC" w:rsidP="00353DD2">
            <w:pPr>
              <w:pStyle w:val="affd"/>
              <w:jc w:val="center"/>
              <w:rPr>
                <w:lang w:bidi="ar-SA"/>
              </w:rPr>
            </w:pPr>
            <w:r w:rsidRPr="008C6FB3">
              <w:rPr>
                <w:lang w:bidi="ar-SA"/>
              </w:rPr>
              <w:t>1943 г.</w:t>
            </w:r>
          </w:p>
        </w:tc>
        <w:tc>
          <w:tcPr>
            <w:tcW w:w="1843" w:type="dxa"/>
            <w:vAlign w:val="center"/>
          </w:tcPr>
          <w:p w:rsidR="00353DD2" w:rsidRPr="008C6FB3" w:rsidRDefault="003B36CC" w:rsidP="00946801">
            <w:pPr>
              <w:pStyle w:val="affd"/>
              <w:jc w:val="center"/>
              <w:rPr>
                <w:lang w:bidi="ar-SA"/>
              </w:rPr>
            </w:pPr>
            <w:r w:rsidRPr="008C6FB3">
              <w:rPr>
                <w:lang w:bidi="ar-SA"/>
              </w:rPr>
              <w:t>57-24745</w:t>
            </w:r>
          </w:p>
        </w:tc>
        <w:tc>
          <w:tcPr>
            <w:tcW w:w="1417" w:type="dxa"/>
            <w:vAlign w:val="center"/>
          </w:tcPr>
          <w:p w:rsidR="00353DD2" w:rsidRPr="008C6FB3" w:rsidRDefault="003B36CC" w:rsidP="00946801">
            <w:pPr>
              <w:pStyle w:val="affd"/>
              <w:jc w:val="center"/>
            </w:pPr>
            <w:r w:rsidRPr="008C6FB3">
              <w:t>Региональное значение</w:t>
            </w:r>
          </w:p>
        </w:tc>
        <w:tc>
          <w:tcPr>
            <w:tcW w:w="2127" w:type="dxa"/>
            <w:vAlign w:val="center"/>
          </w:tcPr>
          <w:p w:rsidR="00353DD2" w:rsidRPr="008C6FB3" w:rsidRDefault="003B36CC" w:rsidP="00946801">
            <w:pPr>
              <w:pStyle w:val="affd"/>
              <w:jc w:val="center"/>
              <w:rPr>
                <w:lang w:bidi="ar-SA"/>
              </w:rPr>
            </w:pPr>
            <w:r w:rsidRPr="008C6FB3">
              <w:rPr>
                <w:lang w:bidi="ar-SA"/>
              </w:rPr>
              <w:t>Решение исполнительного комитета Орловского областного Совета народных депутатов от 27 января 1987 г. № 33</w:t>
            </w:r>
          </w:p>
        </w:tc>
      </w:tr>
      <w:tr w:rsidR="00833502" w:rsidRPr="008C6FB3" w:rsidTr="00C44845">
        <w:trPr>
          <w:cantSplit/>
          <w:jc w:val="center"/>
        </w:trPr>
        <w:tc>
          <w:tcPr>
            <w:tcW w:w="1901" w:type="dxa"/>
            <w:vAlign w:val="center"/>
          </w:tcPr>
          <w:p w:rsidR="00833502" w:rsidRPr="008C6FB3" w:rsidRDefault="00833502" w:rsidP="00946801">
            <w:pPr>
              <w:pStyle w:val="affd"/>
              <w:jc w:val="center"/>
              <w:rPr>
                <w:lang w:bidi="ar-SA"/>
              </w:rPr>
            </w:pPr>
            <w:r w:rsidRPr="008C6FB3">
              <w:rPr>
                <w:lang w:bidi="ar-SA"/>
              </w:rPr>
              <w:t>Братская могила советских воинов, погибших в 1943 г</w:t>
            </w:r>
          </w:p>
        </w:tc>
        <w:tc>
          <w:tcPr>
            <w:tcW w:w="1895" w:type="dxa"/>
            <w:vAlign w:val="center"/>
          </w:tcPr>
          <w:p w:rsidR="00833502" w:rsidRPr="008C6FB3" w:rsidRDefault="00833502" w:rsidP="00946801">
            <w:pPr>
              <w:pStyle w:val="affd"/>
              <w:jc w:val="center"/>
              <w:rPr>
                <w:lang w:bidi="ar-SA"/>
              </w:rPr>
            </w:pPr>
            <w:r w:rsidRPr="008C6FB3">
              <w:rPr>
                <w:lang w:bidi="ar-SA"/>
              </w:rPr>
              <w:t xml:space="preserve">Орловская область, </w:t>
            </w:r>
            <w:proofErr w:type="spellStart"/>
            <w:r w:rsidRPr="008C6FB3">
              <w:rPr>
                <w:lang w:bidi="ar-SA"/>
              </w:rPr>
              <w:t>Ливенский</w:t>
            </w:r>
            <w:proofErr w:type="spellEnd"/>
            <w:r w:rsidRPr="008C6FB3">
              <w:rPr>
                <w:lang w:bidi="ar-SA"/>
              </w:rPr>
              <w:t xml:space="preserve"> р-н с. </w:t>
            </w:r>
            <w:proofErr w:type="spellStart"/>
            <w:r w:rsidRPr="008C6FB3">
              <w:rPr>
                <w:lang w:bidi="ar-SA"/>
              </w:rPr>
              <w:t>Парахино</w:t>
            </w:r>
            <w:proofErr w:type="spellEnd"/>
            <w:r w:rsidRPr="008C6FB3">
              <w:rPr>
                <w:lang w:bidi="ar-SA"/>
              </w:rPr>
              <w:t xml:space="preserve"> </w:t>
            </w:r>
            <w:proofErr w:type="spellStart"/>
            <w:r w:rsidRPr="008C6FB3">
              <w:rPr>
                <w:lang w:bidi="ar-SA"/>
              </w:rPr>
              <w:t>Дутовского</w:t>
            </w:r>
            <w:proofErr w:type="spellEnd"/>
            <w:r w:rsidRPr="008C6FB3">
              <w:rPr>
                <w:lang w:bidi="ar-SA"/>
              </w:rPr>
              <w:t xml:space="preserve"> с/с</w:t>
            </w:r>
          </w:p>
        </w:tc>
        <w:tc>
          <w:tcPr>
            <w:tcW w:w="1308" w:type="dxa"/>
            <w:vAlign w:val="center"/>
          </w:tcPr>
          <w:p w:rsidR="00833502" w:rsidRPr="008C6FB3" w:rsidRDefault="00833502" w:rsidP="00353DD2">
            <w:pPr>
              <w:pStyle w:val="affd"/>
              <w:jc w:val="center"/>
              <w:rPr>
                <w:lang w:bidi="ar-SA"/>
              </w:rPr>
            </w:pPr>
            <w:r w:rsidRPr="008C6FB3">
              <w:rPr>
                <w:lang w:bidi="ar-SA"/>
              </w:rPr>
              <w:t>1943 г.</w:t>
            </w:r>
          </w:p>
        </w:tc>
        <w:tc>
          <w:tcPr>
            <w:tcW w:w="1843" w:type="dxa"/>
            <w:vAlign w:val="center"/>
          </w:tcPr>
          <w:p w:rsidR="00833502" w:rsidRPr="008C6FB3" w:rsidRDefault="00833502" w:rsidP="00946801">
            <w:pPr>
              <w:pStyle w:val="affd"/>
              <w:jc w:val="center"/>
              <w:rPr>
                <w:lang w:bidi="ar-SA"/>
              </w:rPr>
            </w:pPr>
            <w:r w:rsidRPr="008C6FB3">
              <w:rPr>
                <w:lang w:bidi="ar-SA"/>
              </w:rPr>
              <w:t>57-24746</w:t>
            </w:r>
          </w:p>
        </w:tc>
        <w:tc>
          <w:tcPr>
            <w:tcW w:w="1417" w:type="dxa"/>
            <w:vAlign w:val="center"/>
          </w:tcPr>
          <w:p w:rsidR="00833502" w:rsidRPr="008C6FB3" w:rsidRDefault="00833502" w:rsidP="00946801">
            <w:pPr>
              <w:pStyle w:val="affd"/>
              <w:jc w:val="center"/>
            </w:pPr>
            <w:r w:rsidRPr="008C6FB3">
              <w:t>Региональное значение</w:t>
            </w:r>
          </w:p>
        </w:tc>
        <w:tc>
          <w:tcPr>
            <w:tcW w:w="2127" w:type="dxa"/>
            <w:vAlign w:val="center"/>
          </w:tcPr>
          <w:p w:rsidR="00833502" w:rsidRPr="008C6FB3" w:rsidRDefault="00833502" w:rsidP="00946801">
            <w:pPr>
              <w:pStyle w:val="affd"/>
              <w:jc w:val="center"/>
              <w:rPr>
                <w:lang w:bidi="ar-SA"/>
              </w:rPr>
            </w:pPr>
            <w:r w:rsidRPr="008C6FB3">
              <w:rPr>
                <w:lang w:bidi="ar-SA"/>
              </w:rPr>
              <w:t>Решение исполнительного комитета Орловского областного Совета народных депутатов от 27 января 1987 г. № 33</w:t>
            </w:r>
          </w:p>
        </w:tc>
      </w:tr>
    </w:tbl>
    <w:p w:rsidR="0093307E" w:rsidRPr="008C6FB3" w:rsidRDefault="0093307E" w:rsidP="0093307E">
      <w:pPr>
        <w:ind w:firstLine="0"/>
      </w:pPr>
    </w:p>
    <w:p w:rsidR="008E4D91" w:rsidRPr="008C6FB3" w:rsidRDefault="008E4D91" w:rsidP="008E4D91">
      <w:pPr>
        <w:shd w:val="clear" w:color="auto" w:fill="FFFFFF"/>
      </w:pPr>
      <w:r w:rsidRPr="008C6FB3">
        <w:rPr>
          <w:b/>
          <w:i/>
        </w:rPr>
        <w:t xml:space="preserve">Выводы: </w:t>
      </w:r>
      <w:proofErr w:type="spellStart"/>
      <w:r w:rsidRPr="008C6FB3">
        <w:t>Историко</w:t>
      </w:r>
      <w:proofErr w:type="spellEnd"/>
      <w:r w:rsidRPr="008C6FB3">
        <w:t>–градостроительный анализ развития поселения и его населенных пунктов показал следующее:</w:t>
      </w:r>
    </w:p>
    <w:p w:rsidR="008E4D91" w:rsidRPr="008C6FB3" w:rsidRDefault="008E4D91" w:rsidP="007A62B8">
      <w:pPr>
        <w:pStyle w:val="afa"/>
        <w:numPr>
          <w:ilvl w:val="0"/>
          <w:numId w:val="89"/>
        </w:numPr>
        <w:ind w:left="0" w:firstLine="709"/>
      </w:pPr>
      <w:r w:rsidRPr="008C6FB3">
        <w:t xml:space="preserve">Градостроительные образования на территории поселения формировались вдоль рек и исторически сформировавшейся дороги. </w:t>
      </w:r>
    </w:p>
    <w:p w:rsidR="008E4D91" w:rsidRPr="008C6FB3" w:rsidRDefault="007649A1" w:rsidP="007A62B8">
      <w:pPr>
        <w:pStyle w:val="afa"/>
        <w:numPr>
          <w:ilvl w:val="0"/>
          <w:numId w:val="89"/>
        </w:numPr>
        <w:ind w:left="0" w:firstLine="709"/>
      </w:pPr>
      <w:r w:rsidRPr="008C6FB3">
        <w:t>Поселение обладает историко-культурными ресурсами, что создает предпосылки для разработки современных целевых экономических программ развития территорий, основанных на природном ландшафте и культурном наследии</w:t>
      </w:r>
      <w:r w:rsidR="008E4D91" w:rsidRPr="008C6FB3">
        <w:t xml:space="preserve">. </w:t>
      </w:r>
    </w:p>
    <w:p w:rsidR="008E4D91" w:rsidRPr="008C6FB3" w:rsidRDefault="008E4D91" w:rsidP="007A62B8">
      <w:pPr>
        <w:pStyle w:val="afa"/>
        <w:numPr>
          <w:ilvl w:val="0"/>
          <w:numId w:val="89"/>
        </w:numPr>
        <w:ind w:left="0" w:firstLine="709"/>
      </w:pPr>
      <w:r w:rsidRPr="008C6FB3">
        <w:lastRenderedPageBreak/>
        <w:t>Необходимо проведение исследований и выявление на их основе объектов историко-культурного наследия, в т.ч. памятников архитектуры в пределах территории поселения.</w:t>
      </w:r>
    </w:p>
    <w:p w:rsidR="007649A1" w:rsidRPr="008C6FB3" w:rsidRDefault="007649A1" w:rsidP="007649A1">
      <w:pPr>
        <w:pStyle w:val="afa"/>
        <w:ind w:left="709" w:firstLine="0"/>
      </w:pPr>
    </w:p>
    <w:p w:rsidR="00547390" w:rsidRPr="008C6FB3" w:rsidRDefault="008C6DE6" w:rsidP="00180911">
      <w:pPr>
        <w:pStyle w:val="3"/>
      </w:pPr>
      <w:r w:rsidRPr="008C6FB3">
        <w:t>2.1.</w:t>
      </w:r>
      <w:r w:rsidR="008E4D91" w:rsidRPr="008C6FB3">
        <w:t>4</w:t>
      </w:r>
      <w:r w:rsidRPr="008C6FB3">
        <w:t xml:space="preserve">. </w:t>
      </w:r>
      <w:bookmarkStart w:id="12" w:name="_Hlk130480721"/>
      <w:bookmarkEnd w:id="10"/>
      <w:r w:rsidR="00E526D3" w:rsidRPr="008C6FB3">
        <w:t>Природно-ресурсный потенциал</w:t>
      </w:r>
      <w:r w:rsidR="008464B5" w:rsidRPr="008C6FB3">
        <w:t xml:space="preserve"> сельского поселения</w:t>
      </w:r>
      <w:bookmarkEnd w:id="12"/>
    </w:p>
    <w:p w:rsidR="00525224" w:rsidRPr="008C6FB3" w:rsidRDefault="00A26A80" w:rsidP="00A40411">
      <w:pPr>
        <w:pStyle w:val="4"/>
      </w:pPr>
      <w:r w:rsidRPr="008C6FB3">
        <w:t>Климатический и агроклиматический потенциал</w:t>
      </w:r>
    </w:p>
    <w:p w:rsidR="00562789" w:rsidRPr="008C6FB3" w:rsidRDefault="00E526D3" w:rsidP="00562789">
      <w:pPr>
        <w:pStyle w:val="affffffb"/>
        <w:ind w:firstLine="709"/>
        <w:jc w:val="both"/>
        <w:rPr>
          <w:b/>
        </w:rPr>
      </w:pPr>
      <w:r w:rsidRPr="008C6FB3">
        <w:rPr>
          <w:b/>
          <w:i/>
          <w:sz w:val="26"/>
          <w:szCs w:val="26"/>
        </w:rPr>
        <w:t>Климат</w:t>
      </w:r>
      <w:r w:rsidR="00171CC5" w:rsidRPr="008C6FB3">
        <w:rPr>
          <w:b/>
        </w:rPr>
        <w:t xml:space="preserve"> </w:t>
      </w:r>
    </w:p>
    <w:p w:rsidR="00F539B0" w:rsidRPr="008C6FB3" w:rsidRDefault="00F539B0" w:rsidP="00F539B0">
      <w:r w:rsidRPr="008C6FB3">
        <w:t xml:space="preserve">На территории поселения климат умеренно-континентальный: с устойчивой сравнительно холодной зимой и умеренно теплым летом, типичен преимущественно для среднерусской полосы. В соответствии с СП 131.13330.2020 «Строительная климатология» </w:t>
      </w:r>
      <w:proofErr w:type="spellStart"/>
      <w:r w:rsidRPr="008C6FB3">
        <w:t>Ливенский</w:t>
      </w:r>
      <w:proofErr w:type="spellEnd"/>
      <w:r w:rsidRPr="008C6FB3">
        <w:t xml:space="preserve"> район расположен в зоне </w:t>
      </w:r>
      <w:r w:rsidRPr="008C6FB3">
        <w:rPr>
          <w:lang w:val="en-US"/>
        </w:rPr>
        <w:t>II</w:t>
      </w:r>
      <w:r w:rsidRPr="008C6FB3">
        <w:t xml:space="preserve"> В. Этот район характеризуется умеренными зимними температурами (от -4 до -14°</w:t>
      </w:r>
      <w:r w:rsidRPr="008C6FB3">
        <w:rPr>
          <w:lang w:val="en-US"/>
        </w:rPr>
        <w:t>C</w:t>
      </w:r>
      <w:r w:rsidRPr="008C6FB3">
        <w:t>) и умеренными летними температурами (от +12 до +21°</w:t>
      </w:r>
      <w:r w:rsidRPr="008C6FB3">
        <w:rPr>
          <w:lang w:val="en-US"/>
        </w:rPr>
        <w:t>C</w:t>
      </w:r>
      <w:r w:rsidRPr="008C6FB3">
        <w:t xml:space="preserve">). </w:t>
      </w:r>
    </w:p>
    <w:p w:rsidR="00F539B0" w:rsidRPr="008C6FB3" w:rsidRDefault="00F539B0" w:rsidP="00F539B0">
      <w:r w:rsidRPr="008C6FB3">
        <w:t>Зима охватывает третью декаду ноября, декабрь, январь, февраль и большую часть марта. Самый холодный месяц – январь, среднемесячные температуры которого -9,5 градуса. Устойчивый снежный покров образуется при переходе средней суточной температуры через -5</w:t>
      </w:r>
      <w:r w:rsidRPr="008C6FB3">
        <w:rPr>
          <w:vertAlign w:val="superscript"/>
        </w:rPr>
        <w:t>0</w:t>
      </w:r>
      <w:r w:rsidRPr="008C6FB3">
        <w:t>С. Неблагоприятным климатическим явлением в зимнее время года являются метели, число дней с метелями достигает 40.</w:t>
      </w:r>
    </w:p>
    <w:p w:rsidR="00F539B0" w:rsidRPr="008C6FB3" w:rsidRDefault="00F539B0" w:rsidP="00F539B0">
      <w:r w:rsidRPr="008C6FB3">
        <w:t xml:space="preserve">Лето довольно продолжительное и теплое, длится более 4-х месяцев. Продолжительность безморозного периода (с начала мая по конец сентября) составляет 154 дня, времени вегетации 185 дней. Неблагоприятным климатическим явлением в теплое время года являются засухи, сопровождаемые суховеями в сочетании с большой скоростью движения ветра. Самый жаркий месяц – июль, средние температуры которого +18,5, +19,5 градуса. </w:t>
      </w:r>
    </w:p>
    <w:p w:rsidR="00F539B0" w:rsidRPr="008C6FB3" w:rsidRDefault="00F539B0" w:rsidP="00F539B0">
      <w:r w:rsidRPr="008C6FB3">
        <w:t>Среднегодовая температура воздуха +4,9°С. Абсолютный максимум +37°С, абсолютный минимум -37°С.</w:t>
      </w:r>
    </w:p>
    <w:p w:rsidR="00F539B0" w:rsidRPr="008C6FB3" w:rsidRDefault="00F539B0" w:rsidP="00F539B0">
      <w:r w:rsidRPr="008C6FB3">
        <w:t>Годовая сумма осадков на территории составляет 450-</w:t>
      </w:r>
      <w:smartTag w:uri="urn:schemas-microsoft-com:office:smarttags" w:element="metricconverter">
        <w:smartTagPr>
          <w:attr w:name="ProductID" w:val="550 мм"/>
        </w:smartTagPr>
        <w:r w:rsidRPr="008C6FB3">
          <w:t>550 мм</w:t>
        </w:r>
      </w:smartTag>
      <w:r w:rsidRPr="008C6FB3">
        <w:t xml:space="preserve"> в год. Осадки в течение года распределяются неравномерно. Большая часть осадков выпадает летом, в основном в виде ливней. </w:t>
      </w:r>
    </w:p>
    <w:p w:rsidR="00F539B0" w:rsidRPr="008C6FB3" w:rsidRDefault="00F539B0" w:rsidP="00F539B0">
      <w:r w:rsidRPr="008C6FB3">
        <w:t xml:space="preserve">Влажность воздуха зимой составляет в среднем 86 %, а летом </w:t>
      </w:r>
      <w:r w:rsidRPr="008C6FB3">
        <w:rPr>
          <w:rFonts w:cs="Times New Roman"/>
        </w:rPr>
        <w:t>‒</w:t>
      </w:r>
      <w:r w:rsidRPr="008C6FB3">
        <w:t xml:space="preserve"> 71 %.</w:t>
      </w:r>
    </w:p>
    <w:p w:rsidR="009244C6" w:rsidRPr="008C6FB3" w:rsidRDefault="00F539B0" w:rsidP="00F539B0">
      <w:pPr>
        <w:pStyle w:val="affffffb"/>
        <w:ind w:firstLine="709"/>
        <w:jc w:val="both"/>
        <w:rPr>
          <w:sz w:val="26"/>
          <w:szCs w:val="26"/>
        </w:rPr>
      </w:pPr>
      <w:r w:rsidRPr="008C6FB3">
        <w:rPr>
          <w:sz w:val="26"/>
          <w:szCs w:val="26"/>
        </w:rPr>
        <w:t>В течение года преобладают средние скорости ветра.</w:t>
      </w:r>
    </w:p>
    <w:p w:rsidR="00F539B0" w:rsidRPr="008C6FB3" w:rsidRDefault="00F539B0" w:rsidP="00F539B0">
      <w:pPr>
        <w:pStyle w:val="affffffb"/>
        <w:ind w:firstLine="709"/>
        <w:jc w:val="right"/>
        <w:rPr>
          <w:sz w:val="26"/>
          <w:szCs w:val="26"/>
        </w:rPr>
      </w:pPr>
      <w:r w:rsidRPr="008C6FB3">
        <w:rPr>
          <w:sz w:val="26"/>
          <w:szCs w:val="26"/>
        </w:rPr>
        <w:t>Рисунок 3</w:t>
      </w:r>
    </w:p>
    <w:p w:rsidR="00F539B0" w:rsidRPr="008C6FB3" w:rsidRDefault="00F539B0" w:rsidP="00F539B0">
      <w:pPr>
        <w:pStyle w:val="affffffb"/>
        <w:jc w:val="center"/>
        <w:rPr>
          <w:sz w:val="26"/>
          <w:szCs w:val="26"/>
        </w:rPr>
      </w:pPr>
      <w:r w:rsidRPr="008C6FB3">
        <w:rPr>
          <w:noProof/>
          <w:sz w:val="26"/>
          <w:szCs w:val="26"/>
        </w:rPr>
        <w:drawing>
          <wp:inline distT="0" distB="0" distL="0" distR="0" wp14:editId="5AFAFD5A">
            <wp:extent cx="2990850" cy="2596236"/>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94554" cy="2599451"/>
                    </a:xfrm>
                    <a:prstGeom prst="rect">
                      <a:avLst/>
                    </a:prstGeom>
                    <a:solidFill>
                      <a:srgbClr val="FFFFFF"/>
                    </a:solidFill>
                    <a:ln>
                      <a:noFill/>
                    </a:ln>
                  </pic:spPr>
                </pic:pic>
              </a:graphicData>
            </a:graphic>
          </wp:inline>
        </w:drawing>
      </w:r>
    </w:p>
    <w:p w:rsidR="00562789" w:rsidRPr="008C6FB3" w:rsidRDefault="00562789" w:rsidP="00763210">
      <w:pPr>
        <w:tabs>
          <w:tab w:val="left" w:pos="709"/>
        </w:tabs>
        <w:rPr>
          <w:i/>
        </w:rPr>
      </w:pPr>
      <w:r w:rsidRPr="008C6FB3">
        <w:rPr>
          <w:b/>
          <w:i/>
        </w:rPr>
        <w:t>Географическ</w:t>
      </w:r>
      <w:r w:rsidR="008E4D91" w:rsidRPr="008C6FB3">
        <w:rPr>
          <w:b/>
          <w:i/>
        </w:rPr>
        <w:t>ое</w:t>
      </w:r>
      <w:r w:rsidRPr="008C6FB3">
        <w:rPr>
          <w:b/>
          <w:i/>
        </w:rPr>
        <w:t xml:space="preserve"> </w:t>
      </w:r>
      <w:r w:rsidR="008E4D91" w:rsidRPr="008C6FB3">
        <w:rPr>
          <w:b/>
          <w:i/>
        </w:rPr>
        <w:t>строение</w:t>
      </w:r>
      <w:r w:rsidR="00763210" w:rsidRPr="008C6FB3">
        <w:rPr>
          <w:i/>
        </w:rPr>
        <w:t xml:space="preserve"> </w:t>
      </w:r>
    </w:p>
    <w:p w:rsidR="00F539B0" w:rsidRPr="008C6FB3" w:rsidRDefault="00F539B0" w:rsidP="00F539B0">
      <w:r w:rsidRPr="008C6FB3">
        <w:t xml:space="preserve">Территория располагается в пределах древней Русской платформы, в основании которой лежит древний кристаллический фундамент, сложенный гранитами, </w:t>
      </w:r>
      <w:r w:rsidRPr="008C6FB3">
        <w:lastRenderedPageBreak/>
        <w:t xml:space="preserve">железистыми кварцитами и кристаллическими сланцами. Фундамент в пределах района на дневную поверхность не выходит. </w:t>
      </w:r>
    </w:p>
    <w:p w:rsidR="00F539B0" w:rsidRPr="008C6FB3" w:rsidRDefault="00F539B0" w:rsidP="00F539B0">
      <w:r w:rsidRPr="008C6FB3">
        <w:t xml:space="preserve">Кристаллический фундамент перекрыт чехлом осадочных пород толщиной от 200 до </w:t>
      </w:r>
      <w:smartTag w:uri="urn:schemas-microsoft-com:office:smarttags" w:element="metricconverter">
        <w:smartTagPr>
          <w:attr w:name="ProductID" w:val="400 метров"/>
        </w:smartTagPr>
        <w:r w:rsidRPr="008C6FB3">
          <w:t>400 метров</w:t>
        </w:r>
      </w:smartTag>
      <w:r w:rsidRPr="008C6FB3">
        <w:t xml:space="preserve"> различного возраста: девона, юры, мела и четвертичных отложений.</w:t>
      </w:r>
    </w:p>
    <w:p w:rsidR="00F539B0" w:rsidRPr="008C6FB3" w:rsidRDefault="00F539B0" w:rsidP="00F539B0">
      <w:pPr>
        <w:rPr>
          <w:rFonts w:eastAsia="Times New Roman"/>
        </w:rPr>
      </w:pPr>
      <w:r w:rsidRPr="008C6FB3">
        <w:rPr>
          <w:rFonts w:eastAsia="Times New Roman"/>
        </w:rPr>
        <w:t>На территории поселения выявлен комплекс экзогенных геологических процессов, таких как эрозионный, оползневой, просадочный, карстовый, заболачивание.</w:t>
      </w:r>
    </w:p>
    <w:p w:rsidR="00F539B0" w:rsidRPr="008C6FB3" w:rsidRDefault="00F539B0" w:rsidP="00F539B0">
      <w:pPr>
        <w:rPr>
          <w:rFonts w:eastAsia="Times New Roman"/>
        </w:rPr>
      </w:pPr>
      <w:r w:rsidRPr="008C6FB3">
        <w:rPr>
          <w:rFonts w:eastAsia="Times New Roman"/>
        </w:rPr>
        <w:t>Овражная эрозия приурочена к склонам водоразделов и речных террас, сложенных легко размываемыми горными породами.</w:t>
      </w:r>
    </w:p>
    <w:p w:rsidR="00F539B0" w:rsidRPr="008C6FB3" w:rsidRDefault="00F539B0" w:rsidP="00F539B0">
      <w:pPr>
        <w:rPr>
          <w:rFonts w:eastAsia="Times New Roman"/>
        </w:rPr>
      </w:pPr>
      <w:r w:rsidRPr="008C6FB3">
        <w:rPr>
          <w:rFonts w:eastAsia="Times New Roman"/>
        </w:rPr>
        <w:t xml:space="preserve">Оползни возникают при условии наличия в геологическом строении склонов увлажненных глинистых слоев. </w:t>
      </w:r>
    </w:p>
    <w:p w:rsidR="00F539B0" w:rsidRPr="008C6FB3" w:rsidRDefault="00F539B0" w:rsidP="00F539B0">
      <w:pPr>
        <w:rPr>
          <w:rFonts w:eastAsia="Times New Roman"/>
        </w:rPr>
      </w:pPr>
      <w:r w:rsidRPr="008C6FB3">
        <w:rPr>
          <w:rFonts w:eastAsia="Times New Roman"/>
        </w:rPr>
        <w:t>Просадочные процессы распространены на поверхности плоских водоразделов и аллювиальных террас в пределах развития покровных лессовидных суглинков. Просадочные формы представлены степными блюдцами.</w:t>
      </w:r>
    </w:p>
    <w:p w:rsidR="00F539B0" w:rsidRPr="008C6FB3" w:rsidRDefault="00F539B0" w:rsidP="00F539B0">
      <w:r w:rsidRPr="008C6FB3">
        <w:t>Процессы заболачивания развиты в поймах рек.</w:t>
      </w:r>
    </w:p>
    <w:p w:rsidR="00EB0DDF" w:rsidRPr="008C6FB3" w:rsidRDefault="00F539B0" w:rsidP="00F539B0">
      <w:pPr>
        <w:tabs>
          <w:tab w:val="left" w:pos="709"/>
        </w:tabs>
      </w:pPr>
      <w:r w:rsidRPr="008C6FB3">
        <w:rPr>
          <w:rFonts w:eastAsia="Times New Roman"/>
        </w:rPr>
        <w:t xml:space="preserve">Планировочная оценка территории – территория ограниченно благоприятна для строительства, в связи с развитием экзогенных геологических процессов. Освоение ограниченно благоприятных площадок потребует проведение мероприятий инженерной подготовки (вертикальная планировка, понижение грунтовых вод, защита от затопления и др.), а также инженерно-геологические изыскания с целью выявления просадочных грунтов и карста. Строительство на </w:t>
      </w:r>
      <w:proofErr w:type="spellStart"/>
      <w:r w:rsidRPr="008C6FB3">
        <w:rPr>
          <w:rFonts w:eastAsia="Times New Roman"/>
        </w:rPr>
        <w:t>закарстованных</w:t>
      </w:r>
      <w:proofErr w:type="spellEnd"/>
      <w:r w:rsidRPr="008C6FB3">
        <w:rPr>
          <w:rFonts w:eastAsia="Times New Roman"/>
        </w:rPr>
        <w:t xml:space="preserve"> территориях и просадочных грунтах должно осуществляться в соответствии с </w:t>
      </w:r>
      <w:r w:rsidR="00AC692F" w:rsidRPr="008C6FB3">
        <w:rPr>
          <w:rFonts w:eastAsia="Times New Roman"/>
        </w:rPr>
        <w:t>СП 22.13330.2016</w:t>
      </w:r>
      <w:r w:rsidRPr="008C6FB3">
        <w:rPr>
          <w:rFonts w:eastAsia="Times New Roman"/>
        </w:rPr>
        <w:t xml:space="preserve">, пункт 13 и 4. Инженерная подготовка территории для защиты от затопления должна проводится в соответствии с </w:t>
      </w:r>
      <w:r w:rsidR="00AC692F" w:rsidRPr="008C6FB3">
        <w:rPr>
          <w:rFonts w:eastAsia="Times New Roman"/>
        </w:rPr>
        <w:t>СП 42.13330.2016</w:t>
      </w:r>
      <w:r w:rsidRPr="008C6FB3">
        <w:rPr>
          <w:rFonts w:eastAsia="Times New Roman"/>
        </w:rPr>
        <w:t xml:space="preserve"> (раздел 8, пункт 8.6).</w:t>
      </w:r>
    </w:p>
    <w:p w:rsidR="00562789" w:rsidRPr="008C6FB3" w:rsidRDefault="00CD7931" w:rsidP="00562789">
      <w:pPr>
        <w:tabs>
          <w:tab w:val="left" w:pos="709"/>
        </w:tabs>
        <w:rPr>
          <w:b/>
          <w:i/>
        </w:rPr>
      </w:pPr>
      <w:r w:rsidRPr="008C6FB3">
        <w:rPr>
          <w:b/>
          <w:i/>
        </w:rPr>
        <w:t>Минерально-сырьевые ресурсы</w:t>
      </w:r>
    </w:p>
    <w:p w:rsidR="00AC692F" w:rsidRPr="008C6FB3" w:rsidRDefault="00AC692F" w:rsidP="00AC692F">
      <w:pPr>
        <w:tabs>
          <w:tab w:val="left" w:pos="709"/>
        </w:tabs>
        <w:rPr>
          <w:rFonts w:eastAsia="Times New Roman"/>
        </w:rPr>
      </w:pPr>
      <w:r w:rsidRPr="008C6FB3">
        <w:rPr>
          <w:rFonts w:eastAsia="Times New Roman"/>
        </w:rPr>
        <w:t xml:space="preserve">Отложения верхнего девона, которые по берегам рек и оврагов выходят на дневную поверхность, перекрыты породами мелового периода и осадочным чехлом четвертичных отложений. </w:t>
      </w:r>
    </w:p>
    <w:p w:rsidR="00AC692F" w:rsidRPr="008C6FB3" w:rsidRDefault="00AC692F" w:rsidP="00AC692F">
      <w:pPr>
        <w:tabs>
          <w:tab w:val="left" w:pos="709"/>
        </w:tabs>
        <w:rPr>
          <w:rFonts w:eastAsia="Times New Roman"/>
        </w:rPr>
      </w:pPr>
      <w:r w:rsidRPr="008C6FB3">
        <w:rPr>
          <w:rFonts w:eastAsia="Times New Roman"/>
        </w:rPr>
        <w:t xml:space="preserve">По сведениям </w:t>
      </w:r>
      <w:proofErr w:type="spellStart"/>
      <w:r w:rsidRPr="008C6FB3">
        <w:rPr>
          <w:rFonts w:eastAsia="Times New Roman"/>
        </w:rPr>
        <w:t>Орелоблэкоконтроля</w:t>
      </w:r>
      <w:proofErr w:type="spellEnd"/>
      <w:r w:rsidRPr="008C6FB3">
        <w:rPr>
          <w:rFonts w:eastAsia="Times New Roman"/>
        </w:rPr>
        <w:t xml:space="preserve"> разработка месторождений в поселении не производится.</w:t>
      </w:r>
    </w:p>
    <w:p w:rsidR="00CD7931" w:rsidRPr="008C6FB3" w:rsidRDefault="00CD7931" w:rsidP="00A40411">
      <w:pPr>
        <w:pStyle w:val="4"/>
      </w:pPr>
      <w:r w:rsidRPr="008C6FB3">
        <w:t>Водные ресурсы</w:t>
      </w:r>
    </w:p>
    <w:p w:rsidR="00562789" w:rsidRPr="008C6FB3" w:rsidRDefault="00CD7931" w:rsidP="00562789">
      <w:pPr>
        <w:tabs>
          <w:tab w:val="left" w:pos="709"/>
        </w:tabs>
        <w:rPr>
          <w:b/>
          <w:i/>
        </w:rPr>
      </w:pPr>
      <w:r w:rsidRPr="008C6FB3">
        <w:rPr>
          <w:b/>
          <w:i/>
        </w:rPr>
        <w:t>Использование подземных вод</w:t>
      </w:r>
    </w:p>
    <w:p w:rsidR="00AC692F" w:rsidRPr="008C6FB3" w:rsidRDefault="00AC692F" w:rsidP="00AC692F">
      <w:pPr>
        <w:tabs>
          <w:tab w:val="left" w:pos="709"/>
        </w:tabs>
      </w:pPr>
      <w:r w:rsidRPr="008C6FB3">
        <w:t>Хозяйственно-питьевое водоснабжение из поверхностных вод не осуществляется. Поверхностные водоемы имеют исключительно рекреационное значение.</w:t>
      </w:r>
    </w:p>
    <w:p w:rsidR="00AC692F" w:rsidRPr="008C6FB3" w:rsidRDefault="00AC692F" w:rsidP="00AC692F">
      <w:pPr>
        <w:tabs>
          <w:tab w:val="left" w:pos="709"/>
        </w:tabs>
      </w:pPr>
      <w:r w:rsidRPr="008C6FB3">
        <w:t>Хозяйственно-питьевое водоснабжение населения практически полностью основано на использовании подземных вод. Значительная часть нужд в технической и технологической воде промышленных предприятий обеспечивается также за счет подземных вод. Подземные воды эксплуатируются буровыми скважинами, колодцами.</w:t>
      </w:r>
    </w:p>
    <w:p w:rsidR="00562789" w:rsidRPr="008C6FB3" w:rsidRDefault="00CD7931" w:rsidP="00562789">
      <w:pPr>
        <w:tabs>
          <w:tab w:val="left" w:pos="709"/>
        </w:tabs>
        <w:rPr>
          <w:b/>
          <w:i/>
        </w:rPr>
      </w:pPr>
      <w:r w:rsidRPr="008C6FB3">
        <w:rPr>
          <w:b/>
          <w:i/>
        </w:rPr>
        <w:t>Поверхностные воды</w:t>
      </w:r>
    </w:p>
    <w:p w:rsidR="00B57FE6" w:rsidRPr="008C6FB3" w:rsidRDefault="00B57FE6" w:rsidP="00B57FE6">
      <w:pPr>
        <w:tabs>
          <w:tab w:val="left" w:pos="709"/>
        </w:tabs>
        <w:rPr>
          <w:bCs/>
        </w:rPr>
      </w:pPr>
      <w:r w:rsidRPr="008C6FB3">
        <w:t xml:space="preserve">Поверхностные воды представлены р. Лесная Ливенка, </w:t>
      </w:r>
      <w:proofErr w:type="spellStart"/>
      <w:r w:rsidRPr="008C6FB3">
        <w:rPr>
          <w:bCs/>
        </w:rPr>
        <w:t>руч</w:t>
      </w:r>
      <w:proofErr w:type="spellEnd"/>
      <w:r w:rsidRPr="008C6FB3">
        <w:rPr>
          <w:bCs/>
        </w:rPr>
        <w:t xml:space="preserve">. Ржавец и </w:t>
      </w:r>
      <w:proofErr w:type="spellStart"/>
      <w:r w:rsidRPr="008C6FB3">
        <w:rPr>
          <w:bCs/>
        </w:rPr>
        <w:t>руч</w:t>
      </w:r>
      <w:proofErr w:type="spellEnd"/>
      <w:r w:rsidRPr="008C6FB3">
        <w:rPr>
          <w:bCs/>
        </w:rPr>
        <w:t xml:space="preserve">. </w:t>
      </w:r>
      <w:proofErr w:type="spellStart"/>
      <w:r w:rsidRPr="008C6FB3">
        <w:rPr>
          <w:bCs/>
        </w:rPr>
        <w:t>Сенковка</w:t>
      </w:r>
      <w:proofErr w:type="spellEnd"/>
      <w:r w:rsidRPr="008C6FB3">
        <w:rPr>
          <w:bCs/>
        </w:rPr>
        <w:t>, протекающими по днищам балок. Водные объекты относятся к бассейну р. Сосна.</w:t>
      </w:r>
    </w:p>
    <w:p w:rsidR="00B57FE6" w:rsidRPr="008C6FB3" w:rsidRDefault="00B57FE6" w:rsidP="00B57FE6">
      <w:pPr>
        <w:tabs>
          <w:tab w:val="left" w:pos="709"/>
        </w:tabs>
      </w:pPr>
      <w:r w:rsidRPr="008C6FB3">
        <w:t>Максимальные уровни воды в реках наблюдаются во время весеннего половодья. В бассейне реки Сосны половодье наступает 25-26 марта. Продолжительность половодья составляет 28-55 дней.</w:t>
      </w:r>
    </w:p>
    <w:p w:rsidR="00B57FE6" w:rsidRPr="008C6FB3" w:rsidRDefault="00B57FE6" w:rsidP="00B57FE6">
      <w:pPr>
        <w:tabs>
          <w:tab w:val="left" w:pos="709"/>
        </w:tabs>
      </w:pPr>
      <w:r w:rsidRPr="008C6FB3">
        <w:t xml:space="preserve">Основным источником питания рек являются талые воды, что определяет характер водного режима водотоков. Основные особенности водного режима реки </w:t>
      </w:r>
      <w:r w:rsidRPr="008C6FB3">
        <w:lastRenderedPageBreak/>
        <w:t>являются высокое весеннее половодье, летне-осенняя межень, прерываемая дождевыми паводками и низкая зимняя межень.</w:t>
      </w:r>
    </w:p>
    <w:p w:rsidR="00562789" w:rsidRPr="008C6FB3" w:rsidRDefault="00B57FE6" w:rsidP="00B57FE6">
      <w:pPr>
        <w:tabs>
          <w:tab w:val="left" w:pos="709"/>
        </w:tabs>
      </w:pPr>
      <w:r w:rsidRPr="008C6FB3">
        <w:rPr>
          <w:iCs/>
        </w:rPr>
        <w:t>На территории имеются пруды. Сооружения прудов вынужденная мера, связанная с условиями деградации гидрографической сети. Неумеренная распашка и сведение древесной растительности существенно уменьшают водорегулирующую способность водосборной площади, отчего половодья и ливневые паводки приобретают негативный характер.</w:t>
      </w:r>
    </w:p>
    <w:p w:rsidR="00CD7931" w:rsidRPr="008C6FB3" w:rsidRDefault="00CD7931" w:rsidP="00A40411">
      <w:pPr>
        <w:pStyle w:val="4"/>
      </w:pPr>
      <w:r w:rsidRPr="008C6FB3">
        <w:t>Почвенные ресурсы</w:t>
      </w:r>
    </w:p>
    <w:p w:rsidR="00B57FE6" w:rsidRPr="008C6FB3" w:rsidRDefault="00B57FE6" w:rsidP="00B57FE6">
      <w:r w:rsidRPr="008C6FB3">
        <w:t xml:space="preserve">Преобладающими почвами на территории поселения являются черноземы </w:t>
      </w:r>
      <w:r w:rsidRPr="008C6FB3">
        <w:rPr>
          <w:rFonts w:cs="Times New Roman"/>
        </w:rPr>
        <w:t>‒</w:t>
      </w:r>
      <w:r w:rsidRPr="008C6FB3">
        <w:t xml:space="preserve"> выщелоченные и оподзоленные. Они залегают большими массивами по всей территории. Значительную часть занимают темно-серые лесные почвы.</w:t>
      </w:r>
      <w:r w:rsidRPr="008C6FB3">
        <w:tab/>
      </w:r>
    </w:p>
    <w:p w:rsidR="00B57FE6" w:rsidRPr="008C6FB3" w:rsidRDefault="00B57FE6" w:rsidP="00B57FE6">
      <w:r w:rsidRPr="008C6FB3">
        <w:t xml:space="preserve">Выщелоченные черноземы в сухом состоянии обладают хорошей структурой. В них преобладают зернистые фракции размером от 1 до </w:t>
      </w:r>
      <w:smartTag w:uri="urn:schemas-microsoft-com:office:smarttags" w:element="metricconverter">
        <w:smartTagPr>
          <w:attr w:name="ProductID" w:val="10 мм"/>
        </w:smartTagPr>
        <w:r w:rsidRPr="008C6FB3">
          <w:t>10 мм</w:t>
        </w:r>
      </w:smartTag>
      <w:r w:rsidRPr="008C6FB3">
        <w:t xml:space="preserve">. Пылеватые фракции составляют незначительный процент даже в подпахотном горизонте. В подпахотном же горизонте их не большое количество. </w:t>
      </w:r>
    </w:p>
    <w:p w:rsidR="00B57FE6" w:rsidRPr="008C6FB3" w:rsidRDefault="00B57FE6" w:rsidP="00B57FE6">
      <w:r w:rsidRPr="008C6FB3">
        <w:t xml:space="preserve">Структура оподзоленных черноземов вследствие облегченного механического состава и меньшего содержания гумуса характеризуется в ряду исследуемых почв минимальной </w:t>
      </w:r>
      <w:proofErr w:type="spellStart"/>
      <w:r w:rsidRPr="008C6FB3">
        <w:t>водопрочностью</w:t>
      </w:r>
      <w:proofErr w:type="spellEnd"/>
      <w:r w:rsidRPr="008C6FB3">
        <w:t xml:space="preserve">: количество </w:t>
      </w:r>
      <w:proofErr w:type="spellStart"/>
      <w:r w:rsidRPr="008C6FB3">
        <w:t>агрономически</w:t>
      </w:r>
      <w:proofErr w:type="spellEnd"/>
      <w:r w:rsidRPr="008C6FB3">
        <w:t xml:space="preserve"> ценных агрегатов в них не превышает 50</w:t>
      </w:r>
      <w:r w:rsidR="0015251D" w:rsidRPr="008C6FB3">
        <w:t xml:space="preserve"> </w:t>
      </w:r>
      <w:r w:rsidRPr="008C6FB3">
        <w:t xml:space="preserve">%, критерий </w:t>
      </w:r>
      <w:proofErr w:type="spellStart"/>
      <w:r w:rsidRPr="008C6FB3">
        <w:t>водопрочности</w:t>
      </w:r>
      <w:proofErr w:type="spellEnd"/>
      <w:r w:rsidRPr="008C6FB3">
        <w:t xml:space="preserve"> агрегатов равен 54,1</w:t>
      </w:r>
      <w:r w:rsidR="0015251D" w:rsidRPr="008C6FB3">
        <w:t xml:space="preserve"> </w:t>
      </w:r>
      <w:r w:rsidRPr="008C6FB3">
        <w:t xml:space="preserve">% /2. </w:t>
      </w:r>
    </w:p>
    <w:p w:rsidR="00562789" w:rsidRPr="008C6FB3" w:rsidRDefault="00B57FE6" w:rsidP="00B57FE6">
      <w:pPr>
        <w:tabs>
          <w:tab w:val="left" w:pos="709"/>
        </w:tabs>
      </w:pPr>
      <w:r w:rsidRPr="008C6FB3">
        <w:t xml:space="preserve">Территория поселения характеризуется высокой степенью эрозионной опасности, как и территория всего </w:t>
      </w:r>
      <w:proofErr w:type="spellStart"/>
      <w:r w:rsidRPr="008C6FB3">
        <w:t>Ливенского</w:t>
      </w:r>
      <w:proofErr w:type="spellEnd"/>
      <w:r w:rsidRPr="008C6FB3">
        <w:t xml:space="preserve"> района. Эрозионные процессы ясно выражены и представлены в основном элементами линейной эрозии. На многих участках балочной сети они выражены, главным образом, оврагами и береговыми размывами, реже донными размывами. Плоскостная эрозия выражена в меньшей степени и представлена в основном слабосмытыми почвами, реже среднесмытыми.</w:t>
      </w:r>
    </w:p>
    <w:p w:rsidR="00CD7931" w:rsidRPr="008C6FB3" w:rsidRDefault="00CD7931" w:rsidP="00CD7931">
      <w:pPr>
        <w:rPr>
          <w:bCs/>
        </w:rPr>
      </w:pPr>
      <w:r w:rsidRPr="008C6FB3">
        <w:rPr>
          <w:bCs/>
        </w:rPr>
        <w:t>Основными причинами, влияющими на эрозию почв</w:t>
      </w:r>
      <w:r w:rsidR="0015251D" w:rsidRPr="008C6FB3">
        <w:rPr>
          <w:bCs/>
        </w:rPr>
        <w:t>,</w:t>
      </w:r>
      <w:r w:rsidRPr="008C6FB3">
        <w:rPr>
          <w:bCs/>
        </w:rPr>
        <w:t xml:space="preserve"> являются:</w:t>
      </w:r>
    </w:p>
    <w:p w:rsidR="00CD7931" w:rsidRPr="008C6FB3" w:rsidRDefault="00CD7931" w:rsidP="00A569F2">
      <w:pPr>
        <w:widowControl w:val="0"/>
        <w:numPr>
          <w:ilvl w:val="0"/>
          <w:numId w:val="53"/>
        </w:numPr>
        <w:autoSpaceDN/>
        <w:ind w:left="0" w:firstLine="709"/>
        <w:contextualSpacing w:val="0"/>
        <w:textAlignment w:val="auto"/>
      </w:pPr>
      <w:r w:rsidRPr="008C6FB3">
        <w:t xml:space="preserve">высокая </w:t>
      </w:r>
      <w:proofErr w:type="spellStart"/>
      <w:r w:rsidRPr="008C6FB3">
        <w:t>распаханность</w:t>
      </w:r>
      <w:proofErr w:type="spellEnd"/>
      <w:r w:rsidRPr="008C6FB3">
        <w:t xml:space="preserve"> земель без учета ландшафтов и других природных факторов;</w:t>
      </w:r>
    </w:p>
    <w:p w:rsidR="00CD7931" w:rsidRPr="008C6FB3" w:rsidRDefault="00CD7931" w:rsidP="00A569F2">
      <w:pPr>
        <w:widowControl w:val="0"/>
        <w:numPr>
          <w:ilvl w:val="0"/>
          <w:numId w:val="53"/>
        </w:numPr>
        <w:autoSpaceDN/>
        <w:ind w:left="0" w:firstLine="709"/>
        <w:contextualSpacing w:val="0"/>
        <w:textAlignment w:val="auto"/>
      </w:pPr>
      <w:r w:rsidRPr="008C6FB3">
        <w:t>отчуждение больших площадей пахотных земель под нужды несельскохозяйственного производства (под строительство объектов промышленности, магистральной инфраструктуры, разработку месторождений полезных ископаемых, жилищного строительства);</w:t>
      </w:r>
    </w:p>
    <w:p w:rsidR="00CD7931" w:rsidRPr="008C6FB3" w:rsidRDefault="00CD7931" w:rsidP="00A569F2">
      <w:pPr>
        <w:widowControl w:val="0"/>
        <w:numPr>
          <w:ilvl w:val="0"/>
          <w:numId w:val="53"/>
        </w:numPr>
        <w:autoSpaceDN/>
        <w:ind w:left="0" w:firstLine="709"/>
        <w:contextualSpacing w:val="0"/>
        <w:textAlignment w:val="auto"/>
      </w:pPr>
      <w:r w:rsidRPr="008C6FB3">
        <w:t>несбалансированное использование сельскохозяйственных земель (</w:t>
      </w:r>
      <w:proofErr w:type="spellStart"/>
      <w:r w:rsidRPr="008C6FB3">
        <w:t>перевыпас</w:t>
      </w:r>
      <w:proofErr w:type="spellEnd"/>
      <w:r w:rsidRPr="008C6FB3">
        <w:t xml:space="preserve"> скота, интенсивное нерегулируемое земледелие);</w:t>
      </w:r>
    </w:p>
    <w:p w:rsidR="00CD7931" w:rsidRPr="008C6FB3" w:rsidRDefault="00CD7931" w:rsidP="00A569F2">
      <w:pPr>
        <w:widowControl w:val="0"/>
        <w:numPr>
          <w:ilvl w:val="0"/>
          <w:numId w:val="53"/>
        </w:numPr>
        <w:autoSpaceDN/>
        <w:ind w:left="0" w:firstLine="709"/>
        <w:contextualSpacing w:val="0"/>
        <w:textAlignment w:val="auto"/>
      </w:pPr>
      <w:r w:rsidRPr="008C6FB3">
        <w:t>изменение химического состава почв вследствие загрязнения их пестицидами, тяжелыми металлами и другими загрязняющими веществами;</w:t>
      </w:r>
    </w:p>
    <w:p w:rsidR="00CD7931" w:rsidRPr="008C6FB3" w:rsidRDefault="00CD7931" w:rsidP="00A569F2">
      <w:pPr>
        <w:pStyle w:val="afa"/>
        <w:numPr>
          <w:ilvl w:val="0"/>
          <w:numId w:val="53"/>
        </w:numPr>
        <w:tabs>
          <w:tab w:val="left" w:pos="709"/>
        </w:tabs>
        <w:ind w:left="0" w:firstLine="709"/>
      </w:pPr>
      <w:r w:rsidRPr="008C6FB3">
        <w:t>неконтролируемая вырубка древесной растительности, в том числе противоэрозионного назначения.</w:t>
      </w:r>
    </w:p>
    <w:p w:rsidR="00562789" w:rsidRPr="008C6FB3" w:rsidRDefault="00CD7931" w:rsidP="00A40411">
      <w:pPr>
        <w:pStyle w:val="4"/>
      </w:pPr>
      <w:r w:rsidRPr="008C6FB3">
        <w:t>Лесосырьевые ресурсы</w:t>
      </w:r>
    </w:p>
    <w:p w:rsidR="0015251D" w:rsidRPr="008C6FB3" w:rsidRDefault="0015251D" w:rsidP="0015251D">
      <w:pPr>
        <w:tabs>
          <w:tab w:val="left" w:pos="709"/>
        </w:tabs>
      </w:pPr>
      <w:r w:rsidRPr="008C6FB3">
        <w:t xml:space="preserve">В соответствии с геоботаническим районированием БИН АН СССР </w:t>
      </w:r>
      <w:proofErr w:type="spellStart"/>
      <w:r w:rsidRPr="008C6FB3">
        <w:t>Ливенский</w:t>
      </w:r>
      <w:proofErr w:type="spellEnd"/>
      <w:r w:rsidRPr="008C6FB3">
        <w:t xml:space="preserve"> район располагается в зоне лесостепи (</w:t>
      </w:r>
      <w:proofErr w:type="spellStart"/>
      <w:r w:rsidRPr="008C6FB3">
        <w:t>Днепровско</w:t>
      </w:r>
      <w:proofErr w:type="spellEnd"/>
      <w:r w:rsidRPr="008C6FB3">
        <w:t xml:space="preserve">-Донской округ луговых степей и дубовых лесов). </w:t>
      </w:r>
    </w:p>
    <w:p w:rsidR="0015251D" w:rsidRPr="008C6FB3" w:rsidRDefault="0015251D" w:rsidP="0015251D">
      <w:pPr>
        <w:tabs>
          <w:tab w:val="left" w:pos="709"/>
        </w:tabs>
      </w:pPr>
      <w:r w:rsidRPr="008C6FB3">
        <w:t>В границах поселения расположены незначительные массивы лесного фонда – на северо-востоке и юго-западе. Общая их площадь составляет 235,62 га.</w:t>
      </w:r>
    </w:p>
    <w:p w:rsidR="001C74A0" w:rsidRPr="008C6FB3" w:rsidRDefault="0015251D" w:rsidP="0015251D">
      <w:pPr>
        <w:tabs>
          <w:tab w:val="left" w:pos="709"/>
        </w:tabs>
      </w:pPr>
      <w:r w:rsidRPr="008C6FB3">
        <w:t>На территории имеются защитные лесные насаждения, представленные лесными полосами, сформированных для защиты посевов сельскохозяйственных культур от засух, суховеев и пыльных бурь, предотвращения заносов крупных дорог песком и снегом</w:t>
      </w:r>
      <w:r w:rsidR="00CD7931" w:rsidRPr="008C6FB3">
        <w:t xml:space="preserve">. </w:t>
      </w:r>
    </w:p>
    <w:p w:rsidR="001C74A0" w:rsidRPr="008C6FB3" w:rsidRDefault="0008392E" w:rsidP="00A40411">
      <w:pPr>
        <w:pStyle w:val="4"/>
      </w:pPr>
      <w:r w:rsidRPr="008C6FB3">
        <w:lastRenderedPageBreak/>
        <w:t>Система особо охраняемых природных территорий</w:t>
      </w:r>
    </w:p>
    <w:p w:rsidR="001C74A0" w:rsidRPr="008C6FB3" w:rsidRDefault="004E1E8A" w:rsidP="0008392E">
      <w:r w:rsidRPr="008C6FB3">
        <w:t>Особо охраняемые природные территории в поселении отсутствуют</w:t>
      </w:r>
      <w:r w:rsidR="001C74A0" w:rsidRPr="008C6FB3">
        <w:t>.</w:t>
      </w:r>
    </w:p>
    <w:p w:rsidR="005E640D" w:rsidRPr="008C6FB3" w:rsidRDefault="0008392E" w:rsidP="00A40411">
      <w:pPr>
        <w:pStyle w:val="4"/>
      </w:pPr>
      <w:r w:rsidRPr="008C6FB3">
        <w:t>Ландшафтно-рекреационный потенциал</w:t>
      </w:r>
    </w:p>
    <w:p w:rsidR="005B76B0" w:rsidRPr="008C6FB3" w:rsidRDefault="005B76B0" w:rsidP="005B76B0">
      <w:r w:rsidRPr="008C6FB3">
        <w:t>Общий уклон рельефа на территории поселения с северо-запада 198 м – на юго-восток 130 м. Территория изрезана оврагами и балками. Балки широкие, не глубоковрезанные, сильно разветвленные. Берега балок относительно спокойные, средние и хорошо задернованные. Днища балок хорошо выражены и задернованы.</w:t>
      </w:r>
    </w:p>
    <w:p w:rsidR="005B76B0" w:rsidRPr="008C6FB3" w:rsidRDefault="005B76B0" w:rsidP="005B76B0">
      <w:r w:rsidRPr="008C6FB3">
        <w:t>Растительность представлена лесными, кустарниковыми, полукустарниковыми, полукустарничковыми и травяными сообществами. Естественные леса сохранились, в основном, по балкам и речным долинам.  Естественная травяная растительность представлена степями, лугами. На территории поселения распространена приусадебная растительность.</w:t>
      </w:r>
    </w:p>
    <w:p w:rsidR="0026168D" w:rsidRPr="008C6FB3" w:rsidRDefault="005B76B0" w:rsidP="005B76B0">
      <w:pPr>
        <w:rPr>
          <w:spacing w:val="-2"/>
        </w:rPr>
      </w:pPr>
      <w:r w:rsidRPr="008C6FB3">
        <w:t>При перспективном планировании развития рекреации, должны учитываться природные особенности территории, благоприятные климатические условия и рельеф территории.</w:t>
      </w:r>
    </w:p>
    <w:p w:rsidR="00846551" w:rsidRPr="008C6FB3" w:rsidRDefault="0008392E" w:rsidP="00846551">
      <w:pPr>
        <w:rPr>
          <w:b/>
          <w:i/>
          <w:spacing w:val="-2"/>
        </w:rPr>
      </w:pPr>
      <w:r w:rsidRPr="008C6FB3">
        <w:rPr>
          <w:b/>
          <w:i/>
          <w:spacing w:val="-2"/>
        </w:rPr>
        <w:t>Выводы:</w:t>
      </w:r>
    </w:p>
    <w:p w:rsidR="0008392E" w:rsidRPr="008C6FB3" w:rsidRDefault="0008392E" w:rsidP="007A62B8">
      <w:pPr>
        <w:pStyle w:val="afa"/>
        <w:numPr>
          <w:ilvl w:val="0"/>
          <w:numId w:val="88"/>
        </w:numPr>
        <w:ind w:left="0" w:firstLine="709"/>
      </w:pPr>
      <w:r w:rsidRPr="008C6FB3">
        <w:t>Климатические и температурные условия благоприятствуют нормальному развитию сельскохозяйственных культур. Поселение обладает высоким агроклиматическим потенциалом;</w:t>
      </w:r>
    </w:p>
    <w:p w:rsidR="0008392E" w:rsidRPr="008C6FB3" w:rsidRDefault="005B76B0" w:rsidP="007A62B8">
      <w:pPr>
        <w:pStyle w:val="afa"/>
        <w:numPr>
          <w:ilvl w:val="0"/>
          <w:numId w:val="88"/>
        </w:numPr>
        <w:ind w:left="0" w:firstLine="709"/>
      </w:pPr>
      <w:r w:rsidRPr="008C6FB3">
        <w:t>Водотоки на территории поселения имеют важное рекреационное значение, что связано с их живописностью</w:t>
      </w:r>
      <w:r w:rsidR="0008392E" w:rsidRPr="008C6FB3">
        <w:t>.</w:t>
      </w:r>
    </w:p>
    <w:p w:rsidR="0008392E" w:rsidRPr="008C6FB3" w:rsidRDefault="0008392E" w:rsidP="007A62B8">
      <w:pPr>
        <w:pStyle w:val="afa"/>
        <w:numPr>
          <w:ilvl w:val="0"/>
          <w:numId w:val="88"/>
        </w:numPr>
        <w:ind w:left="0" w:firstLine="709"/>
      </w:pPr>
      <w:r w:rsidRPr="008C6FB3">
        <w:t>Для борьбы с эрозией необходимо предусмотреть посадку приовражных и прибалочных лесных насаждений.</w:t>
      </w:r>
    </w:p>
    <w:p w:rsidR="0008392E" w:rsidRPr="008C6FB3" w:rsidRDefault="0008392E" w:rsidP="007A62B8">
      <w:pPr>
        <w:pStyle w:val="afa"/>
        <w:numPr>
          <w:ilvl w:val="0"/>
          <w:numId w:val="88"/>
        </w:numPr>
        <w:ind w:left="0" w:firstLine="709"/>
      </w:pPr>
      <w:r w:rsidRPr="008C6FB3">
        <w:t>Лесистость поселения составляет всего 2 %, что не обеспечивает экологического равновесия природных экосистем. В целях стабилизации природных процессов необходимо расширение лесопокрытой территории, в т.ч. за счет посадки защитных лесных полос и лесовосстановления.</w:t>
      </w:r>
    </w:p>
    <w:p w:rsidR="001B54C3" w:rsidRPr="008C6FB3" w:rsidRDefault="0008392E" w:rsidP="007A62B8">
      <w:pPr>
        <w:pStyle w:val="afa"/>
        <w:numPr>
          <w:ilvl w:val="0"/>
          <w:numId w:val="88"/>
        </w:numPr>
        <w:tabs>
          <w:tab w:val="left" w:pos="851"/>
        </w:tabs>
        <w:ind w:left="0" w:firstLine="709"/>
      </w:pPr>
      <w:r w:rsidRPr="008C6FB3">
        <w:t>Ландшафты поселения имеют значительную сельскохозяйственную ценность, однако часть зарастающих угодий целесообразно занять лесопосадками</w:t>
      </w:r>
      <w:r w:rsidR="009C372A" w:rsidRPr="008C6FB3">
        <w:t>.</w:t>
      </w:r>
    </w:p>
    <w:p w:rsidR="00BF34ED" w:rsidRPr="008C6FB3" w:rsidRDefault="00BF34ED" w:rsidP="00B93782">
      <w:pPr>
        <w:tabs>
          <w:tab w:val="left" w:pos="709"/>
        </w:tabs>
      </w:pPr>
    </w:p>
    <w:p w:rsidR="00E8637E" w:rsidRPr="008C6FB3" w:rsidRDefault="00E8637E" w:rsidP="00180911">
      <w:pPr>
        <w:pStyle w:val="3"/>
      </w:pPr>
      <w:bookmarkStart w:id="13" w:name="_Hlk175752902"/>
      <w:bookmarkStart w:id="14" w:name="_Toc358716554"/>
      <w:bookmarkStart w:id="15" w:name="_Toc490584144"/>
      <w:r w:rsidRPr="008C6FB3">
        <w:t>2.1.</w:t>
      </w:r>
      <w:r w:rsidR="00B109AB" w:rsidRPr="008C6FB3">
        <w:t>5</w:t>
      </w:r>
      <w:r w:rsidRPr="008C6FB3">
        <w:t xml:space="preserve">. </w:t>
      </w:r>
      <w:r w:rsidR="00B109AB" w:rsidRPr="008C6FB3">
        <w:t>Население и демография сельского поселения</w:t>
      </w:r>
    </w:p>
    <w:p w:rsidR="005B76B0" w:rsidRPr="008C6FB3" w:rsidRDefault="005B76B0" w:rsidP="005B76B0">
      <w:pPr>
        <w:tabs>
          <w:tab w:val="left" w:pos="709"/>
        </w:tabs>
        <w:rPr>
          <w:rFonts w:eastAsia="Times New Roman" w:cs="Times New Roman"/>
          <w:kern w:val="0"/>
          <w:szCs w:val="26"/>
          <w:lang w:eastAsia="ar-SA" w:bidi="ar-SA"/>
        </w:rPr>
      </w:pPr>
      <w:r w:rsidRPr="008C6FB3">
        <w:rPr>
          <w:rFonts w:eastAsia="Times New Roman" w:cs="Times New Roman"/>
          <w:kern w:val="0"/>
          <w:szCs w:val="26"/>
          <w:lang w:eastAsia="ar-SA" w:bidi="ar-SA"/>
        </w:rPr>
        <w:t xml:space="preserve">Важнейшими социально-экономическими показателями формирования градостроительной системы любого уровня являются динамика численности населения, его возрастная </w:t>
      </w:r>
      <w:bookmarkEnd w:id="13"/>
      <w:r w:rsidRPr="008C6FB3">
        <w:rPr>
          <w:rFonts w:eastAsia="Times New Roman" w:cs="Times New Roman"/>
          <w:kern w:val="0"/>
          <w:szCs w:val="26"/>
          <w:lang w:eastAsia="ar-SA" w:bidi="ar-SA"/>
        </w:rPr>
        <w:t>структура. Наряду с природной, экономической и экологической составляющими они выступают в качестве основного фактора, влияющего на сбалансированное и устойчивое развитие территории поселения. Возрастной, половой и национальный составы населения во многом определяют перспективы и проблемы рынка труда, а значит, и трудовой потенциал той или иной территории.</w:t>
      </w:r>
    </w:p>
    <w:p w:rsidR="005B76B0" w:rsidRPr="008C6FB3" w:rsidRDefault="005B76B0" w:rsidP="005B76B0">
      <w:pPr>
        <w:tabs>
          <w:tab w:val="left" w:pos="709"/>
        </w:tabs>
        <w:rPr>
          <w:rFonts w:eastAsia="Times New Roman" w:cs="Times New Roman"/>
          <w:kern w:val="0"/>
          <w:szCs w:val="26"/>
          <w:lang w:eastAsia="ar-SA" w:bidi="ar-SA"/>
        </w:rPr>
      </w:pPr>
      <w:r w:rsidRPr="008C6FB3">
        <w:rPr>
          <w:rFonts w:eastAsia="Times New Roman" w:cs="Times New Roman"/>
          <w:kern w:val="0"/>
          <w:szCs w:val="26"/>
          <w:lang w:eastAsia="ar-SA" w:bidi="ar-SA"/>
        </w:rPr>
        <w:t xml:space="preserve">Сложная демографическая ситуация наблюдается на территориях сельских поселений Орловской области, и на сегодня вопрос о создании современных сельских поселений и обеспечение его населения высоким уровнем жизни крайне актуален. </w:t>
      </w:r>
    </w:p>
    <w:p w:rsidR="005B76B0" w:rsidRPr="008C6FB3" w:rsidRDefault="005B76B0" w:rsidP="005B76B0">
      <w:pPr>
        <w:tabs>
          <w:tab w:val="left" w:pos="700"/>
        </w:tabs>
        <w:rPr>
          <w:rFonts w:eastAsia="Times New Roman" w:cs="Times New Roman"/>
          <w:kern w:val="0"/>
          <w:szCs w:val="26"/>
          <w:lang w:eastAsia="ar-SA" w:bidi="ar-SA"/>
        </w:rPr>
      </w:pPr>
      <w:r w:rsidRPr="008C6FB3">
        <w:rPr>
          <w:rFonts w:eastAsia="Times New Roman" w:cs="Times New Roman"/>
          <w:kern w:val="0"/>
          <w:szCs w:val="26"/>
          <w:lang w:eastAsia="ar-SA" w:bidi="ar-SA"/>
        </w:rPr>
        <w:t xml:space="preserve">В настоящее время продолжается убыль сельского населения и за счет превышения уровня смертности над уровнем рождаемости и за счет миграции сельской молодежи в город. </w:t>
      </w:r>
    </w:p>
    <w:p w:rsidR="005B76B0" w:rsidRPr="008C6FB3" w:rsidRDefault="005B76B0" w:rsidP="005B76B0">
      <w:pPr>
        <w:tabs>
          <w:tab w:val="left" w:pos="700"/>
        </w:tabs>
        <w:rPr>
          <w:rFonts w:eastAsia="Times New Roman" w:cs="Times New Roman"/>
          <w:bCs/>
          <w:kern w:val="0"/>
          <w:szCs w:val="26"/>
          <w:lang w:eastAsia="ar-SA" w:bidi="ar-SA"/>
        </w:rPr>
      </w:pPr>
      <w:r w:rsidRPr="008C6FB3">
        <w:rPr>
          <w:rFonts w:eastAsia="Times New Roman" w:cs="Times New Roman"/>
          <w:kern w:val="0"/>
          <w:szCs w:val="26"/>
          <w:lang w:eastAsia="ar-SA" w:bidi="ar-SA"/>
        </w:rPr>
        <w:t xml:space="preserve">Основные причины этого ‒ экономически неблагоприятные условия жизни </w:t>
      </w:r>
      <w:r w:rsidRPr="008C6FB3">
        <w:rPr>
          <w:rFonts w:eastAsia="Times New Roman" w:cs="Times New Roman"/>
          <w:bCs/>
          <w:kern w:val="0"/>
          <w:szCs w:val="26"/>
          <w:lang w:eastAsia="ar-SA" w:bidi="ar-SA"/>
        </w:rPr>
        <w:t xml:space="preserve">и отсутствие возможности для большинства сельской молодежи решать свои жилищные и бытовые проблемы. Доступность многих бытовых благ в городе и более высокие </w:t>
      </w:r>
      <w:r w:rsidRPr="008C6FB3">
        <w:rPr>
          <w:rFonts w:eastAsia="Times New Roman" w:cs="Times New Roman"/>
          <w:bCs/>
          <w:kern w:val="0"/>
          <w:szCs w:val="26"/>
          <w:lang w:eastAsia="ar-SA" w:bidi="ar-SA"/>
        </w:rPr>
        <w:lastRenderedPageBreak/>
        <w:t xml:space="preserve">доходы делают непривлекательным сельский образ жизни. При этом без привлечения молодежи в сельское поселение нельзя устойчиво развивать сельские территории. </w:t>
      </w:r>
    </w:p>
    <w:p w:rsidR="005B76B0" w:rsidRPr="008C6FB3" w:rsidRDefault="005B76B0" w:rsidP="005B76B0">
      <w:pPr>
        <w:tabs>
          <w:tab w:val="left" w:pos="700"/>
        </w:tabs>
        <w:rPr>
          <w:rFonts w:eastAsia="Times New Roman" w:cs="Times New Roman"/>
          <w:kern w:val="0"/>
          <w:szCs w:val="26"/>
          <w:lang w:eastAsia="ar-SA" w:bidi="ar-SA"/>
        </w:rPr>
      </w:pPr>
      <w:r w:rsidRPr="008C6FB3">
        <w:rPr>
          <w:rFonts w:eastAsia="Times New Roman" w:cs="Times New Roman"/>
          <w:kern w:val="0"/>
          <w:szCs w:val="26"/>
          <w:lang w:eastAsia="ar-SA" w:bidi="ar-SA"/>
        </w:rPr>
        <w:t>Поэтому в результате получается, что отсутствие необходимого трудоспособного сельского населения постепенно ведет к процессу самоликвидации сельских поселений. А, следовательно, снижается эффективность использования земли, уменьшается динамичное развитие производительных сил, что не позволяет поднять экономику сельских территорий в целом.</w:t>
      </w:r>
    </w:p>
    <w:p w:rsidR="00E8637E" w:rsidRPr="008C6FB3" w:rsidRDefault="005B76B0" w:rsidP="005B76B0">
      <w:pPr>
        <w:tabs>
          <w:tab w:val="left" w:pos="709"/>
        </w:tabs>
        <w:rPr>
          <w:iCs/>
          <w:szCs w:val="26"/>
        </w:rPr>
      </w:pPr>
      <w:r w:rsidRPr="008C6FB3">
        <w:rPr>
          <w:rFonts w:eastAsia="Times New Roman" w:cs="Times New Roman"/>
          <w:kern w:val="0"/>
          <w:szCs w:val="26"/>
          <w:lang w:eastAsia="ar-SA" w:bidi="ar-SA"/>
        </w:rPr>
        <w:t>По состоянию на 01.01.2011 г. численность населения поселения составила 1268 чел., на 01.01.2023 г. – 1020 чел.</w:t>
      </w:r>
    </w:p>
    <w:p w:rsidR="006D2B94" w:rsidRPr="008C6FB3" w:rsidRDefault="006D2B94" w:rsidP="005B76B0">
      <w:pPr>
        <w:tabs>
          <w:tab w:val="left" w:pos="709"/>
        </w:tabs>
        <w:rPr>
          <w:iCs/>
          <w:szCs w:val="26"/>
        </w:rPr>
      </w:pPr>
      <w:r w:rsidRPr="008C6FB3">
        <w:rPr>
          <w:iCs/>
          <w:szCs w:val="26"/>
        </w:rPr>
        <w:t>Динамика численности населения поселения представлена в таблиц</w:t>
      </w:r>
      <w:r w:rsidR="004B7CE6" w:rsidRPr="008C6FB3">
        <w:rPr>
          <w:iCs/>
          <w:szCs w:val="26"/>
        </w:rPr>
        <w:t>е</w:t>
      </w:r>
      <w:r w:rsidRPr="008C6FB3">
        <w:rPr>
          <w:iCs/>
          <w:szCs w:val="26"/>
        </w:rPr>
        <w:t xml:space="preserve"> 2</w:t>
      </w:r>
      <w:r w:rsidR="00625F43" w:rsidRPr="008C6FB3">
        <w:rPr>
          <w:iCs/>
          <w:szCs w:val="26"/>
        </w:rPr>
        <w:t xml:space="preserve">, </w:t>
      </w:r>
      <w:r w:rsidR="005B76B0" w:rsidRPr="008C6FB3">
        <w:rPr>
          <w:iCs/>
          <w:szCs w:val="26"/>
        </w:rPr>
        <w:t>численность по населенным пунктам, расположенным на территории поселения –</w:t>
      </w:r>
      <w:r w:rsidR="004B7CE6" w:rsidRPr="008C6FB3">
        <w:rPr>
          <w:iCs/>
          <w:szCs w:val="26"/>
        </w:rPr>
        <w:t xml:space="preserve"> в таблице</w:t>
      </w:r>
      <w:r w:rsidR="00625F43" w:rsidRPr="008C6FB3">
        <w:rPr>
          <w:iCs/>
          <w:szCs w:val="26"/>
        </w:rPr>
        <w:t>3</w:t>
      </w:r>
      <w:r w:rsidRPr="008C6FB3">
        <w:rPr>
          <w:iCs/>
          <w:szCs w:val="26"/>
        </w:rPr>
        <w:t>.</w:t>
      </w:r>
    </w:p>
    <w:p w:rsidR="008C4C00" w:rsidRPr="008C6FB3" w:rsidRDefault="000E02B3" w:rsidP="00CB2480">
      <w:pPr>
        <w:jc w:val="right"/>
      </w:pPr>
      <w:r w:rsidRPr="008C6FB3">
        <w:t>Т</w:t>
      </w:r>
      <w:r w:rsidR="00E8637E" w:rsidRPr="008C6FB3">
        <w:t xml:space="preserve">аблица </w:t>
      </w:r>
      <w:r w:rsidR="006D2B94" w:rsidRPr="008C6FB3">
        <w:t>2</w:t>
      </w:r>
    </w:p>
    <w:tbl>
      <w:tblPr>
        <w:tblStyle w:val="aff9"/>
        <w:tblW w:w="9628" w:type="dxa"/>
        <w:tblLook w:val="04A0" w:firstRow="1" w:lastRow="0" w:firstColumn="1" w:lastColumn="0" w:noHBand="0" w:noVBand="1"/>
      </w:tblPr>
      <w:tblGrid>
        <w:gridCol w:w="593"/>
        <w:gridCol w:w="3214"/>
        <w:gridCol w:w="793"/>
        <w:gridCol w:w="816"/>
        <w:gridCol w:w="793"/>
        <w:gridCol w:w="617"/>
        <w:gridCol w:w="617"/>
        <w:gridCol w:w="617"/>
        <w:gridCol w:w="775"/>
        <w:gridCol w:w="793"/>
      </w:tblGrid>
      <w:tr w:rsidR="008C6FB3" w:rsidRPr="008C6FB3" w:rsidTr="00BC59F7">
        <w:trPr>
          <w:tblHeader/>
        </w:trPr>
        <w:tc>
          <w:tcPr>
            <w:tcW w:w="593" w:type="dxa"/>
            <w:shd w:val="clear" w:color="auto" w:fill="DEEAF6" w:themeFill="accent1" w:themeFillTint="33"/>
          </w:tcPr>
          <w:p w:rsidR="00BC59F7" w:rsidRPr="008C6FB3" w:rsidRDefault="00BC59F7" w:rsidP="001079C9">
            <w:pPr>
              <w:ind w:firstLine="0"/>
              <w:jc w:val="center"/>
              <w:rPr>
                <w:sz w:val="20"/>
                <w:szCs w:val="20"/>
              </w:rPr>
            </w:pPr>
            <w:r w:rsidRPr="008C6FB3">
              <w:rPr>
                <w:sz w:val="20"/>
                <w:szCs w:val="20"/>
              </w:rPr>
              <w:t>№ п/п</w:t>
            </w:r>
          </w:p>
        </w:tc>
        <w:tc>
          <w:tcPr>
            <w:tcW w:w="3214" w:type="dxa"/>
            <w:shd w:val="clear" w:color="auto" w:fill="DEEAF6" w:themeFill="accent1" w:themeFillTint="33"/>
          </w:tcPr>
          <w:p w:rsidR="00BC59F7" w:rsidRPr="008C6FB3" w:rsidRDefault="00BC59F7" w:rsidP="008C4C00">
            <w:pPr>
              <w:keepNext/>
              <w:tabs>
                <w:tab w:val="left" w:pos="0"/>
              </w:tabs>
              <w:ind w:firstLine="0"/>
              <w:jc w:val="left"/>
            </w:pPr>
            <w:r w:rsidRPr="008C6FB3">
              <w:rPr>
                <w:rFonts w:eastAsia="Times New Roman" w:cs="Times New Roman"/>
                <w:bCs/>
                <w:sz w:val="20"/>
                <w:szCs w:val="20"/>
              </w:rPr>
              <w:t>Показатели</w:t>
            </w:r>
          </w:p>
        </w:tc>
        <w:tc>
          <w:tcPr>
            <w:tcW w:w="793" w:type="dxa"/>
            <w:shd w:val="clear" w:color="auto" w:fill="DEEAF6" w:themeFill="accent1" w:themeFillTint="33"/>
          </w:tcPr>
          <w:p w:rsidR="00BC59F7" w:rsidRPr="008C6FB3" w:rsidRDefault="00BC59F7" w:rsidP="008C4C00">
            <w:pPr>
              <w:snapToGrid w:val="0"/>
              <w:spacing w:line="100" w:lineRule="atLeast"/>
              <w:ind w:firstLine="0"/>
              <w:jc w:val="center"/>
              <w:rPr>
                <w:rFonts w:eastAsia="Times New Roman" w:cs="Times New Roman"/>
                <w:bCs/>
                <w:sz w:val="20"/>
                <w:szCs w:val="20"/>
              </w:rPr>
            </w:pPr>
            <w:r w:rsidRPr="008C6FB3">
              <w:rPr>
                <w:rFonts w:eastAsia="Times New Roman" w:cs="Times New Roman"/>
                <w:bCs/>
                <w:sz w:val="20"/>
                <w:szCs w:val="20"/>
              </w:rPr>
              <w:t>2006</w:t>
            </w:r>
          </w:p>
          <w:p w:rsidR="00BC59F7" w:rsidRPr="008C6FB3" w:rsidRDefault="00BC59F7" w:rsidP="008C4C00">
            <w:pPr>
              <w:keepNext/>
              <w:tabs>
                <w:tab w:val="left" w:pos="0"/>
              </w:tabs>
              <w:ind w:firstLine="0"/>
              <w:jc w:val="center"/>
            </w:pPr>
            <w:r w:rsidRPr="008C6FB3">
              <w:rPr>
                <w:rFonts w:eastAsia="Times New Roman" w:cs="Times New Roman"/>
                <w:bCs/>
                <w:sz w:val="20"/>
                <w:szCs w:val="20"/>
              </w:rPr>
              <w:t>год</w:t>
            </w:r>
          </w:p>
        </w:tc>
        <w:tc>
          <w:tcPr>
            <w:tcW w:w="816" w:type="dxa"/>
            <w:shd w:val="clear" w:color="auto" w:fill="DEEAF6" w:themeFill="accent1" w:themeFillTint="33"/>
          </w:tcPr>
          <w:p w:rsidR="00BC59F7" w:rsidRPr="008C6FB3" w:rsidRDefault="00BC59F7" w:rsidP="008C4C00">
            <w:pPr>
              <w:snapToGrid w:val="0"/>
              <w:spacing w:line="100" w:lineRule="atLeast"/>
              <w:ind w:firstLine="0"/>
              <w:jc w:val="center"/>
              <w:rPr>
                <w:rFonts w:eastAsia="Times New Roman" w:cs="Times New Roman"/>
                <w:bCs/>
                <w:sz w:val="20"/>
                <w:szCs w:val="20"/>
              </w:rPr>
            </w:pPr>
            <w:r w:rsidRPr="008C6FB3">
              <w:rPr>
                <w:rFonts w:eastAsia="Times New Roman" w:cs="Times New Roman"/>
                <w:bCs/>
                <w:sz w:val="20"/>
                <w:szCs w:val="20"/>
              </w:rPr>
              <w:t>2007</w:t>
            </w:r>
          </w:p>
          <w:p w:rsidR="00BC59F7" w:rsidRPr="008C6FB3" w:rsidRDefault="00BC59F7" w:rsidP="008C4C00">
            <w:pPr>
              <w:keepNext/>
              <w:tabs>
                <w:tab w:val="left" w:pos="0"/>
              </w:tabs>
              <w:ind w:firstLine="0"/>
              <w:jc w:val="center"/>
            </w:pPr>
            <w:r w:rsidRPr="008C6FB3">
              <w:rPr>
                <w:rFonts w:eastAsia="Times New Roman" w:cs="Times New Roman"/>
                <w:bCs/>
                <w:sz w:val="20"/>
                <w:szCs w:val="20"/>
              </w:rPr>
              <w:t>год</w:t>
            </w:r>
          </w:p>
        </w:tc>
        <w:tc>
          <w:tcPr>
            <w:tcW w:w="793" w:type="dxa"/>
            <w:tcBorders>
              <w:right w:val="single" w:sz="4" w:space="0" w:color="auto"/>
            </w:tcBorders>
            <w:shd w:val="clear" w:color="auto" w:fill="DEEAF6" w:themeFill="accent1" w:themeFillTint="33"/>
          </w:tcPr>
          <w:p w:rsidR="00BC59F7" w:rsidRPr="008C6FB3" w:rsidRDefault="00BC59F7" w:rsidP="008C4C00">
            <w:pPr>
              <w:snapToGrid w:val="0"/>
              <w:spacing w:line="100" w:lineRule="atLeast"/>
              <w:ind w:firstLine="0"/>
              <w:jc w:val="center"/>
              <w:rPr>
                <w:rFonts w:eastAsia="Times New Roman" w:cs="Times New Roman"/>
                <w:bCs/>
                <w:sz w:val="20"/>
                <w:szCs w:val="20"/>
              </w:rPr>
            </w:pPr>
            <w:r w:rsidRPr="008C6FB3">
              <w:rPr>
                <w:rFonts w:eastAsia="Times New Roman" w:cs="Times New Roman"/>
                <w:bCs/>
                <w:sz w:val="20"/>
                <w:szCs w:val="20"/>
              </w:rPr>
              <w:t>2008</w:t>
            </w:r>
          </w:p>
          <w:p w:rsidR="00BC59F7" w:rsidRPr="008C6FB3" w:rsidRDefault="00BC59F7" w:rsidP="008C4C00">
            <w:pPr>
              <w:keepNext/>
              <w:tabs>
                <w:tab w:val="left" w:pos="0"/>
              </w:tabs>
              <w:ind w:firstLine="0"/>
              <w:jc w:val="center"/>
            </w:pPr>
            <w:r w:rsidRPr="008C6FB3">
              <w:rPr>
                <w:rFonts w:eastAsia="Times New Roman" w:cs="Times New Roman"/>
                <w:bCs/>
                <w:sz w:val="20"/>
                <w:szCs w:val="20"/>
              </w:rPr>
              <w:t>год</w:t>
            </w:r>
          </w:p>
        </w:tc>
        <w:tc>
          <w:tcPr>
            <w:tcW w:w="617" w:type="dxa"/>
            <w:shd w:val="clear" w:color="auto" w:fill="DEEAF6" w:themeFill="accent1" w:themeFillTint="33"/>
          </w:tcPr>
          <w:p w:rsidR="00BC59F7" w:rsidRPr="008C6FB3" w:rsidRDefault="00BC59F7" w:rsidP="008C4C00">
            <w:pPr>
              <w:snapToGrid w:val="0"/>
              <w:spacing w:line="100" w:lineRule="atLeast"/>
              <w:ind w:firstLine="0"/>
              <w:jc w:val="center"/>
              <w:rPr>
                <w:rFonts w:eastAsia="Times New Roman" w:cs="Times New Roman"/>
                <w:bCs/>
                <w:sz w:val="20"/>
                <w:szCs w:val="20"/>
              </w:rPr>
            </w:pPr>
            <w:r w:rsidRPr="008C6FB3">
              <w:rPr>
                <w:rFonts w:eastAsia="Times New Roman" w:cs="Times New Roman"/>
                <w:bCs/>
                <w:sz w:val="20"/>
                <w:szCs w:val="20"/>
              </w:rPr>
              <w:t>2009 год</w:t>
            </w:r>
          </w:p>
        </w:tc>
        <w:tc>
          <w:tcPr>
            <w:tcW w:w="617" w:type="dxa"/>
            <w:shd w:val="clear" w:color="auto" w:fill="DEEAF6" w:themeFill="accent1" w:themeFillTint="33"/>
          </w:tcPr>
          <w:p w:rsidR="00BC59F7" w:rsidRPr="008C6FB3" w:rsidRDefault="00BC59F7" w:rsidP="008C4C00">
            <w:pPr>
              <w:snapToGrid w:val="0"/>
              <w:spacing w:line="100" w:lineRule="atLeast"/>
              <w:ind w:firstLine="0"/>
              <w:jc w:val="center"/>
              <w:rPr>
                <w:rFonts w:eastAsia="Times New Roman" w:cs="Times New Roman"/>
                <w:bCs/>
                <w:sz w:val="20"/>
                <w:szCs w:val="20"/>
              </w:rPr>
            </w:pPr>
            <w:r w:rsidRPr="008C6FB3">
              <w:rPr>
                <w:rFonts w:eastAsia="Times New Roman" w:cs="Times New Roman"/>
                <w:bCs/>
                <w:sz w:val="20"/>
                <w:szCs w:val="20"/>
              </w:rPr>
              <w:t>2010 год</w:t>
            </w:r>
          </w:p>
        </w:tc>
        <w:tc>
          <w:tcPr>
            <w:tcW w:w="617" w:type="dxa"/>
            <w:shd w:val="clear" w:color="auto" w:fill="DEEAF6" w:themeFill="accent1" w:themeFillTint="33"/>
          </w:tcPr>
          <w:p w:rsidR="00BC59F7" w:rsidRPr="008C6FB3" w:rsidRDefault="00BC59F7" w:rsidP="008C4C00">
            <w:pPr>
              <w:snapToGrid w:val="0"/>
              <w:spacing w:line="100" w:lineRule="atLeast"/>
              <w:ind w:firstLine="0"/>
              <w:jc w:val="center"/>
              <w:rPr>
                <w:rFonts w:eastAsia="Times New Roman" w:cs="Times New Roman"/>
                <w:bCs/>
                <w:sz w:val="20"/>
                <w:szCs w:val="20"/>
              </w:rPr>
            </w:pPr>
            <w:r w:rsidRPr="008C6FB3">
              <w:rPr>
                <w:rFonts w:eastAsia="Times New Roman" w:cs="Times New Roman"/>
                <w:bCs/>
                <w:sz w:val="20"/>
                <w:szCs w:val="20"/>
              </w:rPr>
              <w:t>2011 год</w:t>
            </w:r>
          </w:p>
        </w:tc>
        <w:tc>
          <w:tcPr>
            <w:tcW w:w="775" w:type="dxa"/>
            <w:tcBorders>
              <w:right w:val="single" w:sz="4" w:space="0" w:color="auto"/>
            </w:tcBorders>
            <w:shd w:val="clear" w:color="auto" w:fill="DEEAF6" w:themeFill="accent1" w:themeFillTint="33"/>
          </w:tcPr>
          <w:p w:rsidR="00BC59F7" w:rsidRPr="008C6FB3" w:rsidRDefault="00BC59F7" w:rsidP="008C4C00">
            <w:pPr>
              <w:snapToGrid w:val="0"/>
              <w:spacing w:line="100" w:lineRule="atLeast"/>
              <w:ind w:firstLine="0"/>
              <w:jc w:val="center"/>
              <w:rPr>
                <w:rFonts w:eastAsia="Times New Roman" w:cs="Times New Roman"/>
                <w:bCs/>
                <w:sz w:val="20"/>
                <w:szCs w:val="20"/>
              </w:rPr>
            </w:pPr>
            <w:r w:rsidRPr="008C6FB3">
              <w:rPr>
                <w:rFonts w:eastAsia="Times New Roman" w:cs="Times New Roman"/>
                <w:bCs/>
                <w:sz w:val="20"/>
                <w:szCs w:val="20"/>
              </w:rPr>
              <w:t>2017 год</w:t>
            </w:r>
          </w:p>
        </w:tc>
        <w:tc>
          <w:tcPr>
            <w:tcW w:w="793" w:type="dxa"/>
            <w:tcBorders>
              <w:left w:val="single" w:sz="4" w:space="0" w:color="auto"/>
            </w:tcBorders>
            <w:shd w:val="clear" w:color="auto" w:fill="DEEAF6" w:themeFill="accent1" w:themeFillTint="33"/>
          </w:tcPr>
          <w:p w:rsidR="00BC59F7" w:rsidRPr="008C6FB3" w:rsidRDefault="00BC59F7" w:rsidP="008C4C00">
            <w:pPr>
              <w:snapToGrid w:val="0"/>
              <w:spacing w:line="100" w:lineRule="atLeast"/>
              <w:ind w:firstLine="0"/>
              <w:jc w:val="center"/>
              <w:rPr>
                <w:rFonts w:eastAsia="Times New Roman" w:cs="Times New Roman"/>
                <w:bCs/>
                <w:sz w:val="20"/>
                <w:szCs w:val="20"/>
              </w:rPr>
            </w:pPr>
            <w:r w:rsidRPr="008C6FB3">
              <w:rPr>
                <w:rFonts w:eastAsia="Times New Roman" w:cs="Times New Roman"/>
                <w:bCs/>
                <w:sz w:val="20"/>
                <w:szCs w:val="20"/>
              </w:rPr>
              <w:t>2023</w:t>
            </w:r>
          </w:p>
          <w:p w:rsidR="00BC59F7" w:rsidRPr="008C6FB3" w:rsidRDefault="00BC59F7" w:rsidP="008C4C00">
            <w:pPr>
              <w:keepNext/>
              <w:tabs>
                <w:tab w:val="left" w:pos="0"/>
              </w:tabs>
              <w:ind w:firstLine="0"/>
              <w:jc w:val="center"/>
            </w:pPr>
            <w:r w:rsidRPr="008C6FB3">
              <w:rPr>
                <w:rFonts w:eastAsia="Times New Roman" w:cs="Times New Roman"/>
                <w:bCs/>
                <w:sz w:val="20"/>
                <w:szCs w:val="20"/>
              </w:rPr>
              <w:t>год</w:t>
            </w:r>
          </w:p>
        </w:tc>
      </w:tr>
      <w:tr w:rsidR="008C6FB3" w:rsidRPr="008C6FB3" w:rsidTr="00BC59F7">
        <w:tc>
          <w:tcPr>
            <w:tcW w:w="593" w:type="dxa"/>
          </w:tcPr>
          <w:p w:rsidR="00BC59F7" w:rsidRPr="008C6FB3" w:rsidRDefault="00BC59F7" w:rsidP="001079C9">
            <w:pPr>
              <w:ind w:firstLine="0"/>
              <w:jc w:val="center"/>
              <w:rPr>
                <w:sz w:val="20"/>
                <w:szCs w:val="20"/>
              </w:rPr>
            </w:pPr>
            <w:r w:rsidRPr="008C6FB3">
              <w:rPr>
                <w:sz w:val="20"/>
                <w:szCs w:val="20"/>
              </w:rPr>
              <w:t>1.</w:t>
            </w:r>
          </w:p>
        </w:tc>
        <w:tc>
          <w:tcPr>
            <w:tcW w:w="3214" w:type="dxa"/>
          </w:tcPr>
          <w:p w:rsidR="00BC59F7" w:rsidRPr="008C6FB3" w:rsidRDefault="00BC59F7" w:rsidP="008C4C00">
            <w:pPr>
              <w:keepNext/>
              <w:tabs>
                <w:tab w:val="left" w:pos="0"/>
              </w:tabs>
              <w:ind w:firstLine="0"/>
              <w:jc w:val="left"/>
            </w:pPr>
            <w:r w:rsidRPr="008C6FB3">
              <w:rPr>
                <w:rFonts w:eastAsia="Times New Roman" w:cs="Times New Roman"/>
                <w:sz w:val="20"/>
                <w:szCs w:val="20"/>
              </w:rPr>
              <w:t>Численность постоянного населения на 1 января, всего</w:t>
            </w:r>
          </w:p>
        </w:tc>
        <w:tc>
          <w:tcPr>
            <w:tcW w:w="793" w:type="dxa"/>
          </w:tcPr>
          <w:p w:rsidR="00BC59F7" w:rsidRPr="008C6FB3" w:rsidRDefault="00BC59F7" w:rsidP="008C4C00">
            <w:pPr>
              <w:keepNext/>
              <w:tabs>
                <w:tab w:val="left" w:pos="0"/>
              </w:tabs>
              <w:ind w:firstLine="0"/>
              <w:jc w:val="center"/>
            </w:pPr>
            <w:r w:rsidRPr="008C6FB3">
              <w:rPr>
                <w:rFonts w:eastAsia="Arial" w:cs="Times New Roman"/>
                <w:sz w:val="20"/>
                <w:szCs w:val="20"/>
              </w:rPr>
              <w:t>1371</w:t>
            </w:r>
          </w:p>
        </w:tc>
        <w:tc>
          <w:tcPr>
            <w:tcW w:w="816" w:type="dxa"/>
          </w:tcPr>
          <w:p w:rsidR="00BC59F7" w:rsidRPr="008C6FB3" w:rsidRDefault="00BC59F7" w:rsidP="008C4C00">
            <w:pPr>
              <w:keepNext/>
              <w:tabs>
                <w:tab w:val="left" w:pos="0"/>
              </w:tabs>
              <w:ind w:firstLine="0"/>
              <w:jc w:val="center"/>
            </w:pPr>
            <w:r w:rsidRPr="008C6FB3">
              <w:rPr>
                <w:rFonts w:eastAsia="Arial" w:cs="Times New Roman"/>
                <w:sz w:val="20"/>
                <w:szCs w:val="20"/>
              </w:rPr>
              <w:t>1334</w:t>
            </w:r>
          </w:p>
        </w:tc>
        <w:tc>
          <w:tcPr>
            <w:tcW w:w="793" w:type="dxa"/>
            <w:tcBorders>
              <w:right w:val="single" w:sz="4" w:space="0" w:color="auto"/>
            </w:tcBorders>
          </w:tcPr>
          <w:p w:rsidR="00BC59F7" w:rsidRPr="008C6FB3" w:rsidRDefault="00BC59F7" w:rsidP="008C4C00">
            <w:pPr>
              <w:keepNext/>
              <w:tabs>
                <w:tab w:val="left" w:pos="0"/>
              </w:tabs>
              <w:ind w:firstLine="0"/>
              <w:jc w:val="center"/>
            </w:pPr>
            <w:r w:rsidRPr="008C6FB3">
              <w:rPr>
                <w:rFonts w:eastAsia="Arial" w:cs="Times New Roman"/>
                <w:sz w:val="20"/>
                <w:szCs w:val="20"/>
              </w:rPr>
              <w:t>1334</w:t>
            </w:r>
          </w:p>
        </w:tc>
        <w:tc>
          <w:tcPr>
            <w:tcW w:w="617" w:type="dxa"/>
          </w:tcPr>
          <w:p w:rsidR="00BC59F7" w:rsidRPr="008C6FB3" w:rsidRDefault="00BC59F7" w:rsidP="008C4C00">
            <w:pPr>
              <w:keepNext/>
              <w:tabs>
                <w:tab w:val="left" w:pos="0"/>
              </w:tabs>
              <w:ind w:firstLine="0"/>
              <w:jc w:val="center"/>
              <w:rPr>
                <w:rFonts w:eastAsia="Arial" w:cs="Times New Roman"/>
                <w:sz w:val="20"/>
                <w:szCs w:val="20"/>
              </w:rPr>
            </w:pPr>
            <w:r w:rsidRPr="008C6FB3">
              <w:rPr>
                <w:rFonts w:eastAsia="Arial" w:cs="Times New Roman"/>
                <w:sz w:val="20"/>
                <w:szCs w:val="20"/>
              </w:rPr>
              <w:t>1332</w:t>
            </w:r>
          </w:p>
        </w:tc>
        <w:tc>
          <w:tcPr>
            <w:tcW w:w="617" w:type="dxa"/>
          </w:tcPr>
          <w:p w:rsidR="00BC59F7" w:rsidRPr="008C6FB3" w:rsidRDefault="00BC59F7" w:rsidP="008C4C00">
            <w:pPr>
              <w:keepNext/>
              <w:tabs>
                <w:tab w:val="left" w:pos="0"/>
              </w:tabs>
              <w:ind w:firstLine="0"/>
              <w:jc w:val="center"/>
              <w:rPr>
                <w:rFonts w:eastAsia="Arial" w:cs="Times New Roman"/>
                <w:sz w:val="20"/>
                <w:szCs w:val="20"/>
              </w:rPr>
            </w:pPr>
            <w:r w:rsidRPr="008C6FB3">
              <w:rPr>
                <w:rFonts w:eastAsia="Arial" w:cs="Times New Roman"/>
                <w:sz w:val="20"/>
                <w:szCs w:val="20"/>
              </w:rPr>
              <w:t>1314</w:t>
            </w:r>
          </w:p>
        </w:tc>
        <w:tc>
          <w:tcPr>
            <w:tcW w:w="617" w:type="dxa"/>
          </w:tcPr>
          <w:p w:rsidR="00BC59F7" w:rsidRPr="008C6FB3" w:rsidRDefault="00BC59F7" w:rsidP="008C4C00">
            <w:pPr>
              <w:keepNext/>
              <w:tabs>
                <w:tab w:val="left" w:pos="0"/>
              </w:tabs>
              <w:ind w:firstLine="0"/>
              <w:jc w:val="center"/>
              <w:rPr>
                <w:rFonts w:eastAsia="Arial" w:cs="Times New Roman"/>
                <w:sz w:val="20"/>
                <w:szCs w:val="20"/>
              </w:rPr>
            </w:pPr>
            <w:r w:rsidRPr="008C6FB3">
              <w:rPr>
                <w:rFonts w:eastAsia="Arial" w:cs="Times New Roman"/>
                <w:sz w:val="20"/>
                <w:szCs w:val="20"/>
              </w:rPr>
              <w:t>1268</w:t>
            </w:r>
          </w:p>
        </w:tc>
        <w:tc>
          <w:tcPr>
            <w:tcW w:w="775" w:type="dxa"/>
            <w:tcBorders>
              <w:right w:val="single" w:sz="4" w:space="0" w:color="auto"/>
            </w:tcBorders>
          </w:tcPr>
          <w:p w:rsidR="00BC59F7" w:rsidRPr="008C6FB3" w:rsidRDefault="00BE41EF" w:rsidP="008C4C00">
            <w:pPr>
              <w:keepNext/>
              <w:tabs>
                <w:tab w:val="left" w:pos="0"/>
              </w:tabs>
              <w:ind w:firstLine="0"/>
              <w:jc w:val="center"/>
              <w:rPr>
                <w:rFonts w:eastAsia="Arial" w:cs="Times New Roman"/>
                <w:sz w:val="20"/>
                <w:szCs w:val="20"/>
              </w:rPr>
            </w:pPr>
            <w:r w:rsidRPr="008C6FB3">
              <w:rPr>
                <w:rFonts w:eastAsia="Arial" w:cs="Times New Roman"/>
                <w:sz w:val="20"/>
                <w:szCs w:val="20"/>
              </w:rPr>
              <w:t>1243</w:t>
            </w:r>
          </w:p>
        </w:tc>
        <w:tc>
          <w:tcPr>
            <w:tcW w:w="793" w:type="dxa"/>
            <w:tcBorders>
              <w:left w:val="single" w:sz="4" w:space="0" w:color="auto"/>
            </w:tcBorders>
          </w:tcPr>
          <w:p w:rsidR="00BC59F7" w:rsidRPr="008C6FB3" w:rsidRDefault="00174B16" w:rsidP="008C4C00">
            <w:pPr>
              <w:keepNext/>
              <w:tabs>
                <w:tab w:val="left" w:pos="0"/>
              </w:tabs>
              <w:ind w:firstLine="0"/>
              <w:jc w:val="center"/>
              <w:rPr>
                <w:highlight w:val="yellow"/>
              </w:rPr>
            </w:pPr>
            <w:r w:rsidRPr="008C6FB3">
              <w:rPr>
                <w:rFonts w:eastAsia="Arial" w:cs="Times New Roman"/>
                <w:sz w:val="20"/>
                <w:szCs w:val="20"/>
              </w:rPr>
              <w:t>1020</w:t>
            </w:r>
          </w:p>
        </w:tc>
      </w:tr>
      <w:tr w:rsidR="008C6FB3" w:rsidRPr="008C6FB3" w:rsidTr="00BC59F7">
        <w:tc>
          <w:tcPr>
            <w:tcW w:w="593" w:type="dxa"/>
          </w:tcPr>
          <w:p w:rsidR="00BC59F7" w:rsidRPr="008C6FB3" w:rsidRDefault="00BC59F7" w:rsidP="001079C9">
            <w:pPr>
              <w:ind w:firstLine="0"/>
              <w:jc w:val="center"/>
              <w:rPr>
                <w:sz w:val="20"/>
                <w:szCs w:val="20"/>
              </w:rPr>
            </w:pPr>
          </w:p>
        </w:tc>
        <w:tc>
          <w:tcPr>
            <w:tcW w:w="3214" w:type="dxa"/>
          </w:tcPr>
          <w:p w:rsidR="00BC59F7" w:rsidRPr="008C6FB3" w:rsidRDefault="00BC59F7" w:rsidP="006F2607">
            <w:pPr>
              <w:keepNext/>
              <w:tabs>
                <w:tab w:val="left" w:pos="0"/>
              </w:tabs>
              <w:ind w:firstLine="0"/>
              <w:jc w:val="left"/>
            </w:pPr>
            <w:r w:rsidRPr="008C6FB3">
              <w:rPr>
                <w:rFonts w:eastAsia="Times New Roman" w:cs="Times New Roman"/>
                <w:sz w:val="20"/>
                <w:szCs w:val="20"/>
              </w:rPr>
              <w:t>в т.ч. городское население</w:t>
            </w:r>
          </w:p>
        </w:tc>
        <w:tc>
          <w:tcPr>
            <w:tcW w:w="793" w:type="dxa"/>
          </w:tcPr>
          <w:p w:rsidR="00BC59F7" w:rsidRPr="008C6FB3" w:rsidRDefault="00BC59F7" w:rsidP="008C4C00">
            <w:pPr>
              <w:keepNext/>
              <w:tabs>
                <w:tab w:val="left" w:pos="0"/>
              </w:tabs>
              <w:ind w:firstLine="0"/>
              <w:jc w:val="center"/>
            </w:pPr>
            <w:r w:rsidRPr="008C6FB3">
              <w:rPr>
                <w:rFonts w:eastAsia="Arial" w:cs="Times New Roman"/>
                <w:sz w:val="20"/>
                <w:szCs w:val="20"/>
              </w:rPr>
              <w:t>-</w:t>
            </w:r>
          </w:p>
        </w:tc>
        <w:tc>
          <w:tcPr>
            <w:tcW w:w="816" w:type="dxa"/>
          </w:tcPr>
          <w:p w:rsidR="00BC59F7" w:rsidRPr="008C6FB3" w:rsidRDefault="00BC59F7" w:rsidP="008C4C00">
            <w:pPr>
              <w:keepNext/>
              <w:tabs>
                <w:tab w:val="left" w:pos="0"/>
              </w:tabs>
              <w:ind w:firstLine="0"/>
              <w:jc w:val="center"/>
            </w:pPr>
            <w:r w:rsidRPr="008C6FB3">
              <w:rPr>
                <w:rFonts w:eastAsia="Arial" w:cs="Times New Roman"/>
                <w:sz w:val="20"/>
                <w:szCs w:val="20"/>
              </w:rPr>
              <w:t>-</w:t>
            </w:r>
          </w:p>
        </w:tc>
        <w:tc>
          <w:tcPr>
            <w:tcW w:w="793" w:type="dxa"/>
            <w:tcBorders>
              <w:right w:val="single" w:sz="4" w:space="0" w:color="auto"/>
            </w:tcBorders>
          </w:tcPr>
          <w:p w:rsidR="00BC59F7" w:rsidRPr="008C6FB3" w:rsidRDefault="00BC59F7" w:rsidP="008C4C00">
            <w:pPr>
              <w:keepNext/>
              <w:tabs>
                <w:tab w:val="left" w:pos="0"/>
              </w:tabs>
              <w:ind w:firstLine="0"/>
              <w:jc w:val="center"/>
            </w:pPr>
            <w:r w:rsidRPr="008C6FB3">
              <w:rPr>
                <w:rFonts w:eastAsia="Arial" w:cs="Times New Roman"/>
                <w:sz w:val="20"/>
                <w:szCs w:val="20"/>
              </w:rPr>
              <w:t>-</w:t>
            </w:r>
          </w:p>
        </w:tc>
        <w:tc>
          <w:tcPr>
            <w:tcW w:w="617" w:type="dxa"/>
          </w:tcPr>
          <w:p w:rsidR="00BC59F7" w:rsidRPr="008C6FB3" w:rsidRDefault="00BC59F7" w:rsidP="008C4C00">
            <w:pPr>
              <w:keepNext/>
              <w:tabs>
                <w:tab w:val="left" w:pos="0"/>
              </w:tabs>
              <w:ind w:firstLine="0"/>
              <w:jc w:val="center"/>
              <w:rPr>
                <w:rFonts w:eastAsia="Arial" w:cs="Times New Roman"/>
                <w:sz w:val="20"/>
                <w:szCs w:val="20"/>
              </w:rPr>
            </w:pPr>
            <w:r w:rsidRPr="008C6FB3">
              <w:rPr>
                <w:rFonts w:eastAsia="Arial" w:cs="Times New Roman"/>
                <w:sz w:val="20"/>
                <w:szCs w:val="20"/>
              </w:rPr>
              <w:t>-</w:t>
            </w:r>
          </w:p>
        </w:tc>
        <w:tc>
          <w:tcPr>
            <w:tcW w:w="617" w:type="dxa"/>
          </w:tcPr>
          <w:p w:rsidR="00BC59F7" w:rsidRPr="008C6FB3" w:rsidRDefault="00BC59F7" w:rsidP="008C4C00">
            <w:pPr>
              <w:keepNext/>
              <w:tabs>
                <w:tab w:val="left" w:pos="0"/>
              </w:tabs>
              <w:ind w:firstLine="0"/>
              <w:jc w:val="center"/>
              <w:rPr>
                <w:rFonts w:eastAsia="Arial" w:cs="Times New Roman"/>
                <w:sz w:val="20"/>
                <w:szCs w:val="20"/>
              </w:rPr>
            </w:pPr>
            <w:r w:rsidRPr="008C6FB3">
              <w:rPr>
                <w:rFonts w:eastAsia="Arial" w:cs="Times New Roman"/>
                <w:sz w:val="20"/>
                <w:szCs w:val="20"/>
              </w:rPr>
              <w:t>-</w:t>
            </w:r>
          </w:p>
        </w:tc>
        <w:tc>
          <w:tcPr>
            <w:tcW w:w="617" w:type="dxa"/>
          </w:tcPr>
          <w:p w:rsidR="00BC59F7" w:rsidRPr="008C6FB3" w:rsidRDefault="00BC59F7" w:rsidP="008C4C00">
            <w:pPr>
              <w:keepNext/>
              <w:tabs>
                <w:tab w:val="left" w:pos="0"/>
              </w:tabs>
              <w:ind w:firstLine="0"/>
              <w:jc w:val="center"/>
              <w:rPr>
                <w:rFonts w:eastAsia="Arial" w:cs="Times New Roman"/>
                <w:sz w:val="20"/>
                <w:szCs w:val="20"/>
              </w:rPr>
            </w:pPr>
            <w:r w:rsidRPr="008C6FB3">
              <w:rPr>
                <w:rFonts w:eastAsia="Arial" w:cs="Times New Roman"/>
                <w:sz w:val="20"/>
                <w:szCs w:val="20"/>
              </w:rPr>
              <w:t>-</w:t>
            </w:r>
          </w:p>
        </w:tc>
        <w:tc>
          <w:tcPr>
            <w:tcW w:w="775" w:type="dxa"/>
            <w:tcBorders>
              <w:right w:val="single" w:sz="4" w:space="0" w:color="auto"/>
            </w:tcBorders>
          </w:tcPr>
          <w:p w:rsidR="00BC59F7" w:rsidRPr="008C6FB3" w:rsidRDefault="00BC59F7" w:rsidP="008C4C00">
            <w:pPr>
              <w:keepNext/>
              <w:tabs>
                <w:tab w:val="left" w:pos="0"/>
              </w:tabs>
              <w:ind w:firstLine="0"/>
              <w:jc w:val="center"/>
              <w:rPr>
                <w:rFonts w:eastAsia="Arial" w:cs="Times New Roman"/>
                <w:sz w:val="20"/>
                <w:szCs w:val="20"/>
              </w:rPr>
            </w:pPr>
            <w:r w:rsidRPr="008C6FB3">
              <w:rPr>
                <w:rFonts w:eastAsia="Arial" w:cs="Times New Roman"/>
                <w:sz w:val="20"/>
                <w:szCs w:val="20"/>
              </w:rPr>
              <w:t>-</w:t>
            </w:r>
          </w:p>
        </w:tc>
        <w:tc>
          <w:tcPr>
            <w:tcW w:w="793" w:type="dxa"/>
            <w:tcBorders>
              <w:left w:val="single" w:sz="4" w:space="0" w:color="auto"/>
            </w:tcBorders>
          </w:tcPr>
          <w:p w:rsidR="00BC59F7" w:rsidRPr="008C6FB3" w:rsidRDefault="00BC59F7" w:rsidP="008C4C00">
            <w:pPr>
              <w:keepNext/>
              <w:tabs>
                <w:tab w:val="left" w:pos="0"/>
              </w:tabs>
              <w:ind w:firstLine="0"/>
              <w:jc w:val="center"/>
            </w:pPr>
            <w:r w:rsidRPr="008C6FB3">
              <w:rPr>
                <w:rFonts w:eastAsia="Arial" w:cs="Times New Roman"/>
                <w:sz w:val="20"/>
                <w:szCs w:val="20"/>
              </w:rPr>
              <w:t>-</w:t>
            </w:r>
          </w:p>
        </w:tc>
      </w:tr>
      <w:tr w:rsidR="008C6FB3" w:rsidRPr="008C6FB3" w:rsidTr="00BC59F7">
        <w:tc>
          <w:tcPr>
            <w:tcW w:w="593" w:type="dxa"/>
          </w:tcPr>
          <w:p w:rsidR="00BC59F7" w:rsidRPr="008C6FB3" w:rsidRDefault="00BC59F7" w:rsidP="005B76B0">
            <w:pPr>
              <w:ind w:firstLine="0"/>
              <w:jc w:val="center"/>
              <w:rPr>
                <w:sz w:val="20"/>
                <w:szCs w:val="20"/>
              </w:rPr>
            </w:pPr>
          </w:p>
        </w:tc>
        <w:tc>
          <w:tcPr>
            <w:tcW w:w="3214" w:type="dxa"/>
          </w:tcPr>
          <w:p w:rsidR="00BC59F7" w:rsidRPr="008C6FB3" w:rsidRDefault="00BC59F7" w:rsidP="005B76B0">
            <w:pPr>
              <w:keepNext/>
              <w:tabs>
                <w:tab w:val="left" w:pos="0"/>
              </w:tabs>
              <w:ind w:firstLine="0"/>
              <w:jc w:val="left"/>
            </w:pPr>
            <w:r w:rsidRPr="008C6FB3">
              <w:rPr>
                <w:rFonts w:eastAsia="Times New Roman" w:cs="Times New Roman"/>
                <w:sz w:val="20"/>
                <w:szCs w:val="20"/>
              </w:rPr>
              <w:t>сельское население</w:t>
            </w:r>
          </w:p>
        </w:tc>
        <w:tc>
          <w:tcPr>
            <w:tcW w:w="793" w:type="dxa"/>
          </w:tcPr>
          <w:p w:rsidR="00BC59F7" w:rsidRPr="008C6FB3" w:rsidRDefault="00BC59F7" w:rsidP="005B76B0">
            <w:pPr>
              <w:keepNext/>
              <w:tabs>
                <w:tab w:val="left" w:pos="0"/>
              </w:tabs>
              <w:ind w:firstLine="0"/>
              <w:jc w:val="center"/>
            </w:pPr>
            <w:r w:rsidRPr="008C6FB3">
              <w:rPr>
                <w:rFonts w:eastAsia="Arial" w:cs="Times New Roman"/>
                <w:sz w:val="20"/>
                <w:szCs w:val="20"/>
              </w:rPr>
              <w:t>1371</w:t>
            </w:r>
          </w:p>
        </w:tc>
        <w:tc>
          <w:tcPr>
            <w:tcW w:w="816" w:type="dxa"/>
          </w:tcPr>
          <w:p w:rsidR="00BC59F7" w:rsidRPr="008C6FB3" w:rsidRDefault="00BC59F7" w:rsidP="005B76B0">
            <w:pPr>
              <w:keepNext/>
              <w:tabs>
                <w:tab w:val="left" w:pos="0"/>
              </w:tabs>
              <w:ind w:firstLine="0"/>
              <w:jc w:val="center"/>
            </w:pPr>
            <w:r w:rsidRPr="008C6FB3">
              <w:rPr>
                <w:rFonts w:eastAsia="Arial" w:cs="Times New Roman"/>
                <w:sz w:val="20"/>
                <w:szCs w:val="20"/>
              </w:rPr>
              <w:t>1334</w:t>
            </w:r>
          </w:p>
        </w:tc>
        <w:tc>
          <w:tcPr>
            <w:tcW w:w="793" w:type="dxa"/>
            <w:tcBorders>
              <w:right w:val="single" w:sz="4" w:space="0" w:color="auto"/>
            </w:tcBorders>
          </w:tcPr>
          <w:p w:rsidR="00BC59F7" w:rsidRPr="008C6FB3" w:rsidRDefault="00BC59F7" w:rsidP="005B76B0">
            <w:pPr>
              <w:keepNext/>
              <w:tabs>
                <w:tab w:val="left" w:pos="0"/>
              </w:tabs>
              <w:ind w:firstLine="0"/>
              <w:jc w:val="center"/>
            </w:pPr>
            <w:r w:rsidRPr="008C6FB3">
              <w:rPr>
                <w:rFonts w:eastAsia="Arial" w:cs="Times New Roman"/>
                <w:sz w:val="20"/>
                <w:szCs w:val="20"/>
              </w:rPr>
              <w:t>1334</w:t>
            </w:r>
          </w:p>
        </w:tc>
        <w:tc>
          <w:tcPr>
            <w:tcW w:w="617" w:type="dxa"/>
          </w:tcPr>
          <w:p w:rsidR="00BC59F7" w:rsidRPr="008C6FB3" w:rsidRDefault="00BC59F7" w:rsidP="005B76B0">
            <w:pPr>
              <w:keepNext/>
              <w:tabs>
                <w:tab w:val="left" w:pos="0"/>
              </w:tabs>
              <w:ind w:firstLine="0"/>
              <w:jc w:val="center"/>
              <w:rPr>
                <w:rFonts w:eastAsia="Arial" w:cs="Times New Roman"/>
                <w:sz w:val="20"/>
                <w:szCs w:val="20"/>
              </w:rPr>
            </w:pPr>
            <w:r w:rsidRPr="008C6FB3">
              <w:rPr>
                <w:rFonts w:eastAsia="Arial" w:cs="Times New Roman"/>
                <w:sz w:val="20"/>
                <w:szCs w:val="20"/>
              </w:rPr>
              <w:t>1332</w:t>
            </w:r>
          </w:p>
        </w:tc>
        <w:tc>
          <w:tcPr>
            <w:tcW w:w="617" w:type="dxa"/>
          </w:tcPr>
          <w:p w:rsidR="00BC59F7" w:rsidRPr="008C6FB3" w:rsidRDefault="00BC59F7" w:rsidP="005B76B0">
            <w:pPr>
              <w:keepNext/>
              <w:tabs>
                <w:tab w:val="left" w:pos="0"/>
              </w:tabs>
              <w:ind w:firstLine="0"/>
              <w:jc w:val="center"/>
              <w:rPr>
                <w:rFonts w:eastAsia="Arial" w:cs="Times New Roman"/>
                <w:sz w:val="20"/>
                <w:szCs w:val="20"/>
              </w:rPr>
            </w:pPr>
            <w:r w:rsidRPr="008C6FB3">
              <w:rPr>
                <w:rFonts w:eastAsia="Arial" w:cs="Times New Roman"/>
                <w:sz w:val="20"/>
                <w:szCs w:val="20"/>
              </w:rPr>
              <w:t>1314</w:t>
            </w:r>
          </w:p>
        </w:tc>
        <w:tc>
          <w:tcPr>
            <w:tcW w:w="617" w:type="dxa"/>
          </w:tcPr>
          <w:p w:rsidR="00BC59F7" w:rsidRPr="008C6FB3" w:rsidRDefault="00BC59F7" w:rsidP="005B76B0">
            <w:pPr>
              <w:keepNext/>
              <w:tabs>
                <w:tab w:val="left" w:pos="0"/>
              </w:tabs>
              <w:ind w:firstLine="0"/>
              <w:jc w:val="center"/>
              <w:rPr>
                <w:rFonts w:eastAsia="Arial" w:cs="Times New Roman"/>
                <w:sz w:val="20"/>
                <w:szCs w:val="20"/>
              </w:rPr>
            </w:pPr>
            <w:r w:rsidRPr="008C6FB3">
              <w:rPr>
                <w:rFonts w:eastAsia="Arial" w:cs="Times New Roman"/>
                <w:sz w:val="20"/>
                <w:szCs w:val="20"/>
              </w:rPr>
              <w:t>1268</w:t>
            </w:r>
          </w:p>
        </w:tc>
        <w:tc>
          <w:tcPr>
            <w:tcW w:w="775" w:type="dxa"/>
            <w:tcBorders>
              <w:right w:val="single" w:sz="4" w:space="0" w:color="auto"/>
            </w:tcBorders>
          </w:tcPr>
          <w:p w:rsidR="00BC59F7" w:rsidRPr="008C6FB3" w:rsidRDefault="00BE41EF" w:rsidP="005B76B0">
            <w:pPr>
              <w:keepNext/>
              <w:tabs>
                <w:tab w:val="left" w:pos="0"/>
              </w:tabs>
              <w:ind w:firstLine="0"/>
              <w:jc w:val="center"/>
              <w:rPr>
                <w:rFonts w:eastAsia="Arial" w:cs="Times New Roman"/>
                <w:sz w:val="20"/>
                <w:szCs w:val="20"/>
              </w:rPr>
            </w:pPr>
            <w:r w:rsidRPr="008C6FB3">
              <w:rPr>
                <w:rFonts w:eastAsia="Arial" w:cs="Times New Roman"/>
                <w:sz w:val="20"/>
                <w:szCs w:val="20"/>
              </w:rPr>
              <w:t>1243</w:t>
            </w:r>
          </w:p>
        </w:tc>
        <w:tc>
          <w:tcPr>
            <w:tcW w:w="793" w:type="dxa"/>
            <w:tcBorders>
              <w:left w:val="single" w:sz="4" w:space="0" w:color="auto"/>
            </w:tcBorders>
          </w:tcPr>
          <w:p w:rsidR="00BC59F7" w:rsidRPr="008C6FB3" w:rsidRDefault="00174B16" w:rsidP="005B76B0">
            <w:pPr>
              <w:keepNext/>
              <w:tabs>
                <w:tab w:val="left" w:pos="0"/>
              </w:tabs>
              <w:ind w:firstLine="0"/>
              <w:jc w:val="center"/>
              <w:rPr>
                <w:highlight w:val="yellow"/>
              </w:rPr>
            </w:pPr>
            <w:r w:rsidRPr="008C6FB3">
              <w:rPr>
                <w:rFonts w:eastAsia="Arial" w:cs="Times New Roman"/>
                <w:sz w:val="20"/>
                <w:szCs w:val="20"/>
              </w:rPr>
              <w:t>1020</w:t>
            </w:r>
          </w:p>
        </w:tc>
      </w:tr>
      <w:tr w:rsidR="008C6FB3" w:rsidRPr="008C6FB3" w:rsidTr="00BC59F7">
        <w:tc>
          <w:tcPr>
            <w:tcW w:w="593" w:type="dxa"/>
          </w:tcPr>
          <w:p w:rsidR="00BC59F7" w:rsidRPr="008C6FB3" w:rsidRDefault="00BC59F7" w:rsidP="001079C9">
            <w:pPr>
              <w:ind w:firstLine="0"/>
              <w:jc w:val="center"/>
              <w:rPr>
                <w:sz w:val="20"/>
                <w:szCs w:val="20"/>
              </w:rPr>
            </w:pPr>
            <w:r w:rsidRPr="008C6FB3">
              <w:rPr>
                <w:sz w:val="20"/>
                <w:szCs w:val="20"/>
              </w:rPr>
              <w:t>2.</w:t>
            </w:r>
          </w:p>
        </w:tc>
        <w:tc>
          <w:tcPr>
            <w:tcW w:w="3214" w:type="dxa"/>
          </w:tcPr>
          <w:p w:rsidR="00BC59F7" w:rsidRPr="008C6FB3" w:rsidRDefault="00BC59F7" w:rsidP="008C4C00">
            <w:pPr>
              <w:keepNext/>
              <w:tabs>
                <w:tab w:val="left" w:pos="0"/>
              </w:tabs>
              <w:ind w:firstLine="0"/>
              <w:jc w:val="left"/>
            </w:pPr>
            <w:r w:rsidRPr="008C6FB3">
              <w:rPr>
                <w:rFonts w:eastAsia="Times New Roman" w:cs="Times New Roman"/>
                <w:sz w:val="20"/>
                <w:szCs w:val="20"/>
              </w:rPr>
              <w:t>Мужчин</w:t>
            </w:r>
          </w:p>
        </w:tc>
        <w:tc>
          <w:tcPr>
            <w:tcW w:w="793" w:type="dxa"/>
          </w:tcPr>
          <w:p w:rsidR="00BC59F7" w:rsidRPr="008C6FB3" w:rsidRDefault="00BC59F7" w:rsidP="008C4C00">
            <w:pPr>
              <w:keepNext/>
              <w:tabs>
                <w:tab w:val="left" w:pos="0"/>
              </w:tabs>
              <w:ind w:firstLine="0"/>
              <w:jc w:val="center"/>
            </w:pPr>
            <w:r w:rsidRPr="008C6FB3">
              <w:rPr>
                <w:rFonts w:eastAsia="Times New Roman" w:cs="Times New Roman"/>
                <w:sz w:val="20"/>
                <w:szCs w:val="20"/>
              </w:rPr>
              <w:t>588</w:t>
            </w:r>
          </w:p>
        </w:tc>
        <w:tc>
          <w:tcPr>
            <w:tcW w:w="816" w:type="dxa"/>
          </w:tcPr>
          <w:p w:rsidR="00BC59F7" w:rsidRPr="008C6FB3" w:rsidRDefault="00BC59F7" w:rsidP="008C4C00">
            <w:pPr>
              <w:keepNext/>
              <w:tabs>
                <w:tab w:val="left" w:pos="0"/>
              </w:tabs>
              <w:ind w:firstLine="0"/>
              <w:jc w:val="center"/>
            </w:pPr>
            <w:r w:rsidRPr="008C6FB3">
              <w:rPr>
                <w:rFonts w:eastAsia="Times New Roman" w:cs="Times New Roman"/>
                <w:sz w:val="20"/>
                <w:szCs w:val="20"/>
              </w:rPr>
              <w:t>616</w:t>
            </w:r>
          </w:p>
        </w:tc>
        <w:tc>
          <w:tcPr>
            <w:tcW w:w="793" w:type="dxa"/>
            <w:tcBorders>
              <w:right w:val="single" w:sz="4" w:space="0" w:color="auto"/>
            </w:tcBorders>
          </w:tcPr>
          <w:p w:rsidR="00BC59F7" w:rsidRPr="008C6FB3" w:rsidRDefault="00BC59F7" w:rsidP="008C4C00">
            <w:pPr>
              <w:keepNext/>
              <w:tabs>
                <w:tab w:val="left" w:pos="0"/>
              </w:tabs>
              <w:ind w:firstLine="0"/>
              <w:jc w:val="center"/>
            </w:pPr>
            <w:r w:rsidRPr="008C6FB3">
              <w:rPr>
                <w:rFonts w:eastAsia="Times New Roman" w:cs="Times New Roman"/>
                <w:sz w:val="20"/>
                <w:szCs w:val="20"/>
              </w:rPr>
              <w:t>618</w:t>
            </w:r>
          </w:p>
        </w:tc>
        <w:tc>
          <w:tcPr>
            <w:tcW w:w="617" w:type="dxa"/>
          </w:tcPr>
          <w:p w:rsidR="00BC59F7" w:rsidRPr="008C6FB3" w:rsidRDefault="00BC59F7" w:rsidP="008C4C00">
            <w:pPr>
              <w:keepNext/>
              <w:tabs>
                <w:tab w:val="left" w:pos="0"/>
              </w:tabs>
              <w:ind w:firstLine="0"/>
              <w:jc w:val="center"/>
              <w:rPr>
                <w:rFonts w:eastAsia="Times New Roman" w:cs="Times New Roman"/>
                <w:sz w:val="20"/>
                <w:szCs w:val="20"/>
              </w:rPr>
            </w:pPr>
            <w:r w:rsidRPr="008C6FB3">
              <w:rPr>
                <w:rFonts w:eastAsia="Times New Roman" w:cs="Times New Roman"/>
                <w:sz w:val="20"/>
                <w:szCs w:val="20"/>
              </w:rPr>
              <w:t>591</w:t>
            </w:r>
          </w:p>
        </w:tc>
        <w:tc>
          <w:tcPr>
            <w:tcW w:w="617" w:type="dxa"/>
          </w:tcPr>
          <w:p w:rsidR="00BC59F7" w:rsidRPr="008C6FB3" w:rsidRDefault="00BC59F7" w:rsidP="008C4C00">
            <w:pPr>
              <w:keepNext/>
              <w:tabs>
                <w:tab w:val="left" w:pos="0"/>
              </w:tabs>
              <w:ind w:firstLine="0"/>
              <w:jc w:val="center"/>
              <w:rPr>
                <w:rFonts w:eastAsia="Times New Roman" w:cs="Times New Roman"/>
                <w:sz w:val="20"/>
                <w:szCs w:val="20"/>
              </w:rPr>
            </w:pPr>
            <w:r w:rsidRPr="008C6FB3">
              <w:rPr>
                <w:rFonts w:eastAsia="Times New Roman" w:cs="Times New Roman"/>
                <w:sz w:val="20"/>
                <w:szCs w:val="20"/>
              </w:rPr>
              <w:t>614</w:t>
            </w:r>
          </w:p>
        </w:tc>
        <w:tc>
          <w:tcPr>
            <w:tcW w:w="617" w:type="dxa"/>
          </w:tcPr>
          <w:p w:rsidR="00BC59F7" w:rsidRPr="008C6FB3" w:rsidRDefault="00BC59F7" w:rsidP="008C4C00">
            <w:pPr>
              <w:keepNext/>
              <w:tabs>
                <w:tab w:val="left" w:pos="0"/>
              </w:tabs>
              <w:ind w:firstLine="0"/>
              <w:jc w:val="center"/>
              <w:rPr>
                <w:rFonts w:eastAsia="Times New Roman" w:cs="Times New Roman"/>
                <w:sz w:val="20"/>
                <w:szCs w:val="20"/>
              </w:rPr>
            </w:pPr>
            <w:r w:rsidRPr="008C6FB3">
              <w:rPr>
                <w:rFonts w:eastAsia="Times New Roman" w:cs="Times New Roman"/>
                <w:sz w:val="20"/>
                <w:szCs w:val="20"/>
              </w:rPr>
              <w:t>600</w:t>
            </w:r>
          </w:p>
        </w:tc>
        <w:tc>
          <w:tcPr>
            <w:tcW w:w="775" w:type="dxa"/>
            <w:tcBorders>
              <w:right w:val="single" w:sz="4" w:space="0" w:color="auto"/>
            </w:tcBorders>
          </w:tcPr>
          <w:p w:rsidR="00BC59F7" w:rsidRPr="008C6FB3" w:rsidRDefault="00923AEA" w:rsidP="008C4C00">
            <w:pPr>
              <w:keepNext/>
              <w:tabs>
                <w:tab w:val="left" w:pos="0"/>
              </w:tabs>
              <w:ind w:firstLine="0"/>
              <w:jc w:val="center"/>
              <w:rPr>
                <w:rFonts w:eastAsia="Times New Roman" w:cs="Times New Roman"/>
                <w:sz w:val="20"/>
                <w:szCs w:val="20"/>
              </w:rPr>
            </w:pPr>
            <w:r w:rsidRPr="008C6FB3">
              <w:rPr>
                <w:rFonts w:eastAsia="Times New Roman" w:cs="Times New Roman"/>
                <w:sz w:val="20"/>
                <w:szCs w:val="20"/>
              </w:rPr>
              <w:t>-</w:t>
            </w:r>
          </w:p>
        </w:tc>
        <w:tc>
          <w:tcPr>
            <w:tcW w:w="793" w:type="dxa"/>
            <w:tcBorders>
              <w:left w:val="single" w:sz="4" w:space="0" w:color="auto"/>
            </w:tcBorders>
          </w:tcPr>
          <w:p w:rsidR="00BC59F7" w:rsidRPr="008C6FB3" w:rsidRDefault="00BC59F7" w:rsidP="008C4C00">
            <w:pPr>
              <w:keepNext/>
              <w:tabs>
                <w:tab w:val="left" w:pos="0"/>
              </w:tabs>
              <w:ind w:firstLine="0"/>
              <w:jc w:val="center"/>
            </w:pPr>
            <w:r w:rsidRPr="008C6FB3">
              <w:rPr>
                <w:rFonts w:eastAsia="Times New Roman" w:cs="Times New Roman"/>
                <w:sz w:val="20"/>
                <w:szCs w:val="20"/>
              </w:rPr>
              <w:t>-</w:t>
            </w:r>
          </w:p>
        </w:tc>
      </w:tr>
      <w:tr w:rsidR="008C6FB3" w:rsidRPr="008C6FB3" w:rsidTr="00BC59F7">
        <w:tc>
          <w:tcPr>
            <w:tcW w:w="593" w:type="dxa"/>
          </w:tcPr>
          <w:p w:rsidR="00BC59F7" w:rsidRPr="008C6FB3" w:rsidRDefault="00BC59F7" w:rsidP="001079C9">
            <w:pPr>
              <w:ind w:firstLine="0"/>
              <w:jc w:val="center"/>
              <w:rPr>
                <w:sz w:val="20"/>
                <w:szCs w:val="20"/>
              </w:rPr>
            </w:pPr>
            <w:r w:rsidRPr="008C6FB3">
              <w:rPr>
                <w:sz w:val="20"/>
                <w:szCs w:val="20"/>
              </w:rPr>
              <w:t>3.</w:t>
            </w:r>
          </w:p>
        </w:tc>
        <w:tc>
          <w:tcPr>
            <w:tcW w:w="3214" w:type="dxa"/>
          </w:tcPr>
          <w:p w:rsidR="00BC59F7" w:rsidRPr="008C6FB3" w:rsidRDefault="00BC59F7" w:rsidP="008C4C00">
            <w:pPr>
              <w:keepNext/>
              <w:tabs>
                <w:tab w:val="left" w:pos="0"/>
              </w:tabs>
              <w:ind w:firstLine="0"/>
              <w:jc w:val="left"/>
            </w:pPr>
            <w:r w:rsidRPr="008C6FB3">
              <w:rPr>
                <w:rFonts w:eastAsia="Times New Roman" w:cs="Times New Roman"/>
                <w:sz w:val="20"/>
                <w:szCs w:val="20"/>
              </w:rPr>
              <w:t>Женщин</w:t>
            </w:r>
          </w:p>
        </w:tc>
        <w:tc>
          <w:tcPr>
            <w:tcW w:w="793" w:type="dxa"/>
          </w:tcPr>
          <w:p w:rsidR="00BC59F7" w:rsidRPr="008C6FB3" w:rsidRDefault="00BC59F7" w:rsidP="008C4C00">
            <w:pPr>
              <w:keepNext/>
              <w:tabs>
                <w:tab w:val="left" w:pos="0"/>
              </w:tabs>
              <w:ind w:firstLine="0"/>
              <w:jc w:val="center"/>
            </w:pPr>
            <w:r w:rsidRPr="008C6FB3">
              <w:rPr>
                <w:rFonts w:eastAsia="Times New Roman" w:cs="Times New Roman"/>
                <w:sz w:val="20"/>
                <w:szCs w:val="20"/>
              </w:rPr>
              <w:t>783</w:t>
            </w:r>
          </w:p>
        </w:tc>
        <w:tc>
          <w:tcPr>
            <w:tcW w:w="816" w:type="dxa"/>
          </w:tcPr>
          <w:p w:rsidR="00BC59F7" w:rsidRPr="008C6FB3" w:rsidRDefault="00BC59F7" w:rsidP="008C4C00">
            <w:pPr>
              <w:keepNext/>
              <w:tabs>
                <w:tab w:val="left" w:pos="0"/>
              </w:tabs>
              <w:ind w:firstLine="0"/>
              <w:jc w:val="center"/>
            </w:pPr>
            <w:r w:rsidRPr="008C6FB3">
              <w:rPr>
                <w:rFonts w:eastAsia="Times New Roman" w:cs="Times New Roman"/>
                <w:sz w:val="20"/>
                <w:szCs w:val="20"/>
              </w:rPr>
              <w:t>718</w:t>
            </w:r>
          </w:p>
        </w:tc>
        <w:tc>
          <w:tcPr>
            <w:tcW w:w="793" w:type="dxa"/>
            <w:tcBorders>
              <w:right w:val="single" w:sz="4" w:space="0" w:color="auto"/>
            </w:tcBorders>
          </w:tcPr>
          <w:p w:rsidR="00BC59F7" w:rsidRPr="008C6FB3" w:rsidRDefault="00BC59F7" w:rsidP="008C4C00">
            <w:pPr>
              <w:keepNext/>
              <w:tabs>
                <w:tab w:val="left" w:pos="0"/>
              </w:tabs>
              <w:ind w:firstLine="0"/>
              <w:jc w:val="center"/>
            </w:pPr>
            <w:r w:rsidRPr="008C6FB3">
              <w:rPr>
                <w:rFonts w:eastAsia="Times New Roman" w:cs="Times New Roman"/>
                <w:sz w:val="20"/>
                <w:szCs w:val="20"/>
              </w:rPr>
              <w:t>716</w:t>
            </w:r>
          </w:p>
        </w:tc>
        <w:tc>
          <w:tcPr>
            <w:tcW w:w="617" w:type="dxa"/>
          </w:tcPr>
          <w:p w:rsidR="00BC59F7" w:rsidRPr="008C6FB3" w:rsidRDefault="00BC59F7" w:rsidP="008C4C00">
            <w:pPr>
              <w:keepNext/>
              <w:tabs>
                <w:tab w:val="left" w:pos="0"/>
              </w:tabs>
              <w:ind w:firstLine="0"/>
              <w:jc w:val="center"/>
              <w:rPr>
                <w:rFonts w:eastAsia="Times New Roman" w:cs="Times New Roman"/>
                <w:sz w:val="20"/>
                <w:szCs w:val="20"/>
              </w:rPr>
            </w:pPr>
            <w:r w:rsidRPr="008C6FB3">
              <w:rPr>
                <w:rFonts w:eastAsia="Times New Roman" w:cs="Times New Roman"/>
                <w:sz w:val="20"/>
                <w:szCs w:val="20"/>
              </w:rPr>
              <w:t>741</w:t>
            </w:r>
          </w:p>
        </w:tc>
        <w:tc>
          <w:tcPr>
            <w:tcW w:w="617" w:type="dxa"/>
          </w:tcPr>
          <w:p w:rsidR="00BC59F7" w:rsidRPr="008C6FB3" w:rsidRDefault="00BC59F7" w:rsidP="008C4C00">
            <w:pPr>
              <w:keepNext/>
              <w:tabs>
                <w:tab w:val="left" w:pos="0"/>
              </w:tabs>
              <w:ind w:firstLine="0"/>
              <w:jc w:val="center"/>
              <w:rPr>
                <w:rFonts w:eastAsia="Times New Roman" w:cs="Times New Roman"/>
                <w:sz w:val="20"/>
                <w:szCs w:val="20"/>
              </w:rPr>
            </w:pPr>
            <w:r w:rsidRPr="008C6FB3">
              <w:rPr>
                <w:rFonts w:eastAsia="Times New Roman" w:cs="Times New Roman"/>
                <w:sz w:val="20"/>
                <w:szCs w:val="20"/>
              </w:rPr>
              <w:t>700</w:t>
            </w:r>
          </w:p>
        </w:tc>
        <w:tc>
          <w:tcPr>
            <w:tcW w:w="617" w:type="dxa"/>
          </w:tcPr>
          <w:p w:rsidR="00BC59F7" w:rsidRPr="008C6FB3" w:rsidRDefault="00BC59F7" w:rsidP="008C4C00">
            <w:pPr>
              <w:keepNext/>
              <w:tabs>
                <w:tab w:val="left" w:pos="0"/>
              </w:tabs>
              <w:ind w:firstLine="0"/>
              <w:jc w:val="center"/>
              <w:rPr>
                <w:rFonts w:eastAsia="Times New Roman" w:cs="Times New Roman"/>
                <w:sz w:val="20"/>
                <w:szCs w:val="20"/>
              </w:rPr>
            </w:pPr>
            <w:r w:rsidRPr="008C6FB3">
              <w:rPr>
                <w:rFonts w:eastAsia="Times New Roman" w:cs="Times New Roman"/>
                <w:sz w:val="20"/>
                <w:szCs w:val="20"/>
              </w:rPr>
              <w:t>668</w:t>
            </w:r>
          </w:p>
        </w:tc>
        <w:tc>
          <w:tcPr>
            <w:tcW w:w="775" w:type="dxa"/>
            <w:tcBorders>
              <w:right w:val="single" w:sz="4" w:space="0" w:color="auto"/>
            </w:tcBorders>
          </w:tcPr>
          <w:p w:rsidR="00BC59F7" w:rsidRPr="008C6FB3" w:rsidRDefault="00923AEA" w:rsidP="008C4C00">
            <w:pPr>
              <w:keepNext/>
              <w:tabs>
                <w:tab w:val="left" w:pos="0"/>
              </w:tabs>
              <w:ind w:firstLine="0"/>
              <w:jc w:val="center"/>
              <w:rPr>
                <w:rFonts w:eastAsia="Times New Roman" w:cs="Times New Roman"/>
                <w:sz w:val="20"/>
                <w:szCs w:val="20"/>
              </w:rPr>
            </w:pPr>
            <w:r w:rsidRPr="008C6FB3">
              <w:rPr>
                <w:rFonts w:eastAsia="Times New Roman" w:cs="Times New Roman"/>
                <w:sz w:val="20"/>
                <w:szCs w:val="20"/>
              </w:rPr>
              <w:t>-</w:t>
            </w:r>
          </w:p>
        </w:tc>
        <w:tc>
          <w:tcPr>
            <w:tcW w:w="793" w:type="dxa"/>
            <w:tcBorders>
              <w:left w:val="single" w:sz="4" w:space="0" w:color="auto"/>
            </w:tcBorders>
          </w:tcPr>
          <w:p w:rsidR="00BC59F7" w:rsidRPr="008C6FB3" w:rsidRDefault="00BC59F7" w:rsidP="008C4C00">
            <w:pPr>
              <w:keepNext/>
              <w:tabs>
                <w:tab w:val="left" w:pos="0"/>
              </w:tabs>
              <w:ind w:firstLine="0"/>
              <w:jc w:val="center"/>
            </w:pPr>
            <w:r w:rsidRPr="008C6FB3">
              <w:rPr>
                <w:rFonts w:eastAsia="Times New Roman" w:cs="Times New Roman"/>
                <w:sz w:val="20"/>
                <w:szCs w:val="20"/>
              </w:rPr>
              <w:t>-</w:t>
            </w:r>
          </w:p>
        </w:tc>
      </w:tr>
      <w:tr w:rsidR="008C6FB3" w:rsidRPr="008C6FB3" w:rsidTr="00BC59F7">
        <w:tc>
          <w:tcPr>
            <w:tcW w:w="593" w:type="dxa"/>
          </w:tcPr>
          <w:p w:rsidR="00BC59F7" w:rsidRPr="008C6FB3" w:rsidRDefault="00BC59F7" w:rsidP="001079C9">
            <w:pPr>
              <w:ind w:firstLine="0"/>
              <w:jc w:val="center"/>
              <w:rPr>
                <w:sz w:val="20"/>
                <w:szCs w:val="20"/>
              </w:rPr>
            </w:pPr>
            <w:r w:rsidRPr="008C6FB3">
              <w:rPr>
                <w:sz w:val="20"/>
                <w:szCs w:val="20"/>
              </w:rPr>
              <w:t>4.</w:t>
            </w:r>
          </w:p>
        </w:tc>
        <w:tc>
          <w:tcPr>
            <w:tcW w:w="3214" w:type="dxa"/>
          </w:tcPr>
          <w:p w:rsidR="00BC59F7" w:rsidRPr="008C6FB3" w:rsidRDefault="00BC59F7" w:rsidP="008C4C00">
            <w:pPr>
              <w:keepNext/>
              <w:tabs>
                <w:tab w:val="left" w:pos="0"/>
              </w:tabs>
              <w:ind w:firstLine="0"/>
              <w:jc w:val="left"/>
            </w:pPr>
            <w:r w:rsidRPr="008C6FB3">
              <w:rPr>
                <w:rFonts w:eastAsia="Times New Roman" w:cs="Times New Roman"/>
                <w:sz w:val="20"/>
                <w:szCs w:val="20"/>
              </w:rPr>
              <w:t>Моложе трудоспособного возраста</w:t>
            </w:r>
          </w:p>
        </w:tc>
        <w:tc>
          <w:tcPr>
            <w:tcW w:w="793" w:type="dxa"/>
          </w:tcPr>
          <w:p w:rsidR="00BC59F7" w:rsidRPr="008C6FB3" w:rsidRDefault="00BC59F7" w:rsidP="008C4C00">
            <w:pPr>
              <w:keepNext/>
              <w:tabs>
                <w:tab w:val="left" w:pos="0"/>
              </w:tabs>
              <w:ind w:firstLine="0"/>
              <w:jc w:val="center"/>
            </w:pPr>
            <w:r w:rsidRPr="008C6FB3">
              <w:rPr>
                <w:rFonts w:eastAsia="Times New Roman" w:cs="Times New Roman"/>
                <w:sz w:val="20"/>
                <w:szCs w:val="20"/>
              </w:rPr>
              <w:t>250</w:t>
            </w:r>
          </w:p>
        </w:tc>
        <w:tc>
          <w:tcPr>
            <w:tcW w:w="816" w:type="dxa"/>
          </w:tcPr>
          <w:p w:rsidR="00BC59F7" w:rsidRPr="008C6FB3" w:rsidRDefault="00BC59F7" w:rsidP="008C4C00">
            <w:pPr>
              <w:keepNext/>
              <w:tabs>
                <w:tab w:val="left" w:pos="0"/>
              </w:tabs>
              <w:ind w:firstLine="0"/>
              <w:jc w:val="center"/>
            </w:pPr>
            <w:r w:rsidRPr="008C6FB3">
              <w:rPr>
                <w:rFonts w:eastAsia="Times New Roman" w:cs="Times New Roman"/>
                <w:sz w:val="20"/>
                <w:szCs w:val="20"/>
              </w:rPr>
              <w:t>218</w:t>
            </w:r>
          </w:p>
        </w:tc>
        <w:tc>
          <w:tcPr>
            <w:tcW w:w="793" w:type="dxa"/>
            <w:tcBorders>
              <w:right w:val="single" w:sz="4" w:space="0" w:color="auto"/>
            </w:tcBorders>
          </w:tcPr>
          <w:p w:rsidR="00BC59F7" w:rsidRPr="008C6FB3" w:rsidRDefault="00BC59F7" w:rsidP="008C4C00">
            <w:pPr>
              <w:keepNext/>
              <w:tabs>
                <w:tab w:val="left" w:pos="0"/>
              </w:tabs>
              <w:ind w:firstLine="0"/>
              <w:jc w:val="center"/>
            </w:pPr>
            <w:r w:rsidRPr="008C6FB3">
              <w:rPr>
                <w:rFonts w:eastAsia="Times New Roman" w:cs="Times New Roman"/>
                <w:sz w:val="20"/>
                <w:szCs w:val="20"/>
              </w:rPr>
              <w:t>220</w:t>
            </w:r>
          </w:p>
        </w:tc>
        <w:tc>
          <w:tcPr>
            <w:tcW w:w="617" w:type="dxa"/>
          </w:tcPr>
          <w:p w:rsidR="00BC59F7" w:rsidRPr="008C6FB3" w:rsidRDefault="00BC59F7" w:rsidP="008C4C00">
            <w:pPr>
              <w:keepNext/>
              <w:tabs>
                <w:tab w:val="left" w:pos="0"/>
              </w:tabs>
              <w:ind w:firstLine="0"/>
              <w:jc w:val="center"/>
              <w:rPr>
                <w:rFonts w:eastAsia="Times New Roman" w:cs="Times New Roman"/>
                <w:sz w:val="20"/>
                <w:szCs w:val="20"/>
              </w:rPr>
            </w:pPr>
            <w:r w:rsidRPr="008C6FB3">
              <w:rPr>
                <w:rFonts w:eastAsia="Times New Roman" w:cs="Times New Roman"/>
                <w:sz w:val="20"/>
                <w:szCs w:val="20"/>
              </w:rPr>
              <w:t>206</w:t>
            </w:r>
          </w:p>
        </w:tc>
        <w:tc>
          <w:tcPr>
            <w:tcW w:w="617" w:type="dxa"/>
          </w:tcPr>
          <w:p w:rsidR="00BC59F7" w:rsidRPr="008C6FB3" w:rsidRDefault="00BC59F7" w:rsidP="008C4C00">
            <w:pPr>
              <w:keepNext/>
              <w:tabs>
                <w:tab w:val="left" w:pos="0"/>
              </w:tabs>
              <w:ind w:firstLine="0"/>
              <w:jc w:val="center"/>
              <w:rPr>
                <w:rFonts w:eastAsia="Times New Roman" w:cs="Times New Roman"/>
                <w:sz w:val="20"/>
                <w:szCs w:val="20"/>
              </w:rPr>
            </w:pPr>
            <w:r w:rsidRPr="008C6FB3">
              <w:rPr>
                <w:rFonts w:eastAsia="Times New Roman" w:cs="Times New Roman"/>
                <w:sz w:val="20"/>
                <w:szCs w:val="20"/>
              </w:rPr>
              <w:t>204</w:t>
            </w:r>
          </w:p>
        </w:tc>
        <w:tc>
          <w:tcPr>
            <w:tcW w:w="617" w:type="dxa"/>
          </w:tcPr>
          <w:p w:rsidR="00BC59F7" w:rsidRPr="008C6FB3" w:rsidRDefault="00BC59F7" w:rsidP="008C4C00">
            <w:pPr>
              <w:keepNext/>
              <w:tabs>
                <w:tab w:val="left" w:pos="0"/>
              </w:tabs>
              <w:ind w:firstLine="0"/>
              <w:jc w:val="center"/>
              <w:rPr>
                <w:rFonts w:eastAsia="Times New Roman" w:cs="Times New Roman"/>
                <w:sz w:val="20"/>
                <w:szCs w:val="20"/>
              </w:rPr>
            </w:pPr>
            <w:r w:rsidRPr="008C6FB3">
              <w:rPr>
                <w:rFonts w:eastAsia="Times New Roman" w:cs="Times New Roman"/>
                <w:sz w:val="20"/>
                <w:szCs w:val="20"/>
              </w:rPr>
              <w:t>216</w:t>
            </w:r>
          </w:p>
        </w:tc>
        <w:tc>
          <w:tcPr>
            <w:tcW w:w="775" w:type="dxa"/>
            <w:tcBorders>
              <w:right w:val="single" w:sz="4" w:space="0" w:color="auto"/>
            </w:tcBorders>
          </w:tcPr>
          <w:p w:rsidR="00BC59F7" w:rsidRPr="008C6FB3" w:rsidRDefault="00BE41EF" w:rsidP="008C4C00">
            <w:pPr>
              <w:keepNext/>
              <w:tabs>
                <w:tab w:val="left" w:pos="0"/>
              </w:tabs>
              <w:ind w:firstLine="0"/>
              <w:jc w:val="center"/>
              <w:rPr>
                <w:rFonts w:eastAsia="Times New Roman" w:cs="Times New Roman"/>
                <w:sz w:val="20"/>
                <w:szCs w:val="20"/>
              </w:rPr>
            </w:pPr>
            <w:r w:rsidRPr="008C6FB3">
              <w:rPr>
                <w:rFonts w:eastAsia="Times New Roman" w:cs="Times New Roman"/>
                <w:sz w:val="20"/>
                <w:szCs w:val="20"/>
              </w:rPr>
              <w:t>210</w:t>
            </w:r>
          </w:p>
        </w:tc>
        <w:tc>
          <w:tcPr>
            <w:tcW w:w="793" w:type="dxa"/>
            <w:tcBorders>
              <w:left w:val="single" w:sz="4" w:space="0" w:color="auto"/>
            </w:tcBorders>
          </w:tcPr>
          <w:p w:rsidR="00BC59F7" w:rsidRPr="008C6FB3" w:rsidRDefault="00BC59F7" w:rsidP="008C4C00">
            <w:pPr>
              <w:keepNext/>
              <w:tabs>
                <w:tab w:val="left" w:pos="0"/>
              </w:tabs>
              <w:ind w:firstLine="0"/>
              <w:jc w:val="center"/>
            </w:pPr>
            <w:r w:rsidRPr="008C6FB3">
              <w:rPr>
                <w:rFonts w:eastAsia="Times New Roman" w:cs="Times New Roman"/>
                <w:sz w:val="20"/>
                <w:szCs w:val="20"/>
              </w:rPr>
              <w:t>-</w:t>
            </w:r>
          </w:p>
        </w:tc>
      </w:tr>
      <w:tr w:rsidR="008C6FB3" w:rsidRPr="008C6FB3" w:rsidTr="00BC59F7">
        <w:trPr>
          <w:trHeight w:val="227"/>
        </w:trPr>
        <w:tc>
          <w:tcPr>
            <w:tcW w:w="593" w:type="dxa"/>
          </w:tcPr>
          <w:p w:rsidR="00BC59F7" w:rsidRPr="008C6FB3" w:rsidRDefault="00BC59F7" w:rsidP="001079C9">
            <w:pPr>
              <w:ind w:firstLine="0"/>
              <w:jc w:val="center"/>
              <w:rPr>
                <w:sz w:val="20"/>
                <w:szCs w:val="20"/>
              </w:rPr>
            </w:pPr>
            <w:r w:rsidRPr="008C6FB3">
              <w:rPr>
                <w:sz w:val="20"/>
                <w:szCs w:val="20"/>
              </w:rPr>
              <w:t>5.</w:t>
            </w:r>
          </w:p>
        </w:tc>
        <w:tc>
          <w:tcPr>
            <w:tcW w:w="3214" w:type="dxa"/>
          </w:tcPr>
          <w:p w:rsidR="00BC59F7" w:rsidRPr="008C6FB3" w:rsidRDefault="00BC59F7" w:rsidP="001079C9">
            <w:pPr>
              <w:keepNext/>
              <w:tabs>
                <w:tab w:val="left" w:pos="0"/>
              </w:tabs>
              <w:ind w:firstLine="0"/>
              <w:jc w:val="left"/>
            </w:pPr>
            <w:r w:rsidRPr="008C6FB3">
              <w:rPr>
                <w:rFonts w:eastAsia="Times New Roman" w:cs="Times New Roman"/>
                <w:sz w:val="20"/>
                <w:szCs w:val="20"/>
              </w:rPr>
              <w:t>В трудоспособном возрасте</w:t>
            </w:r>
          </w:p>
        </w:tc>
        <w:tc>
          <w:tcPr>
            <w:tcW w:w="793" w:type="dxa"/>
          </w:tcPr>
          <w:p w:rsidR="00BC59F7" w:rsidRPr="008C6FB3" w:rsidRDefault="00BC59F7" w:rsidP="001079C9">
            <w:pPr>
              <w:keepNext/>
              <w:tabs>
                <w:tab w:val="left" w:pos="0"/>
              </w:tabs>
              <w:ind w:firstLine="0"/>
              <w:jc w:val="center"/>
              <w:rPr>
                <w:sz w:val="20"/>
                <w:szCs w:val="20"/>
              </w:rPr>
            </w:pPr>
            <w:r w:rsidRPr="008C6FB3">
              <w:rPr>
                <w:sz w:val="20"/>
                <w:szCs w:val="20"/>
              </w:rPr>
              <w:t>667</w:t>
            </w:r>
          </w:p>
        </w:tc>
        <w:tc>
          <w:tcPr>
            <w:tcW w:w="816" w:type="dxa"/>
          </w:tcPr>
          <w:p w:rsidR="00BC59F7" w:rsidRPr="008C6FB3" w:rsidRDefault="00BC59F7" w:rsidP="001079C9">
            <w:pPr>
              <w:keepNext/>
              <w:tabs>
                <w:tab w:val="left" w:pos="0"/>
              </w:tabs>
              <w:ind w:firstLine="0"/>
              <w:jc w:val="center"/>
              <w:rPr>
                <w:sz w:val="20"/>
                <w:szCs w:val="20"/>
              </w:rPr>
            </w:pPr>
            <w:r w:rsidRPr="008C6FB3">
              <w:rPr>
                <w:sz w:val="20"/>
                <w:szCs w:val="20"/>
              </w:rPr>
              <w:t>769</w:t>
            </w:r>
          </w:p>
        </w:tc>
        <w:tc>
          <w:tcPr>
            <w:tcW w:w="793" w:type="dxa"/>
            <w:tcBorders>
              <w:right w:val="single" w:sz="4" w:space="0" w:color="auto"/>
            </w:tcBorders>
          </w:tcPr>
          <w:p w:rsidR="00BC59F7" w:rsidRPr="008C6FB3" w:rsidRDefault="00BC59F7" w:rsidP="001079C9">
            <w:pPr>
              <w:keepNext/>
              <w:tabs>
                <w:tab w:val="left" w:pos="0"/>
              </w:tabs>
              <w:ind w:firstLine="0"/>
              <w:jc w:val="center"/>
              <w:rPr>
                <w:sz w:val="20"/>
                <w:szCs w:val="20"/>
              </w:rPr>
            </w:pPr>
            <w:r w:rsidRPr="008C6FB3">
              <w:rPr>
                <w:sz w:val="20"/>
                <w:szCs w:val="20"/>
              </w:rPr>
              <w:t>762</w:t>
            </w:r>
          </w:p>
        </w:tc>
        <w:tc>
          <w:tcPr>
            <w:tcW w:w="617" w:type="dxa"/>
          </w:tcPr>
          <w:p w:rsidR="00BC59F7" w:rsidRPr="008C6FB3" w:rsidRDefault="00BC59F7" w:rsidP="001079C9">
            <w:pPr>
              <w:keepNext/>
              <w:tabs>
                <w:tab w:val="left" w:pos="0"/>
              </w:tabs>
              <w:ind w:firstLine="0"/>
              <w:jc w:val="center"/>
              <w:rPr>
                <w:sz w:val="20"/>
                <w:szCs w:val="20"/>
              </w:rPr>
            </w:pPr>
            <w:r w:rsidRPr="008C6FB3">
              <w:rPr>
                <w:sz w:val="20"/>
                <w:szCs w:val="20"/>
              </w:rPr>
              <w:t>772</w:t>
            </w:r>
          </w:p>
        </w:tc>
        <w:tc>
          <w:tcPr>
            <w:tcW w:w="617" w:type="dxa"/>
          </w:tcPr>
          <w:p w:rsidR="00BC59F7" w:rsidRPr="008C6FB3" w:rsidRDefault="00BC59F7" w:rsidP="001079C9">
            <w:pPr>
              <w:keepNext/>
              <w:tabs>
                <w:tab w:val="left" w:pos="0"/>
              </w:tabs>
              <w:ind w:firstLine="0"/>
              <w:jc w:val="center"/>
              <w:rPr>
                <w:sz w:val="20"/>
                <w:szCs w:val="20"/>
              </w:rPr>
            </w:pPr>
            <w:r w:rsidRPr="008C6FB3">
              <w:rPr>
                <w:sz w:val="20"/>
                <w:szCs w:val="20"/>
              </w:rPr>
              <w:t>689</w:t>
            </w:r>
          </w:p>
        </w:tc>
        <w:tc>
          <w:tcPr>
            <w:tcW w:w="617" w:type="dxa"/>
          </w:tcPr>
          <w:p w:rsidR="00BC59F7" w:rsidRPr="008C6FB3" w:rsidRDefault="00BC59F7" w:rsidP="001079C9">
            <w:pPr>
              <w:keepNext/>
              <w:tabs>
                <w:tab w:val="left" w:pos="0"/>
              </w:tabs>
              <w:ind w:firstLine="0"/>
              <w:jc w:val="center"/>
              <w:rPr>
                <w:sz w:val="20"/>
                <w:szCs w:val="20"/>
              </w:rPr>
            </w:pPr>
            <w:r w:rsidRPr="008C6FB3">
              <w:rPr>
                <w:sz w:val="20"/>
                <w:szCs w:val="20"/>
              </w:rPr>
              <w:t>740</w:t>
            </w:r>
          </w:p>
        </w:tc>
        <w:tc>
          <w:tcPr>
            <w:tcW w:w="775" w:type="dxa"/>
            <w:tcBorders>
              <w:right w:val="single" w:sz="4" w:space="0" w:color="auto"/>
            </w:tcBorders>
          </w:tcPr>
          <w:p w:rsidR="00BC59F7" w:rsidRPr="008C6FB3" w:rsidRDefault="00BE41EF" w:rsidP="001079C9">
            <w:pPr>
              <w:keepNext/>
              <w:tabs>
                <w:tab w:val="left" w:pos="0"/>
              </w:tabs>
              <w:ind w:firstLine="0"/>
              <w:jc w:val="center"/>
              <w:rPr>
                <w:sz w:val="20"/>
                <w:szCs w:val="20"/>
              </w:rPr>
            </w:pPr>
            <w:r w:rsidRPr="008C6FB3">
              <w:rPr>
                <w:sz w:val="20"/>
                <w:szCs w:val="20"/>
              </w:rPr>
              <w:t>761</w:t>
            </w:r>
          </w:p>
        </w:tc>
        <w:tc>
          <w:tcPr>
            <w:tcW w:w="793" w:type="dxa"/>
            <w:tcBorders>
              <w:left w:val="single" w:sz="4" w:space="0" w:color="auto"/>
            </w:tcBorders>
          </w:tcPr>
          <w:p w:rsidR="00BC59F7" w:rsidRPr="008C6FB3" w:rsidRDefault="00BC59F7" w:rsidP="001079C9">
            <w:pPr>
              <w:keepNext/>
              <w:tabs>
                <w:tab w:val="left" w:pos="0"/>
              </w:tabs>
              <w:ind w:firstLine="0"/>
              <w:jc w:val="center"/>
              <w:rPr>
                <w:sz w:val="20"/>
                <w:szCs w:val="20"/>
              </w:rPr>
            </w:pPr>
            <w:r w:rsidRPr="008C6FB3">
              <w:rPr>
                <w:sz w:val="20"/>
                <w:szCs w:val="20"/>
              </w:rPr>
              <w:t>-</w:t>
            </w:r>
          </w:p>
        </w:tc>
      </w:tr>
      <w:tr w:rsidR="008C6FB3" w:rsidRPr="008C6FB3" w:rsidTr="00BC59F7">
        <w:trPr>
          <w:trHeight w:val="227"/>
        </w:trPr>
        <w:tc>
          <w:tcPr>
            <w:tcW w:w="593" w:type="dxa"/>
          </w:tcPr>
          <w:p w:rsidR="00BC59F7" w:rsidRPr="008C6FB3" w:rsidRDefault="00BC59F7" w:rsidP="001079C9">
            <w:pPr>
              <w:ind w:firstLine="0"/>
              <w:jc w:val="center"/>
              <w:rPr>
                <w:sz w:val="20"/>
                <w:szCs w:val="20"/>
              </w:rPr>
            </w:pPr>
            <w:r w:rsidRPr="008C6FB3">
              <w:rPr>
                <w:sz w:val="20"/>
                <w:szCs w:val="20"/>
              </w:rPr>
              <w:t>6.</w:t>
            </w:r>
          </w:p>
        </w:tc>
        <w:tc>
          <w:tcPr>
            <w:tcW w:w="3214" w:type="dxa"/>
          </w:tcPr>
          <w:p w:rsidR="00BC59F7" w:rsidRPr="008C6FB3" w:rsidRDefault="00BC59F7" w:rsidP="001079C9">
            <w:pPr>
              <w:keepNext/>
              <w:tabs>
                <w:tab w:val="left" w:pos="0"/>
              </w:tabs>
              <w:ind w:firstLine="0"/>
              <w:jc w:val="left"/>
              <w:rPr>
                <w:rFonts w:eastAsia="Times New Roman" w:cs="Times New Roman"/>
                <w:sz w:val="20"/>
                <w:szCs w:val="20"/>
              </w:rPr>
            </w:pPr>
            <w:r w:rsidRPr="008C6FB3">
              <w:rPr>
                <w:rFonts w:eastAsia="Times New Roman" w:cs="Times New Roman"/>
                <w:sz w:val="20"/>
                <w:szCs w:val="20"/>
              </w:rPr>
              <w:t>Старше трудоспособного возраста</w:t>
            </w:r>
          </w:p>
        </w:tc>
        <w:tc>
          <w:tcPr>
            <w:tcW w:w="793" w:type="dxa"/>
          </w:tcPr>
          <w:p w:rsidR="00BC59F7" w:rsidRPr="008C6FB3" w:rsidRDefault="00BC59F7" w:rsidP="001079C9">
            <w:pPr>
              <w:keepNext/>
              <w:tabs>
                <w:tab w:val="left" w:pos="0"/>
              </w:tabs>
              <w:ind w:firstLine="0"/>
              <w:jc w:val="center"/>
              <w:rPr>
                <w:sz w:val="20"/>
                <w:szCs w:val="20"/>
              </w:rPr>
            </w:pPr>
            <w:r w:rsidRPr="008C6FB3">
              <w:rPr>
                <w:sz w:val="20"/>
                <w:szCs w:val="20"/>
              </w:rPr>
              <w:t>454</w:t>
            </w:r>
          </w:p>
        </w:tc>
        <w:tc>
          <w:tcPr>
            <w:tcW w:w="816" w:type="dxa"/>
          </w:tcPr>
          <w:p w:rsidR="00BC59F7" w:rsidRPr="008C6FB3" w:rsidRDefault="00BC59F7" w:rsidP="001079C9">
            <w:pPr>
              <w:keepNext/>
              <w:tabs>
                <w:tab w:val="left" w:pos="0"/>
              </w:tabs>
              <w:ind w:firstLine="0"/>
              <w:jc w:val="center"/>
              <w:rPr>
                <w:sz w:val="20"/>
                <w:szCs w:val="20"/>
              </w:rPr>
            </w:pPr>
            <w:r w:rsidRPr="008C6FB3">
              <w:rPr>
                <w:sz w:val="20"/>
                <w:szCs w:val="20"/>
              </w:rPr>
              <w:t>347</w:t>
            </w:r>
          </w:p>
        </w:tc>
        <w:tc>
          <w:tcPr>
            <w:tcW w:w="793" w:type="dxa"/>
            <w:tcBorders>
              <w:right w:val="single" w:sz="4" w:space="0" w:color="auto"/>
            </w:tcBorders>
          </w:tcPr>
          <w:p w:rsidR="00BC59F7" w:rsidRPr="008C6FB3" w:rsidRDefault="00BC59F7" w:rsidP="001079C9">
            <w:pPr>
              <w:keepNext/>
              <w:tabs>
                <w:tab w:val="left" w:pos="0"/>
              </w:tabs>
              <w:ind w:firstLine="0"/>
              <w:jc w:val="center"/>
              <w:rPr>
                <w:sz w:val="20"/>
                <w:szCs w:val="20"/>
              </w:rPr>
            </w:pPr>
            <w:r w:rsidRPr="008C6FB3">
              <w:rPr>
                <w:sz w:val="20"/>
                <w:szCs w:val="20"/>
              </w:rPr>
              <w:t>352</w:t>
            </w:r>
          </w:p>
        </w:tc>
        <w:tc>
          <w:tcPr>
            <w:tcW w:w="617" w:type="dxa"/>
          </w:tcPr>
          <w:p w:rsidR="00BC59F7" w:rsidRPr="008C6FB3" w:rsidRDefault="00BC59F7" w:rsidP="001079C9">
            <w:pPr>
              <w:keepNext/>
              <w:tabs>
                <w:tab w:val="left" w:pos="0"/>
              </w:tabs>
              <w:ind w:firstLine="0"/>
              <w:jc w:val="center"/>
              <w:rPr>
                <w:sz w:val="20"/>
                <w:szCs w:val="20"/>
              </w:rPr>
            </w:pPr>
            <w:r w:rsidRPr="008C6FB3">
              <w:rPr>
                <w:sz w:val="20"/>
                <w:szCs w:val="20"/>
              </w:rPr>
              <w:t>354</w:t>
            </w:r>
          </w:p>
        </w:tc>
        <w:tc>
          <w:tcPr>
            <w:tcW w:w="617" w:type="dxa"/>
          </w:tcPr>
          <w:p w:rsidR="00BC59F7" w:rsidRPr="008C6FB3" w:rsidRDefault="00BC59F7" w:rsidP="001079C9">
            <w:pPr>
              <w:keepNext/>
              <w:tabs>
                <w:tab w:val="left" w:pos="0"/>
              </w:tabs>
              <w:ind w:firstLine="0"/>
              <w:jc w:val="center"/>
              <w:rPr>
                <w:sz w:val="20"/>
                <w:szCs w:val="20"/>
              </w:rPr>
            </w:pPr>
            <w:r w:rsidRPr="008C6FB3">
              <w:rPr>
                <w:sz w:val="20"/>
                <w:szCs w:val="20"/>
              </w:rPr>
              <w:t>421</w:t>
            </w:r>
          </w:p>
        </w:tc>
        <w:tc>
          <w:tcPr>
            <w:tcW w:w="617" w:type="dxa"/>
          </w:tcPr>
          <w:p w:rsidR="00BC59F7" w:rsidRPr="008C6FB3" w:rsidRDefault="00BC59F7" w:rsidP="001079C9">
            <w:pPr>
              <w:keepNext/>
              <w:tabs>
                <w:tab w:val="left" w:pos="0"/>
              </w:tabs>
              <w:ind w:firstLine="0"/>
              <w:jc w:val="center"/>
              <w:rPr>
                <w:sz w:val="20"/>
                <w:szCs w:val="20"/>
              </w:rPr>
            </w:pPr>
            <w:r w:rsidRPr="008C6FB3">
              <w:rPr>
                <w:sz w:val="20"/>
                <w:szCs w:val="20"/>
              </w:rPr>
              <w:t>312</w:t>
            </w:r>
          </w:p>
        </w:tc>
        <w:tc>
          <w:tcPr>
            <w:tcW w:w="775" w:type="dxa"/>
            <w:tcBorders>
              <w:right w:val="single" w:sz="4" w:space="0" w:color="auto"/>
            </w:tcBorders>
          </w:tcPr>
          <w:p w:rsidR="00BC59F7" w:rsidRPr="008C6FB3" w:rsidRDefault="00BE41EF" w:rsidP="001079C9">
            <w:pPr>
              <w:keepNext/>
              <w:tabs>
                <w:tab w:val="left" w:pos="0"/>
              </w:tabs>
              <w:ind w:firstLine="0"/>
              <w:jc w:val="center"/>
              <w:rPr>
                <w:sz w:val="20"/>
                <w:szCs w:val="20"/>
              </w:rPr>
            </w:pPr>
            <w:r w:rsidRPr="008C6FB3">
              <w:rPr>
                <w:sz w:val="20"/>
                <w:szCs w:val="20"/>
              </w:rPr>
              <w:t>272</w:t>
            </w:r>
          </w:p>
        </w:tc>
        <w:tc>
          <w:tcPr>
            <w:tcW w:w="793" w:type="dxa"/>
            <w:tcBorders>
              <w:left w:val="single" w:sz="4" w:space="0" w:color="auto"/>
            </w:tcBorders>
          </w:tcPr>
          <w:p w:rsidR="00BC59F7" w:rsidRPr="008C6FB3" w:rsidRDefault="00BC59F7" w:rsidP="001079C9">
            <w:pPr>
              <w:keepNext/>
              <w:tabs>
                <w:tab w:val="left" w:pos="0"/>
              </w:tabs>
              <w:ind w:firstLine="0"/>
              <w:jc w:val="center"/>
              <w:rPr>
                <w:sz w:val="20"/>
                <w:szCs w:val="20"/>
              </w:rPr>
            </w:pPr>
            <w:r w:rsidRPr="008C6FB3">
              <w:rPr>
                <w:sz w:val="20"/>
                <w:szCs w:val="20"/>
              </w:rPr>
              <w:t>-</w:t>
            </w:r>
          </w:p>
        </w:tc>
      </w:tr>
      <w:tr w:rsidR="008C6FB3" w:rsidRPr="008C6FB3" w:rsidTr="00BC59F7">
        <w:trPr>
          <w:trHeight w:val="227"/>
        </w:trPr>
        <w:tc>
          <w:tcPr>
            <w:tcW w:w="593" w:type="dxa"/>
          </w:tcPr>
          <w:p w:rsidR="00BC59F7" w:rsidRPr="008C6FB3" w:rsidRDefault="00BC59F7" w:rsidP="001079C9">
            <w:pPr>
              <w:ind w:firstLine="0"/>
              <w:jc w:val="center"/>
              <w:rPr>
                <w:sz w:val="20"/>
                <w:szCs w:val="20"/>
              </w:rPr>
            </w:pPr>
            <w:r w:rsidRPr="008C6FB3">
              <w:rPr>
                <w:sz w:val="20"/>
                <w:szCs w:val="20"/>
              </w:rPr>
              <w:t>7.</w:t>
            </w:r>
          </w:p>
        </w:tc>
        <w:tc>
          <w:tcPr>
            <w:tcW w:w="3214" w:type="dxa"/>
          </w:tcPr>
          <w:p w:rsidR="00BC59F7" w:rsidRPr="008C6FB3" w:rsidRDefault="00BC59F7" w:rsidP="001079C9">
            <w:pPr>
              <w:keepNext/>
              <w:tabs>
                <w:tab w:val="left" w:pos="0"/>
              </w:tabs>
              <w:ind w:firstLine="0"/>
              <w:jc w:val="left"/>
              <w:rPr>
                <w:rFonts w:eastAsia="Times New Roman" w:cs="Times New Roman"/>
                <w:sz w:val="20"/>
                <w:szCs w:val="20"/>
              </w:rPr>
            </w:pPr>
            <w:r w:rsidRPr="008C6FB3">
              <w:rPr>
                <w:rFonts w:eastAsia="Times New Roman" w:cs="Times New Roman"/>
                <w:sz w:val="20"/>
                <w:szCs w:val="20"/>
              </w:rPr>
              <w:t>Число детей в возрасте</w:t>
            </w:r>
          </w:p>
        </w:tc>
        <w:tc>
          <w:tcPr>
            <w:tcW w:w="793" w:type="dxa"/>
          </w:tcPr>
          <w:p w:rsidR="00BC59F7" w:rsidRPr="008C6FB3" w:rsidRDefault="00BC59F7" w:rsidP="001079C9">
            <w:pPr>
              <w:keepNext/>
              <w:tabs>
                <w:tab w:val="left" w:pos="0"/>
              </w:tabs>
              <w:ind w:firstLine="0"/>
              <w:jc w:val="center"/>
              <w:rPr>
                <w:sz w:val="20"/>
                <w:szCs w:val="20"/>
              </w:rPr>
            </w:pPr>
          </w:p>
        </w:tc>
        <w:tc>
          <w:tcPr>
            <w:tcW w:w="816" w:type="dxa"/>
          </w:tcPr>
          <w:p w:rsidR="00BC59F7" w:rsidRPr="008C6FB3" w:rsidRDefault="00BC59F7" w:rsidP="001079C9">
            <w:pPr>
              <w:keepNext/>
              <w:tabs>
                <w:tab w:val="left" w:pos="0"/>
              </w:tabs>
              <w:ind w:firstLine="0"/>
              <w:jc w:val="center"/>
              <w:rPr>
                <w:sz w:val="20"/>
                <w:szCs w:val="20"/>
              </w:rPr>
            </w:pPr>
          </w:p>
        </w:tc>
        <w:tc>
          <w:tcPr>
            <w:tcW w:w="793" w:type="dxa"/>
            <w:tcBorders>
              <w:right w:val="single" w:sz="4" w:space="0" w:color="auto"/>
            </w:tcBorders>
          </w:tcPr>
          <w:p w:rsidR="00BC59F7" w:rsidRPr="008C6FB3" w:rsidRDefault="00BC59F7" w:rsidP="001079C9">
            <w:pPr>
              <w:keepNext/>
              <w:tabs>
                <w:tab w:val="left" w:pos="0"/>
              </w:tabs>
              <w:ind w:firstLine="0"/>
              <w:jc w:val="center"/>
              <w:rPr>
                <w:sz w:val="20"/>
                <w:szCs w:val="20"/>
              </w:rPr>
            </w:pPr>
          </w:p>
        </w:tc>
        <w:tc>
          <w:tcPr>
            <w:tcW w:w="617" w:type="dxa"/>
          </w:tcPr>
          <w:p w:rsidR="00BC59F7" w:rsidRPr="008C6FB3" w:rsidRDefault="00BC59F7" w:rsidP="001079C9">
            <w:pPr>
              <w:keepNext/>
              <w:tabs>
                <w:tab w:val="left" w:pos="0"/>
              </w:tabs>
              <w:ind w:firstLine="0"/>
              <w:jc w:val="center"/>
              <w:rPr>
                <w:sz w:val="20"/>
                <w:szCs w:val="20"/>
              </w:rPr>
            </w:pPr>
          </w:p>
        </w:tc>
        <w:tc>
          <w:tcPr>
            <w:tcW w:w="617" w:type="dxa"/>
          </w:tcPr>
          <w:p w:rsidR="00BC59F7" w:rsidRPr="008C6FB3" w:rsidRDefault="00BC59F7" w:rsidP="001079C9">
            <w:pPr>
              <w:keepNext/>
              <w:tabs>
                <w:tab w:val="left" w:pos="0"/>
              </w:tabs>
              <w:ind w:firstLine="0"/>
              <w:jc w:val="center"/>
              <w:rPr>
                <w:sz w:val="20"/>
                <w:szCs w:val="20"/>
              </w:rPr>
            </w:pPr>
          </w:p>
        </w:tc>
        <w:tc>
          <w:tcPr>
            <w:tcW w:w="617" w:type="dxa"/>
          </w:tcPr>
          <w:p w:rsidR="00BC59F7" w:rsidRPr="008C6FB3" w:rsidRDefault="00BC59F7" w:rsidP="001079C9">
            <w:pPr>
              <w:keepNext/>
              <w:tabs>
                <w:tab w:val="left" w:pos="0"/>
              </w:tabs>
              <w:ind w:firstLine="0"/>
              <w:jc w:val="center"/>
              <w:rPr>
                <w:sz w:val="20"/>
                <w:szCs w:val="20"/>
              </w:rPr>
            </w:pPr>
          </w:p>
        </w:tc>
        <w:tc>
          <w:tcPr>
            <w:tcW w:w="775" w:type="dxa"/>
            <w:tcBorders>
              <w:right w:val="single" w:sz="4" w:space="0" w:color="auto"/>
            </w:tcBorders>
          </w:tcPr>
          <w:p w:rsidR="00BC59F7" w:rsidRPr="008C6FB3" w:rsidRDefault="00BC59F7" w:rsidP="001079C9">
            <w:pPr>
              <w:keepNext/>
              <w:tabs>
                <w:tab w:val="left" w:pos="0"/>
              </w:tabs>
              <w:ind w:firstLine="0"/>
              <w:jc w:val="center"/>
              <w:rPr>
                <w:sz w:val="20"/>
                <w:szCs w:val="20"/>
              </w:rPr>
            </w:pPr>
          </w:p>
        </w:tc>
        <w:tc>
          <w:tcPr>
            <w:tcW w:w="793" w:type="dxa"/>
            <w:tcBorders>
              <w:left w:val="single" w:sz="4" w:space="0" w:color="auto"/>
            </w:tcBorders>
          </w:tcPr>
          <w:p w:rsidR="00BC59F7" w:rsidRPr="008C6FB3" w:rsidRDefault="00BC59F7" w:rsidP="001079C9">
            <w:pPr>
              <w:keepNext/>
              <w:tabs>
                <w:tab w:val="left" w:pos="0"/>
              </w:tabs>
              <w:ind w:firstLine="0"/>
              <w:jc w:val="center"/>
              <w:rPr>
                <w:sz w:val="20"/>
                <w:szCs w:val="20"/>
              </w:rPr>
            </w:pPr>
          </w:p>
        </w:tc>
      </w:tr>
      <w:tr w:rsidR="008C6FB3" w:rsidRPr="008C6FB3" w:rsidTr="00BC59F7">
        <w:trPr>
          <w:trHeight w:val="227"/>
        </w:trPr>
        <w:tc>
          <w:tcPr>
            <w:tcW w:w="593" w:type="dxa"/>
          </w:tcPr>
          <w:p w:rsidR="00BC59F7" w:rsidRPr="008C6FB3" w:rsidRDefault="00BC59F7" w:rsidP="001079C9">
            <w:pPr>
              <w:ind w:firstLine="0"/>
              <w:jc w:val="center"/>
              <w:rPr>
                <w:sz w:val="20"/>
                <w:szCs w:val="20"/>
              </w:rPr>
            </w:pPr>
          </w:p>
        </w:tc>
        <w:tc>
          <w:tcPr>
            <w:tcW w:w="3214" w:type="dxa"/>
          </w:tcPr>
          <w:p w:rsidR="00BC59F7" w:rsidRPr="008C6FB3" w:rsidRDefault="00BC59F7" w:rsidP="001079C9">
            <w:pPr>
              <w:keepNext/>
              <w:tabs>
                <w:tab w:val="left" w:pos="0"/>
              </w:tabs>
              <w:ind w:firstLine="0"/>
              <w:jc w:val="left"/>
              <w:rPr>
                <w:rFonts w:eastAsia="Times New Roman" w:cs="Times New Roman"/>
                <w:sz w:val="20"/>
                <w:szCs w:val="20"/>
              </w:rPr>
            </w:pPr>
            <w:r w:rsidRPr="008C6FB3">
              <w:rPr>
                <w:rFonts w:eastAsia="Times New Roman" w:cs="Times New Roman"/>
                <w:sz w:val="20"/>
                <w:szCs w:val="20"/>
              </w:rPr>
              <w:t>0-6 лет</w:t>
            </w:r>
          </w:p>
        </w:tc>
        <w:tc>
          <w:tcPr>
            <w:tcW w:w="793" w:type="dxa"/>
          </w:tcPr>
          <w:p w:rsidR="00BC59F7" w:rsidRPr="008C6FB3" w:rsidRDefault="00BC59F7" w:rsidP="001079C9">
            <w:pPr>
              <w:keepNext/>
              <w:tabs>
                <w:tab w:val="left" w:pos="0"/>
              </w:tabs>
              <w:ind w:firstLine="0"/>
              <w:jc w:val="center"/>
              <w:rPr>
                <w:sz w:val="20"/>
                <w:szCs w:val="20"/>
              </w:rPr>
            </w:pPr>
            <w:r w:rsidRPr="008C6FB3">
              <w:rPr>
                <w:sz w:val="20"/>
                <w:szCs w:val="20"/>
              </w:rPr>
              <w:t>58</w:t>
            </w:r>
          </w:p>
        </w:tc>
        <w:tc>
          <w:tcPr>
            <w:tcW w:w="816" w:type="dxa"/>
          </w:tcPr>
          <w:p w:rsidR="00BC59F7" w:rsidRPr="008C6FB3" w:rsidRDefault="00BC59F7" w:rsidP="001079C9">
            <w:pPr>
              <w:keepNext/>
              <w:tabs>
                <w:tab w:val="left" w:pos="0"/>
              </w:tabs>
              <w:ind w:firstLine="0"/>
              <w:jc w:val="center"/>
              <w:rPr>
                <w:sz w:val="20"/>
                <w:szCs w:val="20"/>
              </w:rPr>
            </w:pPr>
            <w:r w:rsidRPr="008C6FB3">
              <w:rPr>
                <w:sz w:val="20"/>
                <w:szCs w:val="20"/>
              </w:rPr>
              <w:t>54</w:t>
            </w:r>
          </w:p>
        </w:tc>
        <w:tc>
          <w:tcPr>
            <w:tcW w:w="793" w:type="dxa"/>
            <w:tcBorders>
              <w:right w:val="single" w:sz="4" w:space="0" w:color="auto"/>
            </w:tcBorders>
          </w:tcPr>
          <w:p w:rsidR="00BC59F7" w:rsidRPr="008C6FB3" w:rsidRDefault="00BC59F7" w:rsidP="001079C9">
            <w:pPr>
              <w:keepNext/>
              <w:tabs>
                <w:tab w:val="left" w:pos="0"/>
              </w:tabs>
              <w:ind w:firstLine="0"/>
              <w:jc w:val="center"/>
              <w:rPr>
                <w:sz w:val="20"/>
                <w:szCs w:val="20"/>
              </w:rPr>
            </w:pPr>
            <w:r w:rsidRPr="008C6FB3">
              <w:rPr>
                <w:sz w:val="20"/>
                <w:szCs w:val="20"/>
              </w:rPr>
              <w:t>57</w:t>
            </w:r>
          </w:p>
        </w:tc>
        <w:tc>
          <w:tcPr>
            <w:tcW w:w="617" w:type="dxa"/>
          </w:tcPr>
          <w:p w:rsidR="00BC59F7" w:rsidRPr="008C6FB3" w:rsidRDefault="00BC59F7" w:rsidP="001079C9">
            <w:pPr>
              <w:keepNext/>
              <w:tabs>
                <w:tab w:val="left" w:pos="0"/>
              </w:tabs>
              <w:ind w:firstLine="0"/>
              <w:jc w:val="center"/>
              <w:rPr>
                <w:sz w:val="20"/>
                <w:szCs w:val="20"/>
              </w:rPr>
            </w:pPr>
            <w:r w:rsidRPr="008C6FB3">
              <w:rPr>
                <w:sz w:val="20"/>
                <w:szCs w:val="20"/>
              </w:rPr>
              <w:t>52</w:t>
            </w:r>
          </w:p>
        </w:tc>
        <w:tc>
          <w:tcPr>
            <w:tcW w:w="617" w:type="dxa"/>
          </w:tcPr>
          <w:p w:rsidR="00BC59F7" w:rsidRPr="008C6FB3" w:rsidRDefault="00BC59F7" w:rsidP="001079C9">
            <w:pPr>
              <w:keepNext/>
              <w:tabs>
                <w:tab w:val="left" w:pos="0"/>
              </w:tabs>
              <w:ind w:firstLine="0"/>
              <w:jc w:val="center"/>
              <w:rPr>
                <w:sz w:val="20"/>
                <w:szCs w:val="20"/>
              </w:rPr>
            </w:pPr>
            <w:r w:rsidRPr="008C6FB3">
              <w:rPr>
                <w:sz w:val="20"/>
                <w:szCs w:val="20"/>
              </w:rPr>
              <w:t>63</w:t>
            </w:r>
          </w:p>
        </w:tc>
        <w:tc>
          <w:tcPr>
            <w:tcW w:w="617" w:type="dxa"/>
          </w:tcPr>
          <w:p w:rsidR="00BC59F7" w:rsidRPr="008C6FB3" w:rsidRDefault="00BC59F7" w:rsidP="001079C9">
            <w:pPr>
              <w:keepNext/>
              <w:tabs>
                <w:tab w:val="left" w:pos="0"/>
              </w:tabs>
              <w:ind w:firstLine="0"/>
              <w:jc w:val="center"/>
              <w:rPr>
                <w:sz w:val="20"/>
                <w:szCs w:val="20"/>
              </w:rPr>
            </w:pPr>
            <w:r w:rsidRPr="008C6FB3">
              <w:rPr>
                <w:sz w:val="20"/>
                <w:szCs w:val="20"/>
              </w:rPr>
              <w:t>68</w:t>
            </w:r>
          </w:p>
        </w:tc>
        <w:tc>
          <w:tcPr>
            <w:tcW w:w="775" w:type="dxa"/>
            <w:vMerge w:val="restart"/>
            <w:tcBorders>
              <w:right w:val="single" w:sz="4" w:space="0" w:color="auto"/>
            </w:tcBorders>
          </w:tcPr>
          <w:p w:rsidR="00BC59F7" w:rsidRPr="008C6FB3" w:rsidRDefault="00BE41EF" w:rsidP="001079C9">
            <w:pPr>
              <w:keepNext/>
              <w:tabs>
                <w:tab w:val="left" w:pos="0"/>
              </w:tabs>
              <w:ind w:firstLine="0"/>
              <w:jc w:val="center"/>
              <w:rPr>
                <w:sz w:val="20"/>
                <w:szCs w:val="20"/>
              </w:rPr>
            </w:pPr>
            <w:r w:rsidRPr="008C6FB3">
              <w:rPr>
                <w:sz w:val="20"/>
                <w:szCs w:val="20"/>
              </w:rPr>
              <w:t>210</w:t>
            </w:r>
          </w:p>
        </w:tc>
        <w:tc>
          <w:tcPr>
            <w:tcW w:w="793" w:type="dxa"/>
            <w:tcBorders>
              <w:left w:val="single" w:sz="4" w:space="0" w:color="auto"/>
            </w:tcBorders>
          </w:tcPr>
          <w:p w:rsidR="00BC59F7" w:rsidRPr="008C6FB3" w:rsidRDefault="00BC59F7" w:rsidP="001079C9">
            <w:pPr>
              <w:keepNext/>
              <w:tabs>
                <w:tab w:val="left" w:pos="0"/>
              </w:tabs>
              <w:ind w:firstLine="0"/>
              <w:jc w:val="center"/>
              <w:rPr>
                <w:sz w:val="20"/>
                <w:szCs w:val="20"/>
              </w:rPr>
            </w:pPr>
            <w:r w:rsidRPr="008C6FB3">
              <w:rPr>
                <w:sz w:val="20"/>
                <w:szCs w:val="20"/>
              </w:rPr>
              <w:t>-</w:t>
            </w:r>
          </w:p>
        </w:tc>
      </w:tr>
      <w:tr w:rsidR="008C6FB3" w:rsidRPr="008C6FB3" w:rsidTr="00BC59F7">
        <w:trPr>
          <w:trHeight w:val="227"/>
        </w:trPr>
        <w:tc>
          <w:tcPr>
            <w:tcW w:w="593" w:type="dxa"/>
          </w:tcPr>
          <w:p w:rsidR="00BC59F7" w:rsidRPr="008C6FB3" w:rsidRDefault="00BC59F7" w:rsidP="001079C9">
            <w:pPr>
              <w:ind w:firstLine="0"/>
              <w:jc w:val="center"/>
              <w:rPr>
                <w:sz w:val="20"/>
                <w:szCs w:val="20"/>
              </w:rPr>
            </w:pPr>
          </w:p>
        </w:tc>
        <w:tc>
          <w:tcPr>
            <w:tcW w:w="3214" w:type="dxa"/>
          </w:tcPr>
          <w:p w:rsidR="00BC59F7" w:rsidRPr="008C6FB3" w:rsidRDefault="00BC59F7" w:rsidP="001079C9">
            <w:pPr>
              <w:keepNext/>
              <w:tabs>
                <w:tab w:val="left" w:pos="0"/>
              </w:tabs>
              <w:ind w:firstLine="0"/>
              <w:jc w:val="left"/>
              <w:rPr>
                <w:rFonts w:eastAsia="Times New Roman" w:cs="Times New Roman"/>
                <w:sz w:val="20"/>
                <w:szCs w:val="20"/>
              </w:rPr>
            </w:pPr>
            <w:r w:rsidRPr="008C6FB3">
              <w:rPr>
                <w:rFonts w:eastAsia="Times New Roman" w:cs="Times New Roman"/>
                <w:sz w:val="20"/>
                <w:szCs w:val="20"/>
              </w:rPr>
              <w:t>7-15 лет</w:t>
            </w:r>
          </w:p>
        </w:tc>
        <w:tc>
          <w:tcPr>
            <w:tcW w:w="793" w:type="dxa"/>
          </w:tcPr>
          <w:p w:rsidR="00BC59F7" w:rsidRPr="008C6FB3" w:rsidRDefault="00BC59F7" w:rsidP="001079C9">
            <w:pPr>
              <w:keepNext/>
              <w:tabs>
                <w:tab w:val="left" w:pos="0"/>
              </w:tabs>
              <w:ind w:firstLine="0"/>
              <w:jc w:val="center"/>
              <w:rPr>
                <w:sz w:val="20"/>
                <w:szCs w:val="20"/>
              </w:rPr>
            </w:pPr>
            <w:r w:rsidRPr="008C6FB3">
              <w:rPr>
                <w:sz w:val="20"/>
                <w:szCs w:val="20"/>
              </w:rPr>
              <w:t>160</w:t>
            </w:r>
          </w:p>
        </w:tc>
        <w:tc>
          <w:tcPr>
            <w:tcW w:w="816" w:type="dxa"/>
          </w:tcPr>
          <w:p w:rsidR="00BC59F7" w:rsidRPr="008C6FB3" w:rsidRDefault="00BC59F7" w:rsidP="001079C9">
            <w:pPr>
              <w:keepNext/>
              <w:tabs>
                <w:tab w:val="left" w:pos="0"/>
              </w:tabs>
              <w:ind w:firstLine="0"/>
              <w:jc w:val="center"/>
              <w:rPr>
                <w:sz w:val="20"/>
                <w:szCs w:val="20"/>
              </w:rPr>
            </w:pPr>
            <w:r w:rsidRPr="008C6FB3">
              <w:rPr>
                <w:sz w:val="20"/>
                <w:szCs w:val="20"/>
              </w:rPr>
              <w:t>140</w:t>
            </w:r>
          </w:p>
        </w:tc>
        <w:tc>
          <w:tcPr>
            <w:tcW w:w="793" w:type="dxa"/>
            <w:tcBorders>
              <w:right w:val="single" w:sz="4" w:space="0" w:color="auto"/>
            </w:tcBorders>
          </w:tcPr>
          <w:p w:rsidR="00BC59F7" w:rsidRPr="008C6FB3" w:rsidRDefault="00BC59F7" w:rsidP="001079C9">
            <w:pPr>
              <w:keepNext/>
              <w:tabs>
                <w:tab w:val="left" w:pos="0"/>
              </w:tabs>
              <w:ind w:firstLine="0"/>
              <w:jc w:val="center"/>
              <w:rPr>
                <w:sz w:val="20"/>
                <w:szCs w:val="20"/>
              </w:rPr>
            </w:pPr>
            <w:r w:rsidRPr="008C6FB3">
              <w:rPr>
                <w:sz w:val="20"/>
                <w:szCs w:val="20"/>
              </w:rPr>
              <w:t>148</w:t>
            </w:r>
          </w:p>
        </w:tc>
        <w:tc>
          <w:tcPr>
            <w:tcW w:w="617" w:type="dxa"/>
          </w:tcPr>
          <w:p w:rsidR="00BC59F7" w:rsidRPr="008C6FB3" w:rsidRDefault="00BC59F7" w:rsidP="001079C9">
            <w:pPr>
              <w:keepNext/>
              <w:tabs>
                <w:tab w:val="left" w:pos="0"/>
              </w:tabs>
              <w:ind w:firstLine="0"/>
              <w:jc w:val="center"/>
              <w:rPr>
                <w:sz w:val="20"/>
                <w:szCs w:val="20"/>
              </w:rPr>
            </w:pPr>
            <w:r w:rsidRPr="008C6FB3">
              <w:rPr>
                <w:sz w:val="20"/>
                <w:szCs w:val="20"/>
              </w:rPr>
              <w:t>120</w:t>
            </w:r>
          </w:p>
        </w:tc>
        <w:tc>
          <w:tcPr>
            <w:tcW w:w="617" w:type="dxa"/>
          </w:tcPr>
          <w:p w:rsidR="00BC59F7" w:rsidRPr="008C6FB3" w:rsidRDefault="00BC59F7" w:rsidP="001079C9">
            <w:pPr>
              <w:keepNext/>
              <w:tabs>
                <w:tab w:val="left" w:pos="0"/>
              </w:tabs>
              <w:ind w:firstLine="0"/>
              <w:jc w:val="center"/>
              <w:rPr>
                <w:sz w:val="20"/>
                <w:szCs w:val="20"/>
              </w:rPr>
            </w:pPr>
            <w:r w:rsidRPr="008C6FB3">
              <w:rPr>
                <w:sz w:val="20"/>
                <w:szCs w:val="20"/>
              </w:rPr>
              <w:t>103</w:t>
            </w:r>
          </w:p>
        </w:tc>
        <w:tc>
          <w:tcPr>
            <w:tcW w:w="617" w:type="dxa"/>
          </w:tcPr>
          <w:p w:rsidR="00BC59F7" w:rsidRPr="008C6FB3" w:rsidRDefault="00BC59F7" w:rsidP="001079C9">
            <w:pPr>
              <w:keepNext/>
              <w:tabs>
                <w:tab w:val="left" w:pos="0"/>
              </w:tabs>
              <w:ind w:firstLine="0"/>
              <w:jc w:val="center"/>
              <w:rPr>
                <w:sz w:val="20"/>
                <w:szCs w:val="20"/>
              </w:rPr>
            </w:pPr>
            <w:r w:rsidRPr="008C6FB3">
              <w:rPr>
                <w:sz w:val="20"/>
                <w:szCs w:val="20"/>
              </w:rPr>
              <w:t>104</w:t>
            </w:r>
          </w:p>
        </w:tc>
        <w:tc>
          <w:tcPr>
            <w:tcW w:w="775" w:type="dxa"/>
            <w:vMerge/>
            <w:tcBorders>
              <w:right w:val="single" w:sz="4" w:space="0" w:color="auto"/>
            </w:tcBorders>
          </w:tcPr>
          <w:p w:rsidR="00BC59F7" w:rsidRPr="008C6FB3" w:rsidRDefault="00BC59F7" w:rsidP="001079C9">
            <w:pPr>
              <w:keepNext/>
              <w:tabs>
                <w:tab w:val="left" w:pos="0"/>
              </w:tabs>
              <w:ind w:firstLine="0"/>
              <w:jc w:val="center"/>
              <w:rPr>
                <w:sz w:val="20"/>
                <w:szCs w:val="20"/>
              </w:rPr>
            </w:pPr>
          </w:p>
        </w:tc>
        <w:tc>
          <w:tcPr>
            <w:tcW w:w="793" w:type="dxa"/>
            <w:tcBorders>
              <w:left w:val="single" w:sz="4" w:space="0" w:color="auto"/>
            </w:tcBorders>
          </w:tcPr>
          <w:p w:rsidR="00BC59F7" w:rsidRPr="008C6FB3" w:rsidRDefault="00BC59F7" w:rsidP="001079C9">
            <w:pPr>
              <w:keepNext/>
              <w:tabs>
                <w:tab w:val="left" w:pos="0"/>
              </w:tabs>
              <w:ind w:firstLine="0"/>
              <w:jc w:val="center"/>
              <w:rPr>
                <w:sz w:val="20"/>
                <w:szCs w:val="20"/>
              </w:rPr>
            </w:pPr>
            <w:r w:rsidRPr="008C6FB3">
              <w:rPr>
                <w:sz w:val="20"/>
                <w:szCs w:val="20"/>
              </w:rPr>
              <w:t>-</w:t>
            </w:r>
          </w:p>
        </w:tc>
      </w:tr>
      <w:tr w:rsidR="00BC59F7" w:rsidRPr="008C6FB3" w:rsidTr="00BC59F7">
        <w:trPr>
          <w:trHeight w:val="227"/>
        </w:trPr>
        <w:tc>
          <w:tcPr>
            <w:tcW w:w="593" w:type="dxa"/>
          </w:tcPr>
          <w:p w:rsidR="00BC59F7" w:rsidRPr="008C6FB3" w:rsidRDefault="00BC59F7" w:rsidP="001079C9">
            <w:pPr>
              <w:ind w:firstLine="0"/>
              <w:jc w:val="center"/>
              <w:rPr>
                <w:sz w:val="20"/>
                <w:szCs w:val="20"/>
              </w:rPr>
            </w:pPr>
          </w:p>
        </w:tc>
        <w:tc>
          <w:tcPr>
            <w:tcW w:w="3214" w:type="dxa"/>
          </w:tcPr>
          <w:p w:rsidR="00BC59F7" w:rsidRPr="008C6FB3" w:rsidRDefault="00BC59F7" w:rsidP="001079C9">
            <w:pPr>
              <w:keepNext/>
              <w:tabs>
                <w:tab w:val="left" w:pos="0"/>
              </w:tabs>
              <w:ind w:firstLine="0"/>
              <w:jc w:val="left"/>
              <w:rPr>
                <w:rFonts w:eastAsia="Times New Roman" w:cs="Times New Roman"/>
                <w:sz w:val="20"/>
                <w:szCs w:val="20"/>
              </w:rPr>
            </w:pPr>
            <w:r w:rsidRPr="008C6FB3">
              <w:rPr>
                <w:rFonts w:eastAsia="Times New Roman" w:cs="Times New Roman"/>
                <w:sz w:val="20"/>
                <w:szCs w:val="20"/>
              </w:rPr>
              <w:t>16-18 лет</w:t>
            </w:r>
          </w:p>
        </w:tc>
        <w:tc>
          <w:tcPr>
            <w:tcW w:w="793" w:type="dxa"/>
          </w:tcPr>
          <w:p w:rsidR="00BC59F7" w:rsidRPr="008C6FB3" w:rsidRDefault="00BC59F7" w:rsidP="001079C9">
            <w:pPr>
              <w:keepNext/>
              <w:tabs>
                <w:tab w:val="left" w:pos="0"/>
              </w:tabs>
              <w:ind w:firstLine="0"/>
              <w:jc w:val="center"/>
              <w:rPr>
                <w:sz w:val="20"/>
                <w:szCs w:val="20"/>
              </w:rPr>
            </w:pPr>
            <w:r w:rsidRPr="008C6FB3">
              <w:rPr>
                <w:sz w:val="20"/>
                <w:szCs w:val="20"/>
              </w:rPr>
              <w:t>32</w:t>
            </w:r>
          </w:p>
        </w:tc>
        <w:tc>
          <w:tcPr>
            <w:tcW w:w="816" w:type="dxa"/>
          </w:tcPr>
          <w:p w:rsidR="00BC59F7" w:rsidRPr="008C6FB3" w:rsidRDefault="00BC59F7" w:rsidP="001079C9">
            <w:pPr>
              <w:keepNext/>
              <w:tabs>
                <w:tab w:val="left" w:pos="0"/>
              </w:tabs>
              <w:ind w:firstLine="0"/>
              <w:jc w:val="center"/>
              <w:rPr>
                <w:sz w:val="20"/>
                <w:szCs w:val="20"/>
              </w:rPr>
            </w:pPr>
            <w:r w:rsidRPr="008C6FB3">
              <w:rPr>
                <w:sz w:val="20"/>
                <w:szCs w:val="20"/>
              </w:rPr>
              <w:t>24</w:t>
            </w:r>
          </w:p>
        </w:tc>
        <w:tc>
          <w:tcPr>
            <w:tcW w:w="793" w:type="dxa"/>
            <w:tcBorders>
              <w:right w:val="single" w:sz="4" w:space="0" w:color="auto"/>
            </w:tcBorders>
          </w:tcPr>
          <w:p w:rsidR="00BC59F7" w:rsidRPr="008C6FB3" w:rsidRDefault="00BC59F7" w:rsidP="001079C9">
            <w:pPr>
              <w:keepNext/>
              <w:tabs>
                <w:tab w:val="left" w:pos="0"/>
              </w:tabs>
              <w:ind w:firstLine="0"/>
              <w:jc w:val="center"/>
              <w:rPr>
                <w:sz w:val="20"/>
                <w:szCs w:val="20"/>
              </w:rPr>
            </w:pPr>
            <w:r w:rsidRPr="008C6FB3">
              <w:rPr>
                <w:sz w:val="20"/>
                <w:szCs w:val="20"/>
              </w:rPr>
              <w:t>15</w:t>
            </w:r>
          </w:p>
        </w:tc>
        <w:tc>
          <w:tcPr>
            <w:tcW w:w="617" w:type="dxa"/>
          </w:tcPr>
          <w:p w:rsidR="00BC59F7" w:rsidRPr="008C6FB3" w:rsidRDefault="00BC59F7" w:rsidP="001079C9">
            <w:pPr>
              <w:keepNext/>
              <w:tabs>
                <w:tab w:val="left" w:pos="0"/>
              </w:tabs>
              <w:ind w:firstLine="0"/>
              <w:jc w:val="center"/>
              <w:rPr>
                <w:sz w:val="20"/>
                <w:szCs w:val="20"/>
              </w:rPr>
            </w:pPr>
            <w:r w:rsidRPr="008C6FB3">
              <w:rPr>
                <w:sz w:val="20"/>
                <w:szCs w:val="20"/>
              </w:rPr>
              <w:t>34</w:t>
            </w:r>
          </w:p>
        </w:tc>
        <w:tc>
          <w:tcPr>
            <w:tcW w:w="617" w:type="dxa"/>
          </w:tcPr>
          <w:p w:rsidR="00BC59F7" w:rsidRPr="008C6FB3" w:rsidRDefault="00BC59F7" w:rsidP="001079C9">
            <w:pPr>
              <w:keepNext/>
              <w:tabs>
                <w:tab w:val="left" w:pos="0"/>
              </w:tabs>
              <w:ind w:firstLine="0"/>
              <w:jc w:val="center"/>
              <w:rPr>
                <w:sz w:val="20"/>
                <w:szCs w:val="20"/>
              </w:rPr>
            </w:pPr>
            <w:r w:rsidRPr="008C6FB3">
              <w:rPr>
                <w:sz w:val="20"/>
                <w:szCs w:val="20"/>
              </w:rPr>
              <w:t>38</w:t>
            </w:r>
          </w:p>
        </w:tc>
        <w:tc>
          <w:tcPr>
            <w:tcW w:w="617" w:type="dxa"/>
          </w:tcPr>
          <w:p w:rsidR="00BC59F7" w:rsidRPr="008C6FB3" w:rsidRDefault="00BC59F7" w:rsidP="001079C9">
            <w:pPr>
              <w:keepNext/>
              <w:tabs>
                <w:tab w:val="left" w:pos="0"/>
              </w:tabs>
              <w:ind w:firstLine="0"/>
              <w:jc w:val="center"/>
              <w:rPr>
                <w:sz w:val="20"/>
                <w:szCs w:val="20"/>
              </w:rPr>
            </w:pPr>
            <w:r w:rsidRPr="008C6FB3">
              <w:rPr>
                <w:sz w:val="20"/>
                <w:szCs w:val="20"/>
              </w:rPr>
              <w:t>44</w:t>
            </w:r>
          </w:p>
        </w:tc>
        <w:tc>
          <w:tcPr>
            <w:tcW w:w="775" w:type="dxa"/>
            <w:tcBorders>
              <w:right w:val="single" w:sz="4" w:space="0" w:color="auto"/>
            </w:tcBorders>
          </w:tcPr>
          <w:p w:rsidR="00BC59F7" w:rsidRPr="008C6FB3" w:rsidRDefault="00923AEA" w:rsidP="001079C9">
            <w:pPr>
              <w:keepNext/>
              <w:tabs>
                <w:tab w:val="left" w:pos="0"/>
              </w:tabs>
              <w:ind w:firstLine="0"/>
              <w:jc w:val="center"/>
              <w:rPr>
                <w:sz w:val="20"/>
                <w:szCs w:val="20"/>
              </w:rPr>
            </w:pPr>
            <w:r w:rsidRPr="008C6FB3">
              <w:rPr>
                <w:sz w:val="20"/>
                <w:szCs w:val="20"/>
              </w:rPr>
              <w:t>-</w:t>
            </w:r>
          </w:p>
        </w:tc>
        <w:tc>
          <w:tcPr>
            <w:tcW w:w="793" w:type="dxa"/>
            <w:tcBorders>
              <w:left w:val="single" w:sz="4" w:space="0" w:color="auto"/>
            </w:tcBorders>
          </w:tcPr>
          <w:p w:rsidR="00BC59F7" w:rsidRPr="008C6FB3" w:rsidRDefault="00BC59F7" w:rsidP="001079C9">
            <w:pPr>
              <w:keepNext/>
              <w:tabs>
                <w:tab w:val="left" w:pos="0"/>
              </w:tabs>
              <w:ind w:firstLine="0"/>
              <w:jc w:val="center"/>
              <w:rPr>
                <w:sz w:val="20"/>
                <w:szCs w:val="20"/>
              </w:rPr>
            </w:pPr>
            <w:r w:rsidRPr="008C6FB3">
              <w:rPr>
                <w:sz w:val="20"/>
                <w:szCs w:val="20"/>
              </w:rPr>
              <w:t>-</w:t>
            </w:r>
          </w:p>
        </w:tc>
      </w:tr>
    </w:tbl>
    <w:p w:rsidR="00E8637E" w:rsidRPr="008C6FB3" w:rsidRDefault="00E8637E" w:rsidP="008C4C00">
      <w:pPr>
        <w:tabs>
          <w:tab w:val="left" w:pos="709"/>
        </w:tabs>
        <w:ind w:firstLine="0"/>
      </w:pPr>
    </w:p>
    <w:p w:rsidR="00625F43" w:rsidRPr="008C6FB3" w:rsidRDefault="00625F43" w:rsidP="00625F43">
      <w:pPr>
        <w:tabs>
          <w:tab w:val="left" w:pos="709"/>
        </w:tabs>
        <w:ind w:firstLine="0"/>
        <w:jc w:val="right"/>
      </w:pPr>
      <w:r w:rsidRPr="008C6FB3">
        <w:t>Таблица 3</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3761"/>
        <w:gridCol w:w="2693"/>
        <w:gridCol w:w="2687"/>
      </w:tblGrid>
      <w:tr w:rsidR="008C6FB3" w:rsidRPr="008C6FB3" w:rsidTr="00EC58EB">
        <w:trPr>
          <w:jc w:val="center"/>
        </w:trPr>
        <w:tc>
          <w:tcPr>
            <w:tcW w:w="4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EC58EB" w:rsidRPr="008C6FB3" w:rsidRDefault="00EC58EB" w:rsidP="00625F43">
            <w:pPr>
              <w:pStyle w:val="afffffff1"/>
              <w:jc w:val="center"/>
              <w:rPr>
                <w:rFonts w:ascii="Times New Roman" w:hAnsi="Times New Roman" w:cs="Times New Roman"/>
                <w:sz w:val="20"/>
                <w:szCs w:val="20"/>
              </w:rPr>
            </w:pPr>
            <w:bookmarkStart w:id="16" w:name="_Hlk31200506"/>
            <w:r w:rsidRPr="008C6FB3">
              <w:rPr>
                <w:rFonts w:ascii="Times New Roman" w:hAnsi="Times New Roman" w:cs="Times New Roman"/>
                <w:sz w:val="20"/>
                <w:szCs w:val="20"/>
              </w:rPr>
              <w:t>№ п/п</w:t>
            </w:r>
          </w:p>
        </w:tc>
        <w:tc>
          <w:tcPr>
            <w:tcW w:w="376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EC58EB" w:rsidRPr="008C6FB3" w:rsidRDefault="00EC58EB" w:rsidP="00625F43">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Наименование населенного пункта</w:t>
            </w:r>
          </w:p>
        </w:tc>
        <w:tc>
          <w:tcPr>
            <w:tcW w:w="269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EC58EB" w:rsidRPr="008C6FB3" w:rsidRDefault="00EC58EB" w:rsidP="00625F43">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 xml:space="preserve">Численность населения, чел. </w:t>
            </w:r>
          </w:p>
          <w:p w:rsidR="00EC58EB" w:rsidRPr="008C6FB3" w:rsidRDefault="00EC58EB" w:rsidP="00625F43">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на 2010 год</w:t>
            </w:r>
          </w:p>
        </w:tc>
        <w:tc>
          <w:tcPr>
            <w:tcW w:w="268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EC58EB" w:rsidRPr="008C6FB3" w:rsidRDefault="00EC58EB" w:rsidP="00EC58EB">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Численность населения, чел.</w:t>
            </w:r>
          </w:p>
          <w:p w:rsidR="00EC58EB" w:rsidRPr="008C6FB3" w:rsidRDefault="00EC58EB" w:rsidP="00EC58EB">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на 20</w:t>
            </w:r>
            <w:r w:rsidR="00B30B07" w:rsidRPr="008C6FB3">
              <w:rPr>
                <w:rFonts w:ascii="Times New Roman" w:hAnsi="Times New Roman" w:cs="Times New Roman"/>
                <w:sz w:val="20"/>
                <w:szCs w:val="20"/>
              </w:rPr>
              <w:t>17</w:t>
            </w:r>
            <w:r w:rsidRPr="008C6FB3">
              <w:rPr>
                <w:rFonts w:ascii="Times New Roman" w:hAnsi="Times New Roman" w:cs="Times New Roman"/>
                <w:sz w:val="20"/>
                <w:szCs w:val="20"/>
              </w:rPr>
              <w:t xml:space="preserve"> год</w:t>
            </w:r>
          </w:p>
        </w:tc>
      </w:tr>
      <w:tr w:rsidR="008C6FB3" w:rsidRPr="008C6FB3" w:rsidTr="00EC58EB">
        <w:trPr>
          <w:jc w:val="center"/>
        </w:trPr>
        <w:tc>
          <w:tcPr>
            <w:tcW w:w="487" w:type="dxa"/>
            <w:tcBorders>
              <w:top w:val="single" w:sz="4" w:space="0" w:color="auto"/>
              <w:left w:val="single" w:sz="4" w:space="0" w:color="auto"/>
              <w:bottom w:val="single" w:sz="4" w:space="0" w:color="auto"/>
              <w:right w:val="single" w:sz="4" w:space="0" w:color="auto"/>
            </w:tcBorders>
          </w:tcPr>
          <w:p w:rsidR="00EC58EB" w:rsidRPr="008C6FB3" w:rsidRDefault="00EC58EB" w:rsidP="00EC58EB">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1</w:t>
            </w:r>
          </w:p>
        </w:tc>
        <w:tc>
          <w:tcPr>
            <w:tcW w:w="3761" w:type="dxa"/>
            <w:tcBorders>
              <w:top w:val="single" w:sz="4" w:space="0" w:color="auto"/>
              <w:left w:val="single" w:sz="4" w:space="0" w:color="auto"/>
              <w:bottom w:val="single" w:sz="4" w:space="0" w:color="auto"/>
              <w:right w:val="single" w:sz="4" w:space="0" w:color="auto"/>
            </w:tcBorders>
            <w:vAlign w:val="center"/>
          </w:tcPr>
          <w:p w:rsidR="00EC58EB" w:rsidRPr="008C6FB3" w:rsidRDefault="00EC58EB" w:rsidP="00614F39">
            <w:pPr>
              <w:pStyle w:val="afffffff1"/>
              <w:rPr>
                <w:rFonts w:ascii="Times New Roman" w:hAnsi="Times New Roman" w:cs="Times New Roman"/>
                <w:sz w:val="20"/>
                <w:szCs w:val="20"/>
              </w:rPr>
            </w:pPr>
            <w:r w:rsidRPr="008C6FB3">
              <w:rPr>
                <w:rFonts w:ascii="Times New Roman" w:hAnsi="Times New Roman" w:cs="Times New Roman"/>
                <w:sz w:val="20"/>
                <w:szCs w:val="20"/>
              </w:rPr>
              <w:t xml:space="preserve">д. </w:t>
            </w:r>
            <w:proofErr w:type="spellStart"/>
            <w:r w:rsidRPr="008C6FB3">
              <w:rPr>
                <w:rFonts w:ascii="Times New Roman" w:hAnsi="Times New Roman" w:cs="Times New Roman"/>
                <w:sz w:val="20"/>
                <w:szCs w:val="20"/>
              </w:rPr>
              <w:t>Семенихино</w:t>
            </w:r>
            <w:proofErr w:type="spellEnd"/>
          </w:p>
        </w:tc>
        <w:tc>
          <w:tcPr>
            <w:tcW w:w="2693" w:type="dxa"/>
            <w:tcBorders>
              <w:top w:val="single" w:sz="4" w:space="0" w:color="auto"/>
              <w:left w:val="single" w:sz="4" w:space="0" w:color="auto"/>
              <w:bottom w:val="single" w:sz="4" w:space="0" w:color="auto"/>
              <w:right w:val="single" w:sz="4" w:space="0" w:color="auto"/>
            </w:tcBorders>
            <w:vAlign w:val="center"/>
          </w:tcPr>
          <w:p w:rsidR="00EC58EB" w:rsidRPr="008C6FB3" w:rsidRDefault="00FD1DF8" w:rsidP="00614F39">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361</w:t>
            </w:r>
          </w:p>
        </w:tc>
        <w:tc>
          <w:tcPr>
            <w:tcW w:w="2687" w:type="dxa"/>
            <w:tcBorders>
              <w:top w:val="single" w:sz="4" w:space="0" w:color="auto"/>
              <w:left w:val="single" w:sz="4" w:space="0" w:color="auto"/>
              <w:bottom w:val="single" w:sz="4" w:space="0" w:color="auto"/>
              <w:right w:val="single" w:sz="4" w:space="0" w:color="auto"/>
            </w:tcBorders>
            <w:vAlign w:val="center"/>
          </w:tcPr>
          <w:p w:rsidR="00EC58EB" w:rsidRPr="008C6FB3" w:rsidRDefault="00BE41EF" w:rsidP="00614F39">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364</w:t>
            </w:r>
          </w:p>
        </w:tc>
      </w:tr>
      <w:tr w:rsidR="008C6FB3" w:rsidRPr="008C6FB3" w:rsidTr="00EC58EB">
        <w:trPr>
          <w:jc w:val="center"/>
        </w:trPr>
        <w:tc>
          <w:tcPr>
            <w:tcW w:w="487" w:type="dxa"/>
            <w:tcBorders>
              <w:top w:val="single" w:sz="4" w:space="0" w:color="auto"/>
              <w:left w:val="single" w:sz="4" w:space="0" w:color="auto"/>
              <w:bottom w:val="single" w:sz="4" w:space="0" w:color="auto"/>
              <w:right w:val="single" w:sz="4" w:space="0" w:color="auto"/>
            </w:tcBorders>
          </w:tcPr>
          <w:p w:rsidR="00EC58EB" w:rsidRPr="008C6FB3" w:rsidRDefault="00EC58EB" w:rsidP="00EC58EB">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2</w:t>
            </w:r>
          </w:p>
        </w:tc>
        <w:tc>
          <w:tcPr>
            <w:tcW w:w="3761" w:type="dxa"/>
            <w:tcBorders>
              <w:top w:val="single" w:sz="4" w:space="0" w:color="auto"/>
              <w:left w:val="single" w:sz="4" w:space="0" w:color="auto"/>
              <w:bottom w:val="single" w:sz="4" w:space="0" w:color="auto"/>
              <w:right w:val="single" w:sz="4" w:space="0" w:color="auto"/>
            </w:tcBorders>
            <w:vAlign w:val="center"/>
          </w:tcPr>
          <w:p w:rsidR="00EC58EB" w:rsidRPr="008C6FB3" w:rsidRDefault="00EC58EB" w:rsidP="00614F39">
            <w:pPr>
              <w:pStyle w:val="afffffff1"/>
              <w:rPr>
                <w:rFonts w:ascii="Times New Roman" w:hAnsi="Times New Roman" w:cs="Times New Roman"/>
                <w:sz w:val="20"/>
                <w:szCs w:val="20"/>
              </w:rPr>
            </w:pPr>
            <w:r w:rsidRPr="008C6FB3">
              <w:rPr>
                <w:rFonts w:ascii="Times New Roman" w:hAnsi="Times New Roman" w:cs="Times New Roman"/>
                <w:sz w:val="20"/>
                <w:szCs w:val="20"/>
              </w:rPr>
              <w:t>д. Головище</w:t>
            </w:r>
          </w:p>
        </w:tc>
        <w:tc>
          <w:tcPr>
            <w:tcW w:w="2693" w:type="dxa"/>
            <w:tcBorders>
              <w:top w:val="single" w:sz="4" w:space="0" w:color="auto"/>
              <w:left w:val="single" w:sz="4" w:space="0" w:color="auto"/>
              <w:bottom w:val="single" w:sz="4" w:space="0" w:color="auto"/>
              <w:right w:val="single" w:sz="4" w:space="0" w:color="auto"/>
            </w:tcBorders>
            <w:vAlign w:val="center"/>
          </w:tcPr>
          <w:p w:rsidR="00EC58EB" w:rsidRPr="008C6FB3" w:rsidRDefault="00FD1DF8" w:rsidP="00614F39">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8</w:t>
            </w:r>
          </w:p>
        </w:tc>
        <w:tc>
          <w:tcPr>
            <w:tcW w:w="2687" w:type="dxa"/>
            <w:tcBorders>
              <w:top w:val="single" w:sz="4" w:space="0" w:color="auto"/>
              <w:left w:val="single" w:sz="4" w:space="0" w:color="auto"/>
              <w:bottom w:val="single" w:sz="4" w:space="0" w:color="auto"/>
              <w:right w:val="single" w:sz="4" w:space="0" w:color="auto"/>
            </w:tcBorders>
            <w:vAlign w:val="center"/>
          </w:tcPr>
          <w:p w:rsidR="00EC58EB" w:rsidRPr="008C6FB3" w:rsidRDefault="00BE41EF" w:rsidP="00614F39">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6</w:t>
            </w:r>
          </w:p>
        </w:tc>
      </w:tr>
      <w:tr w:rsidR="008C6FB3" w:rsidRPr="008C6FB3" w:rsidTr="00EC58EB">
        <w:trPr>
          <w:jc w:val="center"/>
        </w:trPr>
        <w:tc>
          <w:tcPr>
            <w:tcW w:w="487" w:type="dxa"/>
            <w:tcBorders>
              <w:top w:val="single" w:sz="4" w:space="0" w:color="auto"/>
              <w:left w:val="single" w:sz="4" w:space="0" w:color="auto"/>
              <w:bottom w:val="single" w:sz="4" w:space="0" w:color="auto"/>
              <w:right w:val="single" w:sz="4" w:space="0" w:color="auto"/>
            </w:tcBorders>
          </w:tcPr>
          <w:p w:rsidR="00EC58EB" w:rsidRPr="008C6FB3" w:rsidRDefault="00EC58EB" w:rsidP="00EC58EB">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3</w:t>
            </w:r>
          </w:p>
        </w:tc>
        <w:tc>
          <w:tcPr>
            <w:tcW w:w="3761" w:type="dxa"/>
            <w:tcBorders>
              <w:top w:val="single" w:sz="4" w:space="0" w:color="auto"/>
              <w:left w:val="single" w:sz="4" w:space="0" w:color="auto"/>
              <w:bottom w:val="single" w:sz="4" w:space="0" w:color="auto"/>
              <w:right w:val="single" w:sz="4" w:space="0" w:color="auto"/>
            </w:tcBorders>
            <w:vAlign w:val="center"/>
          </w:tcPr>
          <w:p w:rsidR="00EC58EB" w:rsidRPr="008C6FB3" w:rsidRDefault="00EC58EB" w:rsidP="00614F39">
            <w:pPr>
              <w:pStyle w:val="afffffff1"/>
              <w:rPr>
                <w:rFonts w:ascii="Times New Roman" w:hAnsi="Times New Roman" w:cs="Times New Roman"/>
                <w:sz w:val="20"/>
                <w:szCs w:val="20"/>
              </w:rPr>
            </w:pPr>
            <w:r w:rsidRPr="008C6FB3">
              <w:rPr>
                <w:rFonts w:ascii="Times New Roman" w:hAnsi="Times New Roman" w:cs="Times New Roman"/>
                <w:sz w:val="20"/>
                <w:szCs w:val="20"/>
              </w:rPr>
              <w:t xml:space="preserve">д. </w:t>
            </w:r>
            <w:proofErr w:type="spellStart"/>
            <w:r w:rsidRPr="008C6FB3">
              <w:rPr>
                <w:rFonts w:ascii="Times New Roman" w:hAnsi="Times New Roman" w:cs="Times New Roman"/>
                <w:sz w:val="20"/>
                <w:szCs w:val="20"/>
              </w:rPr>
              <w:t>Губаново</w:t>
            </w:r>
            <w:proofErr w:type="spellEnd"/>
          </w:p>
        </w:tc>
        <w:tc>
          <w:tcPr>
            <w:tcW w:w="2693" w:type="dxa"/>
            <w:tcBorders>
              <w:top w:val="single" w:sz="4" w:space="0" w:color="auto"/>
              <w:left w:val="single" w:sz="4" w:space="0" w:color="auto"/>
              <w:bottom w:val="single" w:sz="4" w:space="0" w:color="auto"/>
              <w:right w:val="single" w:sz="4" w:space="0" w:color="auto"/>
            </w:tcBorders>
            <w:vAlign w:val="center"/>
          </w:tcPr>
          <w:p w:rsidR="00EC58EB" w:rsidRPr="008C6FB3" w:rsidRDefault="00FD1DF8" w:rsidP="00614F39">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77</w:t>
            </w:r>
          </w:p>
        </w:tc>
        <w:tc>
          <w:tcPr>
            <w:tcW w:w="2687" w:type="dxa"/>
            <w:tcBorders>
              <w:top w:val="single" w:sz="4" w:space="0" w:color="auto"/>
              <w:left w:val="single" w:sz="4" w:space="0" w:color="auto"/>
              <w:bottom w:val="single" w:sz="4" w:space="0" w:color="auto"/>
              <w:right w:val="single" w:sz="4" w:space="0" w:color="auto"/>
            </w:tcBorders>
            <w:vAlign w:val="center"/>
          </w:tcPr>
          <w:p w:rsidR="00EC58EB" w:rsidRPr="008C6FB3" w:rsidRDefault="00BE41EF" w:rsidP="00614F39">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73</w:t>
            </w:r>
          </w:p>
        </w:tc>
      </w:tr>
      <w:tr w:rsidR="008C6FB3" w:rsidRPr="008C6FB3" w:rsidTr="00EC58EB">
        <w:trPr>
          <w:jc w:val="center"/>
        </w:trPr>
        <w:tc>
          <w:tcPr>
            <w:tcW w:w="487" w:type="dxa"/>
            <w:tcBorders>
              <w:top w:val="single" w:sz="4" w:space="0" w:color="auto"/>
              <w:left w:val="single" w:sz="4" w:space="0" w:color="auto"/>
              <w:bottom w:val="single" w:sz="4" w:space="0" w:color="auto"/>
              <w:right w:val="single" w:sz="4" w:space="0" w:color="auto"/>
            </w:tcBorders>
          </w:tcPr>
          <w:p w:rsidR="00EC58EB" w:rsidRPr="008C6FB3" w:rsidRDefault="00EC58EB" w:rsidP="00EC58EB">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4</w:t>
            </w:r>
          </w:p>
        </w:tc>
        <w:tc>
          <w:tcPr>
            <w:tcW w:w="3761" w:type="dxa"/>
            <w:tcBorders>
              <w:top w:val="single" w:sz="4" w:space="0" w:color="auto"/>
              <w:left w:val="single" w:sz="4" w:space="0" w:color="auto"/>
              <w:bottom w:val="single" w:sz="4" w:space="0" w:color="auto"/>
              <w:right w:val="single" w:sz="4" w:space="0" w:color="auto"/>
            </w:tcBorders>
            <w:vAlign w:val="center"/>
          </w:tcPr>
          <w:p w:rsidR="00EC58EB" w:rsidRPr="008C6FB3" w:rsidRDefault="00EC58EB" w:rsidP="00614F39">
            <w:pPr>
              <w:pStyle w:val="afffffff1"/>
              <w:rPr>
                <w:rFonts w:ascii="Times New Roman" w:hAnsi="Times New Roman" w:cs="Times New Roman"/>
                <w:sz w:val="20"/>
                <w:szCs w:val="20"/>
              </w:rPr>
            </w:pPr>
            <w:r w:rsidRPr="008C6FB3">
              <w:rPr>
                <w:rFonts w:ascii="Times New Roman" w:hAnsi="Times New Roman" w:cs="Times New Roman"/>
                <w:sz w:val="20"/>
                <w:szCs w:val="20"/>
              </w:rPr>
              <w:t>с. Дутое</w:t>
            </w:r>
          </w:p>
        </w:tc>
        <w:tc>
          <w:tcPr>
            <w:tcW w:w="2693" w:type="dxa"/>
            <w:tcBorders>
              <w:top w:val="single" w:sz="4" w:space="0" w:color="auto"/>
              <w:left w:val="single" w:sz="4" w:space="0" w:color="auto"/>
              <w:bottom w:val="single" w:sz="4" w:space="0" w:color="auto"/>
              <w:right w:val="single" w:sz="4" w:space="0" w:color="auto"/>
            </w:tcBorders>
            <w:vAlign w:val="center"/>
          </w:tcPr>
          <w:p w:rsidR="00EC58EB" w:rsidRPr="008C6FB3" w:rsidRDefault="00FD1DF8" w:rsidP="00614F39">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52</w:t>
            </w:r>
          </w:p>
        </w:tc>
        <w:tc>
          <w:tcPr>
            <w:tcW w:w="2687" w:type="dxa"/>
            <w:tcBorders>
              <w:top w:val="single" w:sz="4" w:space="0" w:color="auto"/>
              <w:left w:val="single" w:sz="4" w:space="0" w:color="auto"/>
              <w:bottom w:val="single" w:sz="4" w:space="0" w:color="auto"/>
              <w:right w:val="single" w:sz="4" w:space="0" w:color="auto"/>
            </w:tcBorders>
            <w:vAlign w:val="center"/>
          </w:tcPr>
          <w:p w:rsidR="00EC58EB" w:rsidRPr="008C6FB3" w:rsidRDefault="00BE41EF" w:rsidP="00614F39">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39</w:t>
            </w:r>
          </w:p>
        </w:tc>
      </w:tr>
      <w:tr w:rsidR="008C6FB3" w:rsidRPr="008C6FB3" w:rsidTr="00EC58EB">
        <w:trPr>
          <w:jc w:val="center"/>
        </w:trPr>
        <w:tc>
          <w:tcPr>
            <w:tcW w:w="487" w:type="dxa"/>
            <w:tcBorders>
              <w:top w:val="single" w:sz="4" w:space="0" w:color="auto"/>
              <w:left w:val="single" w:sz="4" w:space="0" w:color="auto"/>
              <w:bottom w:val="single" w:sz="4" w:space="0" w:color="auto"/>
              <w:right w:val="single" w:sz="4" w:space="0" w:color="auto"/>
            </w:tcBorders>
          </w:tcPr>
          <w:p w:rsidR="00EC58EB" w:rsidRPr="008C6FB3" w:rsidRDefault="00EC58EB" w:rsidP="00EC58EB">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5</w:t>
            </w:r>
          </w:p>
        </w:tc>
        <w:tc>
          <w:tcPr>
            <w:tcW w:w="3761" w:type="dxa"/>
            <w:tcBorders>
              <w:top w:val="single" w:sz="4" w:space="0" w:color="auto"/>
              <w:left w:val="single" w:sz="4" w:space="0" w:color="auto"/>
              <w:bottom w:val="single" w:sz="4" w:space="0" w:color="auto"/>
              <w:right w:val="single" w:sz="4" w:space="0" w:color="auto"/>
            </w:tcBorders>
            <w:vAlign w:val="center"/>
          </w:tcPr>
          <w:p w:rsidR="00EC58EB" w:rsidRPr="008C6FB3" w:rsidRDefault="00EC58EB" w:rsidP="00614F39">
            <w:pPr>
              <w:pStyle w:val="afffffff1"/>
              <w:rPr>
                <w:rFonts w:ascii="Times New Roman" w:hAnsi="Times New Roman" w:cs="Times New Roman"/>
                <w:sz w:val="20"/>
                <w:szCs w:val="20"/>
              </w:rPr>
            </w:pPr>
            <w:r w:rsidRPr="008C6FB3">
              <w:rPr>
                <w:rFonts w:ascii="Times New Roman" w:hAnsi="Times New Roman" w:cs="Times New Roman"/>
                <w:sz w:val="20"/>
                <w:szCs w:val="20"/>
              </w:rPr>
              <w:t xml:space="preserve">д. </w:t>
            </w:r>
            <w:proofErr w:type="spellStart"/>
            <w:r w:rsidRPr="008C6FB3">
              <w:rPr>
                <w:rFonts w:ascii="Times New Roman" w:hAnsi="Times New Roman" w:cs="Times New Roman"/>
                <w:sz w:val="20"/>
                <w:szCs w:val="20"/>
              </w:rPr>
              <w:t>Костомарово</w:t>
            </w:r>
            <w:proofErr w:type="spellEnd"/>
          </w:p>
        </w:tc>
        <w:tc>
          <w:tcPr>
            <w:tcW w:w="2693" w:type="dxa"/>
            <w:tcBorders>
              <w:top w:val="single" w:sz="4" w:space="0" w:color="auto"/>
              <w:left w:val="single" w:sz="4" w:space="0" w:color="auto"/>
              <w:bottom w:val="single" w:sz="4" w:space="0" w:color="auto"/>
              <w:right w:val="single" w:sz="4" w:space="0" w:color="auto"/>
            </w:tcBorders>
            <w:vAlign w:val="center"/>
          </w:tcPr>
          <w:p w:rsidR="00EC58EB" w:rsidRPr="008C6FB3" w:rsidRDefault="00FD1DF8" w:rsidP="00614F39">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53</w:t>
            </w:r>
          </w:p>
        </w:tc>
        <w:tc>
          <w:tcPr>
            <w:tcW w:w="2687" w:type="dxa"/>
            <w:tcBorders>
              <w:top w:val="single" w:sz="4" w:space="0" w:color="auto"/>
              <w:left w:val="single" w:sz="4" w:space="0" w:color="auto"/>
              <w:bottom w:val="single" w:sz="4" w:space="0" w:color="auto"/>
              <w:right w:val="single" w:sz="4" w:space="0" w:color="auto"/>
            </w:tcBorders>
            <w:vAlign w:val="center"/>
          </w:tcPr>
          <w:p w:rsidR="00EC58EB" w:rsidRPr="008C6FB3" w:rsidRDefault="00BE41EF" w:rsidP="00614F39">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50</w:t>
            </w:r>
          </w:p>
        </w:tc>
      </w:tr>
      <w:tr w:rsidR="008C6FB3" w:rsidRPr="008C6FB3" w:rsidTr="00EC58EB">
        <w:trPr>
          <w:jc w:val="center"/>
        </w:trPr>
        <w:tc>
          <w:tcPr>
            <w:tcW w:w="487" w:type="dxa"/>
            <w:tcBorders>
              <w:top w:val="single" w:sz="4" w:space="0" w:color="auto"/>
              <w:left w:val="single" w:sz="4" w:space="0" w:color="auto"/>
              <w:bottom w:val="single" w:sz="4" w:space="0" w:color="auto"/>
              <w:right w:val="single" w:sz="4" w:space="0" w:color="auto"/>
            </w:tcBorders>
          </w:tcPr>
          <w:p w:rsidR="00EC58EB" w:rsidRPr="008C6FB3" w:rsidRDefault="00EC58EB" w:rsidP="00EC58EB">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6</w:t>
            </w:r>
          </w:p>
        </w:tc>
        <w:tc>
          <w:tcPr>
            <w:tcW w:w="3761" w:type="dxa"/>
            <w:tcBorders>
              <w:top w:val="single" w:sz="4" w:space="0" w:color="auto"/>
              <w:left w:val="single" w:sz="4" w:space="0" w:color="auto"/>
              <w:bottom w:val="single" w:sz="4" w:space="0" w:color="auto"/>
              <w:right w:val="single" w:sz="4" w:space="0" w:color="auto"/>
            </w:tcBorders>
            <w:vAlign w:val="center"/>
          </w:tcPr>
          <w:p w:rsidR="00EC58EB" w:rsidRPr="008C6FB3" w:rsidRDefault="00EC58EB" w:rsidP="00614F39">
            <w:pPr>
              <w:pStyle w:val="afffffff1"/>
              <w:rPr>
                <w:rFonts w:ascii="Times New Roman" w:hAnsi="Times New Roman" w:cs="Times New Roman"/>
                <w:sz w:val="20"/>
                <w:szCs w:val="20"/>
              </w:rPr>
            </w:pPr>
            <w:r w:rsidRPr="008C6FB3">
              <w:rPr>
                <w:rFonts w:ascii="Times New Roman" w:hAnsi="Times New Roman" w:cs="Times New Roman"/>
                <w:sz w:val="20"/>
                <w:szCs w:val="20"/>
              </w:rPr>
              <w:t xml:space="preserve">д. </w:t>
            </w:r>
            <w:proofErr w:type="spellStart"/>
            <w:r w:rsidRPr="008C6FB3">
              <w:rPr>
                <w:rFonts w:ascii="Times New Roman" w:hAnsi="Times New Roman" w:cs="Times New Roman"/>
                <w:sz w:val="20"/>
                <w:szCs w:val="20"/>
              </w:rPr>
              <w:t>Лопашино</w:t>
            </w:r>
            <w:proofErr w:type="spellEnd"/>
          </w:p>
        </w:tc>
        <w:tc>
          <w:tcPr>
            <w:tcW w:w="2693" w:type="dxa"/>
            <w:tcBorders>
              <w:top w:val="single" w:sz="4" w:space="0" w:color="auto"/>
              <w:left w:val="single" w:sz="4" w:space="0" w:color="auto"/>
              <w:bottom w:val="single" w:sz="4" w:space="0" w:color="auto"/>
              <w:right w:val="single" w:sz="4" w:space="0" w:color="auto"/>
            </w:tcBorders>
            <w:vAlign w:val="center"/>
          </w:tcPr>
          <w:p w:rsidR="00EC58EB" w:rsidRPr="008C6FB3" w:rsidRDefault="00FD1DF8" w:rsidP="00614F39">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39</w:t>
            </w:r>
          </w:p>
        </w:tc>
        <w:tc>
          <w:tcPr>
            <w:tcW w:w="2687" w:type="dxa"/>
            <w:tcBorders>
              <w:top w:val="single" w:sz="4" w:space="0" w:color="auto"/>
              <w:left w:val="single" w:sz="4" w:space="0" w:color="auto"/>
              <w:bottom w:val="single" w:sz="4" w:space="0" w:color="auto"/>
              <w:right w:val="single" w:sz="4" w:space="0" w:color="auto"/>
            </w:tcBorders>
            <w:vAlign w:val="center"/>
          </w:tcPr>
          <w:p w:rsidR="00EC58EB" w:rsidRPr="008C6FB3" w:rsidRDefault="00BE41EF" w:rsidP="00614F39">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35</w:t>
            </w:r>
          </w:p>
        </w:tc>
      </w:tr>
      <w:tr w:rsidR="008C6FB3" w:rsidRPr="008C6FB3" w:rsidTr="00EC58EB">
        <w:trPr>
          <w:jc w:val="center"/>
        </w:trPr>
        <w:tc>
          <w:tcPr>
            <w:tcW w:w="487" w:type="dxa"/>
            <w:tcBorders>
              <w:top w:val="single" w:sz="4" w:space="0" w:color="auto"/>
              <w:left w:val="single" w:sz="4" w:space="0" w:color="auto"/>
              <w:bottom w:val="single" w:sz="4" w:space="0" w:color="auto"/>
              <w:right w:val="single" w:sz="4" w:space="0" w:color="auto"/>
            </w:tcBorders>
          </w:tcPr>
          <w:p w:rsidR="00EC58EB" w:rsidRPr="008C6FB3" w:rsidRDefault="00EC58EB" w:rsidP="00EC58EB">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7</w:t>
            </w:r>
          </w:p>
        </w:tc>
        <w:tc>
          <w:tcPr>
            <w:tcW w:w="3761" w:type="dxa"/>
            <w:tcBorders>
              <w:top w:val="single" w:sz="4" w:space="0" w:color="auto"/>
              <w:left w:val="single" w:sz="4" w:space="0" w:color="auto"/>
              <w:bottom w:val="single" w:sz="4" w:space="0" w:color="auto"/>
              <w:right w:val="single" w:sz="4" w:space="0" w:color="auto"/>
            </w:tcBorders>
            <w:vAlign w:val="center"/>
          </w:tcPr>
          <w:p w:rsidR="00EC58EB" w:rsidRPr="008C6FB3" w:rsidRDefault="00EC58EB" w:rsidP="00614F39">
            <w:pPr>
              <w:pStyle w:val="afffffff1"/>
              <w:rPr>
                <w:rFonts w:ascii="Times New Roman" w:hAnsi="Times New Roman" w:cs="Times New Roman"/>
                <w:sz w:val="20"/>
                <w:szCs w:val="20"/>
              </w:rPr>
            </w:pPr>
            <w:r w:rsidRPr="008C6FB3">
              <w:rPr>
                <w:rFonts w:ascii="Times New Roman" w:hAnsi="Times New Roman" w:cs="Times New Roman"/>
                <w:sz w:val="20"/>
                <w:szCs w:val="20"/>
              </w:rPr>
              <w:t xml:space="preserve">д. </w:t>
            </w:r>
            <w:proofErr w:type="spellStart"/>
            <w:r w:rsidRPr="008C6FB3">
              <w:rPr>
                <w:rFonts w:ascii="Times New Roman" w:hAnsi="Times New Roman" w:cs="Times New Roman"/>
                <w:sz w:val="20"/>
                <w:szCs w:val="20"/>
              </w:rPr>
              <w:t>Мальцево</w:t>
            </w:r>
            <w:proofErr w:type="spellEnd"/>
          </w:p>
        </w:tc>
        <w:tc>
          <w:tcPr>
            <w:tcW w:w="2693" w:type="dxa"/>
            <w:tcBorders>
              <w:top w:val="single" w:sz="4" w:space="0" w:color="auto"/>
              <w:left w:val="single" w:sz="4" w:space="0" w:color="auto"/>
              <w:bottom w:val="single" w:sz="4" w:space="0" w:color="auto"/>
              <w:right w:val="single" w:sz="4" w:space="0" w:color="auto"/>
            </w:tcBorders>
            <w:vAlign w:val="center"/>
          </w:tcPr>
          <w:p w:rsidR="00EC58EB" w:rsidRPr="008C6FB3" w:rsidRDefault="00FD1DF8" w:rsidP="00614F39">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117</w:t>
            </w:r>
          </w:p>
        </w:tc>
        <w:tc>
          <w:tcPr>
            <w:tcW w:w="2687" w:type="dxa"/>
            <w:tcBorders>
              <w:top w:val="single" w:sz="4" w:space="0" w:color="auto"/>
              <w:left w:val="single" w:sz="4" w:space="0" w:color="auto"/>
              <w:bottom w:val="single" w:sz="4" w:space="0" w:color="auto"/>
              <w:right w:val="single" w:sz="4" w:space="0" w:color="auto"/>
            </w:tcBorders>
            <w:vAlign w:val="center"/>
          </w:tcPr>
          <w:p w:rsidR="00EC58EB" w:rsidRPr="008C6FB3" w:rsidRDefault="00BE41EF" w:rsidP="00614F39">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107</w:t>
            </w:r>
          </w:p>
        </w:tc>
      </w:tr>
      <w:tr w:rsidR="008C6FB3" w:rsidRPr="008C6FB3" w:rsidTr="00EC58EB">
        <w:trPr>
          <w:jc w:val="center"/>
        </w:trPr>
        <w:tc>
          <w:tcPr>
            <w:tcW w:w="487" w:type="dxa"/>
            <w:tcBorders>
              <w:top w:val="single" w:sz="4" w:space="0" w:color="auto"/>
              <w:left w:val="single" w:sz="4" w:space="0" w:color="auto"/>
              <w:bottom w:val="single" w:sz="4" w:space="0" w:color="auto"/>
              <w:right w:val="single" w:sz="4" w:space="0" w:color="auto"/>
            </w:tcBorders>
          </w:tcPr>
          <w:p w:rsidR="00EC58EB" w:rsidRPr="008C6FB3" w:rsidRDefault="00EC58EB" w:rsidP="00EC58EB">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8</w:t>
            </w:r>
          </w:p>
        </w:tc>
        <w:tc>
          <w:tcPr>
            <w:tcW w:w="3761" w:type="dxa"/>
            <w:tcBorders>
              <w:top w:val="single" w:sz="4" w:space="0" w:color="auto"/>
              <w:left w:val="single" w:sz="4" w:space="0" w:color="auto"/>
              <w:bottom w:val="single" w:sz="4" w:space="0" w:color="auto"/>
              <w:right w:val="single" w:sz="4" w:space="0" w:color="auto"/>
            </w:tcBorders>
            <w:vAlign w:val="center"/>
          </w:tcPr>
          <w:p w:rsidR="00EC58EB" w:rsidRPr="008C6FB3" w:rsidRDefault="00FD1DF8" w:rsidP="00614F39">
            <w:pPr>
              <w:pStyle w:val="afffffff1"/>
              <w:rPr>
                <w:rFonts w:ascii="Times New Roman" w:hAnsi="Times New Roman" w:cs="Times New Roman"/>
                <w:sz w:val="20"/>
                <w:szCs w:val="20"/>
              </w:rPr>
            </w:pPr>
            <w:r w:rsidRPr="008C6FB3">
              <w:rPr>
                <w:rFonts w:ascii="Times New Roman" w:hAnsi="Times New Roman" w:cs="Times New Roman"/>
                <w:sz w:val="20"/>
                <w:szCs w:val="20"/>
              </w:rPr>
              <w:t xml:space="preserve">д. </w:t>
            </w:r>
            <w:proofErr w:type="spellStart"/>
            <w:r w:rsidRPr="008C6FB3">
              <w:rPr>
                <w:rFonts w:ascii="Times New Roman" w:hAnsi="Times New Roman" w:cs="Times New Roman"/>
                <w:sz w:val="20"/>
                <w:szCs w:val="20"/>
              </w:rPr>
              <w:t>Овсянниково</w:t>
            </w:r>
            <w:proofErr w:type="spellEnd"/>
          </w:p>
        </w:tc>
        <w:tc>
          <w:tcPr>
            <w:tcW w:w="2693" w:type="dxa"/>
            <w:tcBorders>
              <w:top w:val="single" w:sz="4" w:space="0" w:color="auto"/>
              <w:left w:val="single" w:sz="4" w:space="0" w:color="auto"/>
              <w:bottom w:val="single" w:sz="4" w:space="0" w:color="auto"/>
              <w:right w:val="single" w:sz="4" w:space="0" w:color="auto"/>
            </w:tcBorders>
            <w:vAlign w:val="center"/>
          </w:tcPr>
          <w:p w:rsidR="00EC58EB" w:rsidRPr="008C6FB3" w:rsidRDefault="00FD1DF8" w:rsidP="00614F39">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47</w:t>
            </w:r>
          </w:p>
        </w:tc>
        <w:tc>
          <w:tcPr>
            <w:tcW w:w="2687" w:type="dxa"/>
            <w:tcBorders>
              <w:top w:val="single" w:sz="4" w:space="0" w:color="auto"/>
              <w:left w:val="single" w:sz="4" w:space="0" w:color="auto"/>
              <w:bottom w:val="single" w:sz="4" w:space="0" w:color="auto"/>
              <w:right w:val="single" w:sz="4" w:space="0" w:color="auto"/>
            </w:tcBorders>
            <w:vAlign w:val="center"/>
          </w:tcPr>
          <w:p w:rsidR="00EC58EB" w:rsidRPr="008C6FB3" w:rsidRDefault="00BE41EF" w:rsidP="00614F39">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46</w:t>
            </w:r>
          </w:p>
        </w:tc>
      </w:tr>
      <w:tr w:rsidR="008C6FB3" w:rsidRPr="008C6FB3" w:rsidTr="00EC58EB">
        <w:trPr>
          <w:jc w:val="center"/>
        </w:trPr>
        <w:tc>
          <w:tcPr>
            <w:tcW w:w="487" w:type="dxa"/>
            <w:tcBorders>
              <w:top w:val="single" w:sz="4" w:space="0" w:color="auto"/>
              <w:left w:val="single" w:sz="4" w:space="0" w:color="auto"/>
              <w:bottom w:val="single" w:sz="4" w:space="0" w:color="auto"/>
              <w:right w:val="single" w:sz="4" w:space="0" w:color="auto"/>
            </w:tcBorders>
          </w:tcPr>
          <w:p w:rsidR="00EC58EB" w:rsidRPr="008C6FB3" w:rsidRDefault="00EC58EB" w:rsidP="00EC58EB">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9</w:t>
            </w:r>
          </w:p>
        </w:tc>
        <w:tc>
          <w:tcPr>
            <w:tcW w:w="3761" w:type="dxa"/>
            <w:tcBorders>
              <w:top w:val="single" w:sz="4" w:space="0" w:color="auto"/>
              <w:left w:val="single" w:sz="4" w:space="0" w:color="auto"/>
              <w:bottom w:val="single" w:sz="4" w:space="0" w:color="auto"/>
              <w:right w:val="single" w:sz="4" w:space="0" w:color="auto"/>
            </w:tcBorders>
            <w:vAlign w:val="center"/>
          </w:tcPr>
          <w:p w:rsidR="00EC58EB" w:rsidRPr="008C6FB3" w:rsidRDefault="00FD1DF8" w:rsidP="00614F39">
            <w:pPr>
              <w:pStyle w:val="afffffff1"/>
              <w:rPr>
                <w:rFonts w:ascii="Times New Roman" w:hAnsi="Times New Roman" w:cs="Times New Roman"/>
                <w:sz w:val="20"/>
                <w:szCs w:val="20"/>
              </w:rPr>
            </w:pPr>
            <w:r w:rsidRPr="008C6FB3">
              <w:rPr>
                <w:rFonts w:ascii="Times New Roman" w:hAnsi="Times New Roman" w:cs="Times New Roman"/>
                <w:sz w:val="20"/>
                <w:szCs w:val="20"/>
              </w:rPr>
              <w:t>д. Орлово</w:t>
            </w:r>
          </w:p>
        </w:tc>
        <w:tc>
          <w:tcPr>
            <w:tcW w:w="2693" w:type="dxa"/>
            <w:tcBorders>
              <w:top w:val="single" w:sz="4" w:space="0" w:color="auto"/>
              <w:left w:val="single" w:sz="4" w:space="0" w:color="auto"/>
              <w:bottom w:val="single" w:sz="4" w:space="0" w:color="auto"/>
              <w:right w:val="single" w:sz="4" w:space="0" w:color="auto"/>
            </w:tcBorders>
            <w:vAlign w:val="center"/>
          </w:tcPr>
          <w:p w:rsidR="00EC58EB" w:rsidRPr="008C6FB3" w:rsidRDefault="00FD1DF8" w:rsidP="00614F39">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343</w:t>
            </w:r>
          </w:p>
        </w:tc>
        <w:tc>
          <w:tcPr>
            <w:tcW w:w="2687" w:type="dxa"/>
            <w:tcBorders>
              <w:top w:val="single" w:sz="4" w:space="0" w:color="auto"/>
              <w:left w:val="single" w:sz="4" w:space="0" w:color="auto"/>
              <w:bottom w:val="single" w:sz="4" w:space="0" w:color="auto"/>
              <w:right w:val="single" w:sz="4" w:space="0" w:color="auto"/>
            </w:tcBorders>
            <w:vAlign w:val="center"/>
          </w:tcPr>
          <w:p w:rsidR="00EC58EB" w:rsidRPr="008C6FB3" w:rsidRDefault="00BE41EF" w:rsidP="00614F39">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354</w:t>
            </w:r>
          </w:p>
        </w:tc>
      </w:tr>
      <w:tr w:rsidR="008C6FB3" w:rsidRPr="008C6FB3" w:rsidTr="00EC58EB">
        <w:trPr>
          <w:jc w:val="center"/>
        </w:trPr>
        <w:tc>
          <w:tcPr>
            <w:tcW w:w="487" w:type="dxa"/>
            <w:tcBorders>
              <w:top w:val="single" w:sz="4" w:space="0" w:color="auto"/>
              <w:left w:val="single" w:sz="4" w:space="0" w:color="auto"/>
              <w:bottom w:val="single" w:sz="4" w:space="0" w:color="auto"/>
              <w:right w:val="single" w:sz="4" w:space="0" w:color="auto"/>
            </w:tcBorders>
          </w:tcPr>
          <w:p w:rsidR="00EC58EB" w:rsidRPr="008C6FB3" w:rsidRDefault="00EC58EB" w:rsidP="00EC58EB">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10</w:t>
            </w:r>
          </w:p>
        </w:tc>
        <w:tc>
          <w:tcPr>
            <w:tcW w:w="3761" w:type="dxa"/>
            <w:tcBorders>
              <w:top w:val="single" w:sz="4" w:space="0" w:color="auto"/>
              <w:left w:val="single" w:sz="4" w:space="0" w:color="auto"/>
              <w:bottom w:val="single" w:sz="4" w:space="0" w:color="auto"/>
              <w:right w:val="single" w:sz="4" w:space="0" w:color="auto"/>
            </w:tcBorders>
            <w:vAlign w:val="center"/>
          </w:tcPr>
          <w:p w:rsidR="00EC58EB" w:rsidRPr="008C6FB3" w:rsidRDefault="00FD1DF8" w:rsidP="00614F39">
            <w:pPr>
              <w:pStyle w:val="afffffff1"/>
              <w:rPr>
                <w:rFonts w:ascii="Times New Roman" w:hAnsi="Times New Roman" w:cs="Times New Roman"/>
                <w:sz w:val="20"/>
                <w:szCs w:val="20"/>
              </w:rPr>
            </w:pPr>
            <w:r w:rsidRPr="008C6FB3">
              <w:rPr>
                <w:rFonts w:ascii="Times New Roman" w:hAnsi="Times New Roman" w:cs="Times New Roman"/>
                <w:sz w:val="20"/>
                <w:szCs w:val="20"/>
              </w:rPr>
              <w:t xml:space="preserve">с. </w:t>
            </w:r>
            <w:proofErr w:type="spellStart"/>
            <w:r w:rsidRPr="008C6FB3">
              <w:rPr>
                <w:rFonts w:ascii="Times New Roman" w:hAnsi="Times New Roman" w:cs="Times New Roman"/>
                <w:sz w:val="20"/>
                <w:szCs w:val="20"/>
              </w:rPr>
              <w:t>Парахино</w:t>
            </w:r>
            <w:proofErr w:type="spellEnd"/>
          </w:p>
        </w:tc>
        <w:tc>
          <w:tcPr>
            <w:tcW w:w="2693" w:type="dxa"/>
            <w:tcBorders>
              <w:top w:val="single" w:sz="4" w:space="0" w:color="auto"/>
              <w:left w:val="single" w:sz="4" w:space="0" w:color="auto"/>
              <w:bottom w:val="single" w:sz="4" w:space="0" w:color="auto"/>
              <w:right w:val="single" w:sz="4" w:space="0" w:color="auto"/>
            </w:tcBorders>
            <w:vAlign w:val="center"/>
          </w:tcPr>
          <w:p w:rsidR="00EC58EB" w:rsidRPr="008C6FB3" w:rsidRDefault="00FD1DF8" w:rsidP="00614F39">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77</w:t>
            </w:r>
          </w:p>
        </w:tc>
        <w:tc>
          <w:tcPr>
            <w:tcW w:w="2687" w:type="dxa"/>
            <w:tcBorders>
              <w:top w:val="single" w:sz="4" w:space="0" w:color="auto"/>
              <w:left w:val="single" w:sz="4" w:space="0" w:color="auto"/>
              <w:bottom w:val="single" w:sz="4" w:space="0" w:color="auto"/>
              <w:right w:val="single" w:sz="4" w:space="0" w:color="auto"/>
            </w:tcBorders>
            <w:vAlign w:val="center"/>
          </w:tcPr>
          <w:p w:rsidR="00EC58EB" w:rsidRPr="008C6FB3" w:rsidRDefault="00BE41EF" w:rsidP="00614F39">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81</w:t>
            </w:r>
          </w:p>
        </w:tc>
      </w:tr>
      <w:tr w:rsidR="00EC58EB" w:rsidRPr="008C6FB3" w:rsidTr="00EC58EB">
        <w:trPr>
          <w:jc w:val="center"/>
        </w:trPr>
        <w:tc>
          <w:tcPr>
            <w:tcW w:w="487" w:type="dxa"/>
            <w:tcBorders>
              <w:top w:val="single" w:sz="4" w:space="0" w:color="auto"/>
              <w:left w:val="single" w:sz="4" w:space="0" w:color="auto"/>
              <w:bottom w:val="single" w:sz="4" w:space="0" w:color="auto"/>
              <w:right w:val="single" w:sz="4" w:space="0" w:color="auto"/>
            </w:tcBorders>
          </w:tcPr>
          <w:p w:rsidR="00EC58EB" w:rsidRPr="008C6FB3" w:rsidRDefault="00EC58EB" w:rsidP="00EC58EB">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11</w:t>
            </w:r>
          </w:p>
        </w:tc>
        <w:tc>
          <w:tcPr>
            <w:tcW w:w="3761" w:type="dxa"/>
            <w:tcBorders>
              <w:top w:val="single" w:sz="4" w:space="0" w:color="auto"/>
              <w:left w:val="single" w:sz="4" w:space="0" w:color="auto"/>
              <w:bottom w:val="single" w:sz="4" w:space="0" w:color="auto"/>
              <w:right w:val="single" w:sz="4" w:space="0" w:color="auto"/>
            </w:tcBorders>
            <w:vAlign w:val="center"/>
          </w:tcPr>
          <w:p w:rsidR="00EC58EB" w:rsidRPr="008C6FB3" w:rsidRDefault="00FD1DF8" w:rsidP="00614F39">
            <w:pPr>
              <w:pStyle w:val="afffffff1"/>
              <w:rPr>
                <w:rFonts w:ascii="Times New Roman" w:hAnsi="Times New Roman" w:cs="Times New Roman"/>
                <w:sz w:val="20"/>
                <w:szCs w:val="20"/>
              </w:rPr>
            </w:pPr>
            <w:r w:rsidRPr="008C6FB3">
              <w:rPr>
                <w:rFonts w:ascii="Times New Roman" w:hAnsi="Times New Roman" w:cs="Times New Roman"/>
                <w:sz w:val="20"/>
                <w:szCs w:val="20"/>
              </w:rPr>
              <w:t>д. Рог</w:t>
            </w:r>
          </w:p>
        </w:tc>
        <w:tc>
          <w:tcPr>
            <w:tcW w:w="2693" w:type="dxa"/>
            <w:tcBorders>
              <w:top w:val="single" w:sz="4" w:space="0" w:color="auto"/>
              <w:left w:val="single" w:sz="4" w:space="0" w:color="auto"/>
              <w:bottom w:val="single" w:sz="4" w:space="0" w:color="auto"/>
              <w:right w:val="single" w:sz="4" w:space="0" w:color="auto"/>
            </w:tcBorders>
            <w:vAlign w:val="center"/>
          </w:tcPr>
          <w:p w:rsidR="00EC58EB" w:rsidRPr="008C6FB3" w:rsidRDefault="00FD1DF8" w:rsidP="00614F39">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95</w:t>
            </w:r>
          </w:p>
        </w:tc>
        <w:tc>
          <w:tcPr>
            <w:tcW w:w="2687" w:type="dxa"/>
            <w:tcBorders>
              <w:top w:val="single" w:sz="4" w:space="0" w:color="auto"/>
              <w:left w:val="single" w:sz="4" w:space="0" w:color="auto"/>
              <w:bottom w:val="single" w:sz="4" w:space="0" w:color="auto"/>
              <w:right w:val="single" w:sz="4" w:space="0" w:color="auto"/>
            </w:tcBorders>
            <w:vAlign w:val="center"/>
          </w:tcPr>
          <w:p w:rsidR="00EC58EB" w:rsidRPr="008C6FB3" w:rsidRDefault="00BE41EF" w:rsidP="00614F39">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88</w:t>
            </w:r>
          </w:p>
        </w:tc>
      </w:tr>
    </w:tbl>
    <w:p w:rsidR="00625F43" w:rsidRPr="008C6FB3" w:rsidRDefault="00625F43" w:rsidP="004278B7">
      <w:pPr>
        <w:tabs>
          <w:tab w:val="left" w:pos="709"/>
        </w:tabs>
        <w:rPr>
          <w:rFonts w:eastAsia="Times New Roman"/>
        </w:rPr>
      </w:pPr>
    </w:p>
    <w:p w:rsidR="00D2784E" w:rsidRPr="008C6FB3" w:rsidRDefault="00D2784E" w:rsidP="004278B7">
      <w:pPr>
        <w:tabs>
          <w:tab w:val="left" w:pos="709"/>
        </w:tabs>
        <w:rPr>
          <w:rFonts w:eastAsia="Times New Roman"/>
        </w:rPr>
      </w:pPr>
      <w:r w:rsidRPr="008C6FB3">
        <w:rPr>
          <w:rFonts w:eastAsia="Times New Roman"/>
        </w:rPr>
        <w:t>За период с 2006 г. по 2011 г. численность населения поселения уменьшилась на 103 чел.</w:t>
      </w:r>
      <w:r w:rsidR="00F42EE6" w:rsidRPr="008C6FB3">
        <w:rPr>
          <w:rFonts w:eastAsia="Times New Roman"/>
        </w:rPr>
        <w:t>, с 2011 г. по 2023 г. – на 248 чел.</w:t>
      </w:r>
    </w:p>
    <w:p w:rsidR="00C17A3C" w:rsidRPr="008C6FB3" w:rsidRDefault="00BE41EF" w:rsidP="000C291E">
      <w:pPr>
        <w:tabs>
          <w:tab w:val="left" w:pos="709"/>
        </w:tabs>
      </w:pPr>
      <w:r w:rsidRPr="008C6FB3">
        <w:t>Динамика численности населения поселения</w:t>
      </w:r>
      <w:r w:rsidR="000C291E" w:rsidRPr="008C6FB3">
        <w:t xml:space="preserve"> указана в таблице </w:t>
      </w:r>
      <w:r w:rsidR="00AE016A" w:rsidRPr="008C6FB3">
        <w:t>4.</w:t>
      </w:r>
    </w:p>
    <w:p w:rsidR="000C291E" w:rsidRPr="008C6FB3" w:rsidRDefault="000C291E" w:rsidP="000C291E">
      <w:pPr>
        <w:tabs>
          <w:tab w:val="left" w:pos="709"/>
        </w:tabs>
        <w:jc w:val="right"/>
      </w:pPr>
      <w:r w:rsidRPr="008C6FB3">
        <w:t xml:space="preserve">Таблица </w:t>
      </w:r>
      <w:r w:rsidR="00AE016A" w:rsidRPr="008C6FB3">
        <w:t>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6"/>
        <w:gridCol w:w="1584"/>
        <w:gridCol w:w="1584"/>
        <w:gridCol w:w="1462"/>
        <w:gridCol w:w="1462"/>
      </w:tblGrid>
      <w:tr w:rsidR="008C6FB3" w:rsidRPr="008C6FB3" w:rsidTr="00BE41EF">
        <w:trPr>
          <w:jc w:val="center"/>
        </w:trPr>
        <w:tc>
          <w:tcPr>
            <w:tcW w:w="353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BE41EF" w:rsidRPr="008C6FB3" w:rsidRDefault="00BE41EF" w:rsidP="000C291E">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Показатели</w:t>
            </w:r>
          </w:p>
        </w:tc>
        <w:tc>
          <w:tcPr>
            <w:tcW w:w="158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BE41EF" w:rsidRPr="008C6FB3" w:rsidRDefault="00BE41EF" w:rsidP="000C291E">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2013</w:t>
            </w:r>
          </w:p>
        </w:tc>
        <w:tc>
          <w:tcPr>
            <w:tcW w:w="158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BE41EF" w:rsidRPr="008C6FB3" w:rsidRDefault="00BE41EF" w:rsidP="00AE016A">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2014</w:t>
            </w:r>
          </w:p>
        </w:tc>
        <w:tc>
          <w:tcPr>
            <w:tcW w:w="1462"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BE41EF" w:rsidRPr="008C6FB3" w:rsidRDefault="00BE41EF" w:rsidP="00AE016A">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2015</w:t>
            </w:r>
          </w:p>
        </w:tc>
        <w:tc>
          <w:tcPr>
            <w:tcW w:w="1462"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BE41EF" w:rsidRPr="008C6FB3" w:rsidRDefault="00BE41EF" w:rsidP="00AE016A">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2016</w:t>
            </w:r>
          </w:p>
        </w:tc>
      </w:tr>
      <w:tr w:rsidR="008C6FB3" w:rsidRPr="008C6FB3" w:rsidTr="00BE41EF">
        <w:trPr>
          <w:jc w:val="center"/>
        </w:trPr>
        <w:tc>
          <w:tcPr>
            <w:tcW w:w="3536" w:type="dxa"/>
            <w:tcBorders>
              <w:top w:val="single" w:sz="4" w:space="0" w:color="auto"/>
              <w:left w:val="single" w:sz="4" w:space="0" w:color="auto"/>
              <w:bottom w:val="single" w:sz="4" w:space="0" w:color="auto"/>
              <w:right w:val="single" w:sz="4" w:space="0" w:color="auto"/>
            </w:tcBorders>
            <w:vAlign w:val="center"/>
          </w:tcPr>
          <w:p w:rsidR="00BE41EF" w:rsidRPr="008C6FB3" w:rsidRDefault="00BE41EF" w:rsidP="00AE016A">
            <w:pPr>
              <w:pStyle w:val="afffffff1"/>
              <w:rPr>
                <w:rFonts w:ascii="Times New Roman" w:hAnsi="Times New Roman" w:cs="Times New Roman"/>
                <w:sz w:val="20"/>
                <w:szCs w:val="20"/>
              </w:rPr>
            </w:pPr>
            <w:r w:rsidRPr="008C6FB3">
              <w:rPr>
                <w:rFonts w:ascii="Times New Roman" w:hAnsi="Times New Roman" w:cs="Times New Roman"/>
                <w:sz w:val="20"/>
                <w:szCs w:val="20"/>
              </w:rPr>
              <w:t>Родилось (чел.)</w:t>
            </w:r>
          </w:p>
        </w:tc>
        <w:tc>
          <w:tcPr>
            <w:tcW w:w="1584" w:type="dxa"/>
            <w:tcBorders>
              <w:top w:val="single" w:sz="4" w:space="0" w:color="auto"/>
              <w:left w:val="single" w:sz="4" w:space="0" w:color="auto"/>
              <w:bottom w:val="single" w:sz="4" w:space="0" w:color="auto"/>
              <w:right w:val="single" w:sz="4" w:space="0" w:color="auto"/>
            </w:tcBorders>
            <w:vAlign w:val="center"/>
          </w:tcPr>
          <w:p w:rsidR="00BE41EF" w:rsidRPr="008C6FB3" w:rsidRDefault="00BE41EF" w:rsidP="000C291E">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17</w:t>
            </w:r>
          </w:p>
        </w:tc>
        <w:tc>
          <w:tcPr>
            <w:tcW w:w="1584" w:type="dxa"/>
            <w:tcBorders>
              <w:top w:val="single" w:sz="4" w:space="0" w:color="auto"/>
              <w:left w:val="single" w:sz="4" w:space="0" w:color="auto"/>
              <w:bottom w:val="single" w:sz="4" w:space="0" w:color="auto"/>
              <w:right w:val="single" w:sz="4" w:space="0" w:color="auto"/>
            </w:tcBorders>
            <w:vAlign w:val="center"/>
          </w:tcPr>
          <w:p w:rsidR="00BE41EF" w:rsidRPr="008C6FB3" w:rsidRDefault="00BE41EF" w:rsidP="00AE016A">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12</w:t>
            </w:r>
          </w:p>
        </w:tc>
        <w:tc>
          <w:tcPr>
            <w:tcW w:w="1462" w:type="dxa"/>
            <w:tcBorders>
              <w:top w:val="single" w:sz="4" w:space="0" w:color="auto"/>
              <w:left w:val="single" w:sz="4" w:space="0" w:color="auto"/>
              <w:bottom w:val="single" w:sz="4" w:space="0" w:color="auto"/>
              <w:right w:val="single" w:sz="4" w:space="0" w:color="auto"/>
            </w:tcBorders>
          </w:tcPr>
          <w:p w:rsidR="00BE41EF" w:rsidRPr="008C6FB3" w:rsidRDefault="00BE41EF" w:rsidP="00AE016A">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10</w:t>
            </w:r>
          </w:p>
        </w:tc>
        <w:tc>
          <w:tcPr>
            <w:tcW w:w="1462" w:type="dxa"/>
            <w:tcBorders>
              <w:top w:val="single" w:sz="4" w:space="0" w:color="auto"/>
              <w:left w:val="single" w:sz="4" w:space="0" w:color="auto"/>
              <w:bottom w:val="single" w:sz="4" w:space="0" w:color="auto"/>
              <w:right w:val="single" w:sz="4" w:space="0" w:color="auto"/>
            </w:tcBorders>
            <w:vAlign w:val="center"/>
          </w:tcPr>
          <w:p w:rsidR="00BE41EF" w:rsidRPr="008C6FB3" w:rsidRDefault="00BE41EF" w:rsidP="00BE41EF">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14</w:t>
            </w:r>
          </w:p>
        </w:tc>
      </w:tr>
      <w:tr w:rsidR="008C6FB3" w:rsidRPr="008C6FB3" w:rsidTr="00BE41EF">
        <w:trPr>
          <w:jc w:val="center"/>
        </w:trPr>
        <w:tc>
          <w:tcPr>
            <w:tcW w:w="3536" w:type="dxa"/>
            <w:tcBorders>
              <w:top w:val="single" w:sz="4" w:space="0" w:color="auto"/>
              <w:left w:val="single" w:sz="4" w:space="0" w:color="auto"/>
              <w:bottom w:val="single" w:sz="4" w:space="0" w:color="auto"/>
              <w:right w:val="single" w:sz="4" w:space="0" w:color="auto"/>
            </w:tcBorders>
            <w:vAlign w:val="center"/>
          </w:tcPr>
          <w:p w:rsidR="00BE41EF" w:rsidRPr="008C6FB3" w:rsidRDefault="00BE41EF" w:rsidP="00AE016A">
            <w:pPr>
              <w:pStyle w:val="afffffff1"/>
              <w:rPr>
                <w:rFonts w:ascii="Times New Roman" w:hAnsi="Times New Roman" w:cs="Times New Roman"/>
                <w:sz w:val="20"/>
                <w:szCs w:val="20"/>
              </w:rPr>
            </w:pPr>
            <w:r w:rsidRPr="008C6FB3">
              <w:rPr>
                <w:rFonts w:ascii="Times New Roman" w:hAnsi="Times New Roman" w:cs="Times New Roman"/>
                <w:sz w:val="20"/>
                <w:szCs w:val="20"/>
              </w:rPr>
              <w:t>Умерло (чел.)</w:t>
            </w:r>
          </w:p>
        </w:tc>
        <w:tc>
          <w:tcPr>
            <w:tcW w:w="1584" w:type="dxa"/>
            <w:tcBorders>
              <w:top w:val="single" w:sz="4" w:space="0" w:color="auto"/>
              <w:left w:val="single" w:sz="4" w:space="0" w:color="auto"/>
              <w:bottom w:val="single" w:sz="4" w:space="0" w:color="auto"/>
              <w:right w:val="single" w:sz="4" w:space="0" w:color="auto"/>
            </w:tcBorders>
            <w:vAlign w:val="center"/>
          </w:tcPr>
          <w:p w:rsidR="00BE41EF" w:rsidRPr="008C6FB3" w:rsidRDefault="00BE41EF" w:rsidP="000C291E">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26</w:t>
            </w:r>
          </w:p>
        </w:tc>
        <w:tc>
          <w:tcPr>
            <w:tcW w:w="1584" w:type="dxa"/>
            <w:tcBorders>
              <w:top w:val="single" w:sz="4" w:space="0" w:color="auto"/>
              <w:left w:val="single" w:sz="4" w:space="0" w:color="auto"/>
              <w:bottom w:val="single" w:sz="4" w:space="0" w:color="auto"/>
              <w:right w:val="single" w:sz="4" w:space="0" w:color="auto"/>
            </w:tcBorders>
            <w:vAlign w:val="center"/>
          </w:tcPr>
          <w:p w:rsidR="00BE41EF" w:rsidRPr="008C6FB3" w:rsidRDefault="00BE41EF" w:rsidP="00AE016A">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19</w:t>
            </w:r>
          </w:p>
        </w:tc>
        <w:tc>
          <w:tcPr>
            <w:tcW w:w="1462" w:type="dxa"/>
            <w:tcBorders>
              <w:top w:val="single" w:sz="4" w:space="0" w:color="auto"/>
              <w:left w:val="single" w:sz="4" w:space="0" w:color="auto"/>
              <w:bottom w:val="single" w:sz="4" w:space="0" w:color="auto"/>
              <w:right w:val="single" w:sz="4" w:space="0" w:color="auto"/>
            </w:tcBorders>
          </w:tcPr>
          <w:p w:rsidR="00BE41EF" w:rsidRPr="008C6FB3" w:rsidRDefault="00BE41EF" w:rsidP="00AE016A">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20</w:t>
            </w:r>
          </w:p>
        </w:tc>
        <w:tc>
          <w:tcPr>
            <w:tcW w:w="1462" w:type="dxa"/>
            <w:tcBorders>
              <w:top w:val="single" w:sz="4" w:space="0" w:color="auto"/>
              <w:left w:val="single" w:sz="4" w:space="0" w:color="auto"/>
              <w:bottom w:val="single" w:sz="4" w:space="0" w:color="auto"/>
              <w:right w:val="single" w:sz="4" w:space="0" w:color="auto"/>
            </w:tcBorders>
            <w:vAlign w:val="center"/>
          </w:tcPr>
          <w:p w:rsidR="00BE41EF" w:rsidRPr="008C6FB3" w:rsidRDefault="00BE41EF" w:rsidP="00BE41EF">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16</w:t>
            </w:r>
          </w:p>
        </w:tc>
      </w:tr>
      <w:tr w:rsidR="008C6FB3" w:rsidRPr="008C6FB3" w:rsidTr="00BE41EF">
        <w:trPr>
          <w:jc w:val="center"/>
        </w:trPr>
        <w:tc>
          <w:tcPr>
            <w:tcW w:w="3536" w:type="dxa"/>
            <w:tcBorders>
              <w:top w:val="single" w:sz="4" w:space="0" w:color="auto"/>
              <w:left w:val="single" w:sz="4" w:space="0" w:color="auto"/>
              <w:bottom w:val="single" w:sz="4" w:space="0" w:color="auto"/>
              <w:right w:val="single" w:sz="4" w:space="0" w:color="auto"/>
            </w:tcBorders>
            <w:vAlign w:val="center"/>
          </w:tcPr>
          <w:p w:rsidR="00BE41EF" w:rsidRPr="008C6FB3" w:rsidRDefault="00BE41EF" w:rsidP="00AE016A">
            <w:pPr>
              <w:pStyle w:val="afffffff1"/>
              <w:rPr>
                <w:rFonts w:ascii="Times New Roman" w:hAnsi="Times New Roman" w:cs="Times New Roman"/>
                <w:sz w:val="20"/>
                <w:szCs w:val="20"/>
              </w:rPr>
            </w:pPr>
            <w:r w:rsidRPr="008C6FB3">
              <w:rPr>
                <w:rFonts w:ascii="Times New Roman" w:hAnsi="Times New Roman" w:cs="Times New Roman"/>
                <w:sz w:val="20"/>
                <w:szCs w:val="20"/>
              </w:rPr>
              <w:t>Естественный прирост (+)/ убыль (-) (чел.)</w:t>
            </w:r>
          </w:p>
        </w:tc>
        <w:tc>
          <w:tcPr>
            <w:tcW w:w="1584" w:type="dxa"/>
            <w:tcBorders>
              <w:top w:val="single" w:sz="4" w:space="0" w:color="auto"/>
              <w:left w:val="single" w:sz="4" w:space="0" w:color="auto"/>
              <w:bottom w:val="single" w:sz="4" w:space="0" w:color="auto"/>
              <w:right w:val="single" w:sz="4" w:space="0" w:color="auto"/>
            </w:tcBorders>
            <w:vAlign w:val="center"/>
          </w:tcPr>
          <w:p w:rsidR="00BE41EF" w:rsidRPr="008C6FB3" w:rsidRDefault="00BE41EF" w:rsidP="000C291E">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-9</w:t>
            </w:r>
          </w:p>
        </w:tc>
        <w:tc>
          <w:tcPr>
            <w:tcW w:w="1584" w:type="dxa"/>
            <w:tcBorders>
              <w:top w:val="single" w:sz="4" w:space="0" w:color="auto"/>
              <w:left w:val="single" w:sz="4" w:space="0" w:color="auto"/>
              <w:bottom w:val="single" w:sz="4" w:space="0" w:color="auto"/>
              <w:right w:val="single" w:sz="4" w:space="0" w:color="auto"/>
            </w:tcBorders>
            <w:vAlign w:val="center"/>
          </w:tcPr>
          <w:p w:rsidR="00BE41EF" w:rsidRPr="008C6FB3" w:rsidRDefault="00BE41EF" w:rsidP="00AE016A">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-7</w:t>
            </w:r>
          </w:p>
        </w:tc>
        <w:tc>
          <w:tcPr>
            <w:tcW w:w="1462" w:type="dxa"/>
            <w:tcBorders>
              <w:top w:val="single" w:sz="4" w:space="0" w:color="auto"/>
              <w:left w:val="single" w:sz="4" w:space="0" w:color="auto"/>
              <w:bottom w:val="single" w:sz="4" w:space="0" w:color="auto"/>
              <w:right w:val="single" w:sz="4" w:space="0" w:color="auto"/>
            </w:tcBorders>
            <w:vAlign w:val="center"/>
          </w:tcPr>
          <w:p w:rsidR="00BE41EF" w:rsidRPr="008C6FB3" w:rsidRDefault="00BE41EF" w:rsidP="00BE41EF">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-10</w:t>
            </w:r>
          </w:p>
        </w:tc>
        <w:tc>
          <w:tcPr>
            <w:tcW w:w="1462" w:type="dxa"/>
            <w:tcBorders>
              <w:top w:val="single" w:sz="4" w:space="0" w:color="auto"/>
              <w:left w:val="single" w:sz="4" w:space="0" w:color="auto"/>
              <w:bottom w:val="single" w:sz="4" w:space="0" w:color="auto"/>
              <w:right w:val="single" w:sz="4" w:space="0" w:color="auto"/>
            </w:tcBorders>
            <w:vAlign w:val="center"/>
          </w:tcPr>
          <w:p w:rsidR="00BE41EF" w:rsidRPr="008C6FB3" w:rsidRDefault="00BE41EF" w:rsidP="00BE41EF">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-2</w:t>
            </w:r>
          </w:p>
        </w:tc>
      </w:tr>
      <w:tr w:rsidR="00BE41EF" w:rsidRPr="008C6FB3" w:rsidTr="00BE41EF">
        <w:trPr>
          <w:jc w:val="center"/>
        </w:trPr>
        <w:tc>
          <w:tcPr>
            <w:tcW w:w="3536" w:type="dxa"/>
            <w:tcBorders>
              <w:top w:val="single" w:sz="4" w:space="0" w:color="auto"/>
              <w:left w:val="single" w:sz="4" w:space="0" w:color="auto"/>
              <w:bottom w:val="single" w:sz="4" w:space="0" w:color="auto"/>
              <w:right w:val="single" w:sz="4" w:space="0" w:color="auto"/>
            </w:tcBorders>
            <w:vAlign w:val="center"/>
          </w:tcPr>
          <w:p w:rsidR="00BE41EF" w:rsidRPr="008C6FB3" w:rsidRDefault="00BE41EF" w:rsidP="00AE016A">
            <w:pPr>
              <w:pStyle w:val="afffffff1"/>
              <w:rPr>
                <w:rFonts w:ascii="Times New Roman" w:hAnsi="Times New Roman" w:cs="Times New Roman"/>
                <w:sz w:val="20"/>
                <w:szCs w:val="20"/>
              </w:rPr>
            </w:pPr>
            <w:r w:rsidRPr="008C6FB3">
              <w:rPr>
                <w:rFonts w:ascii="Times New Roman" w:hAnsi="Times New Roman" w:cs="Times New Roman"/>
                <w:sz w:val="20"/>
                <w:szCs w:val="20"/>
              </w:rPr>
              <w:t>Миграционный прирост/ убыль (чел.)</w:t>
            </w:r>
          </w:p>
        </w:tc>
        <w:tc>
          <w:tcPr>
            <w:tcW w:w="1584" w:type="dxa"/>
            <w:tcBorders>
              <w:top w:val="single" w:sz="4" w:space="0" w:color="auto"/>
              <w:left w:val="single" w:sz="4" w:space="0" w:color="auto"/>
              <w:bottom w:val="single" w:sz="4" w:space="0" w:color="auto"/>
              <w:right w:val="single" w:sz="4" w:space="0" w:color="auto"/>
            </w:tcBorders>
            <w:vAlign w:val="center"/>
          </w:tcPr>
          <w:p w:rsidR="00BE41EF" w:rsidRPr="008C6FB3" w:rsidRDefault="00BE41EF" w:rsidP="000C291E">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0</w:t>
            </w:r>
          </w:p>
        </w:tc>
        <w:tc>
          <w:tcPr>
            <w:tcW w:w="1584" w:type="dxa"/>
            <w:tcBorders>
              <w:top w:val="single" w:sz="4" w:space="0" w:color="auto"/>
              <w:left w:val="single" w:sz="4" w:space="0" w:color="auto"/>
              <w:bottom w:val="single" w:sz="4" w:space="0" w:color="auto"/>
              <w:right w:val="single" w:sz="4" w:space="0" w:color="auto"/>
            </w:tcBorders>
            <w:vAlign w:val="center"/>
          </w:tcPr>
          <w:p w:rsidR="00BE41EF" w:rsidRPr="008C6FB3" w:rsidRDefault="00BE41EF" w:rsidP="00AE016A">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0</w:t>
            </w:r>
          </w:p>
        </w:tc>
        <w:tc>
          <w:tcPr>
            <w:tcW w:w="1462" w:type="dxa"/>
            <w:tcBorders>
              <w:top w:val="single" w:sz="4" w:space="0" w:color="auto"/>
              <w:left w:val="single" w:sz="4" w:space="0" w:color="auto"/>
              <w:bottom w:val="single" w:sz="4" w:space="0" w:color="auto"/>
              <w:right w:val="single" w:sz="4" w:space="0" w:color="auto"/>
            </w:tcBorders>
            <w:vAlign w:val="center"/>
          </w:tcPr>
          <w:p w:rsidR="00BE41EF" w:rsidRPr="008C6FB3" w:rsidRDefault="00BE41EF" w:rsidP="00BE41EF">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-2</w:t>
            </w:r>
          </w:p>
        </w:tc>
        <w:tc>
          <w:tcPr>
            <w:tcW w:w="1462" w:type="dxa"/>
            <w:tcBorders>
              <w:top w:val="single" w:sz="4" w:space="0" w:color="auto"/>
              <w:left w:val="single" w:sz="4" w:space="0" w:color="auto"/>
              <w:bottom w:val="single" w:sz="4" w:space="0" w:color="auto"/>
              <w:right w:val="single" w:sz="4" w:space="0" w:color="auto"/>
            </w:tcBorders>
          </w:tcPr>
          <w:p w:rsidR="00BE41EF" w:rsidRPr="008C6FB3" w:rsidRDefault="00BE41EF" w:rsidP="00AE016A">
            <w:pPr>
              <w:pStyle w:val="afffffff1"/>
              <w:jc w:val="center"/>
              <w:rPr>
                <w:rFonts w:ascii="Times New Roman" w:hAnsi="Times New Roman" w:cs="Times New Roman"/>
                <w:sz w:val="20"/>
                <w:szCs w:val="20"/>
              </w:rPr>
            </w:pPr>
            <w:r w:rsidRPr="008C6FB3">
              <w:rPr>
                <w:rFonts w:ascii="Times New Roman" w:hAnsi="Times New Roman" w:cs="Times New Roman"/>
                <w:sz w:val="20"/>
                <w:szCs w:val="20"/>
              </w:rPr>
              <w:t>-1</w:t>
            </w:r>
          </w:p>
        </w:tc>
      </w:tr>
    </w:tbl>
    <w:p w:rsidR="000C291E" w:rsidRPr="008C6FB3" w:rsidRDefault="000C291E" w:rsidP="004278B7">
      <w:pPr>
        <w:tabs>
          <w:tab w:val="left" w:pos="709"/>
        </w:tabs>
      </w:pPr>
    </w:p>
    <w:p w:rsidR="004C2F5A" w:rsidRPr="008C6FB3" w:rsidRDefault="00791227" w:rsidP="00877D04">
      <w:r w:rsidRPr="008C6FB3">
        <w:lastRenderedPageBreak/>
        <w:t>В рассматриваемый период (2006-2023 гг.) в поселении наблюдается сокращение как абсолютных, так и относительных показателей рождаемости. Сложившаяся в поселении демографическая модель воспроизводства населения является крайне неблагополучной для дальнейшего развития территории.</w:t>
      </w:r>
    </w:p>
    <w:p w:rsidR="00791227" w:rsidRPr="008C6FB3" w:rsidRDefault="00791227" w:rsidP="00877D04">
      <w:r w:rsidRPr="008C6FB3">
        <w:t>Анализ естественного и механического движения населения за 2006-2011 гг. свидетельствует о том, что в поселении сложилась неблагополучная ситуация в процессах естественного воспроизводства населения. Незначительное уменьшение численности населения связано с естественной убылью и оттоком населения за пределы Орловской области.</w:t>
      </w:r>
    </w:p>
    <w:p w:rsidR="004C2F5A" w:rsidRPr="008C6FB3" w:rsidRDefault="00791227" w:rsidP="00877D04">
      <w:r w:rsidRPr="008C6FB3">
        <w:t xml:space="preserve">Демографическая структура населения поселения </w:t>
      </w:r>
      <w:r w:rsidR="00140D66" w:rsidRPr="008C6FB3">
        <w:t xml:space="preserve">по состоянию на 2010 год </w:t>
      </w:r>
      <w:r w:rsidRPr="008C6FB3">
        <w:t>представлена на диаграмме 1.</w:t>
      </w:r>
    </w:p>
    <w:p w:rsidR="004C2F5A" w:rsidRPr="008C6FB3" w:rsidRDefault="004C2F5A" w:rsidP="004C2F5A">
      <w:pPr>
        <w:jc w:val="right"/>
      </w:pPr>
      <w:r w:rsidRPr="008C6FB3">
        <w:t>Диаграмма 1</w:t>
      </w:r>
    </w:p>
    <w:p w:rsidR="00A967E3" w:rsidRPr="008C6FB3" w:rsidRDefault="00A967E3" w:rsidP="00791227">
      <w:pPr>
        <w:ind w:firstLine="0"/>
        <w:jc w:val="center"/>
      </w:pPr>
      <w:r w:rsidRPr="008C6FB3">
        <w:rPr>
          <w:noProof/>
          <w:lang w:eastAsia="ru-RU" w:bidi="ar-SA"/>
        </w:rPr>
        <w:drawing>
          <wp:inline distT="0" distB="0" distL="0" distR="0" wp14:anchorId="746C903E" wp14:editId="12A8443C">
            <wp:extent cx="4914900" cy="2476500"/>
            <wp:effectExtent l="19050" t="0" r="0"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C2F5A" w:rsidRPr="008C6FB3" w:rsidRDefault="004C2F5A" w:rsidP="00877D04"/>
    <w:p w:rsidR="00791227" w:rsidRPr="008C6FB3" w:rsidRDefault="00791227" w:rsidP="00791227">
      <w:r w:rsidRPr="008C6FB3">
        <w:t xml:space="preserve">Демографическая структура населения поселения относится к регрессивному типу: с относительно низкой долей населения молодых возрастов при относительно высокой доле населения пенсионных возрастов. </w:t>
      </w:r>
    </w:p>
    <w:p w:rsidR="00791227" w:rsidRPr="008C6FB3" w:rsidRDefault="00791227" w:rsidP="00791227">
      <w:r w:rsidRPr="008C6FB3">
        <w:t>Данный тип возрастной структуры может оказать негативное влияние на перспективную динамику демографических процессов в поселении.</w:t>
      </w:r>
    </w:p>
    <w:p w:rsidR="00791227" w:rsidRPr="008C6FB3" w:rsidRDefault="00791227" w:rsidP="00791227">
      <w:r w:rsidRPr="008C6FB3">
        <w:t>Проблема старения населения все же актуальна для поселения.</w:t>
      </w:r>
    </w:p>
    <w:p w:rsidR="00791227" w:rsidRPr="008C6FB3" w:rsidRDefault="00791227" w:rsidP="00791227">
      <w:r w:rsidRPr="008C6FB3">
        <w:t xml:space="preserve">Старение населения и изменение его возрастной структуры находит отражение в изменении показателя демографической нагрузки: соотношение численности населения трудоспособного и нетрудоспособного возрастов. Высокая демографическая нагрузка </w:t>
      </w:r>
      <w:r w:rsidRPr="008C6FB3">
        <w:rPr>
          <w:rFonts w:cs="Times New Roman"/>
        </w:rPr>
        <w:t>‒</w:t>
      </w:r>
      <w:r w:rsidRPr="008C6FB3">
        <w:t xml:space="preserve"> это весьма острая социально-демографическая и экономическая проблема, так как со снижением рождаемости и ростом продолжительности жизни усиливается «давление» на трудоспособное население за счет лиц пожилого возраста.</w:t>
      </w:r>
    </w:p>
    <w:p w:rsidR="00DD2DC9" w:rsidRPr="008C6FB3" w:rsidRDefault="00791227" w:rsidP="00791227">
      <w:r w:rsidRPr="008C6FB3">
        <w:t>Старение населения в перспективе ставит серьезные социально-экономические, социально-психологические, медико-социальные и этические проблемы – это проблемы рабочей силы, увеличения экономической нагрузки на общество, необходимость учета изменений уровня и характера потребления, проблемы здоровья пожилых людей.</w:t>
      </w:r>
    </w:p>
    <w:p w:rsidR="00140D66" w:rsidRPr="008C6FB3" w:rsidRDefault="00140D66" w:rsidP="00140D66">
      <w:pPr>
        <w:tabs>
          <w:tab w:val="left" w:pos="709"/>
        </w:tabs>
        <w:rPr>
          <w:rFonts w:eastAsia="Times New Roman"/>
          <w:b/>
          <w:i/>
        </w:rPr>
      </w:pPr>
      <w:r w:rsidRPr="008C6FB3">
        <w:rPr>
          <w:rFonts w:eastAsia="Times New Roman"/>
          <w:b/>
          <w:i/>
        </w:rPr>
        <w:t>Вывод:</w:t>
      </w:r>
    </w:p>
    <w:p w:rsidR="00140D66" w:rsidRPr="008C6FB3" w:rsidRDefault="00140D66" w:rsidP="00140D66">
      <w:pPr>
        <w:tabs>
          <w:tab w:val="left" w:pos="709"/>
        </w:tabs>
        <w:rPr>
          <w:rFonts w:eastAsia="Times New Roman"/>
        </w:rPr>
      </w:pPr>
      <w:r w:rsidRPr="008C6FB3">
        <w:rPr>
          <w:rFonts w:eastAsia="Times New Roman"/>
        </w:rPr>
        <w:t>Демографическая ситуация на территории поселения относится к регрессивному типу:</w:t>
      </w:r>
    </w:p>
    <w:p w:rsidR="00140D66" w:rsidRPr="008C6FB3" w:rsidRDefault="00140D66" w:rsidP="007A62B8">
      <w:pPr>
        <w:numPr>
          <w:ilvl w:val="0"/>
          <w:numId w:val="98"/>
        </w:numPr>
        <w:tabs>
          <w:tab w:val="clear" w:pos="720"/>
          <w:tab w:val="left" w:pos="360"/>
        </w:tabs>
        <w:ind w:left="0" w:firstLine="709"/>
        <w:rPr>
          <w:rFonts w:eastAsia="Times New Roman"/>
        </w:rPr>
      </w:pPr>
      <w:r w:rsidRPr="008C6FB3">
        <w:rPr>
          <w:rFonts w:eastAsia="Times New Roman"/>
        </w:rPr>
        <w:t>высокой смертностью;</w:t>
      </w:r>
    </w:p>
    <w:p w:rsidR="00140D66" w:rsidRPr="008C6FB3" w:rsidRDefault="00140D66" w:rsidP="007A62B8">
      <w:pPr>
        <w:numPr>
          <w:ilvl w:val="0"/>
          <w:numId w:val="98"/>
        </w:numPr>
        <w:tabs>
          <w:tab w:val="clear" w:pos="720"/>
          <w:tab w:val="left" w:pos="360"/>
        </w:tabs>
        <w:ind w:left="0" w:firstLine="709"/>
        <w:rPr>
          <w:rFonts w:eastAsia="Times New Roman"/>
        </w:rPr>
      </w:pPr>
      <w:r w:rsidRPr="008C6FB3">
        <w:rPr>
          <w:rFonts w:eastAsia="Times New Roman"/>
        </w:rPr>
        <w:t>низкой рождаемостью;</w:t>
      </w:r>
    </w:p>
    <w:p w:rsidR="00140D66" w:rsidRPr="008C6FB3" w:rsidRDefault="00140D66" w:rsidP="007A62B8">
      <w:pPr>
        <w:numPr>
          <w:ilvl w:val="0"/>
          <w:numId w:val="98"/>
        </w:numPr>
        <w:tabs>
          <w:tab w:val="clear" w:pos="720"/>
          <w:tab w:val="left" w:pos="360"/>
        </w:tabs>
        <w:ind w:left="0" w:firstLine="709"/>
        <w:rPr>
          <w:rFonts w:eastAsia="Times New Roman"/>
        </w:rPr>
      </w:pPr>
      <w:r w:rsidRPr="008C6FB3">
        <w:rPr>
          <w:rFonts w:eastAsia="Times New Roman"/>
        </w:rPr>
        <w:t>незначительным миграционным притоком.</w:t>
      </w:r>
    </w:p>
    <w:p w:rsidR="00140D66" w:rsidRPr="008C6FB3" w:rsidRDefault="00140D66" w:rsidP="00140D66">
      <w:pPr>
        <w:tabs>
          <w:tab w:val="left" w:pos="709"/>
        </w:tabs>
        <w:rPr>
          <w:rFonts w:eastAsia="Times New Roman"/>
        </w:rPr>
      </w:pPr>
      <w:r w:rsidRPr="008C6FB3">
        <w:rPr>
          <w:rFonts w:eastAsia="Times New Roman"/>
        </w:rPr>
        <w:lastRenderedPageBreak/>
        <w:t xml:space="preserve">Проведенный анализ демографической ситуации в поселении показывает, что территория находится в стадии депопуляции, которая обусловлена изменением параметров воспроизводства населения. Основные показатели демографической безопасности поселения, по оценке МЧС России (Стратегические риски России. Оценка и прогноз. М., Деловой экспресс. </w:t>
      </w:r>
      <w:smartTag w:uri="urn:schemas-microsoft-com:office:smarttags" w:element="metricconverter">
        <w:smartTagPr>
          <w:attr w:name="ProductID" w:val="2005 г"/>
        </w:smartTagPr>
        <w:r w:rsidRPr="008C6FB3">
          <w:rPr>
            <w:rFonts w:eastAsia="Times New Roman"/>
          </w:rPr>
          <w:t>2005 г</w:t>
        </w:r>
      </w:smartTag>
      <w:r w:rsidRPr="008C6FB3">
        <w:rPr>
          <w:rFonts w:eastAsia="Times New Roman"/>
        </w:rPr>
        <w:t>.), находятся за пределами критического уровня. Исключение составляет лишь показатель миграционного прироста, но он не способен существенно повлиять на сложившуюся демографическую модель поселения.</w:t>
      </w:r>
    </w:p>
    <w:p w:rsidR="00140D66" w:rsidRPr="008C6FB3" w:rsidRDefault="00140D66" w:rsidP="00140D66">
      <w:pPr>
        <w:tabs>
          <w:tab w:val="left" w:pos="709"/>
        </w:tabs>
        <w:rPr>
          <w:rFonts w:eastAsia="Times New Roman"/>
        </w:rPr>
      </w:pPr>
      <w:r w:rsidRPr="008C6FB3">
        <w:rPr>
          <w:rFonts w:eastAsia="Times New Roman"/>
        </w:rPr>
        <w:t>Современная демографическая ситуация в поселении характеризуется хроническими процессами естественной убыли, с показателями воспроизводства, не обеспечивающими простого воспроизводства населения, старением населения, утратой демографического потенциала и т.д.</w:t>
      </w:r>
    </w:p>
    <w:p w:rsidR="00140D66" w:rsidRPr="008C6FB3" w:rsidRDefault="00140D66" w:rsidP="00140D66">
      <w:pPr>
        <w:tabs>
          <w:tab w:val="left" w:pos="709"/>
        </w:tabs>
        <w:rPr>
          <w:rFonts w:eastAsia="Times New Roman"/>
        </w:rPr>
      </w:pPr>
      <w:r w:rsidRPr="008C6FB3">
        <w:rPr>
          <w:rFonts w:eastAsia="Times New Roman"/>
        </w:rPr>
        <w:t>Для улучшения демографической ситуации в поселении, как и в области в целом, требуется осуществить комплекс мер, включающих широкий круг социально-экономических мероприятий, которые определяют демографическое развитие и направлены на:</w:t>
      </w:r>
    </w:p>
    <w:p w:rsidR="00140D66" w:rsidRPr="008C6FB3" w:rsidRDefault="00140D66" w:rsidP="007A62B8">
      <w:pPr>
        <w:numPr>
          <w:ilvl w:val="0"/>
          <w:numId w:val="99"/>
        </w:numPr>
        <w:tabs>
          <w:tab w:val="left" w:pos="360"/>
        </w:tabs>
        <w:ind w:left="0" w:firstLine="709"/>
        <w:rPr>
          <w:rFonts w:eastAsia="Times New Roman"/>
        </w:rPr>
      </w:pPr>
      <w:r w:rsidRPr="008C6FB3">
        <w:rPr>
          <w:rFonts w:eastAsia="Times New Roman"/>
        </w:rPr>
        <w:t>сохранение и укрепление здоровья населения, увеличение продолжительности жизни, создание условий для ведения здорового образа жизни;</w:t>
      </w:r>
    </w:p>
    <w:p w:rsidR="00140D66" w:rsidRPr="008C6FB3" w:rsidRDefault="00140D66" w:rsidP="007A62B8">
      <w:pPr>
        <w:numPr>
          <w:ilvl w:val="0"/>
          <w:numId w:val="99"/>
        </w:numPr>
        <w:tabs>
          <w:tab w:val="left" w:pos="360"/>
        </w:tabs>
        <w:ind w:left="0" w:firstLine="709"/>
        <w:rPr>
          <w:rFonts w:eastAsia="Times New Roman"/>
        </w:rPr>
      </w:pPr>
      <w:r w:rsidRPr="008C6FB3">
        <w:rPr>
          <w:rFonts w:eastAsia="Times New Roman"/>
        </w:rPr>
        <w:t>укрепление репродуктивного здоровья населения, здоровья детей и подростков, сокращение уровня материнской и младенческой смертности;</w:t>
      </w:r>
    </w:p>
    <w:p w:rsidR="00140D66" w:rsidRPr="008C6FB3" w:rsidRDefault="00140D66" w:rsidP="007A62B8">
      <w:pPr>
        <w:numPr>
          <w:ilvl w:val="0"/>
          <w:numId w:val="99"/>
        </w:numPr>
        <w:tabs>
          <w:tab w:val="left" w:pos="360"/>
        </w:tabs>
        <w:ind w:left="0" w:firstLine="709"/>
        <w:rPr>
          <w:rFonts w:eastAsia="Times New Roman"/>
        </w:rPr>
      </w:pPr>
      <w:r w:rsidRPr="008C6FB3">
        <w:rPr>
          <w:rFonts w:eastAsia="Times New Roman"/>
        </w:rPr>
        <w:t>сокращение общего уровня смертности населения, в том числе от социально значимых заболеваний и внешних причин;</w:t>
      </w:r>
    </w:p>
    <w:p w:rsidR="00140D66" w:rsidRPr="008C6FB3" w:rsidRDefault="00140D66" w:rsidP="007A62B8">
      <w:pPr>
        <w:numPr>
          <w:ilvl w:val="0"/>
          <w:numId w:val="99"/>
        </w:numPr>
        <w:tabs>
          <w:tab w:val="left" w:pos="360"/>
        </w:tabs>
        <w:ind w:left="0" w:firstLine="709"/>
        <w:rPr>
          <w:rFonts w:eastAsia="Times New Roman"/>
        </w:rPr>
      </w:pPr>
      <w:r w:rsidRPr="008C6FB3">
        <w:rPr>
          <w:rFonts w:eastAsia="Times New Roman"/>
        </w:rPr>
        <w:t>повышение уровня рождаемости;</w:t>
      </w:r>
    </w:p>
    <w:p w:rsidR="00140D66" w:rsidRPr="008C6FB3" w:rsidRDefault="00140D66" w:rsidP="007A62B8">
      <w:pPr>
        <w:numPr>
          <w:ilvl w:val="0"/>
          <w:numId w:val="99"/>
        </w:numPr>
        <w:tabs>
          <w:tab w:val="left" w:pos="360"/>
        </w:tabs>
        <w:ind w:left="0" w:firstLine="709"/>
        <w:rPr>
          <w:rFonts w:eastAsia="Times New Roman"/>
        </w:rPr>
      </w:pPr>
      <w:r w:rsidRPr="008C6FB3">
        <w:rPr>
          <w:rFonts w:eastAsia="Times New Roman"/>
        </w:rPr>
        <w:t>укрепление института семьи, возрождение и сохранение традиций крепких семейных отношений, поддержку материнства и детства;</w:t>
      </w:r>
    </w:p>
    <w:p w:rsidR="00C56F00" w:rsidRPr="008C6FB3" w:rsidRDefault="00140D66" w:rsidP="007A62B8">
      <w:pPr>
        <w:pStyle w:val="afa"/>
        <w:numPr>
          <w:ilvl w:val="0"/>
          <w:numId w:val="99"/>
        </w:numPr>
        <w:tabs>
          <w:tab w:val="left" w:pos="360"/>
        </w:tabs>
        <w:ind w:left="0" w:firstLine="709"/>
        <w:rPr>
          <w:rFonts w:eastAsia="Times New Roman"/>
        </w:rPr>
      </w:pPr>
      <w:r w:rsidRPr="008C6FB3">
        <w:rPr>
          <w:rFonts w:eastAsia="Times New Roman"/>
        </w:rPr>
        <w:t>улучшение миграционной ситуации.</w:t>
      </w:r>
    </w:p>
    <w:p w:rsidR="00140D66" w:rsidRPr="008C6FB3" w:rsidRDefault="00140D66" w:rsidP="00140D66">
      <w:pPr>
        <w:pStyle w:val="afa"/>
        <w:tabs>
          <w:tab w:val="left" w:pos="360"/>
        </w:tabs>
        <w:ind w:left="709" w:firstLine="0"/>
        <w:rPr>
          <w:rFonts w:eastAsia="Times New Roman"/>
        </w:rPr>
      </w:pPr>
    </w:p>
    <w:p w:rsidR="00140D66" w:rsidRPr="008C6FB3" w:rsidRDefault="00140D66" w:rsidP="00140D66">
      <w:pPr>
        <w:tabs>
          <w:tab w:val="left" w:pos="709"/>
        </w:tabs>
        <w:rPr>
          <w:rFonts w:eastAsiaTheme="majorEastAsia" w:cs="Calibri Light"/>
          <w:b/>
        </w:rPr>
      </w:pPr>
      <w:r w:rsidRPr="008C6FB3">
        <w:rPr>
          <w:rFonts w:eastAsiaTheme="majorEastAsia" w:cs="Calibri Light"/>
          <w:b/>
        </w:rPr>
        <w:t>2.1.6. Экономическая база и анализ бюджета</w:t>
      </w:r>
    </w:p>
    <w:p w:rsidR="00140D66" w:rsidRPr="008C6FB3" w:rsidRDefault="00140D66" w:rsidP="00140D66">
      <w:pPr>
        <w:tabs>
          <w:tab w:val="left" w:pos="709"/>
        </w:tabs>
      </w:pPr>
      <w:r w:rsidRPr="008C6FB3">
        <w:t>Необходимым условием жизнеспособности и расширенного воспроизводства поселения в целях сбалансированного территориального развития является наличие эффективно развивающейся системы хозяйственного комплекса в поселении.</w:t>
      </w:r>
    </w:p>
    <w:p w:rsidR="00140D66" w:rsidRPr="008C6FB3" w:rsidRDefault="00140D66" w:rsidP="00140D66">
      <w:pPr>
        <w:tabs>
          <w:tab w:val="left" w:pos="709"/>
        </w:tabs>
      </w:pPr>
      <w:r w:rsidRPr="008C6FB3">
        <w:t>Создание экономического механизма саморазвития поселения, формирование бюджетов органов местного самоуправления на основе надёжных источников финансирования являются целью успешного функционирования поселения как административно-территориальной единицы.</w:t>
      </w:r>
    </w:p>
    <w:p w:rsidR="0010290D" w:rsidRPr="008C6FB3" w:rsidRDefault="00140D66" w:rsidP="00140D66">
      <w:pPr>
        <w:tabs>
          <w:tab w:val="left" w:pos="709"/>
        </w:tabs>
      </w:pPr>
      <w:r w:rsidRPr="008C6FB3">
        <w:t>Экономическая база в поселении представлена предприятиями, организациями и учреждениями по следующим видам экономической деятельности: сельское хозяйство; образование; здравоохранение и предоставление социальных услуг; предоставление прочих коммунальных, социальных и персональных услуг и т.д.</w:t>
      </w:r>
    </w:p>
    <w:p w:rsidR="00140D66" w:rsidRPr="008C6FB3" w:rsidRDefault="00140D66" w:rsidP="00140D66">
      <w:pPr>
        <w:tabs>
          <w:tab w:val="left" w:pos="709"/>
        </w:tabs>
        <w:rPr>
          <w:rFonts w:eastAsia="Times New Roman"/>
        </w:rPr>
      </w:pPr>
      <w:r w:rsidRPr="008C6FB3">
        <w:rPr>
          <w:rFonts w:eastAsia="Times New Roman"/>
        </w:rPr>
        <w:t>Данные о промышленных предприятиях, находящихся на территории поселения, представлены в таблице 5.</w:t>
      </w:r>
    </w:p>
    <w:p w:rsidR="00140D66" w:rsidRPr="008C6FB3" w:rsidRDefault="00140D66" w:rsidP="00140D66">
      <w:pPr>
        <w:tabs>
          <w:tab w:val="left" w:pos="709"/>
        </w:tabs>
        <w:jc w:val="right"/>
        <w:rPr>
          <w:rFonts w:eastAsia="Times New Roman"/>
        </w:rPr>
      </w:pPr>
      <w:r w:rsidRPr="008C6FB3">
        <w:rPr>
          <w:rFonts w:eastAsia="Times New Roman"/>
        </w:rPr>
        <w:t>Таблица 5</w:t>
      </w:r>
    </w:p>
    <w:tbl>
      <w:tblPr>
        <w:tblStyle w:val="aff9"/>
        <w:tblW w:w="9636" w:type="dxa"/>
        <w:tblLook w:val="04A0" w:firstRow="1" w:lastRow="0" w:firstColumn="1" w:lastColumn="0" w:noHBand="0" w:noVBand="1"/>
      </w:tblPr>
      <w:tblGrid>
        <w:gridCol w:w="3288"/>
        <w:gridCol w:w="1587"/>
        <w:gridCol w:w="1587"/>
        <w:gridCol w:w="1587"/>
        <w:gridCol w:w="1587"/>
      </w:tblGrid>
      <w:tr w:rsidR="008C6FB3" w:rsidRPr="008C6FB3" w:rsidTr="00140D66">
        <w:trPr>
          <w:tblHeader/>
        </w:trPr>
        <w:tc>
          <w:tcPr>
            <w:tcW w:w="3288" w:type="dxa"/>
            <w:shd w:val="clear" w:color="auto" w:fill="DEEAF6" w:themeFill="accent1" w:themeFillTint="33"/>
          </w:tcPr>
          <w:p w:rsidR="00140D66" w:rsidRPr="008C6FB3" w:rsidRDefault="00140D66" w:rsidP="00140D66">
            <w:pPr>
              <w:tabs>
                <w:tab w:val="left" w:pos="709"/>
              </w:tabs>
              <w:ind w:firstLine="0"/>
              <w:jc w:val="center"/>
              <w:rPr>
                <w:rFonts w:eastAsia="Times New Roman"/>
                <w:sz w:val="20"/>
                <w:szCs w:val="20"/>
              </w:rPr>
            </w:pPr>
            <w:r w:rsidRPr="008C6FB3">
              <w:rPr>
                <w:rFonts w:eastAsia="Times New Roman"/>
                <w:sz w:val="20"/>
                <w:szCs w:val="20"/>
              </w:rPr>
              <w:t>Наименование показателя</w:t>
            </w:r>
          </w:p>
        </w:tc>
        <w:tc>
          <w:tcPr>
            <w:tcW w:w="1587" w:type="dxa"/>
            <w:shd w:val="clear" w:color="auto" w:fill="DEEAF6" w:themeFill="accent1" w:themeFillTint="33"/>
          </w:tcPr>
          <w:p w:rsidR="00140D66" w:rsidRPr="008C6FB3" w:rsidRDefault="00140D66" w:rsidP="00140D66">
            <w:pPr>
              <w:tabs>
                <w:tab w:val="left" w:pos="709"/>
              </w:tabs>
              <w:ind w:firstLine="0"/>
              <w:jc w:val="center"/>
              <w:rPr>
                <w:rFonts w:eastAsia="Times New Roman"/>
                <w:sz w:val="20"/>
                <w:szCs w:val="20"/>
              </w:rPr>
            </w:pPr>
            <w:r w:rsidRPr="008C6FB3">
              <w:rPr>
                <w:rFonts w:eastAsia="Times New Roman"/>
                <w:sz w:val="20"/>
                <w:szCs w:val="20"/>
              </w:rPr>
              <w:t>2009</w:t>
            </w:r>
          </w:p>
        </w:tc>
        <w:tc>
          <w:tcPr>
            <w:tcW w:w="1587" w:type="dxa"/>
            <w:shd w:val="clear" w:color="auto" w:fill="DEEAF6" w:themeFill="accent1" w:themeFillTint="33"/>
          </w:tcPr>
          <w:p w:rsidR="00140D66" w:rsidRPr="008C6FB3" w:rsidRDefault="00140D66" w:rsidP="00140D66">
            <w:pPr>
              <w:tabs>
                <w:tab w:val="left" w:pos="709"/>
              </w:tabs>
              <w:ind w:firstLine="0"/>
              <w:jc w:val="center"/>
              <w:rPr>
                <w:rFonts w:eastAsia="Times New Roman"/>
                <w:sz w:val="20"/>
                <w:szCs w:val="20"/>
              </w:rPr>
            </w:pPr>
            <w:r w:rsidRPr="008C6FB3">
              <w:rPr>
                <w:rFonts w:eastAsia="Times New Roman"/>
                <w:sz w:val="20"/>
                <w:szCs w:val="20"/>
              </w:rPr>
              <w:t>2010</w:t>
            </w:r>
          </w:p>
        </w:tc>
        <w:tc>
          <w:tcPr>
            <w:tcW w:w="1587" w:type="dxa"/>
            <w:shd w:val="clear" w:color="auto" w:fill="DEEAF6" w:themeFill="accent1" w:themeFillTint="33"/>
          </w:tcPr>
          <w:p w:rsidR="00140D66" w:rsidRPr="008C6FB3" w:rsidRDefault="00140D66" w:rsidP="00140D66">
            <w:pPr>
              <w:tabs>
                <w:tab w:val="left" w:pos="709"/>
              </w:tabs>
              <w:ind w:firstLine="0"/>
              <w:jc w:val="center"/>
              <w:rPr>
                <w:rFonts w:eastAsia="Times New Roman"/>
                <w:sz w:val="20"/>
                <w:szCs w:val="20"/>
              </w:rPr>
            </w:pPr>
            <w:r w:rsidRPr="008C6FB3">
              <w:rPr>
                <w:rFonts w:eastAsia="Times New Roman"/>
                <w:sz w:val="20"/>
                <w:szCs w:val="20"/>
              </w:rPr>
              <w:t>2011</w:t>
            </w:r>
          </w:p>
        </w:tc>
        <w:tc>
          <w:tcPr>
            <w:tcW w:w="1587" w:type="dxa"/>
            <w:shd w:val="clear" w:color="auto" w:fill="DEEAF6" w:themeFill="accent1" w:themeFillTint="33"/>
          </w:tcPr>
          <w:p w:rsidR="00140D66" w:rsidRPr="008C6FB3" w:rsidRDefault="00140D66" w:rsidP="00140D66">
            <w:pPr>
              <w:tabs>
                <w:tab w:val="left" w:pos="709"/>
              </w:tabs>
              <w:ind w:firstLine="0"/>
              <w:jc w:val="center"/>
              <w:rPr>
                <w:rFonts w:eastAsia="Times New Roman"/>
                <w:sz w:val="20"/>
                <w:szCs w:val="20"/>
              </w:rPr>
            </w:pPr>
            <w:r w:rsidRPr="008C6FB3">
              <w:rPr>
                <w:rFonts w:eastAsia="Times New Roman"/>
                <w:sz w:val="20"/>
                <w:szCs w:val="20"/>
              </w:rPr>
              <w:t>Расчетный срок</w:t>
            </w:r>
          </w:p>
        </w:tc>
      </w:tr>
      <w:tr w:rsidR="008C6FB3" w:rsidRPr="008C6FB3" w:rsidTr="00140D66">
        <w:tc>
          <w:tcPr>
            <w:tcW w:w="9636" w:type="dxa"/>
            <w:gridSpan w:val="5"/>
          </w:tcPr>
          <w:p w:rsidR="00140D66" w:rsidRPr="008C6FB3" w:rsidRDefault="00140D66" w:rsidP="00140D66">
            <w:pPr>
              <w:tabs>
                <w:tab w:val="left" w:pos="709"/>
              </w:tabs>
              <w:ind w:firstLine="0"/>
              <w:jc w:val="center"/>
              <w:rPr>
                <w:rFonts w:eastAsia="Times New Roman"/>
                <w:sz w:val="20"/>
                <w:szCs w:val="20"/>
              </w:rPr>
            </w:pPr>
            <w:r w:rsidRPr="008C6FB3">
              <w:rPr>
                <w:rFonts w:eastAsia="Times New Roman"/>
                <w:sz w:val="20"/>
                <w:szCs w:val="20"/>
              </w:rPr>
              <w:t>ООО «</w:t>
            </w:r>
            <w:proofErr w:type="spellStart"/>
            <w:r w:rsidRPr="008C6FB3">
              <w:rPr>
                <w:rFonts w:eastAsia="Times New Roman"/>
                <w:sz w:val="20"/>
                <w:szCs w:val="20"/>
              </w:rPr>
              <w:t>Космаковка</w:t>
            </w:r>
            <w:proofErr w:type="spellEnd"/>
            <w:r w:rsidRPr="008C6FB3">
              <w:rPr>
                <w:rFonts w:eastAsia="Times New Roman"/>
                <w:sz w:val="20"/>
                <w:szCs w:val="20"/>
              </w:rPr>
              <w:t>»</w:t>
            </w:r>
          </w:p>
        </w:tc>
      </w:tr>
      <w:tr w:rsidR="008C6FB3" w:rsidRPr="008C6FB3" w:rsidTr="007964F4">
        <w:tc>
          <w:tcPr>
            <w:tcW w:w="3288" w:type="dxa"/>
          </w:tcPr>
          <w:p w:rsidR="00140D66" w:rsidRPr="008C6FB3" w:rsidRDefault="007964F4" w:rsidP="007A62B8">
            <w:pPr>
              <w:pStyle w:val="afa"/>
              <w:numPr>
                <w:ilvl w:val="0"/>
                <w:numId w:val="100"/>
              </w:numPr>
              <w:tabs>
                <w:tab w:val="left" w:pos="306"/>
              </w:tabs>
              <w:ind w:left="22" w:firstLine="0"/>
              <w:rPr>
                <w:rFonts w:eastAsia="Times New Roman"/>
                <w:sz w:val="20"/>
                <w:szCs w:val="20"/>
              </w:rPr>
            </w:pPr>
            <w:r w:rsidRPr="008C6FB3">
              <w:rPr>
                <w:rFonts w:eastAsia="Times New Roman"/>
                <w:sz w:val="20"/>
                <w:szCs w:val="20"/>
              </w:rPr>
              <w:t>Валовая продукция</w:t>
            </w:r>
          </w:p>
        </w:tc>
        <w:tc>
          <w:tcPr>
            <w:tcW w:w="1587" w:type="dxa"/>
          </w:tcPr>
          <w:p w:rsidR="00140D66"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9084</w:t>
            </w:r>
          </w:p>
        </w:tc>
        <w:tc>
          <w:tcPr>
            <w:tcW w:w="1587" w:type="dxa"/>
          </w:tcPr>
          <w:p w:rsidR="00140D66"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12144</w:t>
            </w:r>
          </w:p>
        </w:tc>
        <w:tc>
          <w:tcPr>
            <w:tcW w:w="1587" w:type="dxa"/>
          </w:tcPr>
          <w:p w:rsidR="00140D66"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14400</w:t>
            </w:r>
          </w:p>
        </w:tc>
        <w:tc>
          <w:tcPr>
            <w:tcW w:w="1587" w:type="dxa"/>
          </w:tcPr>
          <w:p w:rsidR="00140D66"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21300</w:t>
            </w:r>
          </w:p>
        </w:tc>
      </w:tr>
      <w:tr w:rsidR="008C6FB3" w:rsidRPr="008C6FB3" w:rsidTr="007964F4">
        <w:tc>
          <w:tcPr>
            <w:tcW w:w="3288" w:type="dxa"/>
          </w:tcPr>
          <w:p w:rsidR="00140D66" w:rsidRPr="008C6FB3" w:rsidRDefault="007964F4" w:rsidP="007A62B8">
            <w:pPr>
              <w:pStyle w:val="afa"/>
              <w:numPr>
                <w:ilvl w:val="0"/>
                <w:numId w:val="100"/>
              </w:numPr>
              <w:tabs>
                <w:tab w:val="left" w:pos="306"/>
              </w:tabs>
              <w:ind w:left="0" w:firstLine="0"/>
              <w:rPr>
                <w:rFonts w:eastAsia="Times New Roman"/>
                <w:sz w:val="20"/>
                <w:szCs w:val="20"/>
              </w:rPr>
            </w:pPr>
            <w:r w:rsidRPr="008C6FB3">
              <w:rPr>
                <w:rFonts w:eastAsia="Times New Roman"/>
                <w:sz w:val="20"/>
                <w:szCs w:val="20"/>
              </w:rPr>
              <w:t>Основные виды продукции, г:</w:t>
            </w:r>
          </w:p>
          <w:p w:rsidR="007964F4" w:rsidRPr="008C6FB3" w:rsidRDefault="007964F4" w:rsidP="007964F4">
            <w:pPr>
              <w:pStyle w:val="afa"/>
              <w:tabs>
                <w:tab w:val="left" w:pos="447"/>
              </w:tabs>
              <w:ind w:left="306" w:firstLine="0"/>
              <w:rPr>
                <w:rFonts w:eastAsia="Times New Roman"/>
                <w:sz w:val="20"/>
                <w:szCs w:val="20"/>
              </w:rPr>
            </w:pPr>
            <w:r w:rsidRPr="008C6FB3">
              <w:rPr>
                <w:rFonts w:eastAsia="Times New Roman"/>
                <w:sz w:val="20"/>
                <w:szCs w:val="20"/>
              </w:rPr>
              <w:t>сахарная свекла</w:t>
            </w:r>
          </w:p>
          <w:p w:rsidR="007964F4" w:rsidRPr="008C6FB3" w:rsidRDefault="007964F4" w:rsidP="007964F4">
            <w:pPr>
              <w:pStyle w:val="afa"/>
              <w:tabs>
                <w:tab w:val="left" w:pos="447"/>
              </w:tabs>
              <w:ind w:left="306" w:firstLine="0"/>
              <w:rPr>
                <w:rFonts w:eastAsia="Times New Roman"/>
                <w:sz w:val="20"/>
                <w:szCs w:val="20"/>
              </w:rPr>
            </w:pPr>
            <w:r w:rsidRPr="008C6FB3">
              <w:rPr>
                <w:rFonts w:eastAsia="Times New Roman"/>
                <w:sz w:val="20"/>
                <w:szCs w:val="20"/>
              </w:rPr>
              <w:t>зерно</w:t>
            </w:r>
          </w:p>
          <w:p w:rsidR="007964F4" w:rsidRPr="008C6FB3" w:rsidRDefault="007964F4" w:rsidP="007964F4">
            <w:pPr>
              <w:pStyle w:val="afa"/>
              <w:tabs>
                <w:tab w:val="left" w:pos="447"/>
              </w:tabs>
              <w:ind w:left="306" w:firstLine="0"/>
              <w:rPr>
                <w:rFonts w:eastAsia="Times New Roman"/>
                <w:sz w:val="20"/>
                <w:szCs w:val="20"/>
              </w:rPr>
            </w:pPr>
            <w:r w:rsidRPr="008C6FB3">
              <w:rPr>
                <w:rFonts w:eastAsia="Times New Roman"/>
                <w:sz w:val="20"/>
                <w:szCs w:val="20"/>
              </w:rPr>
              <w:t>картофель</w:t>
            </w:r>
          </w:p>
        </w:tc>
        <w:tc>
          <w:tcPr>
            <w:tcW w:w="1587" w:type="dxa"/>
          </w:tcPr>
          <w:p w:rsidR="00140D66" w:rsidRPr="008C6FB3" w:rsidRDefault="00140D66" w:rsidP="007964F4">
            <w:pPr>
              <w:tabs>
                <w:tab w:val="left" w:pos="709"/>
              </w:tabs>
              <w:ind w:firstLine="0"/>
              <w:jc w:val="center"/>
              <w:rPr>
                <w:rFonts w:eastAsia="Times New Roman"/>
                <w:sz w:val="20"/>
                <w:szCs w:val="20"/>
              </w:rPr>
            </w:pPr>
          </w:p>
          <w:p w:rsidR="007964F4"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4527</w:t>
            </w:r>
          </w:p>
          <w:p w:rsidR="007964F4"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4557</w:t>
            </w:r>
          </w:p>
          <w:p w:rsidR="007964F4"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w:t>
            </w:r>
          </w:p>
        </w:tc>
        <w:tc>
          <w:tcPr>
            <w:tcW w:w="1587" w:type="dxa"/>
          </w:tcPr>
          <w:p w:rsidR="00140D66" w:rsidRPr="008C6FB3" w:rsidRDefault="00140D66" w:rsidP="007964F4">
            <w:pPr>
              <w:tabs>
                <w:tab w:val="left" w:pos="709"/>
              </w:tabs>
              <w:ind w:firstLine="0"/>
              <w:jc w:val="center"/>
              <w:rPr>
                <w:rFonts w:eastAsia="Times New Roman"/>
                <w:sz w:val="20"/>
                <w:szCs w:val="20"/>
              </w:rPr>
            </w:pPr>
          </w:p>
          <w:p w:rsidR="007964F4"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8444</w:t>
            </w:r>
          </w:p>
          <w:p w:rsidR="007964F4"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3700</w:t>
            </w:r>
          </w:p>
          <w:p w:rsidR="007964F4"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w:t>
            </w:r>
          </w:p>
        </w:tc>
        <w:tc>
          <w:tcPr>
            <w:tcW w:w="1587" w:type="dxa"/>
          </w:tcPr>
          <w:p w:rsidR="007964F4" w:rsidRPr="008C6FB3" w:rsidRDefault="007964F4" w:rsidP="007964F4">
            <w:pPr>
              <w:tabs>
                <w:tab w:val="left" w:pos="709"/>
              </w:tabs>
              <w:ind w:firstLine="0"/>
              <w:jc w:val="center"/>
              <w:rPr>
                <w:rFonts w:eastAsia="Times New Roman"/>
                <w:sz w:val="20"/>
                <w:szCs w:val="20"/>
              </w:rPr>
            </w:pPr>
          </w:p>
          <w:p w:rsidR="00140D66"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10400</w:t>
            </w:r>
          </w:p>
          <w:p w:rsidR="007964F4"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4000</w:t>
            </w:r>
          </w:p>
          <w:p w:rsidR="007964F4"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w:t>
            </w:r>
          </w:p>
        </w:tc>
        <w:tc>
          <w:tcPr>
            <w:tcW w:w="1587" w:type="dxa"/>
          </w:tcPr>
          <w:p w:rsidR="00140D66" w:rsidRPr="008C6FB3" w:rsidRDefault="00140D66" w:rsidP="007964F4">
            <w:pPr>
              <w:tabs>
                <w:tab w:val="left" w:pos="709"/>
              </w:tabs>
              <w:ind w:firstLine="0"/>
              <w:jc w:val="center"/>
              <w:rPr>
                <w:rFonts w:eastAsia="Times New Roman"/>
                <w:sz w:val="20"/>
                <w:szCs w:val="20"/>
              </w:rPr>
            </w:pPr>
          </w:p>
          <w:p w:rsidR="007964F4"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12500</w:t>
            </w:r>
          </w:p>
          <w:p w:rsidR="007964F4"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5800</w:t>
            </w:r>
          </w:p>
          <w:p w:rsidR="007964F4"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3000</w:t>
            </w:r>
          </w:p>
        </w:tc>
      </w:tr>
      <w:tr w:rsidR="008C6FB3" w:rsidRPr="008C6FB3" w:rsidTr="007964F4">
        <w:tc>
          <w:tcPr>
            <w:tcW w:w="3288" w:type="dxa"/>
          </w:tcPr>
          <w:p w:rsidR="007964F4" w:rsidRPr="008C6FB3" w:rsidRDefault="007964F4" w:rsidP="007A62B8">
            <w:pPr>
              <w:pStyle w:val="afa"/>
              <w:numPr>
                <w:ilvl w:val="0"/>
                <w:numId w:val="100"/>
              </w:numPr>
              <w:tabs>
                <w:tab w:val="left" w:pos="306"/>
              </w:tabs>
              <w:ind w:left="0" w:firstLine="0"/>
              <w:rPr>
                <w:rFonts w:eastAsia="Times New Roman"/>
                <w:sz w:val="20"/>
                <w:szCs w:val="20"/>
              </w:rPr>
            </w:pPr>
            <w:r w:rsidRPr="008C6FB3">
              <w:rPr>
                <w:rFonts w:eastAsia="Times New Roman"/>
                <w:sz w:val="20"/>
                <w:szCs w:val="20"/>
              </w:rPr>
              <w:t>Балансовая стоимость основных фондов, тыс. руб.:</w:t>
            </w:r>
          </w:p>
          <w:p w:rsidR="007964F4" w:rsidRPr="008C6FB3" w:rsidRDefault="007964F4" w:rsidP="007964F4">
            <w:pPr>
              <w:pStyle w:val="afa"/>
              <w:tabs>
                <w:tab w:val="left" w:pos="447"/>
              </w:tabs>
              <w:ind w:left="306" w:firstLine="0"/>
              <w:rPr>
                <w:rFonts w:eastAsia="Times New Roman"/>
                <w:sz w:val="20"/>
                <w:szCs w:val="20"/>
              </w:rPr>
            </w:pPr>
            <w:r w:rsidRPr="008C6FB3">
              <w:rPr>
                <w:rFonts w:eastAsia="Times New Roman"/>
                <w:sz w:val="20"/>
                <w:szCs w:val="20"/>
              </w:rPr>
              <w:t>всего</w:t>
            </w:r>
          </w:p>
          <w:p w:rsidR="007964F4" w:rsidRPr="008C6FB3" w:rsidRDefault="007964F4" w:rsidP="007964F4">
            <w:pPr>
              <w:pStyle w:val="afa"/>
              <w:tabs>
                <w:tab w:val="left" w:pos="447"/>
              </w:tabs>
              <w:ind w:left="306" w:firstLine="0"/>
              <w:rPr>
                <w:rFonts w:eastAsia="Times New Roman"/>
                <w:sz w:val="20"/>
                <w:szCs w:val="20"/>
              </w:rPr>
            </w:pPr>
            <w:r w:rsidRPr="008C6FB3">
              <w:rPr>
                <w:rFonts w:eastAsia="Times New Roman"/>
                <w:sz w:val="20"/>
                <w:szCs w:val="20"/>
              </w:rPr>
              <w:t>здания и сооружения</w:t>
            </w:r>
          </w:p>
          <w:p w:rsidR="007964F4" w:rsidRPr="008C6FB3" w:rsidRDefault="007964F4" w:rsidP="007964F4">
            <w:pPr>
              <w:tabs>
                <w:tab w:val="left" w:pos="709"/>
              </w:tabs>
              <w:ind w:left="306" w:firstLine="0"/>
              <w:rPr>
                <w:rFonts w:eastAsia="Times New Roman"/>
                <w:sz w:val="20"/>
                <w:szCs w:val="20"/>
              </w:rPr>
            </w:pPr>
            <w:r w:rsidRPr="008C6FB3">
              <w:rPr>
                <w:rFonts w:eastAsia="Times New Roman"/>
                <w:sz w:val="20"/>
                <w:szCs w:val="20"/>
              </w:rPr>
              <w:t>оборудование</w:t>
            </w:r>
          </w:p>
        </w:tc>
        <w:tc>
          <w:tcPr>
            <w:tcW w:w="1587" w:type="dxa"/>
          </w:tcPr>
          <w:p w:rsidR="007964F4" w:rsidRPr="008C6FB3" w:rsidRDefault="007964F4" w:rsidP="007964F4">
            <w:pPr>
              <w:tabs>
                <w:tab w:val="left" w:pos="709"/>
              </w:tabs>
              <w:ind w:firstLine="0"/>
              <w:jc w:val="center"/>
              <w:rPr>
                <w:rFonts w:eastAsia="Times New Roman"/>
                <w:sz w:val="20"/>
                <w:szCs w:val="20"/>
              </w:rPr>
            </w:pPr>
          </w:p>
          <w:p w:rsidR="007964F4" w:rsidRPr="008C6FB3" w:rsidRDefault="007964F4" w:rsidP="007964F4">
            <w:pPr>
              <w:tabs>
                <w:tab w:val="left" w:pos="709"/>
              </w:tabs>
              <w:ind w:firstLine="0"/>
              <w:jc w:val="center"/>
              <w:rPr>
                <w:rFonts w:eastAsia="Times New Roman"/>
                <w:sz w:val="20"/>
                <w:szCs w:val="20"/>
              </w:rPr>
            </w:pPr>
          </w:p>
          <w:p w:rsidR="007964F4"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w:t>
            </w:r>
          </w:p>
          <w:p w:rsidR="007964F4"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w:t>
            </w:r>
          </w:p>
          <w:p w:rsidR="007964F4"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w:t>
            </w:r>
          </w:p>
        </w:tc>
        <w:tc>
          <w:tcPr>
            <w:tcW w:w="1587" w:type="dxa"/>
          </w:tcPr>
          <w:p w:rsidR="007964F4" w:rsidRPr="008C6FB3" w:rsidRDefault="007964F4" w:rsidP="007964F4">
            <w:pPr>
              <w:tabs>
                <w:tab w:val="left" w:pos="709"/>
              </w:tabs>
              <w:ind w:firstLine="0"/>
              <w:jc w:val="center"/>
              <w:rPr>
                <w:rFonts w:eastAsia="Times New Roman"/>
                <w:sz w:val="20"/>
                <w:szCs w:val="20"/>
              </w:rPr>
            </w:pPr>
          </w:p>
          <w:p w:rsidR="007964F4" w:rsidRPr="008C6FB3" w:rsidRDefault="007964F4" w:rsidP="007964F4">
            <w:pPr>
              <w:tabs>
                <w:tab w:val="left" w:pos="709"/>
              </w:tabs>
              <w:ind w:firstLine="0"/>
              <w:jc w:val="center"/>
              <w:rPr>
                <w:rFonts w:eastAsia="Times New Roman"/>
                <w:sz w:val="20"/>
                <w:szCs w:val="20"/>
              </w:rPr>
            </w:pPr>
          </w:p>
          <w:p w:rsidR="007964F4"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w:t>
            </w:r>
          </w:p>
          <w:p w:rsidR="007964F4"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w:t>
            </w:r>
          </w:p>
          <w:p w:rsidR="007964F4"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w:t>
            </w:r>
          </w:p>
        </w:tc>
        <w:tc>
          <w:tcPr>
            <w:tcW w:w="1587" w:type="dxa"/>
          </w:tcPr>
          <w:p w:rsidR="007964F4" w:rsidRPr="008C6FB3" w:rsidRDefault="007964F4" w:rsidP="007964F4">
            <w:pPr>
              <w:tabs>
                <w:tab w:val="left" w:pos="709"/>
              </w:tabs>
              <w:ind w:firstLine="0"/>
              <w:jc w:val="center"/>
              <w:rPr>
                <w:rFonts w:eastAsia="Times New Roman"/>
                <w:sz w:val="20"/>
                <w:szCs w:val="20"/>
              </w:rPr>
            </w:pPr>
          </w:p>
          <w:p w:rsidR="007964F4" w:rsidRPr="008C6FB3" w:rsidRDefault="007964F4" w:rsidP="007964F4">
            <w:pPr>
              <w:tabs>
                <w:tab w:val="left" w:pos="709"/>
              </w:tabs>
              <w:ind w:firstLine="0"/>
              <w:jc w:val="center"/>
              <w:rPr>
                <w:rFonts w:eastAsia="Times New Roman"/>
                <w:sz w:val="20"/>
                <w:szCs w:val="20"/>
              </w:rPr>
            </w:pPr>
          </w:p>
          <w:p w:rsidR="007964F4"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20310,2</w:t>
            </w:r>
          </w:p>
          <w:p w:rsidR="007964F4"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6336</w:t>
            </w:r>
          </w:p>
          <w:p w:rsidR="007964F4"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13974</w:t>
            </w:r>
          </w:p>
        </w:tc>
        <w:tc>
          <w:tcPr>
            <w:tcW w:w="1587" w:type="dxa"/>
          </w:tcPr>
          <w:p w:rsidR="007964F4" w:rsidRPr="008C6FB3" w:rsidRDefault="007964F4" w:rsidP="007964F4">
            <w:pPr>
              <w:tabs>
                <w:tab w:val="left" w:pos="709"/>
              </w:tabs>
              <w:ind w:firstLine="0"/>
              <w:jc w:val="center"/>
              <w:rPr>
                <w:rFonts w:eastAsia="Times New Roman"/>
                <w:sz w:val="20"/>
                <w:szCs w:val="20"/>
              </w:rPr>
            </w:pPr>
          </w:p>
          <w:p w:rsidR="007964F4" w:rsidRPr="008C6FB3" w:rsidRDefault="007964F4" w:rsidP="007964F4">
            <w:pPr>
              <w:tabs>
                <w:tab w:val="left" w:pos="709"/>
              </w:tabs>
              <w:ind w:firstLine="0"/>
              <w:jc w:val="center"/>
              <w:rPr>
                <w:rFonts w:eastAsia="Times New Roman"/>
                <w:sz w:val="20"/>
                <w:szCs w:val="20"/>
              </w:rPr>
            </w:pPr>
          </w:p>
          <w:p w:rsidR="007964F4"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w:t>
            </w:r>
          </w:p>
          <w:p w:rsidR="007964F4"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w:t>
            </w:r>
          </w:p>
          <w:p w:rsidR="007964F4"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w:t>
            </w:r>
          </w:p>
        </w:tc>
      </w:tr>
      <w:tr w:rsidR="008C6FB3" w:rsidRPr="008C6FB3" w:rsidTr="007964F4">
        <w:tc>
          <w:tcPr>
            <w:tcW w:w="3288" w:type="dxa"/>
          </w:tcPr>
          <w:p w:rsidR="007964F4" w:rsidRPr="008C6FB3" w:rsidRDefault="007964F4" w:rsidP="007A62B8">
            <w:pPr>
              <w:pStyle w:val="afa"/>
              <w:numPr>
                <w:ilvl w:val="0"/>
                <w:numId w:val="100"/>
              </w:numPr>
              <w:tabs>
                <w:tab w:val="left" w:pos="164"/>
              </w:tabs>
              <w:ind w:left="0" w:firstLine="22"/>
              <w:rPr>
                <w:rFonts w:eastAsia="Times New Roman"/>
                <w:sz w:val="20"/>
                <w:szCs w:val="20"/>
              </w:rPr>
            </w:pPr>
            <w:r w:rsidRPr="008C6FB3">
              <w:rPr>
                <w:rFonts w:eastAsia="Times New Roman"/>
                <w:sz w:val="20"/>
                <w:szCs w:val="20"/>
              </w:rPr>
              <w:t>Посевные площади, га</w:t>
            </w:r>
          </w:p>
        </w:tc>
        <w:tc>
          <w:tcPr>
            <w:tcW w:w="1587" w:type="dxa"/>
          </w:tcPr>
          <w:p w:rsidR="007964F4"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1630</w:t>
            </w:r>
          </w:p>
        </w:tc>
        <w:tc>
          <w:tcPr>
            <w:tcW w:w="1587" w:type="dxa"/>
          </w:tcPr>
          <w:p w:rsidR="007964F4"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1630</w:t>
            </w:r>
          </w:p>
        </w:tc>
        <w:tc>
          <w:tcPr>
            <w:tcW w:w="1587" w:type="dxa"/>
          </w:tcPr>
          <w:p w:rsidR="007964F4"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1630</w:t>
            </w:r>
          </w:p>
        </w:tc>
        <w:tc>
          <w:tcPr>
            <w:tcW w:w="1587" w:type="dxa"/>
          </w:tcPr>
          <w:p w:rsidR="007964F4"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w:t>
            </w:r>
          </w:p>
        </w:tc>
      </w:tr>
      <w:tr w:rsidR="008C6FB3" w:rsidRPr="008C6FB3" w:rsidTr="007964F4">
        <w:tc>
          <w:tcPr>
            <w:tcW w:w="3288" w:type="dxa"/>
          </w:tcPr>
          <w:p w:rsidR="007964F4" w:rsidRPr="008C6FB3" w:rsidRDefault="007964F4" w:rsidP="007A62B8">
            <w:pPr>
              <w:pStyle w:val="afa"/>
              <w:numPr>
                <w:ilvl w:val="0"/>
                <w:numId w:val="100"/>
              </w:numPr>
              <w:tabs>
                <w:tab w:val="left" w:pos="164"/>
              </w:tabs>
              <w:ind w:left="22" w:firstLine="0"/>
              <w:rPr>
                <w:rFonts w:eastAsia="Times New Roman"/>
                <w:sz w:val="20"/>
                <w:szCs w:val="20"/>
              </w:rPr>
            </w:pPr>
            <w:r w:rsidRPr="008C6FB3">
              <w:rPr>
                <w:rFonts w:eastAsia="Times New Roman"/>
                <w:sz w:val="20"/>
                <w:szCs w:val="20"/>
              </w:rPr>
              <w:t>Численность сотрудников (среднегодовая/ среднесписочная)</w:t>
            </w:r>
          </w:p>
        </w:tc>
        <w:tc>
          <w:tcPr>
            <w:tcW w:w="1587" w:type="dxa"/>
          </w:tcPr>
          <w:p w:rsidR="007964F4"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15</w:t>
            </w:r>
          </w:p>
        </w:tc>
        <w:tc>
          <w:tcPr>
            <w:tcW w:w="1587" w:type="dxa"/>
          </w:tcPr>
          <w:p w:rsidR="007964F4"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15</w:t>
            </w:r>
          </w:p>
        </w:tc>
        <w:tc>
          <w:tcPr>
            <w:tcW w:w="1587" w:type="dxa"/>
          </w:tcPr>
          <w:p w:rsidR="007964F4"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15</w:t>
            </w:r>
          </w:p>
        </w:tc>
        <w:tc>
          <w:tcPr>
            <w:tcW w:w="1587" w:type="dxa"/>
          </w:tcPr>
          <w:p w:rsidR="007964F4"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20</w:t>
            </w:r>
          </w:p>
        </w:tc>
      </w:tr>
      <w:tr w:rsidR="008C6FB3" w:rsidRPr="008C6FB3" w:rsidTr="007964F4">
        <w:tc>
          <w:tcPr>
            <w:tcW w:w="9636" w:type="dxa"/>
            <w:gridSpan w:val="5"/>
          </w:tcPr>
          <w:p w:rsidR="007964F4" w:rsidRPr="008C6FB3" w:rsidRDefault="007964F4" w:rsidP="007964F4">
            <w:pPr>
              <w:tabs>
                <w:tab w:val="left" w:pos="709"/>
              </w:tabs>
              <w:ind w:firstLine="0"/>
              <w:jc w:val="center"/>
              <w:rPr>
                <w:rFonts w:eastAsia="Times New Roman"/>
                <w:sz w:val="20"/>
                <w:szCs w:val="20"/>
              </w:rPr>
            </w:pPr>
            <w:r w:rsidRPr="008C6FB3">
              <w:rPr>
                <w:rFonts w:eastAsia="Times New Roman"/>
                <w:sz w:val="20"/>
                <w:szCs w:val="20"/>
              </w:rPr>
              <w:t>ОАО АФ «</w:t>
            </w:r>
            <w:proofErr w:type="spellStart"/>
            <w:r w:rsidRPr="008C6FB3">
              <w:rPr>
                <w:rFonts w:eastAsia="Times New Roman"/>
                <w:sz w:val="20"/>
                <w:szCs w:val="20"/>
              </w:rPr>
              <w:t>Ливенское</w:t>
            </w:r>
            <w:proofErr w:type="spellEnd"/>
            <w:r w:rsidRPr="008C6FB3">
              <w:rPr>
                <w:rFonts w:eastAsia="Times New Roman"/>
                <w:sz w:val="20"/>
                <w:szCs w:val="20"/>
              </w:rPr>
              <w:t xml:space="preserve"> мясо»</w:t>
            </w:r>
          </w:p>
        </w:tc>
      </w:tr>
      <w:tr w:rsidR="008C6FB3" w:rsidRPr="008C6FB3" w:rsidTr="007964F4">
        <w:tc>
          <w:tcPr>
            <w:tcW w:w="3288" w:type="dxa"/>
          </w:tcPr>
          <w:p w:rsidR="007964F4" w:rsidRPr="008C6FB3" w:rsidRDefault="007964F4" w:rsidP="007A62B8">
            <w:pPr>
              <w:pStyle w:val="afa"/>
              <w:numPr>
                <w:ilvl w:val="0"/>
                <w:numId w:val="101"/>
              </w:numPr>
              <w:tabs>
                <w:tab w:val="left" w:pos="164"/>
              </w:tabs>
              <w:rPr>
                <w:rFonts w:eastAsia="Times New Roman"/>
                <w:sz w:val="20"/>
                <w:szCs w:val="20"/>
              </w:rPr>
            </w:pPr>
            <w:r w:rsidRPr="008C6FB3">
              <w:rPr>
                <w:rFonts w:eastAsia="Times New Roman"/>
                <w:sz w:val="20"/>
                <w:szCs w:val="20"/>
              </w:rPr>
              <w:t>Валовая продукция</w:t>
            </w:r>
          </w:p>
        </w:tc>
        <w:tc>
          <w:tcPr>
            <w:tcW w:w="1587" w:type="dxa"/>
          </w:tcPr>
          <w:p w:rsidR="007964F4"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22906</w:t>
            </w:r>
          </w:p>
        </w:tc>
        <w:tc>
          <w:tcPr>
            <w:tcW w:w="1587" w:type="dxa"/>
          </w:tcPr>
          <w:p w:rsidR="007964F4"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239012</w:t>
            </w:r>
          </w:p>
        </w:tc>
        <w:tc>
          <w:tcPr>
            <w:tcW w:w="1587" w:type="dxa"/>
          </w:tcPr>
          <w:p w:rsidR="007964F4"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359001</w:t>
            </w:r>
          </w:p>
        </w:tc>
        <w:tc>
          <w:tcPr>
            <w:tcW w:w="1587" w:type="dxa"/>
          </w:tcPr>
          <w:p w:rsidR="007964F4"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21300</w:t>
            </w:r>
          </w:p>
        </w:tc>
      </w:tr>
      <w:tr w:rsidR="008C6FB3" w:rsidRPr="008C6FB3" w:rsidTr="007964F4">
        <w:tc>
          <w:tcPr>
            <w:tcW w:w="3288" w:type="dxa"/>
          </w:tcPr>
          <w:p w:rsidR="007964F4" w:rsidRPr="008C6FB3" w:rsidRDefault="007964F4" w:rsidP="007A62B8">
            <w:pPr>
              <w:pStyle w:val="afa"/>
              <w:numPr>
                <w:ilvl w:val="0"/>
                <w:numId w:val="101"/>
              </w:numPr>
              <w:tabs>
                <w:tab w:val="left" w:pos="164"/>
              </w:tabs>
              <w:ind w:left="0" w:firstLine="22"/>
              <w:rPr>
                <w:rFonts w:eastAsia="Times New Roman"/>
                <w:sz w:val="20"/>
                <w:szCs w:val="20"/>
              </w:rPr>
            </w:pPr>
            <w:r w:rsidRPr="008C6FB3">
              <w:rPr>
                <w:rFonts w:eastAsia="Times New Roman"/>
                <w:sz w:val="20"/>
                <w:szCs w:val="20"/>
              </w:rPr>
              <w:t xml:space="preserve">Основные виды продукции, </w:t>
            </w:r>
            <w:r w:rsidR="00FA1C7A" w:rsidRPr="008C6FB3">
              <w:rPr>
                <w:rFonts w:eastAsia="Times New Roman"/>
                <w:sz w:val="20"/>
                <w:szCs w:val="20"/>
              </w:rPr>
              <w:t xml:space="preserve">тыс. </w:t>
            </w:r>
            <w:proofErr w:type="spellStart"/>
            <w:r w:rsidR="00FA1C7A" w:rsidRPr="008C6FB3">
              <w:rPr>
                <w:rFonts w:eastAsia="Times New Roman"/>
                <w:sz w:val="20"/>
                <w:szCs w:val="20"/>
              </w:rPr>
              <w:t>руб</w:t>
            </w:r>
            <w:proofErr w:type="spellEnd"/>
            <w:r w:rsidRPr="008C6FB3">
              <w:rPr>
                <w:rFonts w:eastAsia="Times New Roman"/>
                <w:sz w:val="20"/>
                <w:szCs w:val="20"/>
              </w:rPr>
              <w:t>:</w:t>
            </w:r>
          </w:p>
          <w:p w:rsidR="007964F4" w:rsidRPr="008C6FB3" w:rsidRDefault="007964F4" w:rsidP="007964F4">
            <w:pPr>
              <w:pStyle w:val="afa"/>
              <w:tabs>
                <w:tab w:val="left" w:pos="447"/>
              </w:tabs>
              <w:ind w:left="306" w:firstLine="0"/>
              <w:rPr>
                <w:rFonts w:eastAsia="Times New Roman"/>
                <w:sz w:val="20"/>
                <w:szCs w:val="20"/>
              </w:rPr>
            </w:pPr>
            <w:proofErr w:type="spellStart"/>
            <w:r w:rsidRPr="008C6FB3">
              <w:rPr>
                <w:rFonts w:eastAsia="Times New Roman"/>
                <w:sz w:val="20"/>
                <w:szCs w:val="20"/>
              </w:rPr>
              <w:t>растиеневодство</w:t>
            </w:r>
            <w:proofErr w:type="spellEnd"/>
          </w:p>
          <w:p w:rsidR="007964F4" w:rsidRPr="008C6FB3" w:rsidRDefault="007964F4" w:rsidP="007964F4">
            <w:pPr>
              <w:pStyle w:val="afa"/>
              <w:tabs>
                <w:tab w:val="left" w:pos="447"/>
              </w:tabs>
              <w:ind w:left="306" w:firstLine="0"/>
              <w:rPr>
                <w:rFonts w:eastAsia="Times New Roman"/>
                <w:sz w:val="20"/>
                <w:szCs w:val="20"/>
              </w:rPr>
            </w:pPr>
            <w:r w:rsidRPr="008C6FB3">
              <w:rPr>
                <w:rFonts w:eastAsia="Times New Roman"/>
                <w:sz w:val="20"/>
                <w:szCs w:val="20"/>
              </w:rPr>
              <w:t>животноводство</w:t>
            </w:r>
          </w:p>
          <w:p w:rsidR="007964F4" w:rsidRPr="008C6FB3" w:rsidRDefault="007964F4" w:rsidP="007964F4">
            <w:pPr>
              <w:pStyle w:val="afa"/>
              <w:tabs>
                <w:tab w:val="left" w:pos="164"/>
              </w:tabs>
              <w:ind w:left="22" w:firstLine="284"/>
              <w:rPr>
                <w:rFonts w:eastAsia="Times New Roman"/>
                <w:sz w:val="20"/>
                <w:szCs w:val="20"/>
              </w:rPr>
            </w:pPr>
            <w:r w:rsidRPr="008C6FB3">
              <w:rPr>
                <w:rFonts w:eastAsia="Times New Roman"/>
                <w:sz w:val="20"/>
                <w:szCs w:val="20"/>
              </w:rPr>
              <w:t>переработка (мясо)</w:t>
            </w:r>
          </w:p>
          <w:p w:rsidR="007964F4" w:rsidRPr="008C6FB3" w:rsidRDefault="007964F4" w:rsidP="007964F4">
            <w:pPr>
              <w:pStyle w:val="afa"/>
              <w:tabs>
                <w:tab w:val="left" w:pos="164"/>
              </w:tabs>
              <w:ind w:left="22" w:firstLine="284"/>
              <w:rPr>
                <w:rFonts w:eastAsia="Times New Roman"/>
                <w:sz w:val="20"/>
                <w:szCs w:val="20"/>
              </w:rPr>
            </w:pPr>
            <w:r w:rsidRPr="008C6FB3">
              <w:rPr>
                <w:rFonts w:eastAsia="Times New Roman"/>
                <w:sz w:val="20"/>
                <w:szCs w:val="20"/>
              </w:rPr>
              <w:t>прочие</w:t>
            </w:r>
          </w:p>
        </w:tc>
        <w:tc>
          <w:tcPr>
            <w:tcW w:w="1587" w:type="dxa"/>
          </w:tcPr>
          <w:p w:rsidR="007964F4" w:rsidRPr="008C6FB3" w:rsidRDefault="007964F4" w:rsidP="007964F4">
            <w:pPr>
              <w:tabs>
                <w:tab w:val="left" w:pos="709"/>
              </w:tabs>
              <w:ind w:firstLine="0"/>
              <w:jc w:val="center"/>
              <w:rPr>
                <w:rFonts w:eastAsia="Times New Roman"/>
                <w:sz w:val="20"/>
                <w:szCs w:val="20"/>
              </w:rPr>
            </w:pPr>
          </w:p>
          <w:p w:rsidR="00FA1C7A" w:rsidRPr="008C6FB3" w:rsidRDefault="00FA1C7A" w:rsidP="007964F4">
            <w:pPr>
              <w:tabs>
                <w:tab w:val="left" w:pos="709"/>
              </w:tabs>
              <w:ind w:firstLine="0"/>
              <w:jc w:val="center"/>
              <w:rPr>
                <w:rFonts w:eastAsia="Times New Roman"/>
                <w:sz w:val="20"/>
                <w:szCs w:val="20"/>
              </w:rPr>
            </w:pP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w:t>
            </w: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w:t>
            </w: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w:t>
            </w: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w:t>
            </w:r>
          </w:p>
        </w:tc>
        <w:tc>
          <w:tcPr>
            <w:tcW w:w="1587" w:type="dxa"/>
          </w:tcPr>
          <w:p w:rsidR="007964F4" w:rsidRPr="008C6FB3" w:rsidRDefault="007964F4" w:rsidP="007964F4">
            <w:pPr>
              <w:tabs>
                <w:tab w:val="left" w:pos="709"/>
              </w:tabs>
              <w:ind w:firstLine="0"/>
              <w:jc w:val="center"/>
              <w:rPr>
                <w:rFonts w:eastAsia="Times New Roman"/>
                <w:sz w:val="20"/>
                <w:szCs w:val="20"/>
              </w:rPr>
            </w:pPr>
          </w:p>
          <w:p w:rsidR="00FA1C7A" w:rsidRPr="008C6FB3" w:rsidRDefault="00FA1C7A" w:rsidP="007964F4">
            <w:pPr>
              <w:tabs>
                <w:tab w:val="left" w:pos="709"/>
              </w:tabs>
              <w:ind w:firstLine="0"/>
              <w:jc w:val="center"/>
              <w:rPr>
                <w:rFonts w:eastAsia="Times New Roman"/>
                <w:sz w:val="20"/>
                <w:szCs w:val="20"/>
              </w:rPr>
            </w:pP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w:t>
            </w: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w:t>
            </w: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w:t>
            </w: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w:t>
            </w:r>
          </w:p>
        </w:tc>
        <w:tc>
          <w:tcPr>
            <w:tcW w:w="1587" w:type="dxa"/>
          </w:tcPr>
          <w:p w:rsidR="007964F4" w:rsidRPr="008C6FB3" w:rsidRDefault="007964F4" w:rsidP="007964F4">
            <w:pPr>
              <w:tabs>
                <w:tab w:val="left" w:pos="709"/>
              </w:tabs>
              <w:ind w:firstLine="0"/>
              <w:jc w:val="center"/>
              <w:rPr>
                <w:rFonts w:eastAsia="Times New Roman"/>
                <w:sz w:val="20"/>
                <w:szCs w:val="20"/>
              </w:rPr>
            </w:pPr>
          </w:p>
          <w:p w:rsidR="00FA1C7A" w:rsidRPr="008C6FB3" w:rsidRDefault="00FA1C7A" w:rsidP="007964F4">
            <w:pPr>
              <w:tabs>
                <w:tab w:val="left" w:pos="709"/>
              </w:tabs>
              <w:ind w:firstLine="0"/>
              <w:jc w:val="center"/>
              <w:rPr>
                <w:rFonts w:eastAsia="Times New Roman"/>
                <w:sz w:val="20"/>
                <w:szCs w:val="20"/>
              </w:rPr>
            </w:pP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115219</w:t>
            </w: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17229</w:t>
            </w: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104984</w:t>
            </w: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1580</w:t>
            </w:r>
          </w:p>
        </w:tc>
        <w:tc>
          <w:tcPr>
            <w:tcW w:w="1587" w:type="dxa"/>
          </w:tcPr>
          <w:p w:rsidR="007964F4" w:rsidRPr="008C6FB3" w:rsidRDefault="007964F4" w:rsidP="007964F4">
            <w:pPr>
              <w:tabs>
                <w:tab w:val="left" w:pos="709"/>
              </w:tabs>
              <w:ind w:firstLine="0"/>
              <w:jc w:val="center"/>
              <w:rPr>
                <w:rFonts w:eastAsia="Times New Roman"/>
                <w:sz w:val="20"/>
                <w:szCs w:val="20"/>
              </w:rPr>
            </w:pPr>
          </w:p>
          <w:p w:rsidR="00FA1C7A" w:rsidRPr="008C6FB3" w:rsidRDefault="00FA1C7A" w:rsidP="007964F4">
            <w:pPr>
              <w:tabs>
                <w:tab w:val="left" w:pos="709"/>
              </w:tabs>
              <w:ind w:firstLine="0"/>
              <w:jc w:val="center"/>
              <w:rPr>
                <w:rFonts w:eastAsia="Times New Roman"/>
                <w:sz w:val="20"/>
                <w:szCs w:val="20"/>
              </w:rPr>
            </w:pP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w:t>
            </w: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w:t>
            </w: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w:t>
            </w: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w:t>
            </w:r>
          </w:p>
        </w:tc>
      </w:tr>
      <w:tr w:rsidR="008C6FB3" w:rsidRPr="008C6FB3" w:rsidTr="007964F4">
        <w:tc>
          <w:tcPr>
            <w:tcW w:w="3288" w:type="dxa"/>
          </w:tcPr>
          <w:p w:rsidR="007964F4" w:rsidRPr="008C6FB3" w:rsidRDefault="007964F4" w:rsidP="007A62B8">
            <w:pPr>
              <w:pStyle w:val="afa"/>
              <w:numPr>
                <w:ilvl w:val="0"/>
                <w:numId w:val="101"/>
              </w:numPr>
              <w:tabs>
                <w:tab w:val="left" w:pos="306"/>
              </w:tabs>
              <w:ind w:left="0" w:firstLine="0"/>
              <w:rPr>
                <w:rFonts w:eastAsia="Times New Roman"/>
                <w:sz w:val="20"/>
                <w:szCs w:val="20"/>
              </w:rPr>
            </w:pPr>
            <w:r w:rsidRPr="008C6FB3">
              <w:rPr>
                <w:rFonts w:eastAsia="Times New Roman"/>
                <w:sz w:val="20"/>
                <w:szCs w:val="20"/>
              </w:rPr>
              <w:t>Балансовая стоимость основных фондов, тыс. руб.:</w:t>
            </w:r>
          </w:p>
          <w:p w:rsidR="007964F4" w:rsidRPr="008C6FB3" w:rsidRDefault="007964F4" w:rsidP="007964F4">
            <w:pPr>
              <w:pStyle w:val="afa"/>
              <w:tabs>
                <w:tab w:val="left" w:pos="447"/>
              </w:tabs>
              <w:ind w:left="306" w:firstLine="0"/>
              <w:rPr>
                <w:rFonts w:eastAsia="Times New Roman"/>
                <w:sz w:val="20"/>
                <w:szCs w:val="20"/>
              </w:rPr>
            </w:pPr>
            <w:r w:rsidRPr="008C6FB3">
              <w:rPr>
                <w:rFonts w:eastAsia="Times New Roman"/>
                <w:sz w:val="20"/>
                <w:szCs w:val="20"/>
              </w:rPr>
              <w:t>всего</w:t>
            </w:r>
          </w:p>
        </w:tc>
        <w:tc>
          <w:tcPr>
            <w:tcW w:w="1587" w:type="dxa"/>
          </w:tcPr>
          <w:p w:rsidR="007964F4" w:rsidRPr="008C6FB3" w:rsidRDefault="007964F4" w:rsidP="007964F4">
            <w:pPr>
              <w:tabs>
                <w:tab w:val="left" w:pos="709"/>
              </w:tabs>
              <w:ind w:firstLine="0"/>
              <w:jc w:val="center"/>
              <w:rPr>
                <w:rFonts w:eastAsia="Times New Roman"/>
                <w:sz w:val="20"/>
                <w:szCs w:val="20"/>
              </w:rPr>
            </w:pPr>
          </w:p>
          <w:p w:rsidR="00FA1C7A" w:rsidRPr="008C6FB3" w:rsidRDefault="00FA1C7A" w:rsidP="007964F4">
            <w:pPr>
              <w:tabs>
                <w:tab w:val="left" w:pos="709"/>
              </w:tabs>
              <w:ind w:firstLine="0"/>
              <w:jc w:val="center"/>
              <w:rPr>
                <w:rFonts w:eastAsia="Times New Roman"/>
                <w:sz w:val="20"/>
                <w:szCs w:val="20"/>
              </w:rPr>
            </w:pP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w:t>
            </w:r>
          </w:p>
        </w:tc>
        <w:tc>
          <w:tcPr>
            <w:tcW w:w="1587" w:type="dxa"/>
          </w:tcPr>
          <w:p w:rsidR="007964F4" w:rsidRPr="008C6FB3" w:rsidRDefault="007964F4" w:rsidP="007964F4">
            <w:pPr>
              <w:tabs>
                <w:tab w:val="left" w:pos="709"/>
              </w:tabs>
              <w:ind w:firstLine="0"/>
              <w:jc w:val="center"/>
              <w:rPr>
                <w:rFonts w:eastAsia="Times New Roman"/>
                <w:sz w:val="20"/>
                <w:szCs w:val="20"/>
              </w:rPr>
            </w:pPr>
          </w:p>
          <w:p w:rsidR="00FA1C7A" w:rsidRPr="008C6FB3" w:rsidRDefault="00FA1C7A" w:rsidP="007964F4">
            <w:pPr>
              <w:tabs>
                <w:tab w:val="left" w:pos="709"/>
              </w:tabs>
              <w:ind w:firstLine="0"/>
              <w:jc w:val="center"/>
              <w:rPr>
                <w:rFonts w:eastAsia="Times New Roman"/>
                <w:sz w:val="20"/>
                <w:szCs w:val="20"/>
              </w:rPr>
            </w:pP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w:t>
            </w:r>
          </w:p>
        </w:tc>
        <w:tc>
          <w:tcPr>
            <w:tcW w:w="1587" w:type="dxa"/>
          </w:tcPr>
          <w:p w:rsidR="007964F4" w:rsidRPr="008C6FB3" w:rsidRDefault="007964F4" w:rsidP="007964F4">
            <w:pPr>
              <w:tabs>
                <w:tab w:val="left" w:pos="709"/>
              </w:tabs>
              <w:ind w:firstLine="0"/>
              <w:jc w:val="center"/>
              <w:rPr>
                <w:rFonts w:eastAsia="Times New Roman"/>
                <w:sz w:val="20"/>
                <w:szCs w:val="20"/>
              </w:rPr>
            </w:pPr>
          </w:p>
          <w:p w:rsidR="00FA1C7A" w:rsidRPr="008C6FB3" w:rsidRDefault="00FA1C7A" w:rsidP="007964F4">
            <w:pPr>
              <w:tabs>
                <w:tab w:val="left" w:pos="709"/>
              </w:tabs>
              <w:ind w:firstLine="0"/>
              <w:jc w:val="center"/>
              <w:rPr>
                <w:rFonts w:eastAsia="Times New Roman"/>
                <w:sz w:val="20"/>
                <w:szCs w:val="20"/>
              </w:rPr>
            </w:pP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704444</w:t>
            </w:r>
          </w:p>
        </w:tc>
        <w:tc>
          <w:tcPr>
            <w:tcW w:w="1587" w:type="dxa"/>
          </w:tcPr>
          <w:p w:rsidR="007964F4" w:rsidRPr="008C6FB3" w:rsidRDefault="007964F4" w:rsidP="007964F4">
            <w:pPr>
              <w:tabs>
                <w:tab w:val="left" w:pos="709"/>
              </w:tabs>
              <w:ind w:firstLine="0"/>
              <w:jc w:val="center"/>
              <w:rPr>
                <w:rFonts w:eastAsia="Times New Roman"/>
                <w:sz w:val="20"/>
                <w:szCs w:val="20"/>
              </w:rPr>
            </w:pPr>
          </w:p>
          <w:p w:rsidR="00FA1C7A" w:rsidRPr="008C6FB3" w:rsidRDefault="00FA1C7A" w:rsidP="007964F4">
            <w:pPr>
              <w:tabs>
                <w:tab w:val="left" w:pos="709"/>
              </w:tabs>
              <w:ind w:firstLine="0"/>
              <w:jc w:val="center"/>
              <w:rPr>
                <w:rFonts w:eastAsia="Times New Roman"/>
                <w:sz w:val="20"/>
                <w:szCs w:val="20"/>
              </w:rPr>
            </w:pP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w:t>
            </w:r>
          </w:p>
        </w:tc>
      </w:tr>
      <w:tr w:rsidR="008C6FB3" w:rsidRPr="008C6FB3" w:rsidTr="007964F4">
        <w:tc>
          <w:tcPr>
            <w:tcW w:w="3288" w:type="dxa"/>
          </w:tcPr>
          <w:p w:rsidR="007964F4" w:rsidRPr="008C6FB3" w:rsidRDefault="007964F4" w:rsidP="007A62B8">
            <w:pPr>
              <w:pStyle w:val="afa"/>
              <w:numPr>
                <w:ilvl w:val="0"/>
                <w:numId w:val="101"/>
              </w:numPr>
              <w:tabs>
                <w:tab w:val="left" w:pos="164"/>
              </w:tabs>
              <w:ind w:left="0" w:firstLine="0"/>
              <w:rPr>
                <w:rFonts w:eastAsia="Times New Roman"/>
                <w:sz w:val="20"/>
                <w:szCs w:val="20"/>
              </w:rPr>
            </w:pPr>
            <w:r w:rsidRPr="008C6FB3">
              <w:rPr>
                <w:rFonts w:eastAsia="Times New Roman"/>
                <w:sz w:val="20"/>
                <w:szCs w:val="20"/>
              </w:rPr>
              <w:t>Земли сельскохозяйственного назначения, га</w:t>
            </w:r>
          </w:p>
          <w:p w:rsidR="007964F4" w:rsidRPr="008C6FB3" w:rsidRDefault="007964F4" w:rsidP="007964F4">
            <w:pPr>
              <w:pStyle w:val="afa"/>
              <w:tabs>
                <w:tab w:val="left" w:pos="164"/>
              </w:tabs>
              <w:ind w:left="0" w:firstLine="306"/>
              <w:rPr>
                <w:rFonts w:eastAsia="Times New Roman"/>
                <w:sz w:val="20"/>
                <w:szCs w:val="20"/>
              </w:rPr>
            </w:pPr>
            <w:r w:rsidRPr="008C6FB3">
              <w:rPr>
                <w:rFonts w:eastAsia="Times New Roman"/>
                <w:sz w:val="20"/>
                <w:szCs w:val="20"/>
              </w:rPr>
              <w:t>всего\</w:t>
            </w:r>
          </w:p>
          <w:p w:rsidR="007964F4" w:rsidRPr="008C6FB3" w:rsidRDefault="007964F4" w:rsidP="007964F4">
            <w:pPr>
              <w:pStyle w:val="afa"/>
              <w:tabs>
                <w:tab w:val="left" w:pos="164"/>
              </w:tabs>
              <w:ind w:left="0" w:firstLine="306"/>
              <w:rPr>
                <w:rFonts w:eastAsia="Times New Roman"/>
                <w:sz w:val="20"/>
                <w:szCs w:val="20"/>
              </w:rPr>
            </w:pPr>
            <w:r w:rsidRPr="008C6FB3">
              <w:rPr>
                <w:rFonts w:eastAsia="Times New Roman"/>
                <w:sz w:val="20"/>
                <w:szCs w:val="20"/>
              </w:rPr>
              <w:t>в поселении</w:t>
            </w:r>
          </w:p>
        </w:tc>
        <w:tc>
          <w:tcPr>
            <w:tcW w:w="1587" w:type="dxa"/>
          </w:tcPr>
          <w:p w:rsidR="007964F4" w:rsidRPr="008C6FB3" w:rsidRDefault="007964F4" w:rsidP="007964F4">
            <w:pPr>
              <w:tabs>
                <w:tab w:val="left" w:pos="709"/>
              </w:tabs>
              <w:ind w:firstLine="0"/>
              <w:jc w:val="center"/>
              <w:rPr>
                <w:rFonts w:eastAsia="Times New Roman"/>
                <w:sz w:val="20"/>
                <w:szCs w:val="20"/>
              </w:rPr>
            </w:pPr>
          </w:p>
          <w:p w:rsidR="00FA1C7A" w:rsidRPr="008C6FB3" w:rsidRDefault="00FA1C7A" w:rsidP="007964F4">
            <w:pPr>
              <w:tabs>
                <w:tab w:val="left" w:pos="709"/>
              </w:tabs>
              <w:ind w:firstLine="0"/>
              <w:jc w:val="center"/>
              <w:rPr>
                <w:rFonts w:eastAsia="Times New Roman"/>
                <w:sz w:val="20"/>
                <w:szCs w:val="20"/>
              </w:rPr>
            </w:pP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1982</w:t>
            </w: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2078</w:t>
            </w:r>
          </w:p>
        </w:tc>
        <w:tc>
          <w:tcPr>
            <w:tcW w:w="1587" w:type="dxa"/>
          </w:tcPr>
          <w:p w:rsidR="007964F4" w:rsidRPr="008C6FB3" w:rsidRDefault="007964F4" w:rsidP="007964F4">
            <w:pPr>
              <w:tabs>
                <w:tab w:val="left" w:pos="709"/>
              </w:tabs>
              <w:ind w:firstLine="0"/>
              <w:jc w:val="center"/>
              <w:rPr>
                <w:rFonts w:eastAsia="Times New Roman"/>
                <w:sz w:val="20"/>
                <w:szCs w:val="20"/>
              </w:rPr>
            </w:pPr>
          </w:p>
          <w:p w:rsidR="00FA1C7A" w:rsidRPr="008C6FB3" w:rsidRDefault="00FA1C7A" w:rsidP="007964F4">
            <w:pPr>
              <w:tabs>
                <w:tab w:val="left" w:pos="709"/>
              </w:tabs>
              <w:ind w:firstLine="0"/>
              <w:jc w:val="center"/>
              <w:rPr>
                <w:rFonts w:eastAsia="Times New Roman"/>
                <w:sz w:val="20"/>
                <w:szCs w:val="20"/>
              </w:rPr>
            </w:pP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11982</w:t>
            </w: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2078</w:t>
            </w:r>
          </w:p>
        </w:tc>
        <w:tc>
          <w:tcPr>
            <w:tcW w:w="1587" w:type="dxa"/>
          </w:tcPr>
          <w:p w:rsidR="007964F4" w:rsidRPr="008C6FB3" w:rsidRDefault="007964F4" w:rsidP="007964F4">
            <w:pPr>
              <w:tabs>
                <w:tab w:val="left" w:pos="709"/>
              </w:tabs>
              <w:ind w:firstLine="0"/>
              <w:jc w:val="center"/>
              <w:rPr>
                <w:rFonts w:eastAsia="Times New Roman"/>
                <w:sz w:val="20"/>
                <w:szCs w:val="20"/>
              </w:rPr>
            </w:pPr>
          </w:p>
          <w:p w:rsidR="00FA1C7A" w:rsidRPr="008C6FB3" w:rsidRDefault="00FA1C7A" w:rsidP="007964F4">
            <w:pPr>
              <w:tabs>
                <w:tab w:val="left" w:pos="709"/>
              </w:tabs>
              <w:ind w:firstLine="0"/>
              <w:jc w:val="center"/>
              <w:rPr>
                <w:rFonts w:eastAsia="Times New Roman"/>
                <w:sz w:val="20"/>
                <w:szCs w:val="20"/>
              </w:rPr>
            </w:pP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11982</w:t>
            </w: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2078</w:t>
            </w:r>
          </w:p>
        </w:tc>
        <w:tc>
          <w:tcPr>
            <w:tcW w:w="1587" w:type="dxa"/>
          </w:tcPr>
          <w:p w:rsidR="007964F4" w:rsidRPr="008C6FB3" w:rsidRDefault="007964F4" w:rsidP="007964F4">
            <w:pPr>
              <w:tabs>
                <w:tab w:val="left" w:pos="709"/>
              </w:tabs>
              <w:ind w:firstLine="0"/>
              <w:jc w:val="center"/>
              <w:rPr>
                <w:rFonts w:eastAsia="Times New Roman"/>
                <w:sz w:val="20"/>
                <w:szCs w:val="20"/>
              </w:rPr>
            </w:pPr>
          </w:p>
          <w:p w:rsidR="00FA1C7A" w:rsidRPr="008C6FB3" w:rsidRDefault="00FA1C7A" w:rsidP="007964F4">
            <w:pPr>
              <w:tabs>
                <w:tab w:val="left" w:pos="709"/>
              </w:tabs>
              <w:ind w:firstLine="0"/>
              <w:jc w:val="center"/>
              <w:rPr>
                <w:rFonts w:eastAsia="Times New Roman"/>
                <w:sz w:val="20"/>
                <w:szCs w:val="20"/>
              </w:rPr>
            </w:pP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w:t>
            </w: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w:t>
            </w:r>
          </w:p>
        </w:tc>
      </w:tr>
      <w:tr w:rsidR="008C6FB3" w:rsidRPr="008C6FB3" w:rsidTr="007964F4">
        <w:tc>
          <w:tcPr>
            <w:tcW w:w="3288" w:type="dxa"/>
          </w:tcPr>
          <w:p w:rsidR="007964F4" w:rsidRPr="008C6FB3" w:rsidRDefault="007964F4" w:rsidP="007A62B8">
            <w:pPr>
              <w:pStyle w:val="afa"/>
              <w:numPr>
                <w:ilvl w:val="0"/>
                <w:numId w:val="101"/>
              </w:numPr>
              <w:tabs>
                <w:tab w:val="left" w:pos="164"/>
              </w:tabs>
              <w:ind w:left="0" w:firstLine="22"/>
              <w:rPr>
                <w:rFonts w:eastAsia="Times New Roman"/>
                <w:sz w:val="20"/>
                <w:szCs w:val="20"/>
              </w:rPr>
            </w:pPr>
            <w:r w:rsidRPr="008C6FB3">
              <w:rPr>
                <w:rFonts w:eastAsia="Times New Roman"/>
                <w:sz w:val="20"/>
                <w:szCs w:val="20"/>
              </w:rPr>
              <w:t>Численность сотрудников (среднегодовая/ среднесписочная):</w:t>
            </w:r>
          </w:p>
          <w:p w:rsidR="007964F4" w:rsidRPr="008C6FB3" w:rsidRDefault="007964F4" w:rsidP="007964F4">
            <w:pPr>
              <w:pStyle w:val="afa"/>
              <w:tabs>
                <w:tab w:val="left" w:pos="164"/>
              </w:tabs>
              <w:ind w:left="22" w:firstLine="284"/>
              <w:rPr>
                <w:rFonts w:eastAsia="Times New Roman"/>
                <w:sz w:val="20"/>
                <w:szCs w:val="20"/>
              </w:rPr>
            </w:pPr>
            <w:r w:rsidRPr="008C6FB3">
              <w:rPr>
                <w:rFonts w:eastAsia="Times New Roman"/>
                <w:sz w:val="20"/>
                <w:szCs w:val="20"/>
              </w:rPr>
              <w:t>всего</w:t>
            </w:r>
          </w:p>
          <w:p w:rsidR="007964F4" w:rsidRPr="008C6FB3" w:rsidRDefault="007964F4" w:rsidP="007964F4">
            <w:pPr>
              <w:pStyle w:val="afa"/>
              <w:tabs>
                <w:tab w:val="left" w:pos="164"/>
              </w:tabs>
              <w:ind w:left="22" w:firstLine="284"/>
              <w:rPr>
                <w:rFonts w:eastAsia="Times New Roman"/>
                <w:sz w:val="20"/>
                <w:szCs w:val="20"/>
              </w:rPr>
            </w:pPr>
            <w:r w:rsidRPr="008C6FB3">
              <w:rPr>
                <w:rFonts w:eastAsia="Times New Roman"/>
                <w:sz w:val="20"/>
                <w:szCs w:val="20"/>
              </w:rPr>
              <w:t>в поселении</w:t>
            </w:r>
          </w:p>
        </w:tc>
        <w:tc>
          <w:tcPr>
            <w:tcW w:w="1587" w:type="dxa"/>
          </w:tcPr>
          <w:p w:rsidR="007964F4" w:rsidRPr="008C6FB3" w:rsidRDefault="007964F4" w:rsidP="007964F4">
            <w:pPr>
              <w:tabs>
                <w:tab w:val="left" w:pos="709"/>
              </w:tabs>
              <w:ind w:firstLine="0"/>
              <w:jc w:val="center"/>
              <w:rPr>
                <w:rFonts w:eastAsia="Times New Roman"/>
                <w:sz w:val="20"/>
                <w:szCs w:val="20"/>
              </w:rPr>
            </w:pPr>
          </w:p>
          <w:p w:rsidR="00FA1C7A" w:rsidRPr="008C6FB3" w:rsidRDefault="00FA1C7A" w:rsidP="007964F4">
            <w:pPr>
              <w:tabs>
                <w:tab w:val="left" w:pos="709"/>
              </w:tabs>
              <w:ind w:firstLine="0"/>
              <w:jc w:val="center"/>
              <w:rPr>
                <w:rFonts w:eastAsia="Times New Roman"/>
                <w:sz w:val="20"/>
                <w:szCs w:val="20"/>
              </w:rPr>
            </w:pP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613</w:t>
            </w: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55</w:t>
            </w:r>
          </w:p>
        </w:tc>
        <w:tc>
          <w:tcPr>
            <w:tcW w:w="1587" w:type="dxa"/>
          </w:tcPr>
          <w:p w:rsidR="007964F4" w:rsidRPr="008C6FB3" w:rsidRDefault="007964F4" w:rsidP="007964F4">
            <w:pPr>
              <w:tabs>
                <w:tab w:val="left" w:pos="709"/>
              </w:tabs>
              <w:ind w:firstLine="0"/>
              <w:jc w:val="center"/>
              <w:rPr>
                <w:rFonts w:eastAsia="Times New Roman"/>
                <w:sz w:val="20"/>
                <w:szCs w:val="20"/>
              </w:rPr>
            </w:pPr>
          </w:p>
          <w:p w:rsidR="00FA1C7A" w:rsidRPr="008C6FB3" w:rsidRDefault="00FA1C7A" w:rsidP="007964F4">
            <w:pPr>
              <w:tabs>
                <w:tab w:val="left" w:pos="709"/>
              </w:tabs>
              <w:ind w:firstLine="0"/>
              <w:jc w:val="center"/>
              <w:rPr>
                <w:rFonts w:eastAsia="Times New Roman"/>
                <w:sz w:val="20"/>
                <w:szCs w:val="20"/>
              </w:rPr>
            </w:pP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613</w:t>
            </w: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49</w:t>
            </w:r>
          </w:p>
        </w:tc>
        <w:tc>
          <w:tcPr>
            <w:tcW w:w="1587" w:type="dxa"/>
          </w:tcPr>
          <w:p w:rsidR="007964F4" w:rsidRPr="008C6FB3" w:rsidRDefault="007964F4" w:rsidP="007964F4">
            <w:pPr>
              <w:tabs>
                <w:tab w:val="left" w:pos="709"/>
              </w:tabs>
              <w:ind w:firstLine="0"/>
              <w:jc w:val="center"/>
              <w:rPr>
                <w:rFonts w:eastAsia="Times New Roman"/>
                <w:sz w:val="20"/>
                <w:szCs w:val="20"/>
              </w:rPr>
            </w:pPr>
          </w:p>
          <w:p w:rsidR="00FA1C7A" w:rsidRPr="008C6FB3" w:rsidRDefault="00FA1C7A" w:rsidP="007964F4">
            <w:pPr>
              <w:tabs>
                <w:tab w:val="left" w:pos="709"/>
              </w:tabs>
              <w:ind w:firstLine="0"/>
              <w:jc w:val="center"/>
              <w:rPr>
                <w:rFonts w:eastAsia="Times New Roman"/>
                <w:sz w:val="20"/>
                <w:szCs w:val="20"/>
              </w:rPr>
            </w:pP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612</w:t>
            </w: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41</w:t>
            </w:r>
          </w:p>
        </w:tc>
        <w:tc>
          <w:tcPr>
            <w:tcW w:w="1587" w:type="dxa"/>
          </w:tcPr>
          <w:p w:rsidR="007964F4" w:rsidRPr="008C6FB3" w:rsidRDefault="007964F4" w:rsidP="007964F4">
            <w:pPr>
              <w:tabs>
                <w:tab w:val="left" w:pos="709"/>
              </w:tabs>
              <w:ind w:firstLine="0"/>
              <w:jc w:val="center"/>
              <w:rPr>
                <w:rFonts w:eastAsia="Times New Roman"/>
                <w:sz w:val="20"/>
                <w:szCs w:val="20"/>
              </w:rPr>
            </w:pPr>
          </w:p>
          <w:p w:rsidR="00FA1C7A" w:rsidRPr="008C6FB3" w:rsidRDefault="00FA1C7A" w:rsidP="007964F4">
            <w:pPr>
              <w:tabs>
                <w:tab w:val="left" w:pos="709"/>
              </w:tabs>
              <w:ind w:firstLine="0"/>
              <w:jc w:val="center"/>
              <w:rPr>
                <w:rFonts w:eastAsia="Times New Roman"/>
                <w:sz w:val="20"/>
                <w:szCs w:val="20"/>
              </w:rPr>
            </w:pP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w:t>
            </w:r>
          </w:p>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w:t>
            </w:r>
          </w:p>
        </w:tc>
      </w:tr>
      <w:tr w:rsidR="008C6FB3" w:rsidRPr="008C6FB3" w:rsidTr="00FE5506">
        <w:tc>
          <w:tcPr>
            <w:tcW w:w="9636" w:type="dxa"/>
            <w:gridSpan w:val="5"/>
          </w:tcPr>
          <w:p w:rsidR="00FA1C7A" w:rsidRPr="008C6FB3" w:rsidRDefault="00FA1C7A" w:rsidP="007964F4">
            <w:pPr>
              <w:tabs>
                <w:tab w:val="left" w:pos="709"/>
              </w:tabs>
              <w:ind w:firstLine="0"/>
              <w:jc w:val="center"/>
              <w:rPr>
                <w:rFonts w:eastAsia="Times New Roman"/>
                <w:sz w:val="20"/>
                <w:szCs w:val="20"/>
              </w:rPr>
            </w:pPr>
            <w:r w:rsidRPr="008C6FB3">
              <w:rPr>
                <w:rFonts w:eastAsia="Times New Roman"/>
                <w:sz w:val="20"/>
                <w:szCs w:val="20"/>
              </w:rPr>
              <w:t>ЗАО «Орловское»</w:t>
            </w:r>
          </w:p>
        </w:tc>
      </w:tr>
      <w:tr w:rsidR="008C6FB3" w:rsidRPr="008C6FB3" w:rsidTr="007964F4">
        <w:tc>
          <w:tcPr>
            <w:tcW w:w="3288" w:type="dxa"/>
          </w:tcPr>
          <w:p w:rsidR="00FA1C7A" w:rsidRPr="008C6FB3" w:rsidRDefault="00FA1C7A" w:rsidP="007A62B8">
            <w:pPr>
              <w:pStyle w:val="afa"/>
              <w:numPr>
                <w:ilvl w:val="0"/>
                <w:numId w:val="102"/>
              </w:numPr>
              <w:tabs>
                <w:tab w:val="left" w:pos="164"/>
              </w:tabs>
              <w:ind w:left="0" w:firstLine="0"/>
              <w:rPr>
                <w:rFonts w:eastAsia="Times New Roman"/>
                <w:sz w:val="20"/>
                <w:szCs w:val="20"/>
              </w:rPr>
            </w:pPr>
            <w:r w:rsidRPr="008C6FB3">
              <w:rPr>
                <w:rFonts w:eastAsia="Times New Roman"/>
                <w:sz w:val="20"/>
                <w:szCs w:val="20"/>
              </w:rPr>
              <w:t>Валовая продукция, г.</w:t>
            </w:r>
          </w:p>
        </w:tc>
        <w:tc>
          <w:tcPr>
            <w:tcW w:w="1587" w:type="dxa"/>
          </w:tcPr>
          <w:p w:rsidR="00FA1C7A" w:rsidRPr="008C6FB3" w:rsidRDefault="00FA1C7A" w:rsidP="00FA1C7A">
            <w:pPr>
              <w:tabs>
                <w:tab w:val="left" w:pos="709"/>
              </w:tabs>
              <w:ind w:firstLine="0"/>
              <w:jc w:val="center"/>
              <w:rPr>
                <w:rFonts w:eastAsia="Times New Roman"/>
                <w:sz w:val="20"/>
                <w:szCs w:val="20"/>
              </w:rPr>
            </w:pPr>
            <w:r w:rsidRPr="008C6FB3">
              <w:rPr>
                <w:rFonts w:eastAsia="Times New Roman"/>
                <w:sz w:val="20"/>
                <w:szCs w:val="20"/>
              </w:rPr>
              <w:t>48371</w:t>
            </w:r>
          </w:p>
        </w:tc>
        <w:tc>
          <w:tcPr>
            <w:tcW w:w="1587" w:type="dxa"/>
          </w:tcPr>
          <w:p w:rsidR="00FA1C7A" w:rsidRPr="008C6FB3" w:rsidRDefault="00FA1C7A" w:rsidP="00FA1C7A">
            <w:pPr>
              <w:tabs>
                <w:tab w:val="left" w:pos="709"/>
              </w:tabs>
              <w:ind w:firstLine="0"/>
              <w:jc w:val="center"/>
              <w:rPr>
                <w:rFonts w:eastAsia="Times New Roman"/>
                <w:sz w:val="20"/>
                <w:szCs w:val="20"/>
              </w:rPr>
            </w:pPr>
            <w:r w:rsidRPr="008C6FB3">
              <w:rPr>
                <w:rFonts w:eastAsia="Times New Roman"/>
                <w:sz w:val="20"/>
                <w:szCs w:val="20"/>
              </w:rPr>
              <w:t>54692</w:t>
            </w:r>
          </w:p>
        </w:tc>
        <w:tc>
          <w:tcPr>
            <w:tcW w:w="1587" w:type="dxa"/>
          </w:tcPr>
          <w:p w:rsidR="00FA1C7A" w:rsidRPr="008C6FB3" w:rsidRDefault="00FA1C7A" w:rsidP="00FA1C7A">
            <w:pPr>
              <w:tabs>
                <w:tab w:val="left" w:pos="709"/>
              </w:tabs>
              <w:ind w:firstLine="0"/>
              <w:jc w:val="center"/>
              <w:rPr>
                <w:rFonts w:eastAsia="Times New Roman"/>
                <w:sz w:val="20"/>
                <w:szCs w:val="20"/>
              </w:rPr>
            </w:pPr>
            <w:r w:rsidRPr="008C6FB3">
              <w:rPr>
                <w:rFonts w:eastAsia="Times New Roman"/>
                <w:sz w:val="20"/>
                <w:szCs w:val="20"/>
              </w:rPr>
              <w:t>64531</w:t>
            </w:r>
          </w:p>
        </w:tc>
        <w:tc>
          <w:tcPr>
            <w:tcW w:w="1587" w:type="dxa"/>
          </w:tcPr>
          <w:p w:rsidR="00FA1C7A" w:rsidRPr="008C6FB3" w:rsidRDefault="00FA1C7A" w:rsidP="00FA1C7A">
            <w:pPr>
              <w:tabs>
                <w:tab w:val="left" w:pos="709"/>
              </w:tabs>
              <w:ind w:firstLine="0"/>
              <w:jc w:val="center"/>
              <w:rPr>
                <w:rFonts w:eastAsia="Times New Roman"/>
                <w:sz w:val="20"/>
                <w:szCs w:val="20"/>
              </w:rPr>
            </w:pPr>
            <w:r w:rsidRPr="008C6FB3">
              <w:rPr>
                <w:rFonts w:eastAsia="Times New Roman"/>
                <w:sz w:val="20"/>
                <w:szCs w:val="20"/>
              </w:rPr>
              <w:t>130620</w:t>
            </w:r>
          </w:p>
        </w:tc>
      </w:tr>
      <w:tr w:rsidR="008C6FB3" w:rsidRPr="008C6FB3" w:rsidTr="007964F4">
        <w:tc>
          <w:tcPr>
            <w:tcW w:w="3288" w:type="dxa"/>
          </w:tcPr>
          <w:p w:rsidR="00FA1C7A" w:rsidRPr="008C6FB3" w:rsidRDefault="00FA1C7A" w:rsidP="007A62B8">
            <w:pPr>
              <w:pStyle w:val="afa"/>
              <w:numPr>
                <w:ilvl w:val="0"/>
                <w:numId w:val="102"/>
              </w:numPr>
              <w:tabs>
                <w:tab w:val="left" w:pos="164"/>
              </w:tabs>
              <w:ind w:left="22" w:hanging="22"/>
              <w:rPr>
                <w:rFonts w:eastAsia="Times New Roman"/>
                <w:sz w:val="20"/>
                <w:szCs w:val="20"/>
              </w:rPr>
            </w:pPr>
            <w:r w:rsidRPr="008C6FB3">
              <w:rPr>
                <w:rFonts w:eastAsia="Times New Roman"/>
                <w:sz w:val="20"/>
                <w:szCs w:val="20"/>
              </w:rPr>
              <w:t>Основные виды продукции:</w:t>
            </w:r>
          </w:p>
          <w:p w:rsidR="00FA1C7A" w:rsidRPr="008C6FB3" w:rsidRDefault="00FA1C7A" w:rsidP="00FA1C7A">
            <w:pPr>
              <w:pStyle w:val="afa"/>
              <w:tabs>
                <w:tab w:val="left" w:pos="447"/>
              </w:tabs>
              <w:ind w:left="306" w:firstLine="0"/>
              <w:rPr>
                <w:rFonts w:eastAsia="Times New Roman"/>
                <w:sz w:val="20"/>
                <w:szCs w:val="20"/>
              </w:rPr>
            </w:pPr>
            <w:r w:rsidRPr="008C6FB3">
              <w:rPr>
                <w:rFonts w:eastAsia="Times New Roman"/>
                <w:sz w:val="20"/>
                <w:szCs w:val="20"/>
              </w:rPr>
              <w:t>зерно</w:t>
            </w:r>
          </w:p>
          <w:p w:rsidR="00FA1C7A" w:rsidRPr="008C6FB3" w:rsidRDefault="00FA1C7A" w:rsidP="00FA1C7A">
            <w:pPr>
              <w:pStyle w:val="afa"/>
              <w:tabs>
                <w:tab w:val="left" w:pos="447"/>
              </w:tabs>
              <w:ind w:left="306" w:firstLine="0"/>
              <w:rPr>
                <w:rFonts w:eastAsia="Times New Roman"/>
                <w:sz w:val="20"/>
                <w:szCs w:val="20"/>
              </w:rPr>
            </w:pPr>
            <w:r w:rsidRPr="008C6FB3">
              <w:rPr>
                <w:rFonts w:eastAsia="Times New Roman"/>
                <w:sz w:val="20"/>
                <w:szCs w:val="20"/>
              </w:rPr>
              <w:t>молоко</w:t>
            </w:r>
          </w:p>
          <w:p w:rsidR="00FA1C7A" w:rsidRPr="008C6FB3" w:rsidRDefault="00FA1C7A" w:rsidP="00FA1C7A">
            <w:pPr>
              <w:pStyle w:val="afa"/>
              <w:tabs>
                <w:tab w:val="left" w:pos="164"/>
              </w:tabs>
              <w:ind w:left="22" w:firstLine="284"/>
              <w:rPr>
                <w:rFonts w:eastAsia="Times New Roman"/>
                <w:sz w:val="20"/>
                <w:szCs w:val="20"/>
              </w:rPr>
            </w:pPr>
            <w:r w:rsidRPr="008C6FB3">
              <w:rPr>
                <w:rFonts w:eastAsia="Times New Roman"/>
                <w:sz w:val="20"/>
                <w:szCs w:val="20"/>
              </w:rPr>
              <w:t>мясо КРС</w:t>
            </w:r>
          </w:p>
          <w:p w:rsidR="00FA1C7A" w:rsidRPr="008C6FB3" w:rsidRDefault="00FA1C7A" w:rsidP="00FA1C7A">
            <w:pPr>
              <w:pStyle w:val="afa"/>
              <w:tabs>
                <w:tab w:val="left" w:pos="164"/>
              </w:tabs>
              <w:ind w:left="22" w:firstLine="284"/>
              <w:rPr>
                <w:rFonts w:eastAsia="Times New Roman"/>
                <w:sz w:val="20"/>
                <w:szCs w:val="20"/>
              </w:rPr>
            </w:pPr>
            <w:r w:rsidRPr="008C6FB3">
              <w:rPr>
                <w:rFonts w:eastAsia="Times New Roman"/>
                <w:sz w:val="20"/>
                <w:szCs w:val="20"/>
              </w:rPr>
              <w:t xml:space="preserve">мясо </w:t>
            </w:r>
            <w:proofErr w:type="spellStart"/>
            <w:r w:rsidRPr="008C6FB3">
              <w:rPr>
                <w:rFonts w:eastAsia="Times New Roman"/>
                <w:sz w:val="20"/>
                <w:szCs w:val="20"/>
              </w:rPr>
              <w:t>свин</w:t>
            </w:r>
            <w:proofErr w:type="spellEnd"/>
            <w:r w:rsidRPr="008C6FB3">
              <w:rPr>
                <w:rFonts w:eastAsia="Times New Roman"/>
                <w:sz w:val="20"/>
                <w:szCs w:val="20"/>
              </w:rPr>
              <w:t>.</w:t>
            </w:r>
          </w:p>
        </w:tc>
        <w:tc>
          <w:tcPr>
            <w:tcW w:w="1587" w:type="dxa"/>
          </w:tcPr>
          <w:p w:rsidR="00FA1C7A" w:rsidRPr="008C6FB3" w:rsidRDefault="00FA1C7A" w:rsidP="00FA1C7A">
            <w:pPr>
              <w:tabs>
                <w:tab w:val="left" w:pos="709"/>
              </w:tabs>
              <w:ind w:firstLine="0"/>
              <w:jc w:val="center"/>
              <w:rPr>
                <w:rFonts w:eastAsia="Times New Roman"/>
                <w:sz w:val="20"/>
                <w:szCs w:val="20"/>
              </w:rPr>
            </w:pPr>
          </w:p>
          <w:p w:rsidR="00FA1C7A" w:rsidRPr="008C6FB3" w:rsidRDefault="00FA1C7A" w:rsidP="00FA1C7A">
            <w:pPr>
              <w:tabs>
                <w:tab w:val="left" w:pos="709"/>
              </w:tabs>
              <w:ind w:firstLine="0"/>
              <w:jc w:val="center"/>
              <w:rPr>
                <w:rFonts w:eastAsia="Times New Roman"/>
                <w:sz w:val="20"/>
                <w:szCs w:val="20"/>
              </w:rPr>
            </w:pPr>
            <w:r w:rsidRPr="008C6FB3">
              <w:rPr>
                <w:rFonts w:eastAsia="Times New Roman"/>
                <w:sz w:val="20"/>
                <w:szCs w:val="20"/>
              </w:rPr>
              <w:t>4406</w:t>
            </w:r>
          </w:p>
          <w:p w:rsidR="00FA1C7A" w:rsidRPr="008C6FB3" w:rsidRDefault="00FA1C7A" w:rsidP="00FA1C7A">
            <w:pPr>
              <w:tabs>
                <w:tab w:val="left" w:pos="709"/>
              </w:tabs>
              <w:ind w:firstLine="0"/>
              <w:jc w:val="center"/>
              <w:rPr>
                <w:rFonts w:eastAsia="Times New Roman"/>
                <w:sz w:val="20"/>
                <w:szCs w:val="20"/>
              </w:rPr>
            </w:pPr>
            <w:r w:rsidRPr="008C6FB3">
              <w:rPr>
                <w:rFonts w:eastAsia="Times New Roman"/>
                <w:sz w:val="20"/>
                <w:szCs w:val="20"/>
              </w:rPr>
              <w:t>1358</w:t>
            </w:r>
          </w:p>
          <w:p w:rsidR="00FA1C7A" w:rsidRPr="008C6FB3" w:rsidRDefault="00FA1C7A" w:rsidP="00FA1C7A">
            <w:pPr>
              <w:tabs>
                <w:tab w:val="left" w:pos="709"/>
              </w:tabs>
              <w:ind w:firstLine="0"/>
              <w:jc w:val="center"/>
              <w:rPr>
                <w:rFonts w:eastAsia="Times New Roman"/>
                <w:sz w:val="20"/>
                <w:szCs w:val="20"/>
              </w:rPr>
            </w:pPr>
            <w:r w:rsidRPr="008C6FB3">
              <w:rPr>
                <w:rFonts w:eastAsia="Times New Roman"/>
                <w:sz w:val="20"/>
                <w:szCs w:val="20"/>
              </w:rPr>
              <w:t>110</w:t>
            </w:r>
          </w:p>
          <w:p w:rsidR="00FA1C7A" w:rsidRPr="008C6FB3" w:rsidRDefault="00FA1C7A" w:rsidP="00FA1C7A">
            <w:pPr>
              <w:tabs>
                <w:tab w:val="left" w:pos="709"/>
              </w:tabs>
              <w:ind w:firstLine="0"/>
              <w:jc w:val="center"/>
              <w:rPr>
                <w:rFonts w:eastAsia="Times New Roman"/>
                <w:sz w:val="20"/>
                <w:szCs w:val="20"/>
              </w:rPr>
            </w:pPr>
            <w:r w:rsidRPr="008C6FB3">
              <w:rPr>
                <w:rFonts w:eastAsia="Times New Roman"/>
                <w:sz w:val="20"/>
                <w:szCs w:val="20"/>
              </w:rPr>
              <w:t>146</w:t>
            </w:r>
          </w:p>
        </w:tc>
        <w:tc>
          <w:tcPr>
            <w:tcW w:w="1587" w:type="dxa"/>
          </w:tcPr>
          <w:p w:rsidR="00FA1C7A" w:rsidRPr="008C6FB3" w:rsidRDefault="00FA1C7A" w:rsidP="00FA1C7A">
            <w:pPr>
              <w:tabs>
                <w:tab w:val="left" w:pos="709"/>
              </w:tabs>
              <w:ind w:firstLine="0"/>
              <w:jc w:val="center"/>
              <w:rPr>
                <w:rFonts w:eastAsia="Times New Roman"/>
                <w:sz w:val="20"/>
                <w:szCs w:val="20"/>
              </w:rPr>
            </w:pPr>
          </w:p>
          <w:p w:rsidR="00FA1C7A" w:rsidRPr="008C6FB3" w:rsidRDefault="00FA1C7A" w:rsidP="00FA1C7A">
            <w:pPr>
              <w:tabs>
                <w:tab w:val="left" w:pos="709"/>
              </w:tabs>
              <w:ind w:firstLine="0"/>
              <w:jc w:val="center"/>
              <w:rPr>
                <w:rFonts w:eastAsia="Times New Roman"/>
                <w:sz w:val="20"/>
                <w:szCs w:val="20"/>
              </w:rPr>
            </w:pPr>
            <w:r w:rsidRPr="008C6FB3">
              <w:rPr>
                <w:rFonts w:eastAsia="Times New Roman"/>
                <w:sz w:val="20"/>
                <w:szCs w:val="20"/>
              </w:rPr>
              <w:t>3934</w:t>
            </w:r>
          </w:p>
          <w:p w:rsidR="00FA1C7A" w:rsidRPr="008C6FB3" w:rsidRDefault="00FA1C7A" w:rsidP="00FA1C7A">
            <w:pPr>
              <w:tabs>
                <w:tab w:val="left" w:pos="709"/>
              </w:tabs>
              <w:ind w:firstLine="0"/>
              <w:jc w:val="center"/>
              <w:rPr>
                <w:rFonts w:eastAsia="Times New Roman"/>
                <w:sz w:val="20"/>
                <w:szCs w:val="20"/>
              </w:rPr>
            </w:pPr>
            <w:r w:rsidRPr="008C6FB3">
              <w:rPr>
                <w:rFonts w:eastAsia="Times New Roman"/>
                <w:sz w:val="20"/>
                <w:szCs w:val="20"/>
              </w:rPr>
              <w:t>1246</w:t>
            </w:r>
          </w:p>
          <w:p w:rsidR="00FA1C7A" w:rsidRPr="008C6FB3" w:rsidRDefault="00FA1C7A" w:rsidP="00FA1C7A">
            <w:pPr>
              <w:tabs>
                <w:tab w:val="left" w:pos="709"/>
              </w:tabs>
              <w:ind w:firstLine="0"/>
              <w:jc w:val="center"/>
              <w:rPr>
                <w:rFonts w:eastAsia="Times New Roman"/>
                <w:sz w:val="20"/>
                <w:szCs w:val="20"/>
              </w:rPr>
            </w:pPr>
            <w:r w:rsidRPr="008C6FB3">
              <w:rPr>
                <w:rFonts w:eastAsia="Times New Roman"/>
                <w:sz w:val="20"/>
                <w:szCs w:val="20"/>
              </w:rPr>
              <w:t>111</w:t>
            </w:r>
          </w:p>
          <w:p w:rsidR="00FA1C7A" w:rsidRPr="008C6FB3" w:rsidRDefault="00FA1C7A" w:rsidP="00FA1C7A">
            <w:pPr>
              <w:tabs>
                <w:tab w:val="left" w:pos="709"/>
              </w:tabs>
              <w:ind w:firstLine="0"/>
              <w:jc w:val="center"/>
              <w:rPr>
                <w:rFonts w:eastAsia="Times New Roman"/>
                <w:sz w:val="20"/>
                <w:szCs w:val="20"/>
              </w:rPr>
            </w:pPr>
            <w:r w:rsidRPr="008C6FB3">
              <w:rPr>
                <w:rFonts w:eastAsia="Times New Roman"/>
                <w:sz w:val="20"/>
                <w:szCs w:val="20"/>
              </w:rPr>
              <w:t>166</w:t>
            </w:r>
          </w:p>
        </w:tc>
        <w:tc>
          <w:tcPr>
            <w:tcW w:w="1587" w:type="dxa"/>
          </w:tcPr>
          <w:p w:rsidR="00FA1C7A" w:rsidRPr="008C6FB3" w:rsidRDefault="00FA1C7A" w:rsidP="00FA1C7A">
            <w:pPr>
              <w:tabs>
                <w:tab w:val="left" w:pos="709"/>
              </w:tabs>
              <w:ind w:firstLine="0"/>
              <w:jc w:val="center"/>
              <w:rPr>
                <w:rFonts w:eastAsia="Times New Roman"/>
                <w:sz w:val="20"/>
                <w:szCs w:val="20"/>
              </w:rPr>
            </w:pPr>
          </w:p>
          <w:p w:rsidR="00FA1C7A" w:rsidRPr="008C6FB3" w:rsidRDefault="00FA1C7A" w:rsidP="00FA1C7A">
            <w:pPr>
              <w:tabs>
                <w:tab w:val="left" w:pos="709"/>
              </w:tabs>
              <w:ind w:firstLine="0"/>
              <w:jc w:val="center"/>
              <w:rPr>
                <w:rFonts w:eastAsia="Times New Roman"/>
                <w:sz w:val="20"/>
                <w:szCs w:val="20"/>
              </w:rPr>
            </w:pPr>
            <w:r w:rsidRPr="008C6FB3">
              <w:rPr>
                <w:rFonts w:eastAsia="Times New Roman"/>
                <w:sz w:val="20"/>
                <w:szCs w:val="20"/>
              </w:rPr>
              <w:t>5193</w:t>
            </w:r>
          </w:p>
          <w:p w:rsidR="00FA1C7A" w:rsidRPr="008C6FB3" w:rsidRDefault="00FA1C7A" w:rsidP="00FA1C7A">
            <w:pPr>
              <w:tabs>
                <w:tab w:val="left" w:pos="709"/>
              </w:tabs>
              <w:ind w:firstLine="0"/>
              <w:jc w:val="center"/>
              <w:rPr>
                <w:rFonts w:eastAsia="Times New Roman"/>
                <w:sz w:val="20"/>
                <w:szCs w:val="20"/>
              </w:rPr>
            </w:pPr>
            <w:r w:rsidRPr="008C6FB3">
              <w:rPr>
                <w:rFonts w:eastAsia="Times New Roman"/>
                <w:sz w:val="20"/>
                <w:szCs w:val="20"/>
              </w:rPr>
              <w:t>1265</w:t>
            </w:r>
          </w:p>
          <w:p w:rsidR="00FA1C7A" w:rsidRPr="008C6FB3" w:rsidRDefault="00FA1C7A" w:rsidP="00FA1C7A">
            <w:pPr>
              <w:tabs>
                <w:tab w:val="left" w:pos="709"/>
              </w:tabs>
              <w:ind w:firstLine="0"/>
              <w:jc w:val="center"/>
              <w:rPr>
                <w:rFonts w:eastAsia="Times New Roman"/>
                <w:sz w:val="20"/>
                <w:szCs w:val="20"/>
              </w:rPr>
            </w:pPr>
            <w:r w:rsidRPr="008C6FB3">
              <w:rPr>
                <w:rFonts w:eastAsia="Times New Roman"/>
                <w:sz w:val="20"/>
                <w:szCs w:val="20"/>
              </w:rPr>
              <w:t>120</w:t>
            </w:r>
          </w:p>
          <w:p w:rsidR="00FA1C7A" w:rsidRPr="008C6FB3" w:rsidRDefault="00FA1C7A" w:rsidP="00FA1C7A">
            <w:pPr>
              <w:tabs>
                <w:tab w:val="left" w:pos="709"/>
              </w:tabs>
              <w:ind w:firstLine="0"/>
              <w:jc w:val="center"/>
              <w:rPr>
                <w:rFonts w:eastAsia="Times New Roman"/>
                <w:sz w:val="20"/>
                <w:szCs w:val="20"/>
              </w:rPr>
            </w:pPr>
            <w:r w:rsidRPr="008C6FB3">
              <w:rPr>
                <w:rFonts w:eastAsia="Times New Roman"/>
                <w:sz w:val="20"/>
                <w:szCs w:val="20"/>
              </w:rPr>
              <w:t>135</w:t>
            </w:r>
          </w:p>
        </w:tc>
        <w:tc>
          <w:tcPr>
            <w:tcW w:w="1587" w:type="dxa"/>
          </w:tcPr>
          <w:p w:rsidR="00FA1C7A" w:rsidRPr="008C6FB3" w:rsidRDefault="00FA1C7A" w:rsidP="00FA1C7A">
            <w:pPr>
              <w:tabs>
                <w:tab w:val="left" w:pos="709"/>
              </w:tabs>
              <w:ind w:firstLine="0"/>
              <w:jc w:val="center"/>
              <w:rPr>
                <w:rFonts w:eastAsia="Times New Roman"/>
                <w:sz w:val="20"/>
                <w:szCs w:val="20"/>
              </w:rPr>
            </w:pPr>
          </w:p>
          <w:p w:rsidR="00FA1C7A" w:rsidRPr="008C6FB3" w:rsidRDefault="00FA1C7A" w:rsidP="00FA1C7A">
            <w:pPr>
              <w:tabs>
                <w:tab w:val="left" w:pos="709"/>
              </w:tabs>
              <w:ind w:firstLine="0"/>
              <w:jc w:val="center"/>
              <w:rPr>
                <w:rFonts w:eastAsia="Times New Roman"/>
                <w:sz w:val="20"/>
                <w:szCs w:val="20"/>
              </w:rPr>
            </w:pPr>
            <w:r w:rsidRPr="008C6FB3">
              <w:rPr>
                <w:rFonts w:eastAsia="Times New Roman"/>
                <w:sz w:val="20"/>
                <w:szCs w:val="20"/>
              </w:rPr>
              <w:t>6000</w:t>
            </w:r>
          </w:p>
          <w:p w:rsidR="00FA1C7A" w:rsidRPr="008C6FB3" w:rsidRDefault="00FA1C7A" w:rsidP="00FA1C7A">
            <w:pPr>
              <w:tabs>
                <w:tab w:val="left" w:pos="709"/>
              </w:tabs>
              <w:ind w:firstLine="0"/>
              <w:jc w:val="center"/>
              <w:rPr>
                <w:rFonts w:eastAsia="Times New Roman"/>
                <w:sz w:val="20"/>
                <w:szCs w:val="20"/>
              </w:rPr>
            </w:pPr>
            <w:r w:rsidRPr="008C6FB3">
              <w:rPr>
                <w:rFonts w:eastAsia="Times New Roman"/>
                <w:sz w:val="20"/>
                <w:szCs w:val="20"/>
              </w:rPr>
              <w:t>2010</w:t>
            </w:r>
          </w:p>
          <w:p w:rsidR="00FA1C7A" w:rsidRPr="008C6FB3" w:rsidRDefault="00FA1C7A" w:rsidP="00FA1C7A">
            <w:pPr>
              <w:tabs>
                <w:tab w:val="left" w:pos="709"/>
              </w:tabs>
              <w:ind w:firstLine="0"/>
              <w:jc w:val="center"/>
              <w:rPr>
                <w:rFonts w:eastAsia="Times New Roman"/>
                <w:sz w:val="20"/>
                <w:szCs w:val="20"/>
              </w:rPr>
            </w:pPr>
            <w:r w:rsidRPr="008C6FB3">
              <w:rPr>
                <w:rFonts w:eastAsia="Times New Roman"/>
                <w:sz w:val="20"/>
                <w:szCs w:val="20"/>
              </w:rPr>
              <w:t>180</w:t>
            </w:r>
          </w:p>
          <w:p w:rsidR="00FA1C7A" w:rsidRPr="008C6FB3" w:rsidRDefault="00FA1C7A" w:rsidP="00FA1C7A">
            <w:pPr>
              <w:tabs>
                <w:tab w:val="left" w:pos="709"/>
              </w:tabs>
              <w:ind w:firstLine="0"/>
              <w:jc w:val="center"/>
              <w:rPr>
                <w:rFonts w:eastAsia="Times New Roman"/>
                <w:sz w:val="20"/>
                <w:szCs w:val="20"/>
              </w:rPr>
            </w:pPr>
            <w:r w:rsidRPr="008C6FB3">
              <w:rPr>
                <w:rFonts w:eastAsia="Times New Roman"/>
                <w:sz w:val="20"/>
                <w:szCs w:val="20"/>
              </w:rPr>
              <w:t>260</w:t>
            </w:r>
          </w:p>
        </w:tc>
      </w:tr>
      <w:tr w:rsidR="008C6FB3" w:rsidRPr="008C6FB3" w:rsidTr="007964F4">
        <w:tc>
          <w:tcPr>
            <w:tcW w:w="3288" w:type="dxa"/>
          </w:tcPr>
          <w:p w:rsidR="00FA1C7A" w:rsidRPr="008C6FB3" w:rsidRDefault="00FA1C7A" w:rsidP="007A62B8">
            <w:pPr>
              <w:pStyle w:val="afa"/>
              <w:numPr>
                <w:ilvl w:val="0"/>
                <w:numId w:val="102"/>
              </w:numPr>
              <w:tabs>
                <w:tab w:val="left" w:pos="306"/>
              </w:tabs>
              <w:ind w:left="0" w:firstLine="0"/>
              <w:rPr>
                <w:rFonts w:eastAsia="Times New Roman"/>
                <w:sz w:val="20"/>
                <w:szCs w:val="20"/>
              </w:rPr>
            </w:pPr>
            <w:r w:rsidRPr="008C6FB3">
              <w:rPr>
                <w:rFonts w:eastAsia="Times New Roman"/>
                <w:sz w:val="20"/>
                <w:szCs w:val="20"/>
              </w:rPr>
              <w:t>Балансовая стоимость основных фондов, тыс. руб.:</w:t>
            </w:r>
          </w:p>
          <w:p w:rsidR="00FA1C7A" w:rsidRPr="008C6FB3" w:rsidRDefault="00FA1C7A" w:rsidP="00FA1C7A">
            <w:pPr>
              <w:pStyle w:val="afa"/>
              <w:tabs>
                <w:tab w:val="left" w:pos="447"/>
              </w:tabs>
              <w:ind w:left="306" w:firstLine="0"/>
              <w:rPr>
                <w:rFonts w:eastAsia="Times New Roman"/>
                <w:sz w:val="20"/>
                <w:szCs w:val="20"/>
              </w:rPr>
            </w:pPr>
            <w:r w:rsidRPr="008C6FB3">
              <w:rPr>
                <w:rFonts w:eastAsia="Times New Roman"/>
                <w:sz w:val="20"/>
                <w:szCs w:val="20"/>
              </w:rPr>
              <w:t>всего</w:t>
            </w:r>
          </w:p>
          <w:p w:rsidR="00FA1C7A" w:rsidRPr="008C6FB3" w:rsidRDefault="00FA1C7A" w:rsidP="00FA1C7A">
            <w:pPr>
              <w:pStyle w:val="afa"/>
              <w:tabs>
                <w:tab w:val="left" w:pos="447"/>
              </w:tabs>
              <w:ind w:left="306" w:firstLine="0"/>
              <w:rPr>
                <w:rFonts w:eastAsia="Times New Roman"/>
                <w:sz w:val="20"/>
                <w:szCs w:val="20"/>
              </w:rPr>
            </w:pPr>
            <w:r w:rsidRPr="008C6FB3">
              <w:rPr>
                <w:rFonts w:eastAsia="Times New Roman"/>
                <w:sz w:val="20"/>
                <w:szCs w:val="20"/>
              </w:rPr>
              <w:t>здания и сооружения</w:t>
            </w:r>
          </w:p>
          <w:p w:rsidR="00FA1C7A" w:rsidRPr="008C6FB3" w:rsidRDefault="00FA1C7A" w:rsidP="00FA1C7A">
            <w:pPr>
              <w:pStyle w:val="afa"/>
              <w:tabs>
                <w:tab w:val="left" w:pos="164"/>
              </w:tabs>
              <w:ind w:left="22" w:firstLine="284"/>
              <w:rPr>
                <w:rFonts w:eastAsia="Times New Roman"/>
                <w:sz w:val="20"/>
                <w:szCs w:val="20"/>
              </w:rPr>
            </w:pPr>
            <w:r w:rsidRPr="008C6FB3">
              <w:rPr>
                <w:rFonts w:eastAsia="Times New Roman"/>
                <w:sz w:val="20"/>
                <w:szCs w:val="20"/>
              </w:rPr>
              <w:t>оборудование</w:t>
            </w:r>
          </w:p>
        </w:tc>
        <w:tc>
          <w:tcPr>
            <w:tcW w:w="1587" w:type="dxa"/>
          </w:tcPr>
          <w:p w:rsidR="00FA1C7A" w:rsidRPr="008C6FB3" w:rsidRDefault="00FA1C7A" w:rsidP="00FA1C7A">
            <w:pPr>
              <w:tabs>
                <w:tab w:val="left" w:pos="709"/>
              </w:tabs>
              <w:ind w:firstLine="0"/>
              <w:jc w:val="center"/>
              <w:rPr>
                <w:rFonts w:eastAsia="Times New Roman"/>
                <w:sz w:val="20"/>
                <w:szCs w:val="20"/>
              </w:rPr>
            </w:pPr>
          </w:p>
          <w:p w:rsidR="00FA1C7A" w:rsidRPr="008C6FB3" w:rsidRDefault="00FA1C7A" w:rsidP="00FA1C7A">
            <w:pPr>
              <w:tabs>
                <w:tab w:val="left" w:pos="709"/>
              </w:tabs>
              <w:ind w:firstLine="0"/>
              <w:jc w:val="center"/>
              <w:rPr>
                <w:rFonts w:eastAsia="Times New Roman"/>
                <w:sz w:val="20"/>
                <w:szCs w:val="20"/>
              </w:rPr>
            </w:pPr>
          </w:p>
          <w:p w:rsidR="00FA1C7A" w:rsidRPr="008C6FB3" w:rsidRDefault="00FA1C7A" w:rsidP="00FA1C7A">
            <w:pPr>
              <w:tabs>
                <w:tab w:val="left" w:pos="709"/>
              </w:tabs>
              <w:ind w:firstLine="0"/>
              <w:jc w:val="center"/>
              <w:rPr>
                <w:rFonts w:eastAsia="Times New Roman"/>
                <w:sz w:val="20"/>
                <w:szCs w:val="20"/>
              </w:rPr>
            </w:pPr>
            <w:r w:rsidRPr="008C6FB3">
              <w:rPr>
                <w:rFonts w:eastAsia="Times New Roman"/>
                <w:sz w:val="20"/>
                <w:szCs w:val="20"/>
              </w:rPr>
              <w:t>-</w:t>
            </w:r>
          </w:p>
          <w:p w:rsidR="00FA1C7A" w:rsidRPr="008C6FB3" w:rsidRDefault="00FA1C7A" w:rsidP="00FA1C7A">
            <w:pPr>
              <w:tabs>
                <w:tab w:val="left" w:pos="709"/>
              </w:tabs>
              <w:ind w:firstLine="0"/>
              <w:jc w:val="center"/>
              <w:rPr>
                <w:rFonts w:eastAsia="Times New Roman"/>
                <w:sz w:val="20"/>
                <w:szCs w:val="20"/>
              </w:rPr>
            </w:pPr>
            <w:r w:rsidRPr="008C6FB3">
              <w:rPr>
                <w:rFonts w:eastAsia="Times New Roman"/>
                <w:sz w:val="20"/>
                <w:szCs w:val="20"/>
              </w:rPr>
              <w:t>-</w:t>
            </w:r>
          </w:p>
          <w:p w:rsidR="00FA1C7A" w:rsidRPr="008C6FB3" w:rsidRDefault="00FA1C7A" w:rsidP="00FA1C7A">
            <w:pPr>
              <w:tabs>
                <w:tab w:val="left" w:pos="709"/>
              </w:tabs>
              <w:ind w:firstLine="0"/>
              <w:jc w:val="center"/>
              <w:rPr>
                <w:rFonts w:eastAsia="Times New Roman"/>
                <w:sz w:val="20"/>
                <w:szCs w:val="20"/>
              </w:rPr>
            </w:pPr>
            <w:r w:rsidRPr="008C6FB3">
              <w:rPr>
                <w:rFonts w:eastAsia="Times New Roman"/>
                <w:sz w:val="20"/>
                <w:szCs w:val="20"/>
              </w:rPr>
              <w:t>-</w:t>
            </w:r>
          </w:p>
        </w:tc>
        <w:tc>
          <w:tcPr>
            <w:tcW w:w="1587" w:type="dxa"/>
          </w:tcPr>
          <w:p w:rsidR="00FA1C7A" w:rsidRPr="008C6FB3" w:rsidRDefault="00FA1C7A" w:rsidP="00FA1C7A">
            <w:pPr>
              <w:tabs>
                <w:tab w:val="left" w:pos="709"/>
              </w:tabs>
              <w:ind w:firstLine="0"/>
              <w:jc w:val="center"/>
              <w:rPr>
                <w:rFonts w:eastAsia="Times New Roman"/>
                <w:sz w:val="20"/>
                <w:szCs w:val="20"/>
              </w:rPr>
            </w:pPr>
          </w:p>
          <w:p w:rsidR="00FA1C7A" w:rsidRPr="008C6FB3" w:rsidRDefault="00FA1C7A" w:rsidP="00FA1C7A">
            <w:pPr>
              <w:tabs>
                <w:tab w:val="left" w:pos="709"/>
              </w:tabs>
              <w:ind w:firstLine="0"/>
              <w:jc w:val="center"/>
              <w:rPr>
                <w:rFonts w:eastAsia="Times New Roman"/>
                <w:sz w:val="20"/>
                <w:szCs w:val="20"/>
              </w:rPr>
            </w:pPr>
          </w:p>
          <w:p w:rsidR="00FA1C7A" w:rsidRPr="008C6FB3" w:rsidRDefault="00FA1C7A" w:rsidP="00FA1C7A">
            <w:pPr>
              <w:tabs>
                <w:tab w:val="left" w:pos="709"/>
              </w:tabs>
              <w:ind w:firstLine="0"/>
              <w:jc w:val="center"/>
              <w:rPr>
                <w:rFonts w:eastAsia="Times New Roman"/>
                <w:sz w:val="20"/>
                <w:szCs w:val="20"/>
              </w:rPr>
            </w:pPr>
            <w:r w:rsidRPr="008C6FB3">
              <w:rPr>
                <w:rFonts w:eastAsia="Times New Roman"/>
                <w:sz w:val="20"/>
                <w:szCs w:val="20"/>
              </w:rPr>
              <w:t>-</w:t>
            </w:r>
          </w:p>
          <w:p w:rsidR="00FA1C7A" w:rsidRPr="008C6FB3" w:rsidRDefault="00FA1C7A" w:rsidP="00FA1C7A">
            <w:pPr>
              <w:tabs>
                <w:tab w:val="left" w:pos="709"/>
              </w:tabs>
              <w:ind w:firstLine="0"/>
              <w:jc w:val="center"/>
              <w:rPr>
                <w:rFonts w:eastAsia="Times New Roman"/>
                <w:sz w:val="20"/>
                <w:szCs w:val="20"/>
              </w:rPr>
            </w:pPr>
            <w:r w:rsidRPr="008C6FB3">
              <w:rPr>
                <w:rFonts w:eastAsia="Times New Roman"/>
                <w:sz w:val="20"/>
                <w:szCs w:val="20"/>
              </w:rPr>
              <w:t>-</w:t>
            </w:r>
          </w:p>
          <w:p w:rsidR="00FA1C7A" w:rsidRPr="008C6FB3" w:rsidRDefault="00FA1C7A" w:rsidP="00FA1C7A">
            <w:pPr>
              <w:tabs>
                <w:tab w:val="left" w:pos="709"/>
              </w:tabs>
              <w:ind w:firstLine="0"/>
              <w:jc w:val="center"/>
              <w:rPr>
                <w:rFonts w:eastAsia="Times New Roman"/>
                <w:sz w:val="20"/>
                <w:szCs w:val="20"/>
              </w:rPr>
            </w:pPr>
            <w:r w:rsidRPr="008C6FB3">
              <w:rPr>
                <w:rFonts w:eastAsia="Times New Roman"/>
                <w:sz w:val="20"/>
                <w:szCs w:val="20"/>
              </w:rPr>
              <w:t>-</w:t>
            </w:r>
          </w:p>
        </w:tc>
        <w:tc>
          <w:tcPr>
            <w:tcW w:w="1587" w:type="dxa"/>
          </w:tcPr>
          <w:p w:rsidR="00FA1C7A" w:rsidRPr="008C6FB3" w:rsidRDefault="00FA1C7A" w:rsidP="00FA1C7A">
            <w:pPr>
              <w:tabs>
                <w:tab w:val="left" w:pos="709"/>
              </w:tabs>
              <w:ind w:firstLine="0"/>
              <w:jc w:val="center"/>
              <w:rPr>
                <w:rFonts w:eastAsia="Times New Roman"/>
                <w:sz w:val="20"/>
                <w:szCs w:val="20"/>
              </w:rPr>
            </w:pPr>
          </w:p>
          <w:p w:rsidR="00FA1C7A" w:rsidRPr="008C6FB3" w:rsidRDefault="00FA1C7A" w:rsidP="00FA1C7A">
            <w:pPr>
              <w:tabs>
                <w:tab w:val="left" w:pos="709"/>
              </w:tabs>
              <w:ind w:firstLine="0"/>
              <w:jc w:val="center"/>
              <w:rPr>
                <w:rFonts w:eastAsia="Times New Roman"/>
                <w:sz w:val="20"/>
                <w:szCs w:val="20"/>
              </w:rPr>
            </w:pPr>
          </w:p>
          <w:p w:rsidR="00FA1C7A" w:rsidRPr="008C6FB3" w:rsidRDefault="002E4786" w:rsidP="00FA1C7A">
            <w:pPr>
              <w:tabs>
                <w:tab w:val="left" w:pos="709"/>
              </w:tabs>
              <w:ind w:firstLine="0"/>
              <w:jc w:val="center"/>
              <w:rPr>
                <w:rFonts w:eastAsia="Times New Roman"/>
                <w:sz w:val="20"/>
                <w:szCs w:val="20"/>
              </w:rPr>
            </w:pPr>
            <w:r w:rsidRPr="008C6FB3">
              <w:rPr>
                <w:rFonts w:eastAsia="Times New Roman"/>
                <w:sz w:val="20"/>
                <w:szCs w:val="20"/>
              </w:rPr>
              <w:t>58038</w:t>
            </w:r>
          </w:p>
          <w:p w:rsidR="002E4786" w:rsidRPr="008C6FB3" w:rsidRDefault="002E4786" w:rsidP="00FA1C7A">
            <w:pPr>
              <w:tabs>
                <w:tab w:val="left" w:pos="709"/>
              </w:tabs>
              <w:ind w:firstLine="0"/>
              <w:jc w:val="center"/>
              <w:rPr>
                <w:rFonts w:eastAsia="Times New Roman"/>
                <w:sz w:val="20"/>
                <w:szCs w:val="20"/>
              </w:rPr>
            </w:pPr>
            <w:r w:rsidRPr="008C6FB3">
              <w:rPr>
                <w:rFonts w:eastAsia="Times New Roman"/>
                <w:sz w:val="20"/>
                <w:szCs w:val="20"/>
              </w:rPr>
              <w:t>14369</w:t>
            </w:r>
          </w:p>
          <w:p w:rsidR="002E4786" w:rsidRPr="008C6FB3" w:rsidRDefault="002E4786" w:rsidP="00FA1C7A">
            <w:pPr>
              <w:tabs>
                <w:tab w:val="left" w:pos="709"/>
              </w:tabs>
              <w:ind w:firstLine="0"/>
              <w:jc w:val="center"/>
              <w:rPr>
                <w:rFonts w:eastAsia="Times New Roman"/>
                <w:sz w:val="20"/>
                <w:szCs w:val="20"/>
              </w:rPr>
            </w:pPr>
            <w:r w:rsidRPr="008C6FB3">
              <w:rPr>
                <w:rFonts w:eastAsia="Times New Roman"/>
                <w:sz w:val="20"/>
                <w:szCs w:val="20"/>
              </w:rPr>
              <w:t>43669</w:t>
            </w:r>
          </w:p>
        </w:tc>
        <w:tc>
          <w:tcPr>
            <w:tcW w:w="1587" w:type="dxa"/>
          </w:tcPr>
          <w:p w:rsidR="00FA1C7A" w:rsidRPr="008C6FB3" w:rsidRDefault="00FA1C7A" w:rsidP="00FA1C7A">
            <w:pPr>
              <w:tabs>
                <w:tab w:val="left" w:pos="709"/>
              </w:tabs>
              <w:ind w:firstLine="0"/>
              <w:jc w:val="center"/>
              <w:rPr>
                <w:rFonts w:eastAsia="Times New Roman"/>
                <w:sz w:val="20"/>
                <w:szCs w:val="20"/>
              </w:rPr>
            </w:pPr>
          </w:p>
          <w:p w:rsidR="002E4786" w:rsidRPr="008C6FB3" w:rsidRDefault="002E4786" w:rsidP="00FA1C7A">
            <w:pPr>
              <w:tabs>
                <w:tab w:val="left" w:pos="709"/>
              </w:tabs>
              <w:ind w:firstLine="0"/>
              <w:jc w:val="center"/>
              <w:rPr>
                <w:rFonts w:eastAsia="Times New Roman"/>
                <w:sz w:val="20"/>
                <w:szCs w:val="20"/>
              </w:rPr>
            </w:pPr>
          </w:p>
          <w:p w:rsidR="002E4786" w:rsidRPr="008C6FB3" w:rsidRDefault="002E4786" w:rsidP="00FA1C7A">
            <w:pPr>
              <w:tabs>
                <w:tab w:val="left" w:pos="709"/>
              </w:tabs>
              <w:ind w:firstLine="0"/>
              <w:jc w:val="center"/>
              <w:rPr>
                <w:rFonts w:eastAsia="Times New Roman"/>
                <w:sz w:val="20"/>
                <w:szCs w:val="20"/>
              </w:rPr>
            </w:pPr>
            <w:r w:rsidRPr="008C6FB3">
              <w:rPr>
                <w:rFonts w:eastAsia="Times New Roman"/>
                <w:sz w:val="20"/>
                <w:szCs w:val="20"/>
              </w:rPr>
              <w:t>-</w:t>
            </w:r>
          </w:p>
          <w:p w:rsidR="002E4786" w:rsidRPr="008C6FB3" w:rsidRDefault="002E4786" w:rsidP="00FA1C7A">
            <w:pPr>
              <w:tabs>
                <w:tab w:val="left" w:pos="709"/>
              </w:tabs>
              <w:ind w:firstLine="0"/>
              <w:jc w:val="center"/>
              <w:rPr>
                <w:rFonts w:eastAsia="Times New Roman"/>
                <w:sz w:val="20"/>
                <w:szCs w:val="20"/>
              </w:rPr>
            </w:pPr>
            <w:r w:rsidRPr="008C6FB3">
              <w:rPr>
                <w:rFonts w:eastAsia="Times New Roman"/>
                <w:sz w:val="20"/>
                <w:szCs w:val="20"/>
              </w:rPr>
              <w:t>-</w:t>
            </w:r>
          </w:p>
          <w:p w:rsidR="002E4786" w:rsidRPr="008C6FB3" w:rsidRDefault="002E4786" w:rsidP="00FA1C7A">
            <w:pPr>
              <w:tabs>
                <w:tab w:val="left" w:pos="709"/>
              </w:tabs>
              <w:ind w:firstLine="0"/>
              <w:jc w:val="center"/>
              <w:rPr>
                <w:rFonts w:eastAsia="Times New Roman"/>
                <w:sz w:val="20"/>
                <w:szCs w:val="20"/>
              </w:rPr>
            </w:pPr>
            <w:r w:rsidRPr="008C6FB3">
              <w:rPr>
                <w:rFonts w:eastAsia="Times New Roman"/>
                <w:sz w:val="20"/>
                <w:szCs w:val="20"/>
              </w:rPr>
              <w:t>-</w:t>
            </w:r>
          </w:p>
        </w:tc>
      </w:tr>
      <w:tr w:rsidR="008C6FB3" w:rsidRPr="008C6FB3" w:rsidTr="007964F4">
        <w:tc>
          <w:tcPr>
            <w:tcW w:w="3288" w:type="dxa"/>
          </w:tcPr>
          <w:p w:rsidR="00FA1C7A" w:rsidRPr="008C6FB3" w:rsidRDefault="00FA1C7A" w:rsidP="007A62B8">
            <w:pPr>
              <w:pStyle w:val="afa"/>
              <w:numPr>
                <w:ilvl w:val="0"/>
                <w:numId w:val="102"/>
              </w:numPr>
              <w:tabs>
                <w:tab w:val="left" w:pos="164"/>
              </w:tabs>
              <w:ind w:left="22" w:hanging="22"/>
              <w:rPr>
                <w:rFonts w:eastAsia="Times New Roman"/>
                <w:sz w:val="20"/>
                <w:szCs w:val="20"/>
              </w:rPr>
            </w:pPr>
            <w:r w:rsidRPr="008C6FB3">
              <w:rPr>
                <w:rFonts w:eastAsia="Times New Roman"/>
                <w:sz w:val="20"/>
                <w:szCs w:val="20"/>
              </w:rPr>
              <w:t>Годовой внешний грузооборот, тыс. тонн</w:t>
            </w:r>
          </w:p>
        </w:tc>
        <w:tc>
          <w:tcPr>
            <w:tcW w:w="1587" w:type="dxa"/>
          </w:tcPr>
          <w:p w:rsidR="00FA1C7A" w:rsidRPr="008C6FB3" w:rsidRDefault="002E4786" w:rsidP="00FA1C7A">
            <w:pPr>
              <w:tabs>
                <w:tab w:val="left" w:pos="709"/>
              </w:tabs>
              <w:ind w:firstLine="0"/>
              <w:jc w:val="center"/>
              <w:rPr>
                <w:rFonts w:eastAsia="Times New Roman"/>
                <w:sz w:val="20"/>
                <w:szCs w:val="20"/>
              </w:rPr>
            </w:pPr>
            <w:r w:rsidRPr="008C6FB3">
              <w:rPr>
                <w:rFonts w:eastAsia="Times New Roman"/>
                <w:sz w:val="20"/>
                <w:szCs w:val="20"/>
              </w:rPr>
              <w:t>6,2</w:t>
            </w:r>
          </w:p>
        </w:tc>
        <w:tc>
          <w:tcPr>
            <w:tcW w:w="1587" w:type="dxa"/>
          </w:tcPr>
          <w:p w:rsidR="00FA1C7A" w:rsidRPr="008C6FB3" w:rsidRDefault="002E4786" w:rsidP="00FA1C7A">
            <w:pPr>
              <w:tabs>
                <w:tab w:val="left" w:pos="709"/>
              </w:tabs>
              <w:ind w:firstLine="0"/>
              <w:jc w:val="center"/>
              <w:rPr>
                <w:rFonts w:eastAsia="Times New Roman"/>
                <w:sz w:val="20"/>
                <w:szCs w:val="20"/>
              </w:rPr>
            </w:pPr>
            <w:r w:rsidRPr="008C6FB3">
              <w:rPr>
                <w:rFonts w:eastAsia="Times New Roman"/>
                <w:sz w:val="20"/>
                <w:szCs w:val="20"/>
              </w:rPr>
              <w:t>5,8</w:t>
            </w:r>
          </w:p>
        </w:tc>
        <w:tc>
          <w:tcPr>
            <w:tcW w:w="1587" w:type="dxa"/>
          </w:tcPr>
          <w:p w:rsidR="00FA1C7A" w:rsidRPr="008C6FB3" w:rsidRDefault="002E4786" w:rsidP="00FA1C7A">
            <w:pPr>
              <w:tabs>
                <w:tab w:val="left" w:pos="709"/>
              </w:tabs>
              <w:ind w:firstLine="0"/>
              <w:jc w:val="center"/>
              <w:rPr>
                <w:rFonts w:eastAsia="Times New Roman"/>
                <w:sz w:val="20"/>
                <w:szCs w:val="20"/>
              </w:rPr>
            </w:pPr>
            <w:r w:rsidRPr="008C6FB3">
              <w:rPr>
                <w:rFonts w:eastAsia="Times New Roman"/>
                <w:sz w:val="20"/>
                <w:szCs w:val="20"/>
              </w:rPr>
              <w:t>6,5</w:t>
            </w:r>
          </w:p>
        </w:tc>
        <w:tc>
          <w:tcPr>
            <w:tcW w:w="1587" w:type="dxa"/>
          </w:tcPr>
          <w:p w:rsidR="00FA1C7A" w:rsidRPr="008C6FB3" w:rsidRDefault="002E4786" w:rsidP="00FA1C7A">
            <w:pPr>
              <w:tabs>
                <w:tab w:val="left" w:pos="709"/>
              </w:tabs>
              <w:ind w:firstLine="0"/>
              <w:jc w:val="center"/>
              <w:rPr>
                <w:rFonts w:eastAsia="Times New Roman"/>
                <w:sz w:val="20"/>
                <w:szCs w:val="20"/>
              </w:rPr>
            </w:pPr>
            <w:r w:rsidRPr="008C6FB3">
              <w:rPr>
                <w:rFonts w:eastAsia="Times New Roman"/>
                <w:sz w:val="20"/>
                <w:szCs w:val="20"/>
              </w:rPr>
              <w:t>7,0</w:t>
            </w:r>
          </w:p>
        </w:tc>
      </w:tr>
      <w:tr w:rsidR="008C6FB3" w:rsidRPr="008C6FB3" w:rsidTr="007964F4">
        <w:tc>
          <w:tcPr>
            <w:tcW w:w="3288" w:type="dxa"/>
          </w:tcPr>
          <w:p w:rsidR="00FA1C7A" w:rsidRPr="008C6FB3" w:rsidRDefault="00FA1C7A" w:rsidP="007A62B8">
            <w:pPr>
              <w:pStyle w:val="afa"/>
              <w:numPr>
                <w:ilvl w:val="0"/>
                <w:numId w:val="102"/>
              </w:numPr>
              <w:tabs>
                <w:tab w:val="left" w:pos="164"/>
              </w:tabs>
              <w:ind w:left="0" w:firstLine="0"/>
              <w:rPr>
                <w:rFonts w:eastAsia="Times New Roman"/>
                <w:sz w:val="20"/>
                <w:szCs w:val="20"/>
              </w:rPr>
            </w:pPr>
            <w:r w:rsidRPr="008C6FB3">
              <w:rPr>
                <w:rFonts w:eastAsia="Times New Roman"/>
                <w:sz w:val="20"/>
                <w:szCs w:val="20"/>
              </w:rPr>
              <w:t>Годовой объем производства, тыс. руб.:</w:t>
            </w:r>
          </w:p>
          <w:p w:rsidR="00FA1C7A" w:rsidRPr="008C6FB3" w:rsidRDefault="00FA1C7A" w:rsidP="00FA1C7A">
            <w:pPr>
              <w:pStyle w:val="afa"/>
              <w:tabs>
                <w:tab w:val="left" w:pos="164"/>
              </w:tabs>
              <w:ind w:left="382" w:firstLine="0"/>
              <w:rPr>
                <w:rFonts w:eastAsia="Times New Roman"/>
                <w:sz w:val="20"/>
                <w:szCs w:val="20"/>
              </w:rPr>
            </w:pPr>
            <w:r w:rsidRPr="008C6FB3">
              <w:rPr>
                <w:rFonts w:eastAsia="Times New Roman"/>
                <w:sz w:val="20"/>
                <w:szCs w:val="20"/>
              </w:rPr>
              <w:t>животноводство</w:t>
            </w:r>
          </w:p>
          <w:p w:rsidR="00FA1C7A" w:rsidRPr="008C6FB3" w:rsidRDefault="00FA1C7A" w:rsidP="00FA1C7A">
            <w:pPr>
              <w:pStyle w:val="afa"/>
              <w:tabs>
                <w:tab w:val="left" w:pos="164"/>
              </w:tabs>
              <w:ind w:left="382" w:firstLine="0"/>
              <w:rPr>
                <w:rFonts w:eastAsia="Times New Roman"/>
                <w:sz w:val="20"/>
                <w:szCs w:val="20"/>
              </w:rPr>
            </w:pPr>
            <w:proofErr w:type="spellStart"/>
            <w:r w:rsidRPr="008C6FB3">
              <w:rPr>
                <w:rFonts w:eastAsia="Times New Roman"/>
                <w:sz w:val="20"/>
                <w:szCs w:val="20"/>
              </w:rPr>
              <w:t>растиеневодство</w:t>
            </w:r>
            <w:proofErr w:type="spellEnd"/>
          </w:p>
        </w:tc>
        <w:tc>
          <w:tcPr>
            <w:tcW w:w="1587" w:type="dxa"/>
          </w:tcPr>
          <w:p w:rsidR="00FA1C7A" w:rsidRPr="008C6FB3" w:rsidRDefault="00FA1C7A" w:rsidP="00FA1C7A">
            <w:pPr>
              <w:tabs>
                <w:tab w:val="left" w:pos="709"/>
              </w:tabs>
              <w:ind w:firstLine="0"/>
              <w:jc w:val="center"/>
              <w:rPr>
                <w:rFonts w:eastAsia="Times New Roman"/>
                <w:sz w:val="20"/>
                <w:szCs w:val="20"/>
              </w:rPr>
            </w:pPr>
          </w:p>
          <w:p w:rsidR="002E4786" w:rsidRPr="008C6FB3" w:rsidRDefault="002E4786" w:rsidP="00FA1C7A">
            <w:pPr>
              <w:tabs>
                <w:tab w:val="left" w:pos="709"/>
              </w:tabs>
              <w:ind w:firstLine="0"/>
              <w:jc w:val="center"/>
              <w:rPr>
                <w:rFonts w:eastAsia="Times New Roman"/>
                <w:sz w:val="20"/>
                <w:szCs w:val="20"/>
              </w:rPr>
            </w:pPr>
          </w:p>
          <w:p w:rsidR="002E4786" w:rsidRPr="008C6FB3" w:rsidRDefault="002E4786" w:rsidP="00FA1C7A">
            <w:pPr>
              <w:tabs>
                <w:tab w:val="left" w:pos="709"/>
              </w:tabs>
              <w:ind w:firstLine="0"/>
              <w:jc w:val="center"/>
              <w:rPr>
                <w:rFonts w:eastAsia="Times New Roman"/>
                <w:sz w:val="20"/>
                <w:szCs w:val="20"/>
              </w:rPr>
            </w:pPr>
            <w:r w:rsidRPr="008C6FB3">
              <w:rPr>
                <w:rFonts w:eastAsia="Times New Roman"/>
                <w:sz w:val="20"/>
                <w:szCs w:val="20"/>
              </w:rPr>
              <w:t>-</w:t>
            </w:r>
          </w:p>
          <w:p w:rsidR="002E4786" w:rsidRPr="008C6FB3" w:rsidRDefault="002E4786" w:rsidP="00FA1C7A">
            <w:pPr>
              <w:tabs>
                <w:tab w:val="left" w:pos="709"/>
              </w:tabs>
              <w:ind w:firstLine="0"/>
              <w:jc w:val="center"/>
              <w:rPr>
                <w:rFonts w:eastAsia="Times New Roman"/>
                <w:sz w:val="20"/>
                <w:szCs w:val="20"/>
              </w:rPr>
            </w:pPr>
            <w:r w:rsidRPr="008C6FB3">
              <w:rPr>
                <w:rFonts w:eastAsia="Times New Roman"/>
                <w:sz w:val="20"/>
                <w:szCs w:val="20"/>
              </w:rPr>
              <w:t>-</w:t>
            </w:r>
          </w:p>
        </w:tc>
        <w:tc>
          <w:tcPr>
            <w:tcW w:w="1587" w:type="dxa"/>
          </w:tcPr>
          <w:p w:rsidR="00FA1C7A" w:rsidRPr="008C6FB3" w:rsidRDefault="00FA1C7A" w:rsidP="00FA1C7A">
            <w:pPr>
              <w:tabs>
                <w:tab w:val="left" w:pos="709"/>
              </w:tabs>
              <w:ind w:firstLine="0"/>
              <w:jc w:val="center"/>
              <w:rPr>
                <w:rFonts w:eastAsia="Times New Roman"/>
                <w:sz w:val="20"/>
                <w:szCs w:val="20"/>
              </w:rPr>
            </w:pPr>
          </w:p>
          <w:p w:rsidR="002E4786" w:rsidRPr="008C6FB3" w:rsidRDefault="002E4786" w:rsidP="00FA1C7A">
            <w:pPr>
              <w:tabs>
                <w:tab w:val="left" w:pos="709"/>
              </w:tabs>
              <w:ind w:firstLine="0"/>
              <w:jc w:val="center"/>
              <w:rPr>
                <w:rFonts w:eastAsia="Times New Roman"/>
                <w:sz w:val="20"/>
                <w:szCs w:val="20"/>
              </w:rPr>
            </w:pPr>
          </w:p>
          <w:p w:rsidR="002E4786" w:rsidRPr="008C6FB3" w:rsidRDefault="002E4786" w:rsidP="00FA1C7A">
            <w:pPr>
              <w:tabs>
                <w:tab w:val="left" w:pos="709"/>
              </w:tabs>
              <w:ind w:firstLine="0"/>
              <w:jc w:val="center"/>
              <w:rPr>
                <w:rFonts w:eastAsia="Times New Roman"/>
                <w:sz w:val="20"/>
                <w:szCs w:val="20"/>
              </w:rPr>
            </w:pPr>
            <w:r w:rsidRPr="008C6FB3">
              <w:rPr>
                <w:rFonts w:eastAsia="Times New Roman"/>
                <w:sz w:val="20"/>
                <w:szCs w:val="20"/>
              </w:rPr>
              <w:t>-</w:t>
            </w:r>
          </w:p>
          <w:p w:rsidR="002E4786" w:rsidRPr="008C6FB3" w:rsidRDefault="002E4786" w:rsidP="002E4786">
            <w:pPr>
              <w:tabs>
                <w:tab w:val="left" w:pos="709"/>
              </w:tabs>
              <w:ind w:firstLine="0"/>
              <w:jc w:val="center"/>
              <w:rPr>
                <w:rFonts w:eastAsia="Times New Roman"/>
                <w:sz w:val="20"/>
                <w:szCs w:val="20"/>
              </w:rPr>
            </w:pPr>
            <w:r w:rsidRPr="008C6FB3">
              <w:rPr>
                <w:rFonts w:eastAsia="Times New Roman"/>
                <w:sz w:val="20"/>
                <w:szCs w:val="20"/>
              </w:rPr>
              <w:t>-</w:t>
            </w:r>
          </w:p>
        </w:tc>
        <w:tc>
          <w:tcPr>
            <w:tcW w:w="1587" w:type="dxa"/>
          </w:tcPr>
          <w:p w:rsidR="00FA1C7A" w:rsidRPr="008C6FB3" w:rsidRDefault="00FA1C7A" w:rsidP="00FA1C7A">
            <w:pPr>
              <w:tabs>
                <w:tab w:val="left" w:pos="709"/>
              </w:tabs>
              <w:ind w:firstLine="0"/>
              <w:jc w:val="center"/>
              <w:rPr>
                <w:rFonts w:eastAsia="Times New Roman"/>
                <w:sz w:val="20"/>
                <w:szCs w:val="20"/>
              </w:rPr>
            </w:pPr>
          </w:p>
          <w:p w:rsidR="002E4786" w:rsidRPr="008C6FB3" w:rsidRDefault="002E4786" w:rsidP="00FA1C7A">
            <w:pPr>
              <w:tabs>
                <w:tab w:val="left" w:pos="709"/>
              </w:tabs>
              <w:ind w:firstLine="0"/>
              <w:jc w:val="center"/>
              <w:rPr>
                <w:rFonts w:eastAsia="Times New Roman"/>
                <w:sz w:val="20"/>
                <w:szCs w:val="20"/>
              </w:rPr>
            </w:pPr>
          </w:p>
          <w:p w:rsidR="002E4786" w:rsidRPr="008C6FB3" w:rsidRDefault="002E4786" w:rsidP="00FA1C7A">
            <w:pPr>
              <w:tabs>
                <w:tab w:val="left" w:pos="709"/>
              </w:tabs>
              <w:ind w:firstLine="0"/>
              <w:jc w:val="center"/>
              <w:rPr>
                <w:rFonts w:eastAsia="Times New Roman"/>
                <w:sz w:val="20"/>
                <w:szCs w:val="20"/>
              </w:rPr>
            </w:pPr>
            <w:r w:rsidRPr="008C6FB3">
              <w:rPr>
                <w:rFonts w:eastAsia="Times New Roman"/>
                <w:sz w:val="20"/>
                <w:szCs w:val="20"/>
              </w:rPr>
              <w:t>35395</w:t>
            </w:r>
          </w:p>
          <w:p w:rsidR="002E4786" w:rsidRPr="008C6FB3" w:rsidRDefault="002E4786" w:rsidP="00FA1C7A">
            <w:pPr>
              <w:tabs>
                <w:tab w:val="left" w:pos="709"/>
              </w:tabs>
              <w:ind w:firstLine="0"/>
              <w:jc w:val="center"/>
              <w:rPr>
                <w:rFonts w:eastAsia="Times New Roman"/>
                <w:sz w:val="20"/>
                <w:szCs w:val="20"/>
              </w:rPr>
            </w:pPr>
            <w:r w:rsidRPr="008C6FB3">
              <w:rPr>
                <w:rFonts w:eastAsia="Times New Roman"/>
                <w:sz w:val="20"/>
                <w:szCs w:val="20"/>
              </w:rPr>
              <w:t>19297</w:t>
            </w:r>
          </w:p>
        </w:tc>
        <w:tc>
          <w:tcPr>
            <w:tcW w:w="1587" w:type="dxa"/>
          </w:tcPr>
          <w:p w:rsidR="00FA1C7A" w:rsidRPr="008C6FB3" w:rsidRDefault="00FA1C7A" w:rsidP="00FA1C7A">
            <w:pPr>
              <w:tabs>
                <w:tab w:val="left" w:pos="709"/>
              </w:tabs>
              <w:ind w:firstLine="0"/>
              <w:jc w:val="center"/>
              <w:rPr>
                <w:rFonts w:eastAsia="Times New Roman"/>
                <w:sz w:val="20"/>
                <w:szCs w:val="20"/>
              </w:rPr>
            </w:pPr>
          </w:p>
          <w:p w:rsidR="002E4786" w:rsidRPr="008C6FB3" w:rsidRDefault="002E4786" w:rsidP="00FA1C7A">
            <w:pPr>
              <w:tabs>
                <w:tab w:val="left" w:pos="709"/>
              </w:tabs>
              <w:ind w:firstLine="0"/>
              <w:jc w:val="center"/>
              <w:rPr>
                <w:rFonts w:eastAsia="Times New Roman"/>
                <w:sz w:val="20"/>
                <w:szCs w:val="20"/>
              </w:rPr>
            </w:pPr>
          </w:p>
          <w:p w:rsidR="002E4786" w:rsidRPr="008C6FB3" w:rsidRDefault="002E4786" w:rsidP="00FA1C7A">
            <w:pPr>
              <w:tabs>
                <w:tab w:val="left" w:pos="709"/>
              </w:tabs>
              <w:ind w:firstLine="0"/>
              <w:jc w:val="center"/>
              <w:rPr>
                <w:rFonts w:eastAsia="Times New Roman"/>
                <w:sz w:val="20"/>
                <w:szCs w:val="20"/>
              </w:rPr>
            </w:pPr>
            <w:r w:rsidRPr="008C6FB3">
              <w:rPr>
                <w:rFonts w:eastAsia="Times New Roman"/>
                <w:sz w:val="20"/>
                <w:szCs w:val="20"/>
              </w:rPr>
              <w:t>-</w:t>
            </w:r>
          </w:p>
          <w:p w:rsidR="002E4786" w:rsidRPr="008C6FB3" w:rsidRDefault="002E4786" w:rsidP="00FA1C7A">
            <w:pPr>
              <w:tabs>
                <w:tab w:val="left" w:pos="709"/>
              </w:tabs>
              <w:ind w:firstLine="0"/>
              <w:jc w:val="center"/>
              <w:rPr>
                <w:rFonts w:eastAsia="Times New Roman"/>
                <w:sz w:val="20"/>
                <w:szCs w:val="20"/>
              </w:rPr>
            </w:pPr>
            <w:r w:rsidRPr="008C6FB3">
              <w:rPr>
                <w:rFonts w:eastAsia="Times New Roman"/>
                <w:sz w:val="20"/>
                <w:szCs w:val="20"/>
              </w:rPr>
              <w:t>-</w:t>
            </w:r>
          </w:p>
        </w:tc>
      </w:tr>
      <w:tr w:rsidR="008C6FB3" w:rsidRPr="008C6FB3" w:rsidTr="007964F4">
        <w:tc>
          <w:tcPr>
            <w:tcW w:w="3288" w:type="dxa"/>
          </w:tcPr>
          <w:p w:rsidR="00FA1C7A" w:rsidRPr="008C6FB3" w:rsidRDefault="00FA1C7A" w:rsidP="007A62B8">
            <w:pPr>
              <w:pStyle w:val="afa"/>
              <w:numPr>
                <w:ilvl w:val="0"/>
                <w:numId w:val="102"/>
              </w:numPr>
              <w:tabs>
                <w:tab w:val="left" w:pos="306"/>
              </w:tabs>
              <w:ind w:left="22" w:firstLine="0"/>
              <w:rPr>
                <w:rFonts w:eastAsia="Times New Roman"/>
                <w:sz w:val="20"/>
                <w:szCs w:val="20"/>
              </w:rPr>
            </w:pPr>
            <w:r w:rsidRPr="008C6FB3">
              <w:rPr>
                <w:rFonts w:eastAsia="Times New Roman"/>
                <w:sz w:val="20"/>
                <w:szCs w:val="20"/>
              </w:rPr>
              <w:t>Земли сельскохозяйственного назначения, тыс. га:</w:t>
            </w:r>
          </w:p>
          <w:p w:rsidR="00FA1C7A" w:rsidRPr="008C6FB3" w:rsidRDefault="00FA1C7A" w:rsidP="00FA1C7A">
            <w:pPr>
              <w:pStyle w:val="afa"/>
              <w:tabs>
                <w:tab w:val="left" w:pos="164"/>
              </w:tabs>
              <w:ind w:left="382" w:firstLine="0"/>
              <w:rPr>
                <w:rFonts w:eastAsia="Times New Roman"/>
                <w:sz w:val="20"/>
                <w:szCs w:val="20"/>
              </w:rPr>
            </w:pPr>
            <w:r w:rsidRPr="008C6FB3">
              <w:rPr>
                <w:rFonts w:eastAsia="Times New Roman"/>
                <w:sz w:val="20"/>
                <w:szCs w:val="20"/>
              </w:rPr>
              <w:t>всего</w:t>
            </w:r>
          </w:p>
        </w:tc>
        <w:tc>
          <w:tcPr>
            <w:tcW w:w="1587" w:type="dxa"/>
          </w:tcPr>
          <w:p w:rsidR="00FA1C7A" w:rsidRPr="008C6FB3" w:rsidRDefault="00FA1C7A" w:rsidP="007964F4">
            <w:pPr>
              <w:tabs>
                <w:tab w:val="left" w:pos="709"/>
              </w:tabs>
              <w:ind w:firstLine="0"/>
              <w:jc w:val="center"/>
              <w:rPr>
                <w:rFonts w:eastAsia="Times New Roman"/>
                <w:sz w:val="20"/>
                <w:szCs w:val="20"/>
              </w:rPr>
            </w:pPr>
          </w:p>
          <w:p w:rsidR="002E4786" w:rsidRPr="008C6FB3" w:rsidRDefault="002E4786" w:rsidP="007964F4">
            <w:pPr>
              <w:tabs>
                <w:tab w:val="left" w:pos="709"/>
              </w:tabs>
              <w:ind w:firstLine="0"/>
              <w:jc w:val="center"/>
              <w:rPr>
                <w:rFonts w:eastAsia="Times New Roman"/>
                <w:sz w:val="20"/>
                <w:szCs w:val="20"/>
              </w:rPr>
            </w:pPr>
          </w:p>
          <w:p w:rsidR="002E4786" w:rsidRPr="008C6FB3" w:rsidRDefault="002E4786" w:rsidP="007964F4">
            <w:pPr>
              <w:tabs>
                <w:tab w:val="left" w:pos="709"/>
              </w:tabs>
              <w:ind w:firstLine="0"/>
              <w:jc w:val="center"/>
              <w:rPr>
                <w:rFonts w:eastAsia="Times New Roman"/>
                <w:sz w:val="20"/>
                <w:szCs w:val="20"/>
              </w:rPr>
            </w:pPr>
            <w:r w:rsidRPr="008C6FB3">
              <w:rPr>
                <w:rFonts w:eastAsia="Times New Roman"/>
                <w:sz w:val="20"/>
                <w:szCs w:val="20"/>
              </w:rPr>
              <w:t>2836</w:t>
            </w:r>
          </w:p>
        </w:tc>
        <w:tc>
          <w:tcPr>
            <w:tcW w:w="1587" w:type="dxa"/>
          </w:tcPr>
          <w:p w:rsidR="00FA1C7A" w:rsidRPr="008C6FB3" w:rsidRDefault="00FA1C7A" w:rsidP="007964F4">
            <w:pPr>
              <w:tabs>
                <w:tab w:val="left" w:pos="709"/>
              </w:tabs>
              <w:ind w:firstLine="0"/>
              <w:jc w:val="center"/>
              <w:rPr>
                <w:rFonts w:eastAsia="Times New Roman"/>
                <w:sz w:val="20"/>
                <w:szCs w:val="20"/>
              </w:rPr>
            </w:pPr>
          </w:p>
          <w:p w:rsidR="002E4786" w:rsidRPr="008C6FB3" w:rsidRDefault="002E4786" w:rsidP="007964F4">
            <w:pPr>
              <w:tabs>
                <w:tab w:val="left" w:pos="709"/>
              </w:tabs>
              <w:ind w:firstLine="0"/>
              <w:jc w:val="center"/>
              <w:rPr>
                <w:rFonts w:eastAsia="Times New Roman"/>
                <w:sz w:val="20"/>
                <w:szCs w:val="20"/>
              </w:rPr>
            </w:pPr>
          </w:p>
          <w:p w:rsidR="002E4786" w:rsidRPr="008C6FB3" w:rsidRDefault="002E4786" w:rsidP="007964F4">
            <w:pPr>
              <w:tabs>
                <w:tab w:val="left" w:pos="709"/>
              </w:tabs>
              <w:ind w:firstLine="0"/>
              <w:jc w:val="center"/>
              <w:rPr>
                <w:rFonts w:eastAsia="Times New Roman"/>
                <w:sz w:val="20"/>
                <w:szCs w:val="20"/>
              </w:rPr>
            </w:pPr>
            <w:r w:rsidRPr="008C6FB3">
              <w:rPr>
                <w:rFonts w:eastAsia="Times New Roman"/>
                <w:sz w:val="20"/>
                <w:szCs w:val="20"/>
              </w:rPr>
              <w:t>2836</w:t>
            </w:r>
          </w:p>
        </w:tc>
        <w:tc>
          <w:tcPr>
            <w:tcW w:w="1587" w:type="dxa"/>
          </w:tcPr>
          <w:p w:rsidR="00FA1C7A" w:rsidRPr="008C6FB3" w:rsidRDefault="00FA1C7A" w:rsidP="007964F4">
            <w:pPr>
              <w:tabs>
                <w:tab w:val="left" w:pos="709"/>
              </w:tabs>
              <w:ind w:firstLine="0"/>
              <w:jc w:val="center"/>
              <w:rPr>
                <w:rFonts w:eastAsia="Times New Roman"/>
                <w:sz w:val="20"/>
                <w:szCs w:val="20"/>
              </w:rPr>
            </w:pPr>
          </w:p>
          <w:p w:rsidR="002E4786" w:rsidRPr="008C6FB3" w:rsidRDefault="002E4786" w:rsidP="007964F4">
            <w:pPr>
              <w:tabs>
                <w:tab w:val="left" w:pos="709"/>
              </w:tabs>
              <w:ind w:firstLine="0"/>
              <w:jc w:val="center"/>
              <w:rPr>
                <w:rFonts w:eastAsia="Times New Roman"/>
                <w:sz w:val="20"/>
                <w:szCs w:val="20"/>
              </w:rPr>
            </w:pPr>
          </w:p>
          <w:p w:rsidR="002E4786" w:rsidRPr="008C6FB3" w:rsidRDefault="002E4786" w:rsidP="007964F4">
            <w:pPr>
              <w:tabs>
                <w:tab w:val="left" w:pos="709"/>
              </w:tabs>
              <w:ind w:firstLine="0"/>
              <w:jc w:val="center"/>
              <w:rPr>
                <w:rFonts w:eastAsia="Times New Roman"/>
                <w:sz w:val="20"/>
                <w:szCs w:val="20"/>
              </w:rPr>
            </w:pPr>
            <w:r w:rsidRPr="008C6FB3">
              <w:rPr>
                <w:rFonts w:eastAsia="Times New Roman"/>
                <w:sz w:val="20"/>
                <w:szCs w:val="20"/>
              </w:rPr>
              <w:t>2836</w:t>
            </w:r>
          </w:p>
        </w:tc>
        <w:tc>
          <w:tcPr>
            <w:tcW w:w="1587" w:type="dxa"/>
          </w:tcPr>
          <w:p w:rsidR="00FA1C7A" w:rsidRPr="008C6FB3" w:rsidRDefault="00FA1C7A" w:rsidP="007964F4">
            <w:pPr>
              <w:tabs>
                <w:tab w:val="left" w:pos="709"/>
              </w:tabs>
              <w:ind w:firstLine="0"/>
              <w:jc w:val="center"/>
              <w:rPr>
                <w:rFonts w:eastAsia="Times New Roman"/>
                <w:sz w:val="20"/>
                <w:szCs w:val="20"/>
              </w:rPr>
            </w:pPr>
          </w:p>
          <w:p w:rsidR="002E4786" w:rsidRPr="008C6FB3" w:rsidRDefault="002E4786" w:rsidP="007964F4">
            <w:pPr>
              <w:tabs>
                <w:tab w:val="left" w:pos="709"/>
              </w:tabs>
              <w:ind w:firstLine="0"/>
              <w:jc w:val="center"/>
              <w:rPr>
                <w:rFonts w:eastAsia="Times New Roman"/>
                <w:sz w:val="20"/>
                <w:szCs w:val="20"/>
              </w:rPr>
            </w:pPr>
          </w:p>
          <w:p w:rsidR="002E4786" w:rsidRPr="008C6FB3" w:rsidRDefault="002E4786" w:rsidP="007964F4">
            <w:pPr>
              <w:tabs>
                <w:tab w:val="left" w:pos="709"/>
              </w:tabs>
              <w:ind w:firstLine="0"/>
              <w:jc w:val="center"/>
              <w:rPr>
                <w:rFonts w:eastAsia="Times New Roman"/>
                <w:sz w:val="20"/>
                <w:szCs w:val="20"/>
              </w:rPr>
            </w:pPr>
            <w:r w:rsidRPr="008C6FB3">
              <w:rPr>
                <w:rFonts w:eastAsia="Times New Roman"/>
                <w:sz w:val="20"/>
                <w:szCs w:val="20"/>
              </w:rPr>
              <w:t>-</w:t>
            </w:r>
          </w:p>
        </w:tc>
      </w:tr>
      <w:tr w:rsidR="00FA1C7A" w:rsidRPr="008C6FB3" w:rsidTr="007964F4">
        <w:tc>
          <w:tcPr>
            <w:tcW w:w="3288" w:type="dxa"/>
          </w:tcPr>
          <w:p w:rsidR="00FA1C7A" w:rsidRPr="008C6FB3" w:rsidRDefault="00FA1C7A" w:rsidP="007A62B8">
            <w:pPr>
              <w:pStyle w:val="afa"/>
              <w:numPr>
                <w:ilvl w:val="0"/>
                <w:numId w:val="102"/>
              </w:numPr>
              <w:tabs>
                <w:tab w:val="left" w:pos="164"/>
              </w:tabs>
              <w:ind w:left="22" w:firstLine="0"/>
              <w:rPr>
                <w:rFonts w:eastAsia="Times New Roman"/>
                <w:sz w:val="20"/>
                <w:szCs w:val="20"/>
              </w:rPr>
            </w:pPr>
            <w:r w:rsidRPr="008C6FB3">
              <w:rPr>
                <w:rFonts w:eastAsia="Times New Roman"/>
                <w:sz w:val="20"/>
                <w:szCs w:val="20"/>
              </w:rPr>
              <w:t>Численность сотрудников (среднегодовая/ среднесписочная)</w:t>
            </w:r>
          </w:p>
        </w:tc>
        <w:tc>
          <w:tcPr>
            <w:tcW w:w="1587" w:type="dxa"/>
          </w:tcPr>
          <w:p w:rsidR="00FA1C7A" w:rsidRPr="008C6FB3" w:rsidRDefault="002E4786" w:rsidP="007964F4">
            <w:pPr>
              <w:tabs>
                <w:tab w:val="left" w:pos="709"/>
              </w:tabs>
              <w:ind w:firstLine="0"/>
              <w:jc w:val="center"/>
              <w:rPr>
                <w:rFonts w:eastAsia="Times New Roman"/>
                <w:sz w:val="20"/>
                <w:szCs w:val="20"/>
              </w:rPr>
            </w:pPr>
            <w:r w:rsidRPr="008C6FB3">
              <w:rPr>
                <w:rFonts w:eastAsia="Times New Roman"/>
                <w:sz w:val="20"/>
                <w:szCs w:val="20"/>
              </w:rPr>
              <w:t>93</w:t>
            </w:r>
          </w:p>
        </w:tc>
        <w:tc>
          <w:tcPr>
            <w:tcW w:w="1587" w:type="dxa"/>
          </w:tcPr>
          <w:p w:rsidR="00FA1C7A" w:rsidRPr="008C6FB3" w:rsidRDefault="002E4786" w:rsidP="007964F4">
            <w:pPr>
              <w:tabs>
                <w:tab w:val="left" w:pos="709"/>
              </w:tabs>
              <w:ind w:firstLine="0"/>
              <w:jc w:val="center"/>
              <w:rPr>
                <w:rFonts w:eastAsia="Times New Roman"/>
                <w:sz w:val="20"/>
                <w:szCs w:val="20"/>
              </w:rPr>
            </w:pPr>
            <w:r w:rsidRPr="008C6FB3">
              <w:rPr>
                <w:rFonts w:eastAsia="Times New Roman"/>
                <w:sz w:val="20"/>
                <w:szCs w:val="20"/>
              </w:rPr>
              <w:t>93</w:t>
            </w:r>
          </w:p>
        </w:tc>
        <w:tc>
          <w:tcPr>
            <w:tcW w:w="1587" w:type="dxa"/>
          </w:tcPr>
          <w:p w:rsidR="00FA1C7A" w:rsidRPr="008C6FB3" w:rsidRDefault="002E4786" w:rsidP="007964F4">
            <w:pPr>
              <w:tabs>
                <w:tab w:val="left" w:pos="709"/>
              </w:tabs>
              <w:ind w:firstLine="0"/>
              <w:jc w:val="center"/>
              <w:rPr>
                <w:rFonts w:eastAsia="Times New Roman"/>
                <w:sz w:val="20"/>
                <w:szCs w:val="20"/>
              </w:rPr>
            </w:pPr>
            <w:r w:rsidRPr="008C6FB3">
              <w:rPr>
                <w:rFonts w:eastAsia="Times New Roman"/>
                <w:sz w:val="20"/>
                <w:szCs w:val="20"/>
              </w:rPr>
              <w:t>94</w:t>
            </w:r>
          </w:p>
        </w:tc>
        <w:tc>
          <w:tcPr>
            <w:tcW w:w="1587" w:type="dxa"/>
          </w:tcPr>
          <w:p w:rsidR="00FA1C7A" w:rsidRPr="008C6FB3" w:rsidRDefault="002E4786" w:rsidP="007964F4">
            <w:pPr>
              <w:tabs>
                <w:tab w:val="left" w:pos="709"/>
              </w:tabs>
              <w:ind w:firstLine="0"/>
              <w:jc w:val="center"/>
              <w:rPr>
                <w:rFonts w:eastAsia="Times New Roman"/>
                <w:sz w:val="20"/>
                <w:szCs w:val="20"/>
              </w:rPr>
            </w:pPr>
            <w:r w:rsidRPr="008C6FB3">
              <w:rPr>
                <w:rFonts w:eastAsia="Times New Roman"/>
                <w:sz w:val="20"/>
                <w:szCs w:val="20"/>
              </w:rPr>
              <w:t>120</w:t>
            </w:r>
          </w:p>
        </w:tc>
      </w:tr>
    </w:tbl>
    <w:p w:rsidR="00140D66" w:rsidRPr="008C6FB3" w:rsidRDefault="00140D66" w:rsidP="00140D66">
      <w:pPr>
        <w:tabs>
          <w:tab w:val="left" w:pos="709"/>
        </w:tabs>
        <w:rPr>
          <w:rFonts w:eastAsia="Times New Roman"/>
        </w:rPr>
      </w:pPr>
    </w:p>
    <w:p w:rsidR="00F67587" w:rsidRPr="008C6FB3" w:rsidRDefault="00525A7B" w:rsidP="00525A7B">
      <w:pPr>
        <w:tabs>
          <w:tab w:val="left" w:pos="709"/>
        </w:tabs>
        <w:rPr>
          <w:rFonts w:eastAsia="Times New Roman"/>
        </w:rPr>
      </w:pPr>
      <w:r w:rsidRPr="008C6FB3">
        <w:rPr>
          <w:rFonts w:eastAsia="Times New Roman"/>
        </w:rPr>
        <w:t>Объем инвестиций в основной капитал предприятий указан в таблице 6.</w:t>
      </w:r>
    </w:p>
    <w:p w:rsidR="00525A7B" w:rsidRPr="008C6FB3" w:rsidRDefault="00525A7B" w:rsidP="00525A7B">
      <w:pPr>
        <w:tabs>
          <w:tab w:val="left" w:pos="709"/>
        </w:tabs>
        <w:jc w:val="right"/>
        <w:rPr>
          <w:rFonts w:eastAsia="Times New Roman"/>
        </w:rPr>
      </w:pPr>
      <w:r w:rsidRPr="008C6FB3">
        <w:rPr>
          <w:rFonts w:eastAsia="Times New Roman"/>
        </w:rPr>
        <w:t>Таблица 6</w:t>
      </w:r>
    </w:p>
    <w:tbl>
      <w:tblPr>
        <w:tblStyle w:val="aff9"/>
        <w:tblW w:w="0" w:type="auto"/>
        <w:tblLook w:val="04A0" w:firstRow="1" w:lastRow="0" w:firstColumn="1" w:lastColumn="0" w:noHBand="0" w:noVBand="1"/>
      </w:tblPr>
      <w:tblGrid>
        <w:gridCol w:w="2263"/>
        <w:gridCol w:w="1276"/>
        <w:gridCol w:w="1276"/>
        <w:gridCol w:w="1276"/>
        <w:gridCol w:w="1275"/>
        <w:gridCol w:w="1134"/>
        <w:gridCol w:w="1128"/>
      </w:tblGrid>
      <w:tr w:rsidR="008C6FB3" w:rsidRPr="008C6FB3" w:rsidTr="00525A7B">
        <w:trPr>
          <w:tblHeader/>
        </w:trPr>
        <w:tc>
          <w:tcPr>
            <w:tcW w:w="2263" w:type="dxa"/>
            <w:shd w:val="clear" w:color="auto" w:fill="DEEAF6" w:themeFill="accent1" w:themeFillTint="33"/>
          </w:tcPr>
          <w:p w:rsidR="00525A7B" w:rsidRPr="008C6FB3" w:rsidRDefault="00525A7B" w:rsidP="00525A7B">
            <w:pPr>
              <w:tabs>
                <w:tab w:val="left" w:pos="709"/>
              </w:tabs>
              <w:ind w:firstLine="0"/>
              <w:jc w:val="center"/>
              <w:rPr>
                <w:rFonts w:eastAsia="Times New Roman"/>
                <w:sz w:val="20"/>
                <w:szCs w:val="20"/>
              </w:rPr>
            </w:pPr>
            <w:r w:rsidRPr="008C6FB3">
              <w:rPr>
                <w:rFonts w:eastAsia="Times New Roman"/>
                <w:sz w:val="20"/>
                <w:szCs w:val="20"/>
              </w:rPr>
              <w:t>Предприятие</w:t>
            </w:r>
          </w:p>
        </w:tc>
        <w:tc>
          <w:tcPr>
            <w:tcW w:w="1276" w:type="dxa"/>
            <w:shd w:val="clear" w:color="auto" w:fill="DEEAF6" w:themeFill="accent1" w:themeFillTint="33"/>
          </w:tcPr>
          <w:p w:rsidR="00525A7B" w:rsidRPr="008C6FB3" w:rsidRDefault="00525A7B" w:rsidP="00525A7B">
            <w:pPr>
              <w:tabs>
                <w:tab w:val="left" w:pos="709"/>
              </w:tabs>
              <w:ind w:firstLine="0"/>
              <w:jc w:val="center"/>
              <w:rPr>
                <w:rFonts w:eastAsia="Times New Roman"/>
                <w:sz w:val="20"/>
                <w:szCs w:val="20"/>
              </w:rPr>
            </w:pPr>
            <w:r w:rsidRPr="008C6FB3">
              <w:rPr>
                <w:rFonts w:eastAsia="Times New Roman"/>
                <w:sz w:val="20"/>
                <w:szCs w:val="20"/>
              </w:rPr>
              <w:t>2005 г.</w:t>
            </w:r>
          </w:p>
        </w:tc>
        <w:tc>
          <w:tcPr>
            <w:tcW w:w="1276" w:type="dxa"/>
            <w:shd w:val="clear" w:color="auto" w:fill="DEEAF6" w:themeFill="accent1" w:themeFillTint="33"/>
          </w:tcPr>
          <w:p w:rsidR="00525A7B" w:rsidRPr="008C6FB3" w:rsidRDefault="00525A7B" w:rsidP="00525A7B">
            <w:pPr>
              <w:tabs>
                <w:tab w:val="left" w:pos="709"/>
              </w:tabs>
              <w:ind w:firstLine="0"/>
              <w:jc w:val="center"/>
              <w:rPr>
                <w:rFonts w:eastAsia="Times New Roman"/>
                <w:sz w:val="20"/>
                <w:szCs w:val="20"/>
              </w:rPr>
            </w:pPr>
            <w:r w:rsidRPr="008C6FB3">
              <w:rPr>
                <w:rFonts w:eastAsia="Times New Roman"/>
                <w:sz w:val="20"/>
                <w:szCs w:val="20"/>
              </w:rPr>
              <w:t>2006 г.</w:t>
            </w:r>
          </w:p>
        </w:tc>
        <w:tc>
          <w:tcPr>
            <w:tcW w:w="1276" w:type="dxa"/>
            <w:shd w:val="clear" w:color="auto" w:fill="DEEAF6" w:themeFill="accent1" w:themeFillTint="33"/>
          </w:tcPr>
          <w:p w:rsidR="00525A7B" w:rsidRPr="008C6FB3" w:rsidRDefault="00525A7B" w:rsidP="00525A7B">
            <w:pPr>
              <w:tabs>
                <w:tab w:val="left" w:pos="709"/>
              </w:tabs>
              <w:ind w:firstLine="0"/>
              <w:jc w:val="center"/>
              <w:rPr>
                <w:rFonts w:eastAsia="Times New Roman"/>
                <w:sz w:val="20"/>
                <w:szCs w:val="20"/>
              </w:rPr>
            </w:pPr>
            <w:r w:rsidRPr="008C6FB3">
              <w:rPr>
                <w:rFonts w:eastAsia="Times New Roman"/>
                <w:sz w:val="20"/>
                <w:szCs w:val="20"/>
              </w:rPr>
              <w:t>2007 г.</w:t>
            </w:r>
          </w:p>
        </w:tc>
        <w:tc>
          <w:tcPr>
            <w:tcW w:w="1275" w:type="dxa"/>
            <w:shd w:val="clear" w:color="auto" w:fill="DEEAF6" w:themeFill="accent1" w:themeFillTint="33"/>
          </w:tcPr>
          <w:p w:rsidR="00525A7B" w:rsidRPr="008C6FB3" w:rsidRDefault="00525A7B" w:rsidP="00525A7B">
            <w:pPr>
              <w:tabs>
                <w:tab w:val="left" w:pos="709"/>
              </w:tabs>
              <w:ind w:firstLine="0"/>
              <w:jc w:val="center"/>
              <w:rPr>
                <w:rFonts w:eastAsia="Times New Roman"/>
                <w:sz w:val="20"/>
                <w:szCs w:val="20"/>
              </w:rPr>
            </w:pPr>
            <w:r w:rsidRPr="008C6FB3">
              <w:rPr>
                <w:rFonts w:eastAsia="Times New Roman"/>
                <w:sz w:val="20"/>
                <w:szCs w:val="20"/>
              </w:rPr>
              <w:t>2008 г.</w:t>
            </w:r>
          </w:p>
        </w:tc>
        <w:tc>
          <w:tcPr>
            <w:tcW w:w="1134" w:type="dxa"/>
            <w:shd w:val="clear" w:color="auto" w:fill="DEEAF6" w:themeFill="accent1" w:themeFillTint="33"/>
          </w:tcPr>
          <w:p w:rsidR="00525A7B" w:rsidRPr="008C6FB3" w:rsidRDefault="00525A7B" w:rsidP="00525A7B">
            <w:pPr>
              <w:tabs>
                <w:tab w:val="left" w:pos="709"/>
              </w:tabs>
              <w:ind w:firstLine="0"/>
              <w:jc w:val="center"/>
              <w:rPr>
                <w:rFonts w:eastAsia="Times New Roman"/>
                <w:sz w:val="20"/>
                <w:szCs w:val="20"/>
              </w:rPr>
            </w:pPr>
            <w:r w:rsidRPr="008C6FB3">
              <w:rPr>
                <w:rFonts w:eastAsia="Times New Roman"/>
                <w:sz w:val="20"/>
                <w:szCs w:val="20"/>
              </w:rPr>
              <w:t>2009 г.</w:t>
            </w:r>
          </w:p>
        </w:tc>
        <w:tc>
          <w:tcPr>
            <w:tcW w:w="1128" w:type="dxa"/>
            <w:shd w:val="clear" w:color="auto" w:fill="DEEAF6" w:themeFill="accent1" w:themeFillTint="33"/>
          </w:tcPr>
          <w:p w:rsidR="00525A7B" w:rsidRPr="008C6FB3" w:rsidRDefault="00525A7B" w:rsidP="00525A7B">
            <w:pPr>
              <w:tabs>
                <w:tab w:val="left" w:pos="709"/>
              </w:tabs>
              <w:ind w:firstLine="0"/>
              <w:jc w:val="center"/>
              <w:rPr>
                <w:rFonts w:eastAsia="Times New Roman"/>
                <w:sz w:val="20"/>
                <w:szCs w:val="20"/>
              </w:rPr>
            </w:pPr>
            <w:r w:rsidRPr="008C6FB3">
              <w:rPr>
                <w:rFonts w:eastAsia="Times New Roman"/>
                <w:sz w:val="20"/>
                <w:szCs w:val="20"/>
              </w:rPr>
              <w:t>2010 г.</w:t>
            </w:r>
          </w:p>
        </w:tc>
      </w:tr>
      <w:tr w:rsidR="008C6FB3" w:rsidRPr="008C6FB3" w:rsidTr="00525A7B">
        <w:tc>
          <w:tcPr>
            <w:tcW w:w="2263" w:type="dxa"/>
          </w:tcPr>
          <w:p w:rsidR="00525A7B" w:rsidRPr="008C6FB3" w:rsidRDefault="00525A7B" w:rsidP="00525A7B">
            <w:pPr>
              <w:tabs>
                <w:tab w:val="left" w:pos="709"/>
              </w:tabs>
              <w:ind w:firstLine="0"/>
              <w:rPr>
                <w:rFonts w:eastAsia="Times New Roman"/>
                <w:sz w:val="20"/>
                <w:szCs w:val="20"/>
              </w:rPr>
            </w:pPr>
            <w:r w:rsidRPr="008C6FB3">
              <w:rPr>
                <w:rFonts w:eastAsia="Times New Roman"/>
                <w:sz w:val="20"/>
                <w:szCs w:val="20"/>
              </w:rPr>
              <w:t>ОАО АФ «Ливны мясо»</w:t>
            </w:r>
          </w:p>
        </w:tc>
        <w:tc>
          <w:tcPr>
            <w:tcW w:w="1276" w:type="dxa"/>
          </w:tcPr>
          <w:p w:rsidR="00525A7B" w:rsidRPr="008C6FB3" w:rsidRDefault="00525A7B" w:rsidP="00525A7B">
            <w:pPr>
              <w:tabs>
                <w:tab w:val="left" w:pos="709"/>
              </w:tabs>
              <w:ind w:firstLine="0"/>
              <w:jc w:val="center"/>
              <w:rPr>
                <w:rFonts w:eastAsia="Times New Roman"/>
                <w:sz w:val="20"/>
                <w:szCs w:val="20"/>
              </w:rPr>
            </w:pPr>
            <w:r w:rsidRPr="008C6FB3">
              <w:rPr>
                <w:rFonts w:eastAsia="Times New Roman"/>
                <w:sz w:val="20"/>
                <w:szCs w:val="20"/>
              </w:rPr>
              <w:t>0,596</w:t>
            </w:r>
          </w:p>
        </w:tc>
        <w:tc>
          <w:tcPr>
            <w:tcW w:w="1276" w:type="dxa"/>
          </w:tcPr>
          <w:p w:rsidR="00525A7B" w:rsidRPr="008C6FB3" w:rsidRDefault="00525A7B" w:rsidP="00525A7B">
            <w:pPr>
              <w:tabs>
                <w:tab w:val="left" w:pos="709"/>
              </w:tabs>
              <w:ind w:firstLine="0"/>
              <w:jc w:val="center"/>
              <w:rPr>
                <w:rFonts w:eastAsia="Times New Roman"/>
                <w:sz w:val="20"/>
                <w:szCs w:val="20"/>
              </w:rPr>
            </w:pPr>
            <w:r w:rsidRPr="008C6FB3">
              <w:rPr>
                <w:rFonts w:eastAsia="Times New Roman"/>
                <w:sz w:val="20"/>
                <w:szCs w:val="20"/>
              </w:rPr>
              <w:t>0,889</w:t>
            </w:r>
          </w:p>
        </w:tc>
        <w:tc>
          <w:tcPr>
            <w:tcW w:w="1276" w:type="dxa"/>
          </w:tcPr>
          <w:p w:rsidR="00525A7B" w:rsidRPr="008C6FB3" w:rsidRDefault="00525A7B" w:rsidP="00525A7B">
            <w:pPr>
              <w:tabs>
                <w:tab w:val="left" w:pos="709"/>
              </w:tabs>
              <w:ind w:firstLine="0"/>
              <w:jc w:val="center"/>
              <w:rPr>
                <w:rFonts w:eastAsia="Times New Roman"/>
                <w:sz w:val="20"/>
                <w:szCs w:val="20"/>
              </w:rPr>
            </w:pPr>
            <w:r w:rsidRPr="008C6FB3">
              <w:rPr>
                <w:rFonts w:eastAsia="Times New Roman"/>
                <w:sz w:val="20"/>
                <w:szCs w:val="20"/>
              </w:rPr>
              <w:t>0,837</w:t>
            </w:r>
          </w:p>
        </w:tc>
        <w:tc>
          <w:tcPr>
            <w:tcW w:w="1275" w:type="dxa"/>
          </w:tcPr>
          <w:p w:rsidR="00525A7B" w:rsidRPr="008C6FB3" w:rsidRDefault="00525A7B" w:rsidP="00525A7B">
            <w:pPr>
              <w:tabs>
                <w:tab w:val="left" w:pos="709"/>
              </w:tabs>
              <w:ind w:firstLine="0"/>
              <w:jc w:val="center"/>
              <w:rPr>
                <w:rFonts w:eastAsia="Times New Roman"/>
                <w:sz w:val="20"/>
                <w:szCs w:val="20"/>
              </w:rPr>
            </w:pPr>
            <w:r w:rsidRPr="008C6FB3">
              <w:rPr>
                <w:rFonts w:eastAsia="Times New Roman"/>
                <w:sz w:val="20"/>
                <w:szCs w:val="20"/>
              </w:rPr>
              <w:t>0,033</w:t>
            </w:r>
          </w:p>
        </w:tc>
        <w:tc>
          <w:tcPr>
            <w:tcW w:w="1134" w:type="dxa"/>
          </w:tcPr>
          <w:p w:rsidR="00525A7B" w:rsidRPr="008C6FB3" w:rsidRDefault="00525A7B" w:rsidP="00525A7B">
            <w:pPr>
              <w:tabs>
                <w:tab w:val="left" w:pos="709"/>
              </w:tabs>
              <w:ind w:firstLine="0"/>
              <w:jc w:val="center"/>
              <w:rPr>
                <w:rFonts w:eastAsia="Times New Roman"/>
                <w:sz w:val="20"/>
                <w:szCs w:val="20"/>
              </w:rPr>
            </w:pPr>
            <w:r w:rsidRPr="008C6FB3">
              <w:rPr>
                <w:rFonts w:eastAsia="Times New Roman"/>
                <w:sz w:val="20"/>
                <w:szCs w:val="20"/>
              </w:rPr>
              <w:t>0,908</w:t>
            </w:r>
          </w:p>
        </w:tc>
        <w:tc>
          <w:tcPr>
            <w:tcW w:w="1128" w:type="dxa"/>
          </w:tcPr>
          <w:p w:rsidR="00525A7B" w:rsidRPr="008C6FB3" w:rsidRDefault="00525A7B" w:rsidP="00525A7B">
            <w:pPr>
              <w:tabs>
                <w:tab w:val="left" w:pos="709"/>
              </w:tabs>
              <w:ind w:firstLine="0"/>
              <w:jc w:val="center"/>
              <w:rPr>
                <w:rFonts w:eastAsia="Times New Roman"/>
                <w:sz w:val="20"/>
                <w:szCs w:val="20"/>
              </w:rPr>
            </w:pPr>
            <w:r w:rsidRPr="008C6FB3">
              <w:rPr>
                <w:rFonts w:eastAsia="Times New Roman"/>
                <w:sz w:val="20"/>
                <w:szCs w:val="20"/>
              </w:rPr>
              <w:t>1,143</w:t>
            </w:r>
          </w:p>
        </w:tc>
      </w:tr>
      <w:tr w:rsidR="00525A7B" w:rsidRPr="008C6FB3" w:rsidTr="00525A7B">
        <w:tc>
          <w:tcPr>
            <w:tcW w:w="2263" w:type="dxa"/>
          </w:tcPr>
          <w:p w:rsidR="00525A7B" w:rsidRPr="008C6FB3" w:rsidRDefault="00525A7B" w:rsidP="00525A7B">
            <w:pPr>
              <w:tabs>
                <w:tab w:val="left" w:pos="709"/>
              </w:tabs>
              <w:ind w:firstLine="0"/>
              <w:rPr>
                <w:rFonts w:eastAsia="Times New Roman"/>
                <w:sz w:val="20"/>
                <w:szCs w:val="20"/>
              </w:rPr>
            </w:pPr>
            <w:r w:rsidRPr="008C6FB3">
              <w:rPr>
                <w:rFonts w:eastAsia="Times New Roman"/>
                <w:sz w:val="20"/>
                <w:szCs w:val="20"/>
              </w:rPr>
              <w:t>ООО «</w:t>
            </w:r>
            <w:proofErr w:type="spellStart"/>
            <w:r w:rsidRPr="008C6FB3">
              <w:rPr>
                <w:rFonts w:eastAsia="Times New Roman"/>
                <w:sz w:val="20"/>
                <w:szCs w:val="20"/>
              </w:rPr>
              <w:t>Космаковка</w:t>
            </w:r>
            <w:proofErr w:type="spellEnd"/>
            <w:r w:rsidRPr="008C6FB3">
              <w:rPr>
                <w:rFonts w:eastAsia="Times New Roman"/>
                <w:sz w:val="20"/>
                <w:szCs w:val="20"/>
              </w:rPr>
              <w:t>»</w:t>
            </w:r>
          </w:p>
        </w:tc>
        <w:tc>
          <w:tcPr>
            <w:tcW w:w="1276" w:type="dxa"/>
          </w:tcPr>
          <w:p w:rsidR="00525A7B" w:rsidRPr="008C6FB3" w:rsidRDefault="00525A7B" w:rsidP="00525A7B">
            <w:pPr>
              <w:tabs>
                <w:tab w:val="left" w:pos="709"/>
              </w:tabs>
              <w:ind w:firstLine="0"/>
              <w:jc w:val="center"/>
              <w:rPr>
                <w:rFonts w:eastAsia="Times New Roman"/>
                <w:sz w:val="20"/>
                <w:szCs w:val="20"/>
              </w:rPr>
            </w:pPr>
            <w:r w:rsidRPr="008C6FB3">
              <w:rPr>
                <w:rFonts w:eastAsia="Times New Roman"/>
                <w:sz w:val="20"/>
                <w:szCs w:val="20"/>
              </w:rPr>
              <w:t>1217,7</w:t>
            </w:r>
          </w:p>
        </w:tc>
        <w:tc>
          <w:tcPr>
            <w:tcW w:w="1276" w:type="dxa"/>
          </w:tcPr>
          <w:p w:rsidR="00525A7B" w:rsidRPr="008C6FB3" w:rsidRDefault="00525A7B" w:rsidP="00525A7B">
            <w:pPr>
              <w:tabs>
                <w:tab w:val="left" w:pos="709"/>
              </w:tabs>
              <w:ind w:firstLine="0"/>
              <w:jc w:val="center"/>
              <w:rPr>
                <w:rFonts w:eastAsia="Times New Roman"/>
                <w:sz w:val="20"/>
                <w:szCs w:val="20"/>
              </w:rPr>
            </w:pPr>
            <w:r w:rsidRPr="008C6FB3">
              <w:rPr>
                <w:rFonts w:eastAsia="Times New Roman"/>
                <w:sz w:val="20"/>
                <w:szCs w:val="20"/>
              </w:rPr>
              <w:t>2,8</w:t>
            </w:r>
          </w:p>
        </w:tc>
        <w:tc>
          <w:tcPr>
            <w:tcW w:w="1276" w:type="dxa"/>
          </w:tcPr>
          <w:p w:rsidR="00525A7B" w:rsidRPr="008C6FB3" w:rsidRDefault="00525A7B" w:rsidP="00525A7B">
            <w:pPr>
              <w:tabs>
                <w:tab w:val="left" w:pos="709"/>
              </w:tabs>
              <w:ind w:firstLine="0"/>
              <w:jc w:val="center"/>
              <w:rPr>
                <w:rFonts w:eastAsia="Times New Roman"/>
                <w:sz w:val="20"/>
                <w:szCs w:val="20"/>
              </w:rPr>
            </w:pPr>
            <w:r w:rsidRPr="008C6FB3">
              <w:rPr>
                <w:rFonts w:eastAsia="Times New Roman"/>
                <w:sz w:val="20"/>
                <w:szCs w:val="20"/>
              </w:rPr>
              <w:t>0,94</w:t>
            </w:r>
          </w:p>
        </w:tc>
        <w:tc>
          <w:tcPr>
            <w:tcW w:w="1275" w:type="dxa"/>
          </w:tcPr>
          <w:p w:rsidR="00525A7B" w:rsidRPr="008C6FB3" w:rsidRDefault="00525A7B" w:rsidP="00525A7B">
            <w:pPr>
              <w:tabs>
                <w:tab w:val="left" w:pos="709"/>
              </w:tabs>
              <w:ind w:firstLine="0"/>
              <w:jc w:val="center"/>
              <w:rPr>
                <w:rFonts w:eastAsia="Times New Roman"/>
                <w:sz w:val="20"/>
                <w:szCs w:val="20"/>
              </w:rPr>
            </w:pPr>
            <w:r w:rsidRPr="008C6FB3">
              <w:rPr>
                <w:rFonts w:eastAsia="Times New Roman"/>
                <w:sz w:val="20"/>
                <w:szCs w:val="20"/>
              </w:rPr>
              <w:t>6568,1</w:t>
            </w:r>
          </w:p>
        </w:tc>
        <w:tc>
          <w:tcPr>
            <w:tcW w:w="1134" w:type="dxa"/>
          </w:tcPr>
          <w:p w:rsidR="00525A7B" w:rsidRPr="008C6FB3" w:rsidRDefault="00525A7B" w:rsidP="00525A7B">
            <w:pPr>
              <w:tabs>
                <w:tab w:val="left" w:pos="709"/>
              </w:tabs>
              <w:ind w:firstLine="0"/>
              <w:jc w:val="center"/>
              <w:rPr>
                <w:rFonts w:eastAsia="Times New Roman"/>
                <w:sz w:val="20"/>
                <w:szCs w:val="20"/>
              </w:rPr>
            </w:pPr>
            <w:r w:rsidRPr="008C6FB3">
              <w:rPr>
                <w:rFonts w:eastAsia="Times New Roman"/>
                <w:sz w:val="20"/>
                <w:szCs w:val="20"/>
              </w:rPr>
              <w:t>0,84</w:t>
            </w:r>
          </w:p>
        </w:tc>
        <w:tc>
          <w:tcPr>
            <w:tcW w:w="1128" w:type="dxa"/>
          </w:tcPr>
          <w:p w:rsidR="00525A7B" w:rsidRPr="008C6FB3" w:rsidRDefault="00525A7B" w:rsidP="00525A7B">
            <w:pPr>
              <w:tabs>
                <w:tab w:val="left" w:pos="709"/>
              </w:tabs>
              <w:ind w:firstLine="0"/>
              <w:jc w:val="center"/>
              <w:rPr>
                <w:rFonts w:eastAsia="Times New Roman"/>
                <w:sz w:val="20"/>
                <w:szCs w:val="20"/>
              </w:rPr>
            </w:pPr>
            <w:r w:rsidRPr="008C6FB3">
              <w:rPr>
                <w:rFonts w:eastAsia="Times New Roman"/>
                <w:sz w:val="20"/>
                <w:szCs w:val="20"/>
              </w:rPr>
              <w:t>-</w:t>
            </w:r>
          </w:p>
        </w:tc>
      </w:tr>
    </w:tbl>
    <w:p w:rsidR="00525A7B" w:rsidRPr="008C6FB3" w:rsidRDefault="00525A7B" w:rsidP="00525A7B">
      <w:pPr>
        <w:tabs>
          <w:tab w:val="left" w:pos="709"/>
        </w:tabs>
        <w:rPr>
          <w:rFonts w:eastAsia="Times New Roman"/>
        </w:rPr>
      </w:pPr>
    </w:p>
    <w:p w:rsidR="008A70BC" w:rsidRPr="008C6FB3" w:rsidRDefault="008A70BC" w:rsidP="008A70BC">
      <w:r w:rsidRPr="008C6FB3">
        <w:rPr>
          <w:rFonts w:eastAsia="Times New Roman"/>
        </w:rPr>
        <w:t>Сельское хозяйство является основной отраслью материального производства поселения. К</w:t>
      </w:r>
      <w:r w:rsidRPr="008C6FB3">
        <w:t xml:space="preserve">лиматические условия территории поселения позволяют заниматься </w:t>
      </w:r>
      <w:r w:rsidRPr="008C6FB3">
        <w:lastRenderedPageBreak/>
        <w:t xml:space="preserve">выращиванием различных сельскохозяйственных культур, разведением крупного рогатого скота, свиней и птицы. </w:t>
      </w:r>
    </w:p>
    <w:p w:rsidR="008A70BC" w:rsidRPr="008C6FB3" w:rsidRDefault="008A70BC" w:rsidP="008A70BC">
      <w:pPr>
        <w:rPr>
          <w:b/>
          <w:bCs/>
        </w:rPr>
      </w:pPr>
      <w:r w:rsidRPr="008C6FB3">
        <w:rPr>
          <w:b/>
          <w:bCs/>
        </w:rPr>
        <w:t>Анализ бюджета поселения</w:t>
      </w:r>
    </w:p>
    <w:p w:rsidR="008A70BC" w:rsidRPr="008C6FB3" w:rsidRDefault="008A70BC" w:rsidP="008A70BC">
      <w:pPr>
        <w:pStyle w:val="1fff"/>
        <w:widowControl/>
        <w:suppressAutoHyphens w:val="0"/>
        <w:ind w:firstLine="709"/>
        <w:jc w:val="both"/>
        <w:rPr>
          <w:rFonts w:ascii="Times New Roman" w:eastAsia="Times New Roman" w:hAnsi="Times New Roman" w:cs="Times New Roman"/>
          <w:sz w:val="26"/>
          <w:szCs w:val="26"/>
        </w:rPr>
      </w:pPr>
      <w:r w:rsidRPr="008C6FB3">
        <w:rPr>
          <w:rFonts w:ascii="Times New Roman" w:eastAsia="Times New Roman" w:hAnsi="Times New Roman" w:cs="Times New Roman"/>
          <w:sz w:val="26"/>
          <w:szCs w:val="26"/>
        </w:rPr>
        <w:t>Главной задачей бюджетного процесса в поселении является выполнение доходной части бюджета, так как без этого невозможно развитие территории поселения.</w:t>
      </w:r>
    </w:p>
    <w:p w:rsidR="008A70BC" w:rsidRPr="008C6FB3" w:rsidRDefault="008A70BC" w:rsidP="008A70BC">
      <w:pPr>
        <w:pStyle w:val="1fff"/>
        <w:widowControl/>
        <w:suppressAutoHyphens w:val="0"/>
        <w:ind w:firstLine="709"/>
        <w:jc w:val="both"/>
        <w:rPr>
          <w:rFonts w:ascii="Times New Roman" w:eastAsia="Times New Roman" w:hAnsi="Times New Roman" w:cs="Times New Roman"/>
          <w:sz w:val="26"/>
          <w:szCs w:val="26"/>
        </w:rPr>
      </w:pPr>
      <w:r w:rsidRPr="008C6FB3">
        <w:rPr>
          <w:rFonts w:ascii="Times New Roman" w:eastAsia="Times New Roman" w:hAnsi="Times New Roman" w:cs="Times New Roman"/>
          <w:sz w:val="26"/>
          <w:szCs w:val="26"/>
        </w:rPr>
        <w:t>Основной статьей собственных доходов бюджета поселения являются налоговые поступления.</w:t>
      </w:r>
    </w:p>
    <w:p w:rsidR="008A70BC" w:rsidRPr="008C6FB3" w:rsidRDefault="008A70BC" w:rsidP="008A70BC">
      <w:pPr>
        <w:tabs>
          <w:tab w:val="left" w:pos="700"/>
        </w:tabs>
        <w:rPr>
          <w:rStyle w:val="FontStyle154"/>
          <w:rFonts w:eastAsia="Times New Roman"/>
          <w:bCs/>
          <w:sz w:val="26"/>
          <w:szCs w:val="26"/>
        </w:rPr>
      </w:pPr>
      <w:r w:rsidRPr="008C6FB3">
        <w:rPr>
          <w:rStyle w:val="FontStyle154"/>
          <w:rFonts w:eastAsia="Times New Roman"/>
          <w:bCs/>
          <w:sz w:val="26"/>
          <w:szCs w:val="26"/>
        </w:rPr>
        <w:t xml:space="preserve">Несмотря на положительную динамику доходной части местного бюджета поселения, большинство задач в этой сфере остаются актуальными. </w:t>
      </w:r>
    </w:p>
    <w:p w:rsidR="008A70BC" w:rsidRPr="008C6FB3" w:rsidRDefault="008A70BC" w:rsidP="008A70BC">
      <w:pPr>
        <w:tabs>
          <w:tab w:val="left" w:pos="700"/>
        </w:tabs>
        <w:rPr>
          <w:rStyle w:val="FontStyle154"/>
          <w:rFonts w:eastAsia="Times New Roman"/>
          <w:bCs/>
          <w:sz w:val="26"/>
          <w:szCs w:val="26"/>
        </w:rPr>
      </w:pPr>
      <w:r w:rsidRPr="008C6FB3">
        <w:rPr>
          <w:rStyle w:val="FontStyle154"/>
          <w:rFonts w:eastAsia="Times New Roman"/>
          <w:bCs/>
          <w:sz w:val="26"/>
          <w:szCs w:val="26"/>
        </w:rPr>
        <w:t xml:space="preserve">Существующие местные налоги и налогооблагаемая база поселения по-прежнему не обеспечивают необходимый объем расходов местного бюджета. </w:t>
      </w:r>
    </w:p>
    <w:p w:rsidR="008A70BC" w:rsidRPr="008C6FB3" w:rsidRDefault="008A70BC" w:rsidP="008A70BC">
      <w:pPr>
        <w:tabs>
          <w:tab w:val="left" w:pos="700"/>
        </w:tabs>
        <w:rPr>
          <w:rStyle w:val="FontStyle154"/>
          <w:rFonts w:eastAsia="Times New Roman"/>
          <w:b/>
          <w:bCs/>
          <w:i/>
          <w:sz w:val="26"/>
          <w:szCs w:val="26"/>
        </w:rPr>
      </w:pPr>
      <w:r w:rsidRPr="008C6FB3">
        <w:rPr>
          <w:rStyle w:val="FontStyle154"/>
          <w:rFonts w:eastAsia="Times New Roman"/>
          <w:b/>
          <w:bCs/>
          <w:i/>
          <w:sz w:val="26"/>
          <w:szCs w:val="26"/>
        </w:rPr>
        <w:t>Вывод:</w:t>
      </w:r>
    </w:p>
    <w:p w:rsidR="008A70BC" w:rsidRPr="008C6FB3" w:rsidRDefault="008A70BC" w:rsidP="008A70BC">
      <w:pPr>
        <w:rPr>
          <w:szCs w:val="26"/>
        </w:rPr>
      </w:pPr>
      <w:r w:rsidRPr="008C6FB3">
        <w:rPr>
          <w:szCs w:val="26"/>
        </w:rPr>
        <w:t xml:space="preserve">Проведенный анализ исполнения бюджета поселения свидетельствует о недостаточной степени развитости налогооблагаемой базы. Это не позволяет органам местного самоуправления в полной мере реализовывать возложенные на них полномочия. </w:t>
      </w:r>
    </w:p>
    <w:p w:rsidR="008A70BC" w:rsidRPr="008C6FB3" w:rsidRDefault="008A70BC" w:rsidP="008A70BC">
      <w:pPr>
        <w:rPr>
          <w:szCs w:val="26"/>
        </w:rPr>
      </w:pPr>
      <w:r w:rsidRPr="008C6FB3">
        <w:rPr>
          <w:szCs w:val="26"/>
        </w:rPr>
        <w:t xml:space="preserve">Вместе с тем, реформа местного самоуправления необходима. В структуре бюджетной системы местные бюджеты </w:t>
      </w:r>
      <w:r w:rsidRPr="008C6FB3">
        <w:rPr>
          <w:rFonts w:cs="Times New Roman"/>
          <w:szCs w:val="26"/>
        </w:rPr>
        <w:t>‒</w:t>
      </w:r>
      <w:r w:rsidRPr="008C6FB3">
        <w:rPr>
          <w:szCs w:val="26"/>
        </w:rPr>
        <w:t xml:space="preserve"> звено, наиболее приближенное к месту проживания населения и является фундаментом этой системы. Проводимые преобразования имеют своей целью создание стимулов к социально-экономическому развитию территорий, увеличение качества и количества предоставляемых бюджетных услуг. </w:t>
      </w:r>
    </w:p>
    <w:p w:rsidR="008A70BC" w:rsidRPr="008C6FB3" w:rsidRDefault="008A70BC" w:rsidP="008A70BC">
      <w:pPr>
        <w:rPr>
          <w:szCs w:val="26"/>
        </w:rPr>
      </w:pPr>
      <w:r w:rsidRPr="008C6FB3">
        <w:rPr>
          <w:szCs w:val="26"/>
        </w:rPr>
        <w:t xml:space="preserve">В связи с этим, необходимо искать пути решения возникающих в ходе реформы финансовых проблем: повышать социально-экономическое развитие территорий, усиливать контроль за оформлением земельных участков в собственность, регулярно и своевременно обновлять сведения, необходимые для начисления местных налогов, активизировать работу по легализации заработной платы, принимать меры административного воздействия в отношении недоимщиков по местным налогам. </w:t>
      </w:r>
    </w:p>
    <w:p w:rsidR="00B57417" w:rsidRPr="008C6FB3" w:rsidRDefault="00B57417" w:rsidP="00B57417">
      <w:pPr>
        <w:tabs>
          <w:tab w:val="left" w:pos="709"/>
        </w:tabs>
      </w:pPr>
    </w:p>
    <w:p w:rsidR="00394FFC" w:rsidRPr="008C6FB3" w:rsidRDefault="0013617D" w:rsidP="00180911">
      <w:pPr>
        <w:pStyle w:val="3"/>
      </w:pPr>
      <w:bookmarkStart w:id="17" w:name="_Toc53025815"/>
      <w:bookmarkStart w:id="18" w:name="_Toc211201833"/>
      <w:bookmarkStart w:id="19" w:name="_Toc211652957"/>
      <w:bookmarkEnd w:id="14"/>
      <w:bookmarkEnd w:id="15"/>
      <w:bookmarkEnd w:id="16"/>
      <w:r w:rsidRPr="008C6FB3">
        <w:t>2.1.</w:t>
      </w:r>
      <w:r w:rsidR="008A70BC" w:rsidRPr="008C6FB3">
        <w:t>7</w:t>
      </w:r>
      <w:r w:rsidR="00477F83" w:rsidRPr="008C6FB3">
        <w:t xml:space="preserve">. </w:t>
      </w:r>
      <w:r w:rsidR="00C16B39" w:rsidRPr="008C6FB3">
        <w:t>Земельный фонд сельского поселения и категория земель</w:t>
      </w:r>
    </w:p>
    <w:p w:rsidR="00C16B39" w:rsidRPr="008C6FB3" w:rsidRDefault="00C16B39" w:rsidP="00C16B39">
      <w:r w:rsidRPr="008C6FB3">
        <w:t>Согласно законодательству, земли в Российской Федерации по целевому назначению подразделяются на следующие категории:</w:t>
      </w:r>
    </w:p>
    <w:p w:rsidR="00C16B39" w:rsidRPr="008C6FB3" w:rsidRDefault="00C16B39" w:rsidP="007A62B8">
      <w:pPr>
        <w:pStyle w:val="afa"/>
        <w:numPr>
          <w:ilvl w:val="0"/>
          <w:numId w:val="87"/>
        </w:numPr>
        <w:ind w:left="0" w:firstLine="709"/>
      </w:pPr>
      <w:r w:rsidRPr="008C6FB3">
        <w:t>земли сельскохозяйственного назначения;</w:t>
      </w:r>
    </w:p>
    <w:p w:rsidR="00C16B39" w:rsidRPr="008C6FB3" w:rsidRDefault="00C16B39" w:rsidP="007A62B8">
      <w:pPr>
        <w:pStyle w:val="afa"/>
        <w:numPr>
          <w:ilvl w:val="0"/>
          <w:numId w:val="87"/>
        </w:numPr>
        <w:ind w:left="0" w:firstLine="709"/>
      </w:pPr>
      <w:r w:rsidRPr="008C6FB3">
        <w:t>земли населенных пунктов;</w:t>
      </w:r>
    </w:p>
    <w:p w:rsidR="00C16B39" w:rsidRPr="008C6FB3" w:rsidRDefault="00C16B39" w:rsidP="007A62B8">
      <w:pPr>
        <w:pStyle w:val="afa"/>
        <w:numPr>
          <w:ilvl w:val="0"/>
          <w:numId w:val="87"/>
        </w:numPr>
        <w:ind w:left="0" w:firstLine="709"/>
      </w:pPr>
      <w:r w:rsidRPr="008C6FB3">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C16B39" w:rsidRPr="008C6FB3" w:rsidRDefault="00C16B39" w:rsidP="007A62B8">
      <w:pPr>
        <w:pStyle w:val="afa"/>
        <w:numPr>
          <w:ilvl w:val="0"/>
          <w:numId w:val="87"/>
        </w:numPr>
        <w:ind w:left="0" w:firstLine="709"/>
      </w:pPr>
      <w:r w:rsidRPr="008C6FB3">
        <w:t>земли особо охраняемых территорий и объектов;</w:t>
      </w:r>
    </w:p>
    <w:p w:rsidR="00C16B39" w:rsidRPr="008C6FB3" w:rsidRDefault="00C16B39" w:rsidP="007A62B8">
      <w:pPr>
        <w:pStyle w:val="afa"/>
        <w:numPr>
          <w:ilvl w:val="0"/>
          <w:numId w:val="87"/>
        </w:numPr>
        <w:ind w:left="0" w:firstLine="709"/>
      </w:pPr>
      <w:r w:rsidRPr="008C6FB3">
        <w:t>земли лесного фонда;</w:t>
      </w:r>
    </w:p>
    <w:p w:rsidR="00C16B39" w:rsidRPr="008C6FB3" w:rsidRDefault="00C16B39" w:rsidP="007A62B8">
      <w:pPr>
        <w:pStyle w:val="afa"/>
        <w:numPr>
          <w:ilvl w:val="0"/>
          <w:numId w:val="87"/>
        </w:numPr>
        <w:ind w:left="0" w:firstLine="709"/>
      </w:pPr>
      <w:r w:rsidRPr="008C6FB3">
        <w:t>земли водного фонда;</w:t>
      </w:r>
    </w:p>
    <w:p w:rsidR="00C16B39" w:rsidRPr="008C6FB3" w:rsidRDefault="00C16B39" w:rsidP="007A62B8">
      <w:pPr>
        <w:pStyle w:val="afa"/>
        <w:numPr>
          <w:ilvl w:val="0"/>
          <w:numId w:val="87"/>
        </w:numPr>
        <w:ind w:left="0" w:firstLine="709"/>
      </w:pPr>
      <w:r w:rsidRPr="008C6FB3">
        <w:t>земли запаса.</w:t>
      </w:r>
    </w:p>
    <w:p w:rsidR="00C16B39" w:rsidRPr="008C6FB3" w:rsidRDefault="00C16B39" w:rsidP="00C16B39">
      <w:pPr>
        <w:snapToGrid w:val="0"/>
        <w:rPr>
          <w:rFonts w:eastAsia="Times New Roman"/>
          <w:bCs/>
        </w:rPr>
      </w:pPr>
      <w:r w:rsidRPr="008C6FB3">
        <w:rPr>
          <w:rFonts w:eastAsia="Times New Roman"/>
          <w:bCs/>
        </w:rPr>
        <w:t>В свою очередь, каждая из категорий, имеет разделение по целевому назначению и соответствующему разрешенному использованию.</w:t>
      </w:r>
    </w:p>
    <w:p w:rsidR="00C16B39" w:rsidRPr="008C6FB3" w:rsidRDefault="00C16B39" w:rsidP="00C16B39">
      <w:pPr>
        <w:snapToGrid w:val="0"/>
      </w:pPr>
      <w:r w:rsidRPr="008C6FB3">
        <w:t xml:space="preserve">Общая площадь земель в административных границах поселения составляет </w:t>
      </w:r>
      <w:r w:rsidR="00F15CA3" w:rsidRPr="008C6FB3">
        <w:t>10483</w:t>
      </w:r>
      <w:r w:rsidR="004072CC" w:rsidRPr="008C6FB3">
        <w:t>,</w:t>
      </w:r>
      <w:r w:rsidR="00F15CA3" w:rsidRPr="008C6FB3">
        <w:t>56</w:t>
      </w:r>
      <w:r w:rsidRPr="008C6FB3">
        <w:t xml:space="preserve"> га. </w:t>
      </w:r>
    </w:p>
    <w:p w:rsidR="00C16B39" w:rsidRPr="008C6FB3" w:rsidRDefault="00C16B39" w:rsidP="00C16B39">
      <w:pPr>
        <w:pStyle w:val="ConsPlusNormal"/>
        <w:widowControl/>
        <w:snapToGrid w:val="0"/>
        <w:ind w:firstLine="709"/>
        <w:jc w:val="both"/>
        <w:rPr>
          <w:rFonts w:eastAsia="Times New Roman"/>
          <w:iCs/>
          <w:sz w:val="26"/>
          <w:szCs w:val="26"/>
          <w:lang w:eastAsia="ar-SA"/>
        </w:rPr>
      </w:pPr>
      <w:r w:rsidRPr="008C6FB3">
        <w:rPr>
          <w:rFonts w:eastAsia="Times New Roman"/>
          <w:iCs/>
          <w:sz w:val="26"/>
          <w:szCs w:val="26"/>
        </w:rPr>
        <w:t xml:space="preserve">Структура земельного фонда поселения характеризуется высоким удельным весом земель сельскохозяйственного назначения </w:t>
      </w:r>
      <w:r w:rsidR="00C44845" w:rsidRPr="008C6FB3">
        <w:rPr>
          <w:rFonts w:eastAsia="Times New Roman"/>
          <w:iCs/>
          <w:sz w:val="26"/>
          <w:szCs w:val="26"/>
        </w:rPr>
        <w:t>–</w:t>
      </w:r>
      <w:r w:rsidRPr="008C6FB3">
        <w:rPr>
          <w:rFonts w:eastAsia="Times New Roman"/>
          <w:iCs/>
          <w:sz w:val="26"/>
          <w:szCs w:val="26"/>
        </w:rPr>
        <w:t xml:space="preserve"> </w:t>
      </w:r>
      <w:r w:rsidR="00F15CA3" w:rsidRPr="008C6FB3">
        <w:rPr>
          <w:rFonts w:eastAsia="Times New Roman"/>
          <w:iCs/>
          <w:sz w:val="26"/>
          <w:szCs w:val="26"/>
        </w:rPr>
        <w:t>900</w:t>
      </w:r>
      <w:r w:rsidR="005554C7" w:rsidRPr="008C6FB3">
        <w:rPr>
          <w:rFonts w:eastAsia="Times New Roman"/>
          <w:iCs/>
          <w:sz w:val="26"/>
          <w:szCs w:val="26"/>
        </w:rPr>
        <w:t>6</w:t>
      </w:r>
      <w:r w:rsidRPr="008C6FB3">
        <w:rPr>
          <w:rFonts w:eastAsia="Times New Roman"/>
          <w:iCs/>
          <w:sz w:val="26"/>
          <w:szCs w:val="26"/>
        </w:rPr>
        <w:t>,</w:t>
      </w:r>
      <w:r w:rsidR="005554C7" w:rsidRPr="008C6FB3">
        <w:rPr>
          <w:rFonts w:eastAsia="Times New Roman"/>
          <w:iCs/>
          <w:sz w:val="26"/>
          <w:szCs w:val="26"/>
        </w:rPr>
        <w:t>46</w:t>
      </w:r>
      <w:r w:rsidRPr="008C6FB3">
        <w:rPr>
          <w:rFonts w:eastAsia="Times New Roman"/>
          <w:iCs/>
          <w:sz w:val="26"/>
          <w:szCs w:val="26"/>
        </w:rPr>
        <w:t xml:space="preserve"> га. </w:t>
      </w:r>
      <w:r w:rsidRPr="008C6FB3">
        <w:rPr>
          <w:rFonts w:eastAsia="Times New Roman"/>
          <w:iCs/>
          <w:sz w:val="26"/>
          <w:szCs w:val="26"/>
          <w:lang w:eastAsia="ar-SA"/>
        </w:rPr>
        <w:t xml:space="preserve">Преобладающими почвами на территории поселения являются черноземы </w:t>
      </w:r>
      <w:r w:rsidR="00F15CA3" w:rsidRPr="008C6FB3">
        <w:rPr>
          <w:rFonts w:eastAsia="Times New Roman"/>
          <w:iCs/>
          <w:sz w:val="26"/>
          <w:szCs w:val="26"/>
          <w:lang w:eastAsia="ar-SA"/>
        </w:rPr>
        <w:t>‒</w:t>
      </w:r>
      <w:r w:rsidRPr="008C6FB3">
        <w:rPr>
          <w:rFonts w:eastAsia="Times New Roman"/>
          <w:iCs/>
          <w:sz w:val="26"/>
          <w:szCs w:val="26"/>
          <w:lang w:eastAsia="ar-SA"/>
        </w:rPr>
        <w:t xml:space="preserve"> выщелоченные и оподзоленные.</w:t>
      </w:r>
    </w:p>
    <w:p w:rsidR="00C16B39" w:rsidRPr="008C6FB3" w:rsidRDefault="00C16B39" w:rsidP="00C16B39">
      <w:pPr>
        <w:tabs>
          <w:tab w:val="left" w:pos="709"/>
        </w:tabs>
      </w:pPr>
      <w:r w:rsidRPr="008C6FB3">
        <w:lastRenderedPageBreak/>
        <w:t xml:space="preserve">Большинство отраслевых органов Администрации </w:t>
      </w:r>
      <w:proofErr w:type="spellStart"/>
      <w:r w:rsidRPr="008C6FB3">
        <w:t>Ливенского</w:t>
      </w:r>
      <w:proofErr w:type="spellEnd"/>
      <w:r w:rsidRPr="008C6FB3">
        <w:t xml:space="preserve"> муниципального района ведёт свой учёт в целом по району, без учета административного деления на муниципальные образования, что делает практически невозможным вычленение показателей относительно категорий земель применительно к поселению. Таким образом, не представляется возможным вычленить площадь земель водного фонда на территории поселения, а так же площадь земель населенных пунктов применительно к отдельному населенному пункту.</w:t>
      </w:r>
    </w:p>
    <w:p w:rsidR="00C16B39" w:rsidRPr="008C6FB3" w:rsidRDefault="00F475C8" w:rsidP="00A40411">
      <w:pPr>
        <w:pStyle w:val="4"/>
      </w:pPr>
      <w:r w:rsidRPr="008C6FB3">
        <w:t>Земли сельскохозяйственного назначения</w:t>
      </w:r>
    </w:p>
    <w:p w:rsidR="00D1748F" w:rsidRPr="008C6FB3" w:rsidRDefault="00F475C8" w:rsidP="00D1748F">
      <w:pPr>
        <w:tabs>
          <w:tab w:val="left" w:pos="709"/>
        </w:tabs>
      </w:pPr>
      <w:r w:rsidRPr="008C6FB3">
        <w:t xml:space="preserve">Поселение характеризуется высокой степенью сельскохозяйственной освоенности (таблица </w:t>
      </w:r>
      <w:r w:rsidR="00BA2772" w:rsidRPr="008C6FB3">
        <w:t>7</w:t>
      </w:r>
      <w:r w:rsidRPr="008C6FB3">
        <w:t>)</w:t>
      </w:r>
      <w:r w:rsidR="00394FFC" w:rsidRPr="008C6FB3">
        <w:t>.</w:t>
      </w:r>
    </w:p>
    <w:p w:rsidR="00F475C8" w:rsidRPr="008C6FB3" w:rsidRDefault="00F475C8" w:rsidP="00F475C8">
      <w:pPr>
        <w:tabs>
          <w:tab w:val="left" w:pos="709"/>
        </w:tabs>
        <w:jc w:val="right"/>
      </w:pPr>
      <w:r w:rsidRPr="008C6FB3">
        <w:t xml:space="preserve">Таблица </w:t>
      </w:r>
      <w:r w:rsidR="00BA2772" w:rsidRPr="008C6FB3">
        <w:t>7</w:t>
      </w:r>
    </w:p>
    <w:tbl>
      <w:tblPr>
        <w:tblW w:w="0" w:type="auto"/>
        <w:tblInd w:w="108" w:type="dxa"/>
        <w:tblLayout w:type="fixed"/>
        <w:tblLook w:val="0000" w:firstRow="0" w:lastRow="0" w:firstColumn="0" w:lastColumn="0" w:noHBand="0" w:noVBand="0"/>
      </w:tblPr>
      <w:tblGrid>
        <w:gridCol w:w="2160"/>
        <w:gridCol w:w="3240"/>
        <w:gridCol w:w="4244"/>
      </w:tblGrid>
      <w:tr w:rsidR="008C6FB3" w:rsidRPr="008C6FB3" w:rsidTr="00F475C8">
        <w:trPr>
          <w:trHeight w:val="23"/>
        </w:trPr>
        <w:tc>
          <w:tcPr>
            <w:tcW w:w="2160" w:type="dxa"/>
            <w:tcBorders>
              <w:top w:val="single" w:sz="4" w:space="0" w:color="000000"/>
              <w:left w:val="single" w:sz="4" w:space="0" w:color="000000"/>
              <w:bottom w:val="single" w:sz="4" w:space="0" w:color="000000"/>
            </w:tcBorders>
            <w:shd w:val="clear" w:color="auto" w:fill="DEEAF6" w:themeFill="accent1" w:themeFillTint="33"/>
            <w:vAlign w:val="center"/>
          </w:tcPr>
          <w:p w:rsidR="00F475C8" w:rsidRPr="008C6FB3" w:rsidRDefault="00F475C8" w:rsidP="00F475C8">
            <w:pPr>
              <w:snapToGrid w:val="0"/>
              <w:ind w:firstLine="0"/>
              <w:jc w:val="center"/>
              <w:rPr>
                <w:bCs/>
                <w:sz w:val="20"/>
                <w:szCs w:val="20"/>
              </w:rPr>
            </w:pPr>
            <w:r w:rsidRPr="008C6FB3">
              <w:rPr>
                <w:bCs/>
                <w:sz w:val="20"/>
                <w:szCs w:val="20"/>
              </w:rPr>
              <w:t>Сельское поселение</w:t>
            </w:r>
          </w:p>
        </w:tc>
        <w:tc>
          <w:tcPr>
            <w:tcW w:w="3240" w:type="dxa"/>
            <w:tcBorders>
              <w:top w:val="single" w:sz="4" w:space="0" w:color="000000"/>
              <w:left w:val="single" w:sz="4" w:space="0" w:color="000000"/>
              <w:bottom w:val="single" w:sz="4" w:space="0" w:color="000000"/>
            </w:tcBorders>
            <w:shd w:val="clear" w:color="auto" w:fill="DEEAF6" w:themeFill="accent1" w:themeFillTint="33"/>
            <w:vAlign w:val="center"/>
          </w:tcPr>
          <w:p w:rsidR="00F475C8" w:rsidRPr="008C6FB3" w:rsidRDefault="00F475C8" w:rsidP="00F475C8">
            <w:pPr>
              <w:snapToGrid w:val="0"/>
              <w:ind w:firstLine="0"/>
              <w:jc w:val="center"/>
              <w:rPr>
                <w:bCs/>
                <w:sz w:val="20"/>
                <w:szCs w:val="20"/>
              </w:rPr>
            </w:pPr>
            <w:r w:rsidRPr="008C6FB3">
              <w:rPr>
                <w:bCs/>
                <w:sz w:val="20"/>
                <w:szCs w:val="20"/>
              </w:rPr>
              <w:t>Доля земель сельскохозяйственного назначения в общей площади, %</w:t>
            </w:r>
          </w:p>
        </w:tc>
        <w:tc>
          <w:tcPr>
            <w:tcW w:w="4244"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rsidR="00F475C8" w:rsidRPr="008C6FB3" w:rsidRDefault="00F475C8" w:rsidP="00F475C8">
            <w:pPr>
              <w:snapToGrid w:val="0"/>
              <w:ind w:firstLine="0"/>
              <w:jc w:val="center"/>
              <w:rPr>
                <w:bCs/>
                <w:sz w:val="20"/>
                <w:szCs w:val="20"/>
              </w:rPr>
            </w:pPr>
            <w:r w:rsidRPr="008C6FB3">
              <w:rPr>
                <w:bCs/>
                <w:sz w:val="20"/>
                <w:szCs w:val="20"/>
              </w:rPr>
              <w:t xml:space="preserve">Место, занимаемое поселением по району по показателю величины средней кадастровой оценки </w:t>
            </w:r>
            <w:smartTag w:uri="urn:schemas-microsoft-com:office:smarttags" w:element="metricconverter">
              <w:smartTagPr>
                <w:attr w:name="ProductID" w:val="1 га"/>
              </w:smartTagPr>
              <w:r w:rsidRPr="008C6FB3">
                <w:rPr>
                  <w:bCs/>
                  <w:sz w:val="20"/>
                  <w:szCs w:val="20"/>
                </w:rPr>
                <w:t>1 га</w:t>
              </w:r>
            </w:smartTag>
            <w:r w:rsidRPr="008C6FB3">
              <w:rPr>
                <w:bCs/>
                <w:sz w:val="20"/>
                <w:szCs w:val="20"/>
              </w:rPr>
              <w:t xml:space="preserve"> земли</w:t>
            </w:r>
          </w:p>
        </w:tc>
      </w:tr>
      <w:tr w:rsidR="00F475C8" w:rsidRPr="008C6FB3" w:rsidTr="00F475C8">
        <w:trPr>
          <w:trHeight w:val="23"/>
        </w:trPr>
        <w:tc>
          <w:tcPr>
            <w:tcW w:w="2160" w:type="dxa"/>
            <w:tcBorders>
              <w:top w:val="single" w:sz="4" w:space="0" w:color="000000"/>
              <w:left w:val="single" w:sz="4" w:space="0" w:color="000000"/>
              <w:bottom w:val="single" w:sz="4" w:space="0" w:color="000000"/>
            </w:tcBorders>
            <w:vAlign w:val="center"/>
          </w:tcPr>
          <w:p w:rsidR="00F475C8" w:rsidRPr="008C6FB3" w:rsidRDefault="00F15CA3" w:rsidP="00F475C8">
            <w:pPr>
              <w:snapToGrid w:val="0"/>
              <w:ind w:firstLine="0"/>
              <w:jc w:val="left"/>
              <w:rPr>
                <w:sz w:val="20"/>
                <w:szCs w:val="20"/>
              </w:rPr>
            </w:pPr>
            <w:proofErr w:type="spellStart"/>
            <w:r w:rsidRPr="008C6FB3">
              <w:rPr>
                <w:sz w:val="20"/>
                <w:szCs w:val="20"/>
              </w:rPr>
              <w:t>Дутовское</w:t>
            </w:r>
            <w:proofErr w:type="spellEnd"/>
          </w:p>
        </w:tc>
        <w:tc>
          <w:tcPr>
            <w:tcW w:w="3240" w:type="dxa"/>
            <w:tcBorders>
              <w:top w:val="single" w:sz="4" w:space="0" w:color="000000"/>
              <w:left w:val="single" w:sz="4" w:space="0" w:color="000000"/>
              <w:bottom w:val="single" w:sz="4" w:space="0" w:color="000000"/>
            </w:tcBorders>
            <w:vAlign w:val="center"/>
          </w:tcPr>
          <w:p w:rsidR="00F475C8" w:rsidRPr="008C6FB3" w:rsidRDefault="00F475C8" w:rsidP="00BA2772">
            <w:pPr>
              <w:snapToGrid w:val="0"/>
              <w:ind w:firstLine="0"/>
              <w:jc w:val="center"/>
              <w:rPr>
                <w:sz w:val="20"/>
                <w:szCs w:val="20"/>
              </w:rPr>
            </w:pPr>
            <w:r w:rsidRPr="008C6FB3">
              <w:rPr>
                <w:sz w:val="20"/>
                <w:szCs w:val="20"/>
              </w:rPr>
              <w:t>8</w:t>
            </w:r>
            <w:r w:rsidR="00F15CA3" w:rsidRPr="008C6FB3">
              <w:rPr>
                <w:sz w:val="20"/>
                <w:szCs w:val="20"/>
              </w:rPr>
              <w:t>5</w:t>
            </w:r>
            <w:r w:rsidRPr="008C6FB3">
              <w:rPr>
                <w:sz w:val="20"/>
                <w:szCs w:val="20"/>
              </w:rPr>
              <w:t>,</w:t>
            </w:r>
            <w:r w:rsidR="00F15CA3" w:rsidRPr="008C6FB3">
              <w:rPr>
                <w:sz w:val="20"/>
                <w:szCs w:val="20"/>
              </w:rPr>
              <w:t>9</w:t>
            </w:r>
            <w:r w:rsidR="007B2D76" w:rsidRPr="008C6FB3">
              <w:rPr>
                <w:sz w:val="20"/>
                <w:szCs w:val="20"/>
              </w:rPr>
              <w:t>1</w:t>
            </w:r>
          </w:p>
        </w:tc>
        <w:tc>
          <w:tcPr>
            <w:tcW w:w="4244" w:type="dxa"/>
            <w:tcBorders>
              <w:top w:val="single" w:sz="4" w:space="0" w:color="000000"/>
              <w:left w:val="single" w:sz="4" w:space="0" w:color="000000"/>
              <w:bottom w:val="single" w:sz="4" w:space="0" w:color="000000"/>
              <w:right w:val="single" w:sz="4" w:space="0" w:color="000000"/>
            </w:tcBorders>
            <w:vAlign w:val="center"/>
          </w:tcPr>
          <w:p w:rsidR="00F475C8" w:rsidRPr="008C6FB3" w:rsidRDefault="00F15CA3" w:rsidP="00F475C8">
            <w:pPr>
              <w:snapToGrid w:val="0"/>
              <w:ind w:firstLine="0"/>
              <w:jc w:val="center"/>
              <w:rPr>
                <w:sz w:val="20"/>
                <w:szCs w:val="20"/>
              </w:rPr>
            </w:pPr>
            <w:r w:rsidRPr="008C6FB3">
              <w:rPr>
                <w:sz w:val="20"/>
                <w:szCs w:val="20"/>
              </w:rPr>
              <w:t>11</w:t>
            </w:r>
          </w:p>
        </w:tc>
      </w:tr>
    </w:tbl>
    <w:p w:rsidR="00F475C8" w:rsidRPr="008C6FB3" w:rsidRDefault="00F475C8" w:rsidP="00D1748F">
      <w:pPr>
        <w:tabs>
          <w:tab w:val="left" w:pos="709"/>
        </w:tabs>
      </w:pPr>
    </w:p>
    <w:p w:rsidR="00F15CA3" w:rsidRPr="008C6FB3" w:rsidRDefault="00F15CA3" w:rsidP="00D1748F">
      <w:pPr>
        <w:tabs>
          <w:tab w:val="left" w:pos="709"/>
        </w:tabs>
      </w:pPr>
      <w:r w:rsidRPr="008C6FB3">
        <w:t xml:space="preserve">Кадастровая стоимость земель </w:t>
      </w:r>
      <w:proofErr w:type="spellStart"/>
      <w:r w:rsidRPr="008C6FB3">
        <w:t>сельскохозяственных</w:t>
      </w:r>
      <w:proofErr w:type="spellEnd"/>
      <w:r w:rsidRPr="008C6FB3">
        <w:t xml:space="preserve"> предприятий (удельный показатель стоимости земельного участка) приведена в таблице 8.</w:t>
      </w:r>
    </w:p>
    <w:p w:rsidR="00F15CA3" w:rsidRPr="008C6FB3" w:rsidRDefault="00F15CA3" w:rsidP="00F15CA3">
      <w:pPr>
        <w:tabs>
          <w:tab w:val="left" w:pos="709"/>
        </w:tabs>
        <w:jc w:val="right"/>
      </w:pPr>
      <w:r w:rsidRPr="008C6FB3">
        <w:t>Таблица 8</w:t>
      </w:r>
    </w:p>
    <w:tbl>
      <w:tblPr>
        <w:tblStyle w:val="aff9"/>
        <w:tblW w:w="0" w:type="auto"/>
        <w:tblLook w:val="04A0" w:firstRow="1" w:lastRow="0" w:firstColumn="1" w:lastColumn="0" w:noHBand="0" w:noVBand="1"/>
      </w:tblPr>
      <w:tblGrid>
        <w:gridCol w:w="6799"/>
        <w:gridCol w:w="2829"/>
      </w:tblGrid>
      <w:tr w:rsidR="008C6FB3" w:rsidRPr="008C6FB3" w:rsidTr="00F15CA3">
        <w:trPr>
          <w:tblHeader/>
        </w:trPr>
        <w:tc>
          <w:tcPr>
            <w:tcW w:w="6799" w:type="dxa"/>
            <w:shd w:val="clear" w:color="auto" w:fill="DEEAF6" w:themeFill="accent1" w:themeFillTint="33"/>
          </w:tcPr>
          <w:p w:rsidR="00F15CA3" w:rsidRPr="008C6FB3" w:rsidRDefault="00F15CA3" w:rsidP="00F15CA3">
            <w:pPr>
              <w:tabs>
                <w:tab w:val="left" w:pos="709"/>
              </w:tabs>
              <w:ind w:firstLine="0"/>
              <w:jc w:val="center"/>
              <w:rPr>
                <w:sz w:val="20"/>
                <w:szCs w:val="20"/>
              </w:rPr>
            </w:pPr>
            <w:r w:rsidRPr="008C6FB3">
              <w:rPr>
                <w:sz w:val="20"/>
                <w:szCs w:val="20"/>
              </w:rPr>
              <w:t>Предприятие</w:t>
            </w:r>
          </w:p>
        </w:tc>
        <w:tc>
          <w:tcPr>
            <w:tcW w:w="2829" w:type="dxa"/>
            <w:shd w:val="clear" w:color="auto" w:fill="DEEAF6" w:themeFill="accent1" w:themeFillTint="33"/>
          </w:tcPr>
          <w:p w:rsidR="00F15CA3" w:rsidRPr="008C6FB3" w:rsidRDefault="00F15CA3" w:rsidP="00F15CA3">
            <w:pPr>
              <w:tabs>
                <w:tab w:val="left" w:pos="709"/>
              </w:tabs>
              <w:ind w:firstLine="0"/>
              <w:jc w:val="center"/>
              <w:rPr>
                <w:sz w:val="20"/>
                <w:szCs w:val="20"/>
              </w:rPr>
            </w:pPr>
            <w:r w:rsidRPr="008C6FB3">
              <w:rPr>
                <w:sz w:val="20"/>
                <w:szCs w:val="20"/>
              </w:rPr>
              <w:t>Руб./м</w:t>
            </w:r>
            <w:r w:rsidRPr="008C6FB3">
              <w:rPr>
                <w:sz w:val="20"/>
                <w:szCs w:val="20"/>
                <w:vertAlign w:val="superscript"/>
              </w:rPr>
              <w:t>2</w:t>
            </w:r>
          </w:p>
        </w:tc>
      </w:tr>
      <w:tr w:rsidR="008C6FB3" w:rsidRPr="008C6FB3" w:rsidTr="00F15CA3">
        <w:tc>
          <w:tcPr>
            <w:tcW w:w="6799" w:type="dxa"/>
          </w:tcPr>
          <w:p w:rsidR="00F15CA3" w:rsidRPr="008C6FB3" w:rsidRDefault="00F15CA3" w:rsidP="00D1748F">
            <w:pPr>
              <w:tabs>
                <w:tab w:val="left" w:pos="709"/>
              </w:tabs>
              <w:ind w:firstLine="0"/>
              <w:rPr>
                <w:sz w:val="20"/>
                <w:szCs w:val="20"/>
              </w:rPr>
            </w:pPr>
            <w:r w:rsidRPr="008C6FB3">
              <w:rPr>
                <w:sz w:val="20"/>
                <w:szCs w:val="20"/>
              </w:rPr>
              <w:t>ОАО «</w:t>
            </w:r>
            <w:proofErr w:type="spellStart"/>
            <w:r w:rsidRPr="008C6FB3">
              <w:rPr>
                <w:sz w:val="20"/>
                <w:szCs w:val="20"/>
              </w:rPr>
              <w:t>Ливенское</w:t>
            </w:r>
            <w:proofErr w:type="spellEnd"/>
            <w:r w:rsidRPr="008C6FB3">
              <w:rPr>
                <w:sz w:val="20"/>
                <w:szCs w:val="20"/>
              </w:rPr>
              <w:t xml:space="preserve"> мясо»</w:t>
            </w:r>
          </w:p>
        </w:tc>
        <w:tc>
          <w:tcPr>
            <w:tcW w:w="2829" w:type="dxa"/>
          </w:tcPr>
          <w:p w:rsidR="00F15CA3" w:rsidRPr="008C6FB3" w:rsidRDefault="00F15CA3" w:rsidP="00F15CA3">
            <w:pPr>
              <w:tabs>
                <w:tab w:val="left" w:pos="709"/>
              </w:tabs>
              <w:ind w:firstLine="0"/>
              <w:jc w:val="center"/>
              <w:rPr>
                <w:sz w:val="20"/>
                <w:szCs w:val="20"/>
              </w:rPr>
            </w:pPr>
            <w:r w:rsidRPr="008C6FB3">
              <w:rPr>
                <w:sz w:val="20"/>
                <w:szCs w:val="20"/>
              </w:rPr>
              <w:t>4,8279</w:t>
            </w:r>
          </w:p>
        </w:tc>
      </w:tr>
      <w:tr w:rsidR="00F15CA3" w:rsidRPr="008C6FB3" w:rsidTr="00F15CA3">
        <w:tc>
          <w:tcPr>
            <w:tcW w:w="6799" w:type="dxa"/>
          </w:tcPr>
          <w:p w:rsidR="00F15CA3" w:rsidRPr="008C6FB3" w:rsidRDefault="00F15CA3" w:rsidP="00D1748F">
            <w:pPr>
              <w:tabs>
                <w:tab w:val="left" w:pos="709"/>
              </w:tabs>
              <w:ind w:firstLine="0"/>
              <w:rPr>
                <w:sz w:val="20"/>
                <w:szCs w:val="20"/>
              </w:rPr>
            </w:pPr>
            <w:r w:rsidRPr="008C6FB3">
              <w:rPr>
                <w:sz w:val="20"/>
                <w:szCs w:val="20"/>
              </w:rPr>
              <w:t>ЗАО «Орловское»</w:t>
            </w:r>
          </w:p>
        </w:tc>
        <w:tc>
          <w:tcPr>
            <w:tcW w:w="2829" w:type="dxa"/>
          </w:tcPr>
          <w:p w:rsidR="00F15CA3" w:rsidRPr="008C6FB3" w:rsidRDefault="00F15CA3" w:rsidP="00F15CA3">
            <w:pPr>
              <w:tabs>
                <w:tab w:val="left" w:pos="709"/>
              </w:tabs>
              <w:ind w:firstLine="0"/>
              <w:jc w:val="center"/>
              <w:rPr>
                <w:sz w:val="20"/>
                <w:szCs w:val="20"/>
              </w:rPr>
            </w:pPr>
            <w:r w:rsidRPr="008C6FB3">
              <w:rPr>
                <w:sz w:val="20"/>
                <w:szCs w:val="20"/>
              </w:rPr>
              <w:t>4,8279</w:t>
            </w:r>
          </w:p>
        </w:tc>
      </w:tr>
    </w:tbl>
    <w:p w:rsidR="00F15CA3" w:rsidRPr="008C6FB3" w:rsidRDefault="00F15CA3" w:rsidP="00D1748F">
      <w:pPr>
        <w:tabs>
          <w:tab w:val="left" w:pos="709"/>
        </w:tabs>
      </w:pPr>
    </w:p>
    <w:p w:rsidR="00F475C8" w:rsidRPr="008C6FB3" w:rsidRDefault="00F475C8" w:rsidP="00A40411">
      <w:pPr>
        <w:pStyle w:val="4"/>
      </w:pPr>
      <w:r w:rsidRPr="008C6FB3">
        <w:t>Земли населенных пунктов</w:t>
      </w:r>
    </w:p>
    <w:p w:rsidR="00D1748F" w:rsidRPr="008C6FB3" w:rsidRDefault="00F26DAA" w:rsidP="00D1748F">
      <w:pPr>
        <w:tabs>
          <w:tab w:val="left" w:pos="709"/>
        </w:tabs>
      </w:pPr>
      <w:r w:rsidRPr="008C6FB3">
        <w:rPr>
          <w:rFonts w:eastAsia="Times New Roman"/>
        </w:rPr>
        <w:t xml:space="preserve">На территории поселения находится </w:t>
      </w:r>
      <w:r w:rsidR="006979E9" w:rsidRPr="008C6FB3">
        <w:rPr>
          <w:rFonts w:eastAsia="Times New Roman"/>
        </w:rPr>
        <w:t>одиннадцать</w:t>
      </w:r>
      <w:r w:rsidRPr="008C6FB3">
        <w:rPr>
          <w:rFonts w:eastAsia="Times New Roman"/>
        </w:rPr>
        <w:t xml:space="preserve"> населенных пунктов. Общая площадь земель населенных пунктов составляет </w:t>
      </w:r>
      <w:r w:rsidR="00F15CA3" w:rsidRPr="008C6FB3">
        <w:rPr>
          <w:rFonts w:eastAsia="Times New Roman"/>
        </w:rPr>
        <w:t>124</w:t>
      </w:r>
      <w:r w:rsidR="006F6F71" w:rsidRPr="008C6FB3">
        <w:rPr>
          <w:rFonts w:eastAsia="Times New Roman"/>
        </w:rPr>
        <w:t>1</w:t>
      </w:r>
      <w:r w:rsidRPr="008C6FB3">
        <w:rPr>
          <w:rFonts w:eastAsia="Times New Roman"/>
        </w:rPr>
        <w:t>,</w:t>
      </w:r>
      <w:r w:rsidR="006F6F71" w:rsidRPr="008C6FB3">
        <w:rPr>
          <w:rFonts w:eastAsia="Times New Roman"/>
        </w:rPr>
        <w:t>34</w:t>
      </w:r>
      <w:r w:rsidRPr="008C6FB3">
        <w:rPr>
          <w:rFonts w:eastAsia="Times New Roman"/>
        </w:rPr>
        <w:t xml:space="preserve"> га. </w:t>
      </w:r>
    </w:p>
    <w:p w:rsidR="00F26DAA" w:rsidRPr="008C6FB3" w:rsidRDefault="00F26DAA" w:rsidP="00A40411">
      <w:pPr>
        <w:pStyle w:val="4"/>
      </w:pPr>
      <w:r w:rsidRPr="008C6FB3">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F26DAA" w:rsidRPr="008C6FB3" w:rsidRDefault="004072CC" w:rsidP="00D1748F">
      <w:pPr>
        <w:tabs>
          <w:tab w:val="left" w:pos="709"/>
        </w:tabs>
      </w:pPr>
      <w:r w:rsidRPr="008C6FB3">
        <w:rPr>
          <w:rFonts w:eastAsia="TimesNewRomanPSMT"/>
        </w:rPr>
        <w:t xml:space="preserve">На территории поселения невозможно выявить точную площадь земель данной категории, так как территориальное отделение Росреестра ведет учёт земель в целом по району, без учета его административного деления на муниципальные образования, что делает невозможным разбивку земель по категориям применительно к отдельному муниципальному образованию. </w:t>
      </w:r>
      <w:r w:rsidR="00682659" w:rsidRPr="008C6FB3">
        <w:rPr>
          <w:rFonts w:eastAsia="TimesNewRomanPSMT"/>
        </w:rPr>
        <w:t>Со</w:t>
      </w:r>
      <w:r w:rsidRPr="008C6FB3">
        <w:rPr>
          <w:rFonts w:eastAsia="TimesNewRomanPSMT"/>
        </w:rPr>
        <w:t xml:space="preserve">гласно проектному предложению площадь данных земель составляет </w:t>
      </w:r>
      <w:r w:rsidR="006979E9" w:rsidRPr="008C6FB3">
        <w:rPr>
          <w:rFonts w:eastAsia="TimesNewRomanPSMT"/>
        </w:rPr>
        <w:t>0</w:t>
      </w:r>
      <w:r w:rsidRPr="008C6FB3">
        <w:rPr>
          <w:rFonts w:eastAsia="TimesNewRomanPSMT"/>
        </w:rPr>
        <w:t>,</w:t>
      </w:r>
      <w:r w:rsidR="006979E9" w:rsidRPr="008C6FB3">
        <w:rPr>
          <w:rFonts w:eastAsia="TimesNewRomanPSMT"/>
        </w:rPr>
        <w:t>38</w:t>
      </w:r>
      <w:r w:rsidRPr="008C6FB3">
        <w:rPr>
          <w:rFonts w:eastAsia="TimesNewRomanPSMT"/>
        </w:rPr>
        <w:t xml:space="preserve"> га.</w:t>
      </w:r>
    </w:p>
    <w:p w:rsidR="00B11C62" w:rsidRPr="008C6FB3" w:rsidRDefault="00B11C62" w:rsidP="00A40411">
      <w:pPr>
        <w:pStyle w:val="4"/>
      </w:pPr>
      <w:r w:rsidRPr="008C6FB3">
        <w:t>Земли особо охраняемых территорий</w:t>
      </w:r>
      <w:r w:rsidR="006E0324" w:rsidRPr="008C6FB3">
        <w:t xml:space="preserve"> и объектов</w:t>
      </w:r>
    </w:p>
    <w:p w:rsidR="00F26DAA" w:rsidRPr="008C6FB3" w:rsidRDefault="00D4724E" w:rsidP="00D1748F">
      <w:pPr>
        <w:tabs>
          <w:tab w:val="left" w:pos="709"/>
        </w:tabs>
      </w:pPr>
      <w:r w:rsidRPr="008C6FB3">
        <w:t>Земли особо охраняемых территорий на территории поселения не выделены</w:t>
      </w:r>
      <w:r w:rsidR="00BA2772" w:rsidRPr="008C6FB3">
        <w:t>.</w:t>
      </w:r>
    </w:p>
    <w:p w:rsidR="00B11C62" w:rsidRPr="008C6FB3" w:rsidRDefault="00B11C62" w:rsidP="00A40411">
      <w:pPr>
        <w:pStyle w:val="4"/>
      </w:pPr>
      <w:r w:rsidRPr="008C6FB3">
        <w:t>Земли лесного фонда</w:t>
      </w:r>
    </w:p>
    <w:p w:rsidR="00D4724E" w:rsidRPr="008C6FB3" w:rsidRDefault="00D4724E" w:rsidP="00D4724E">
      <w:pPr>
        <w:autoSpaceDE w:val="0"/>
        <w:rPr>
          <w:rFonts w:eastAsia="TimesNewRomanPSMT"/>
        </w:rPr>
      </w:pPr>
      <w:r w:rsidRPr="008C6FB3">
        <w:rPr>
          <w:rFonts w:eastAsia="TimesNewRomanPSMT"/>
        </w:rPr>
        <w:t xml:space="preserve">По территории поселения протекает река Ливенка Лесная, </w:t>
      </w:r>
      <w:proofErr w:type="spellStart"/>
      <w:r w:rsidRPr="008C6FB3">
        <w:rPr>
          <w:bCs/>
          <w:lang w:eastAsia="ru-RU"/>
        </w:rPr>
        <w:t>руч</w:t>
      </w:r>
      <w:proofErr w:type="spellEnd"/>
      <w:r w:rsidRPr="008C6FB3">
        <w:rPr>
          <w:bCs/>
          <w:lang w:eastAsia="ru-RU"/>
        </w:rPr>
        <w:t xml:space="preserve">. Ржавец и </w:t>
      </w:r>
      <w:proofErr w:type="spellStart"/>
      <w:r w:rsidRPr="008C6FB3">
        <w:rPr>
          <w:bCs/>
          <w:lang w:eastAsia="ru-RU"/>
        </w:rPr>
        <w:t>руч</w:t>
      </w:r>
      <w:proofErr w:type="spellEnd"/>
      <w:r w:rsidRPr="008C6FB3">
        <w:rPr>
          <w:bCs/>
          <w:lang w:eastAsia="ru-RU"/>
        </w:rPr>
        <w:t>. </w:t>
      </w:r>
      <w:proofErr w:type="spellStart"/>
      <w:r w:rsidRPr="008C6FB3">
        <w:rPr>
          <w:bCs/>
          <w:lang w:eastAsia="ru-RU"/>
        </w:rPr>
        <w:t>Сенковка</w:t>
      </w:r>
      <w:proofErr w:type="spellEnd"/>
      <w:r w:rsidRPr="008C6FB3">
        <w:rPr>
          <w:bCs/>
          <w:lang w:eastAsia="ru-RU"/>
        </w:rPr>
        <w:t xml:space="preserve">. </w:t>
      </w:r>
      <w:r w:rsidRPr="008C6FB3">
        <w:rPr>
          <w:rFonts w:eastAsia="TimesNewRomanPSMT"/>
        </w:rPr>
        <w:t>Кроме того, на территории поселения располагаются пруды.</w:t>
      </w:r>
    </w:p>
    <w:p w:rsidR="00D4724E" w:rsidRPr="008C6FB3" w:rsidRDefault="00D4724E" w:rsidP="00D4724E">
      <w:pPr>
        <w:autoSpaceDE w:val="0"/>
        <w:rPr>
          <w:rFonts w:eastAsia="TimesNewRomanPSMT"/>
        </w:rPr>
      </w:pPr>
      <w:r w:rsidRPr="008C6FB3">
        <w:rPr>
          <w:rFonts w:eastAsia="TimesNewRomanPSMT"/>
        </w:rPr>
        <w:t xml:space="preserve">Водные объекты </w:t>
      </w:r>
      <w:r w:rsidRPr="008C6FB3">
        <w:rPr>
          <w:rFonts w:eastAsia="TimesNewRomanPSMT" w:cs="Times New Roman"/>
        </w:rPr>
        <w:t>‒</w:t>
      </w:r>
      <w:r w:rsidRPr="008C6FB3">
        <w:rPr>
          <w:rFonts w:eastAsia="TimesNewRomanPSMT"/>
        </w:rPr>
        <w:t xml:space="preserve"> пруды </w:t>
      </w:r>
      <w:r w:rsidRPr="008C6FB3">
        <w:rPr>
          <w:rFonts w:eastAsia="TimesNewRomanPSMT" w:cs="Times New Roman"/>
        </w:rPr>
        <w:t>‒</w:t>
      </w:r>
      <w:r w:rsidRPr="008C6FB3">
        <w:rPr>
          <w:rFonts w:eastAsia="TimesNewRomanPSMT"/>
        </w:rPr>
        <w:t xml:space="preserve"> рассматриваются как составная часть земельных участков, на которых они расположены. Земельные участки, занимаемые плотинами, дамбами и иными гидротехническими сооружения также не выделены в земли водного фонда.</w:t>
      </w:r>
    </w:p>
    <w:p w:rsidR="00D4724E" w:rsidRPr="008C6FB3" w:rsidRDefault="00D4724E" w:rsidP="00D4724E">
      <w:pPr>
        <w:autoSpaceDE w:val="0"/>
        <w:rPr>
          <w:rFonts w:eastAsia="TimesNewRomanPSMT"/>
        </w:rPr>
      </w:pPr>
      <w:r w:rsidRPr="008C6FB3">
        <w:rPr>
          <w:rFonts w:eastAsia="TimesNewRomanPSMT"/>
        </w:rPr>
        <w:t>Вопросы использования и охраны земель Водного фонда не рассматриваются в документах территориального планирования и регулируются исключительно положениями Водного кодекса.</w:t>
      </w:r>
    </w:p>
    <w:p w:rsidR="00B11C62" w:rsidRPr="008C6FB3" w:rsidRDefault="00B11C62" w:rsidP="00A40411">
      <w:pPr>
        <w:pStyle w:val="4"/>
      </w:pPr>
      <w:r w:rsidRPr="008C6FB3">
        <w:t>Земли запаса</w:t>
      </w:r>
    </w:p>
    <w:p w:rsidR="00B11C62" w:rsidRPr="008C6FB3" w:rsidRDefault="008A404A" w:rsidP="00D1748F">
      <w:pPr>
        <w:tabs>
          <w:tab w:val="left" w:pos="709"/>
        </w:tabs>
      </w:pPr>
      <w:r w:rsidRPr="008C6FB3">
        <w:t xml:space="preserve">Земли запаса </w:t>
      </w:r>
      <w:r w:rsidR="00D4724E" w:rsidRPr="008C6FB3">
        <w:t xml:space="preserve">на территории поселения не </w:t>
      </w:r>
      <w:proofErr w:type="spellStart"/>
      <w:r w:rsidR="00D4724E" w:rsidRPr="008C6FB3">
        <w:t>зарегестрированы</w:t>
      </w:r>
      <w:proofErr w:type="spellEnd"/>
      <w:r w:rsidRPr="008C6FB3">
        <w:t>.</w:t>
      </w:r>
    </w:p>
    <w:p w:rsidR="00C169F8" w:rsidRPr="008C6FB3" w:rsidRDefault="00C169F8" w:rsidP="00D1748F">
      <w:pPr>
        <w:tabs>
          <w:tab w:val="left" w:pos="709"/>
        </w:tabs>
        <w:rPr>
          <w:b/>
          <w:i/>
        </w:rPr>
      </w:pPr>
      <w:r w:rsidRPr="008C6FB3">
        <w:rPr>
          <w:b/>
          <w:i/>
        </w:rPr>
        <w:t>Выводы:</w:t>
      </w:r>
    </w:p>
    <w:p w:rsidR="00D4724E" w:rsidRPr="008C6FB3" w:rsidRDefault="00D4724E" w:rsidP="00D4724E">
      <w:pPr>
        <w:autoSpaceDE w:val="0"/>
        <w:rPr>
          <w:rFonts w:eastAsia="TimesNewRomanPSMT"/>
        </w:rPr>
      </w:pPr>
      <w:r w:rsidRPr="008C6FB3">
        <w:rPr>
          <w:rFonts w:eastAsia="TimesNewRomanPSMT"/>
        </w:rPr>
        <w:lastRenderedPageBreak/>
        <w:t xml:space="preserve">Анализ земель на территории поселения показал, что многие категории, которые должны были бы быть установлены на территории поселения – не </w:t>
      </w:r>
      <w:r w:rsidRPr="008C6FB3">
        <w:t xml:space="preserve">установлены. Также невозможно произвести точный подсчет площадей земель различных категорий. Это связано с незавершенностью работ по постановке земельных участков на кадастровый учет. Однако в этом есть и преимущества – предложения Генерального плана в дальнейшем должны будут учитываться при определении назначения земельных участков в землеустроительной документации. Кроме того, территориальное отделение Росреестра ведет учёт земель в целом по району, без учета его административного деления на муниципальные образования, что делает невозможным разбивку земель по категориям применительно к отдельному муниципальному образованию. Ввиду этого, невозможно определить, сколько гектаров занято землями некоторых категорий, применительно к поселению. </w:t>
      </w:r>
    </w:p>
    <w:p w:rsidR="00D4724E" w:rsidRPr="008C6FB3" w:rsidRDefault="00D4724E" w:rsidP="00D4724E">
      <w:pPr>
        <w:autoSpaceDE w:val="0"/>
        <w:rPr>
          <w:rFonts w:eastAsia="TimesNewRomanPSMT"/>
        </w:rPr>
      </w:pPr>
      <w:r w:rsidRPr="008C6FB3">
        <w:rPr>
          <w:rFonts w:eastAsia="TimesNewRomanPSMT"/>
        </w:rPr>
        <w:t>Таким образом, в составе земельного фонда поселения в обязательном порядке необходимо установить границы земельных участков и территорий, попадающих под юрисдикцию градостроительного законодательства. А именно:</w:t>
      </w:r>
    </w:p>
    <w:p w:rsidR="00D4724E" w:rsidRPr="008C6FB3" w:rsidRDefault="00D4724E" w:rsidP="007A62B8">
      <w:pPr>
        <w:pStyle w:val="afa"/>
        <w:numPr>
          <w:ilvl w:val="0"/>
          <w:numId w:val="103"/>
        </w:numPr>
        <w:autoSpaceDE w:val="0"/>
        <w:ind w:left="0" w:firstLine="709"/>
        <w:rPr>
          <w:rFonts w:eastAsia="TimesNewRomanPSMT"/>
        </w:rPr>
      </w:pPr>
      <w:r w:rsidRPr="008C6FB3">
        <w:rPr>
          <w:rFonts w:eastAsia="TimesNewRomanPSMT"/>
        </w:rPr>
        <w:t>Границы земель населенных пунктов.</w:t>
      </w:r>
    </w:p>
    <w:p w:rsidR="00D4724E" w:rsidRPr="008C6FB3" w:rsidRDefault="00D4724E" w:rsidP="007A62B8">
      <w:pPr>
        <w:pStyle w:val="afa"/>
        <w:numPr>
          <w:ilvl w:val="0"/>
          <w:numId w:val="103"/>
        </w:numPr>
        <w:autoSpaceDE w:val="0"/>
        <w:ind w:left="0" w:firstLine="709"/>
        <w:rPr>
          <w:rFonts w:eastAsia="TimesNewRomanPSMT"/>
        </w:rPr>
      </w:pPr>
      <w:r w:rsidRPr="008C6FB3">
        <w:rPr>
          <w:rFonts w:eastAsia="TimesNewRomanPSMT"/>
        </w:rPr>
        <w:t>В составе земель сельскохозяйственного назначения:</w:t>
      </w:r>
    </w:p>
    <w:p w:rsidR="00D4724E" w:rsidRPr="008C6FB3" w:rsidRDefault="00D4724E" w:rsidP="007A62B8">
      <w:pPr>
        <w:pStyle w:val="afa"/>
        <w:numPr>
          <w:ilvl w:val="0"/>
          <w:numId w:val="104"/>
        </w:numPr>
        <w:autoSpaceDE w:val="0"/>
        <w:ind w:left="0" w:firstLine="1418"/>
        <w:rPr>
          <w:rFonts w:eastAsia="TimesNewRomanPSMT"/>
        </w:rPr>
      </w:pPr>
      <w:r w:rsidRPr="008C6FB3">
        <w:rPr>
          <w:rFonts w:eastAsia="TimesNewRomanPSMT"/>
        </w:rPr>
        <w:t>земли, занятые внутрихозяйственными дорогами,</w:t>
      </w:r>
    </w:p>
    <w:p w:rsidR="00D4724E" w:rsidRPr="008C6FB3" w:rsidRDefault="00D4724E" w:rsidP="007A62B8">
      <w:pPr>
        <w:pStyle w:val="afa"/>
        <w:numPr>
          <w:ilvl w:val="0"/>
          <w:numId w:val="104"/>
        </w:numPr>
        <w:autoSpaceDE w:val="0"/>
        <w:ind w:left="0" w:firstLine="1418"/>
        <w:rPr>
          <w:rFonts w:eastAsia="TimesNewRomanPSMT"/>
        </w:rPr>
      </w:pPr>
      <w:r w:rsidRPr="008C6FB3">
        <w:rPr>
          <w:rFonts w:eastAsia="TimesNewRomanPSMT"/>
        </w:rPr>
        <w:t>земли, занятые инженерными коммуникациями,</w:t>
      </w:r>
    </w:p>
    <w:p w:rsidR="00D4724E" w:rsidRPr="008C6FB3" w:rsidRDefault="00D4724E" w:rsidP="007A62B8">
      <w:pPr>
        <w:pStyle w:val="afa"/>
        <w:numPr>
          <w:ilvl w:val="0"/>
          <w:numId w:val="104"/>
        </w:numPr>
        <w:autoSpaceDE w:val="0"/>
        <w:ind w:left="0" w:firstLine="1418"/>
        <w:rPr>
          <w:rFonts w:eastAsia="TimesNewRomanPSMT"/>
        </w:rPr>
      </w:pPr>
      <w:r w:rsidRPr="008C6FB3">
        <w:rPr>
          <w:rFonts w:eastAsia="TimesNewRomanPSMT"/>
        </w:rPr>
        <w:t>земли, занятые зданиями, строениями, сооружениями, используемые для производства, хранения и первичной переработки сельскохозяйственной продукции.</w:t>
      </w:r>
    </w:p>
    <w:p w:rsidR="00D4724E" w:rsidRPr="008C6FB3" w:rsidRDefault="00D4724E" w:rsidP="007A62B8">
      <w:pPr>
        <w:pStyle w:val="afa"/>
        <w:numPr>
          <w:ilvl w:val="0"/>
          <w:numId w:val="103"/>
        </w:numPr>
        <w:autoSpaceDE w:val="0"/>
        <w:ind w:left="0" w:firstLine="709"/>
        <w:rPr>
          <w:rFonts w:eastAsia="TimesNewRomanPSMT"/>
        </w:rPr>
      </w:pPr>
      <w:r w:rsidRPr="008C6FB3">
        <w:rPr>
          <w:rFonts w:eastAsia="TimesNewRomanPSMT"/>
        </w:rPr>
        <w:t>В составе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rsidR="00D4724E" w:rsidRPr="008C6FB3" w:rsidRDefault="00D4724E" w:rsidP="007A62B8">
      <w:pPr>
        <w:pStyle w:val="afa"/>
        <w:numPr>
          <w:ilvl w:val="0"/>
          <w:numId w:val="105"/>
        </w:numPr>
        <w:autoSpaceDE w:val="0"/>
        <w:ind w:left="0" w:firstLine="1418"/>
        <w:rPr>
          <w:rFonts w:eastAsia="TimesNewRomanPSMT"/>
        </w:rPr>
      </w:pPr>
      <w:r w:rsidRPr="008C6FB3">
        <w:rPr>
          <w:rFonts w:eastAsia="TimesNewRomanPSMT"/>
        </w:rPr>
        <w:t>земли промышленности,</w:t>
      </w:r>
    </w:p>
    <w:p w:rsidR="00D4724E" w:rsidRPr="008C6FB3" w:rsidRDefault="00D4724E" w:rsidP="007A62B8">
      <w:pPr>
        <w:pStyle w:val="afa"/>
        <w:numPr>
          <w:ilvl w:val="0"/>
          <w:numId w:val="105"/>
        </w:numPr>
        <w:autoSpaceDE w:val="0"/>
        <w:ind w:left="0" w:firstLine="1418"/>
        <w:rPr>
          <w:rFonts w:eastAsia="TimesNewRomanPSMT"/>
        </w:rPr>
      </w:pPr>
      <w:r w:rsidRPr="008C6FB3">
        <w:rPr>
          <w:rFonts w:eastAsia="TimesNewRomanPSMT"/>
        </w:rPr>
        <w:t>земли энергетики,</w:t>
      </w:r>
    </w:p>
    <w:p w:rsidR="00D4724E" w:rsidRPr="008C6FB3" w:rsidRDefault="00D4724E" w:rsidP="007A62B8">
      <w:pPr>
        <w:pStyle w:val="afa"/>
        <w:numPr>
          <w:ilvl w:val="0"/>
          <w:numId w:val="105"/>
        </w:numPr>
        <w:autoSpaceDE w:val="0"/>
        <w:ind w:left="0" w:firstLine="1418"/>
        <w:rPr>
          <w:rFonts w:eastAsia="TimesNewRomanPSMT"/>
        </w:rPr>
      </w:pPr>
      <w:r w:rsidRPr="008C6FB3">
        <w:rPr>
          <w:rFonts w:eastAsia="TimesNewRomanPSMT"/>
        </w:rPr>
        <w:t>земли связи и информатики,</w:t>
      </w:r>
    </w:p>
    <w:p w:rsidR="00D4724E" w:rsidRPr="008C6FB3" w:rsidRDefault="00D4724E" w:rsidP="007A62B8">
      <w:pPr>
        <w:pStyle w:val="afa"/>
        <w:numPr>
          <w:ilvl w:val="0"/>
          <w:numId w:val="105"/>
        </w:numPr>
        <w:autoSpaceDE w:val="0"/>
        <w:ind w:left="0" w:firstLine="1418"/>
        <w:rPr>
          <w:rFonts w:eastAsia="TimesNewRomanPSMT"/>
        </w:rPr>
      </w:pPr>
      <w:r w:rsidRPr="008C6FB3">
        <w:rPr>
          <w:rFonts w:eastAsia="TimesNewRomanPSMT"/>
        </w:rPr>
        <w:t>земли специального назначения - кладбища, скотомогильники и свалки ТБО.</w:t>
      </w:r>
    </w:p>
    <w:p w:rsidR="00D4724E" w:rsidRPr="008C6FB3" w:rsidRDefault="00D4724E" w:rsidP="007A62B8">
      <w:pPr>
        <w:pStyle w:val="afa"/>
        <w:numPr>
          <w:ilvl w:val="0"/>
          <w:numId w:val="103"/>
        </w:numPr>
        <w:autoSpaceDE w:val="0"/>
        <w:ind w:left="0" w:firstLine="709"/>
        <w:rPr>
          <w:rFonts w:eastAsia="TimesNewRomanPSMT"/>
        </w:rPr>
      </w:pPr>
      <w:r w:rsidRPr="008C6FB3">
        <w:rPr>
          <w:rFonts w:eastAsia="TimesNewRomanPSMT"/>
        </w:rPr>
        <w:t>Земли особо охраняемых территорий и объектов, в т.ч. земли, предназначенные и используемые для организации отдыха, туризма, физкультурно-оздоровительной и спортивной деятельности граждан.</w:t>
      </w:r>
    </w:p>
    <w:p w:rsidR="00D4724E" w:rsidRPr="008C6FB3" w:rsidRDefault="00D4724E" w:rsidP="00FB2E20">
      <w:pPr>
        <w:autoSpaceDE w:val="0"/>
        <w:rPr>
          <w:rFonts w:eastAsia="TimesNewRomanPSMT"/>
        </w:rPr>
      </w:pPr>
      <w:r w:rsidRPr="008C6FB3">
        <w:rPr>
          <w:rFonts w:eastAsia="TimesNewRomanPSMT"/>
        </w:rPr>
        <w:t>Большинство из перечисленных территорий выделяются как зоны функционального использования в составе основных категорий земель. Однако для земель особо охраняемых</w:t>
      </w:r>
      <w:r w:rsidR="00FB2E20" w:rsidRPr="008C6FB3">
        <w:rPr>
          <w:rFonts w:eastAsia="TimesNewRomanPSMT"/>
        </w:rPr>
        <w:t xml:space="preserve"> </w:t>
      </w:r>
      <w:r w:rsidRPr="008C6FB3">
        <w:rPr>
          <w:rFonts w:eastAsia="TimesNewRomanPSMT"/>
        </w:rPr>
        <w:t>территорий и объектов и для земельных участков, занятых объектами специального назначения, в последующем возможен перевод из категории земель сельскохозяйственного назначения в соответствующие категории.</w:t>
      </w:r>
    </w:p>
    <w:p w:rsidR="008A404A" w:rsidRPr="008C6FB3" w:rsidRDefault="008A404A" w:rsidP="00D1748F">
      <w:pPr>
        <w:tabs>
          <w:tab w:val="left" w:pos="709"/>
        </w:tabs>
      </w:pPr>
    </w:p>
    <w:p w:rsidR="00B60F3F" w:rsidRPr="008C6FB3" w:rsidRDefault="00B60F3F" w:rsidP="00180911">
      <w:pPr>
        <w:pStyle w:val="3"/>
      </w:pPr>
      <w:r w:rsidRPr="008C6FB3">
        <w:t>2.1.</w:t>
      </w:r>
      <w:r w:rsidR="00FB2E20" w:rsidRPr="008C6FB3">
        <w:t>8</w:t>
      </w:r>
      <w:r w:rsidRPr="008C6FB3">
        <w:t xml:space="preserve">. </w:t>
      </w:r>
      <w:r w:rsidR="00851A6C" w:rsidRPr="008C6FB3">
        <w:t>Планировочная организация сельского поселения и функциональное зонирование населенных пунктов</w:t>
      </w:r>
    </w:p>
    <w:p w:rsidR="00851A6C" w:rsidRPr="008C6FB3" w:rsidRDefault="00851A6C" w:rsidP="00A40411">
      <w:pPr>
        <w:pStyle w:val="4"/>
      </w:pPr>
      <w:r w:rsidRPr="008C6FB3">
        <w:t>Планировочная организация территории сельского поселения</w:t>
      </w:r>
    </w:p>
    <w:p w:rsidR="001C3ECC" w:rsidRPr="008C6FB3" w:rsidRDefault="001C3ECC" w:rsidP="001C3ECC">
      <w:pPr>
        <w:tabs>
          <w:tab w:val="left" w:pos="709"/>
        </w:tabs>
      </w:pPr>
      <w:r w:rsidRPr="008C6FB3">
        <w:t xml:space="preserve">Планировочная организация территории поселения складывалась под влиянием основных факторов: рельефа местности, водных объектов и сложившейся транспортной структуры. Градостроительный каркас, сформированный на протяжении многих этапов развития данной территории, соответствует характеру традиционной системы расселения и представлен восемью населенными пунктами, которые застроены, в основном, индивидуальной усадебной застройкой. Основными планировочными осями поселения являются реки, между которыми сформировались </w:t>
      </w:r>
      <w:r w:rsidRPr="008C6FB3">
        <w:lastRenderedPageBreak/>
        <w:t>селитебные территории населенных пунктов, а также транспортные коридоры, проходящие по территории поселения.</w:t>
      </w:r>
    </w:p>
    <w:p w:rsidR="001C3ECC" w:rsidRPr="008C6FB3" w:rsidRDefault="001C3ECC" w:rsidP="001C3ECC">
      <w:pPr>
        <w:tabs>
          <w:tab w:val="left" w:pos="709"/>
        </w:tabs>
      </w:pPr>
      <w:r w:rsidRPr="008C6FB3">
        <w:t>Основная часть территории в границах муниципального образования представлена землями сельскохозяйственного назначения.</w:t>
      </w:r>
    </w:p>
    <w:p w:rsidR="00C169F8" w:rsidRPr="008C6FB3" w:rsidRDefault="001C3ECC" w:rsidP="001C3ECC">
      <w:pPr>
        <w:tabs>
          <w:tab w:val="left" w:pos="709"/>
        </w:tabs>
      </w:pPr>
      <w:r w:rsidRPr="008C6FB3">
        <w:t>Большая часть улиц населенных пунктов имеет широтную ориентацию</w:t>
      </w:r>
      <w:r w:rsidR="00BE502C" w:rsidRPr="008C6FB3">
        <w:t>.</w:t>
      </w:r>
    </w:p>
    <w:p w:rsidR="00BE502C" w:rsidRPr="008C6FB3" w:rsidRDefault="00BE502C" w:rsidP="00A40411">
      <w:pPr>
        <w:pStyle w:val="4"/>
      </w:pPr>
      <w:r w:rsidRPr="008C6FB3">
        <w:t>Планировочная организация и функциональное зонирование территории населенных пунктов сельского поселения</w:t>
      </w:r>
    </w:p>
    <w:p w:rsidR="001C3ECC" w:rsidRPr="008C6FB3" w:rsidRDefault="001C3ECC" w:rsidP="001C3ECC">
      <w:pPr>
        <w:tabs>
          <w:tab w:val="left" w:pos="709"/>
        </w:tabs>
        <w:rPr>
          <w:rFonts w:eastAsia="Times New Roman"/>
          <w:iCs/>
          <w:spacing w:val="-3"/>
        </w:rPr>
      </w:pPr>
      <w:r w:rsidRPr="008C6FB3">
        <w:rPr>
          <w:rFonts w:eastAsia="Times New Roman"/>
          <w:iCs/>
          <w:spacing w:val="-3"/>
        </w:rPr>
        <w:t>Функциональное зонирование территории населенных пунктов поселения произведено в соответствии с общей территориальной структурой производства и расселения, а также в соответствии с природно-экологическим каркасом поселения.</w:t>
      </w:r>
    </w:p>
    <w:p w:rsidR="00BE502C" w:rsidRPr="008C6FB3" w:rsidRDefault="001C3ECC" w:rsidP="001C3ECC">
      <w:pPr>
        <w:tabs>
          <w:tab w:val="left" w:pos="709"/>
        </w:tabs>
        <w:rPr>
          <w:spacing w:val="-3"/>
        </w:rPr>
      </w:pPr>
      <w:r w:rsidRPr="008C6FB3">
        <w:rPr>
          <w:rFonts w:eastAsia="Times New Roman"/>
          <w:iCs/>
          <w:spacing w:val="-3"/>
        </w:rPr>
        <w:t>В результате функционального зонирования территории населенных пунктов поселения делятся на функциональные зоны с рекомендуемыми для них различными видами и режимами хозяйственного использовании. Генеральным планом определяются количество и номенклатура функциональных зон территории сельского поселения</w:t>
      </w:r>
      <w:r w:rsidR="00BE502C" w:rsidRPr="008C6FB3">
        <w:rPr>
          <w:spacing w:val="-3"/>
        </w:rPr>
        <w:t>: жил</w:t>
      </w:r>
      <w:r w:rsidR="00996B93" w:rsidRPr="008C6FB3">
        <w:rPr>
          <w:spacing w:val="-3"/>
        </w:rPr>
        <w:t>ая</w:t>
      </w:r>
      <w:r w:rsidR="00BE502C" w:rsidRPr="008C6FB3">
        <w:rPr>
          <w:spacing w:val="-3"/>
        </w:rPr>
        <w:t xml:space="preserve"> зон</w:t>
      </w:r>
      <w:r w:rsidR="00996B93" w:rsidRPr="008C6FB3">
        <w:rPr>
          <w:spacing w:val="-3"/>
        </w:rPr>
        <w:t>а</w:t>
      </w:r>
      <w:r w:rsidR="00BE502C" w:rsidRPr="008C6FB3">
        <w:rPr>
          <w:spacing w:val="-3"/>
        </w:rPr>
        <w:t xml:space="preserve">, производственная зона, </w:t>
      </w:r>
      <w:r w:rsidR="00996B93" w:rsidRPr="008C6FB3">
        <w:rPr>
          <w:spacing w:val="-3"/>
        </w:rPr>
        <w:t xml:space="preserve">зоны инженерной и </w:t>
      </w:r>
      <w:proofErr w:type="spellStart"/>
      <w:r w:rsidR="00996B93" w:rsidRPr="008C6FB3">
        <w:rPr>
          <w:spacing w:val="-3"/>
        </w:rPr>
        <w:t>траснпортной</w:t>
      </w:r>
      <w:proofErr w:type="spellEnd"/>
      <w:r w:rsidR="00996B93" w:rsidRPr="008C6FB3">
        <w:rPr>
          <w:spacing w:val="-3"/>
        </w:rPr>
        <w:t xml:space="preserve"> инфраструктур, </w:t>
      </w:r>
      <w:r w:rsidR="00BE502C" w:rsidRPr="008C6FB3">
        <w:rPr>
          <w:spacing w:val="-3"/>
        </w:rPr>
        <w:t>зон</w:t>
      </w:r>
      <w:r w:rsidR="00996B93" w:rsidRPr="008C6FB3">
        <w:rPr>
          <w:spacing w:val="-3"/>
        </w:rPr>
        <w:t>а</w:t>
      </w:r>
      <w:r w:rsidR="00BE502C" w:rsidRPr="008C6FB3">
        <w:rPr>
          <w:spacing w:val="-3"/>
        </w:rPr>
        <w:t xml:space="preserve"> сельскохозяйственного использования</w:t>
      </w:r>
      <w:r w:rsidR="00AD42CD" w:rsidRPr="008C6FB3">
        <w:rPr>
          <w:spacing w:val="-3"/>
        </w:rPr>
        <w:t xml:space="preserve">, </w:t>
      </w:r>
      <w:r w:rsidR="00BE502C" w:rsidRPr="008C6FB3">
        <w:rPr>
          <w:spacing w:val="-3"/>
        </w:rPr>
        <w:t>зона лесов, зон</w:t>
      </w:r>
      <w:r w:rsidR="00996B93" w:rsidRPr="008C6FB3">
        <w:rPr>
          <w:spacing w:val="-3"/>
        </w:rPr>
        <w:t>а</w:t>
      </w:r>
      <w:r w:rsidR="00BE502C" w:rsidRPr="008C6FB3">
        <w:rPr>
          <w:spacing w:val="-3"/>
        </w:rPr>
        <w:t xml:space="preserve"> специального назначения.</w:t>
      </w:r>
    </w:p>
    <w:p w:rsidR="00BE502C" w:rsidRPr="008C6FB3" w:rsidRDefault="00BE502C" w:rsidP="00BE502C">
      <w:pPr>
        <w:tabs>
          <w:tab w:val="left" w:pos="709"/>
        </w:tabs>
        <w:rPr>
          <w:b/>
          <w:i/>
          <w:spacing w:val="-3"/>
        </w:rPr>
      </w:pPr>
      <w:r w:rsidRPr="008C6FB3">
        <w:rPr>
          <w:b/>
          <w:i/>
          <w:spacing w:val="-3"/>
        </w:rPr>
        <w:t>Выводы:</w:t>
      </w:r>
    </w:p>
    <w:p w:rsidR="00BE502C" w:rsidRPr="008C6FB3" w:rsidRDefault="00BE502C" w:rsidP="00A569F2">
      <w:pPr>
        <w:pStyle w:val="afa"/>
        <w:numPr>
          <w:ilvl w:val="0"/>
          <w:numId w:val="54"/>
        </w:numPr>
        <w:autoSpaceDE w:val="0"/>
        <w:ind w:left="0" w:firstLine="709"/>
        <w:rPr>
          <w:rFonts w:eastAsia="Times New Roman"/>
        </w:rPr>
      </w:pPr>
      <w:r w:rsidRPr="008C6FB3">
        <w:rPr>
          <w:rFonts w:eastAsia="Times New Roman"/>
        </w:rPr>
        <w:t>Сложившаяся планировочная структура населенных пунктов характеризуется некоторой разобщенностью функциональных зон, которые в совокупности должны формировать структуру сельских населенных пунктов как единое целое.</w:t>
      </w:r>
    </w:p>
    <w:p w:rsidR="00BE502C" w:rsidRPr="008C6FB3" w:rsidRDefault="00BE502C" w:rsidP="00A569F2">
      <w:pPr>
        <w:pStyle w:val="afa"/>
        <w:numPr>
          <w:ilvl w:val="0"/>
          <w:numId w:val="54"/>
        </w:numPr>
        <w:autoSpaceDE w:val="0"/>
        <w:ind w:left="0" w:firstLine="709"/>
        <w:rPr>
          <w:rFonts w:eastAsia="Times New Roman"/>
        </w:rPr>
      </w:pPr>
      <w:r w:rsidRPr="008C6FB3">
        <w:rPr>
          <w:rFonts w:eastAsia="Times New Roman"/>
        </w:rPr>
        <w:t>Требуется вынос на местность границ водоохранных зон и прибрежных защитных полос.</w:t>
      </w:r>
    </w:p>
    <w:p w:rsidR="00BE502C" w:rsidRPr="008C6FB3" w:rsidRDefault="00BE502C" w:rsidP="00A569F2">
      <w:pPr>
        <w:pStyle w:val="afa"/>
        <w:numPr>
          <w:ilvl w:val="0"/>
          <w:numId w:val="54"/>
        </w:numPr>
        <w:autoSpaceDE w:val="0"/>
        <w:ind w:left="0" w:firstLine="709"/>
        <w:rPr>
          <w:rFonts w:eastAsia="Times New Roman"/>
        </w:rPr>
      </w:pPr>
      <w:r w:rsidRPr="008C6FB3">
        <w:t>Планировочная структура поселения требует усиления планировочных связей (осей), создания дополнительных общественных центров и подцентров, формирования планировочных районов.</w:t>
      </w:r>
    </w:p>
    <w:p w:rsidR="00BE502C" w:rsidRPr="008C6FB3" w:rsidRDefault="00BE502C" w:rsidP="00A569F2">
      <w:pPr>
        <w:pStyle w:val="afa"/>
        <w:numPr>
          <w:ilvl w:val="0"/>
          <w:numId w:val="54"/>
        </w:numPr>
        <w:autoSpaceDE w:val="0"/>
        <w:ind w:left="0" w:firstLine="709"/>
        <w:rPr>
          <w:rFonts w:eastAsia="Times New Roman"/>
        </w:rPr>
      </w:pPr>
      <w:r w:rsidRPr="008C6FB3">
        <w:t xml:space="preserve">Усиление планировочной оси и транспортных связей в широтном направлении окажет благоприятное воздействие на формирование единого планировочного каркаса. </w:t>
      </w:r>
    </w:p>
    <w:p w:rsidR="00BE502C" w:rsidRPr="008C6FB3" w:rsidRDefault="00BE502C" w:rsidP="00BE502C">
      <w:pPr>
        <w:autoSpaceDE w:val="0"/>
        <w:rPr>
          <w:rFonts w:eastAsia="Times New Roman"/>
          <w:bCs/>
        </w:rPr>
      </w:pPr>
      <w:r w:rsidRPr="008C6FB3">
        <w:rPr>
          <w:rFonts w:eastAsia="Times New Roman"/>
          <w:bCs/>
        </w:rPr>
        <w:t>Главными факторами, определяющими существующую планировочную структуру поселения, являются:</w:t>
      </w:r>
    </w:p>
    <w:p w:rsidR="00BE502C" w:rsidRPr="008C6FB3" w:rsidRDefault="00BE502C" w:rsidP="00A569F2">
      <w:pPr>
        <w:pStyle w:val="afffffff3"/>
        <w:numPr>
          <w:ilvl w:val="0"/>
          <w:numId w:val="55"/>
        </w:numPr>
        <w:ind w:left="0" w:firstLine="709"/>
        <w:jc w:val="both"/>
        <w:rPr>
          <w:sz w:val="26"/>
          <w:szCs w:val="26"/>
        </w:rPr>
      </w:pPr>
      <w:r w:rsidRPr="008C6FB3">
        <w:rPr>
          <w:sz w:val="26"/>
          <w:szCs w:val="26"/>
        </w:rPr>
        <w:t>Хорошо развитые внешние транспортные связи.</w:t>
      </w:r>
    </w:p>
    <w:p w:rsidR="00BE502C" w:rsidRPr="008C6FB3" w:rsidRDefault="00BE502C" w:rsidP="00A569F2">
      <w:pPr>
        <w:pStyle w:val="afffffff3"/>
        <w:numPr>
          <w:ilvl w:val="0"/>
          <w:numId w:val="55"/>
        </w:numPr>
        <w:ind w:left="0" w:firstLine="709"/>
        <w:jc w:val="both"/>
        <w:rPr>
          <w:sz w:val="26"/>
          <w:szCs w:val="26"/>
        </w:rPr>
      </w:pPr>
      <w:r w:rsidRPr="008C6FB3">
        <w:rPr>
          <w:sz w:val="26"/>
          <w:szCs w:val="26"/>
        </w:rPr>
        <w:t>Наличие планировочных ограничений (кори</w:t>
      </w:r>
      <w:r w:rsidR="00913F3A" w:rsidRPr="008C6FB3">
        <w:rPr>
          <w:sz w:val="26"/>
          <w:szCs w:val="26"/>
        </w:rPr>
        <w:t xml:space="preserve">доры инженерных и транспортных </w:t>
      </w:r>
      <w:r w:rsidRPr="008C6FB3">
        <w:rPr>
          <w:sz w:val="26"/>
          <w:szCs w:val="26"/>
        </w:rPr>
        <w:t>коммуникаций, санитарно-защитные зоны и др.).</w:t>
      </w:r>
    </w:p>
    <w:p w:rsidR="00BE502C" w:rsidRPr="008C6FB3" w:rsidRDefault="00BE502C" w:rsidP="00A569F2">
      <w:pPr>
        <w:pStyle w:val="afffffff3"/>
        <w:numPr>
          <w:ilvl w:val="0"/>
          <w:numId w:val="55"/>
        </w:numPr>
        <w:ind w:left="0" w:firstLine="709"/>
        <w:jc w:val="both"/>
        <w:rPr>
          <w:sz w:val="26"/>
          <w:szCs w:val="26"/>
        </w:rPr>
      </w:pPr>
      <w:r w:rsidRPr="008C6FB3">
        <w:rPr>
          <w:sz w:val="26"/>
          <w:szCs w:val="26"/>
        </w:rPr>
        <w:t>Исторически-сложившаяся планировочная структура и зонирование населенных пунктов.</w:t>
      </w:r>
    </w:p>
    <w:p w:rsidR="00BE502C" w:rsidRPr="008C6FB3" w:rsidRDefault="00BE502C" w:rsidP="00A569F2">
      <w:pPr>
        <w:pStyle w:val="afa"/>
        <w:numPr>
          <w:ilvl w:val="0"/>
          <w:numId w:val="55"/>
        </w:numPr>
        <w:autoSpaceDE w:val="0"/>
        <w:ind w:left="0" w:firstLine="709"/>
        <w:rPr>
          <w:rFonts w:eastAsia="Times New Roman"/>
        </w:rPr>
      </w:pPr>
      <w:r w:rsidRPr="008C6FB3">
        <w:rPr>
          <w:rFonts w:eastAsia="Times New Roman"/>
          <w:szCs w:val="26"/>
        </w:rPr>
        <w:t xml:space="preserve">Ландшафтные </w:t>
      </w:r>
      <w:r w:rsidRPr="008C6FB3">
        <w:rPr>
          <w:rFonts w:eastAsia="Times New Roman"/>
        </w:rPr>
        <w:t>особенности территории.</w:t>
      </w:r>
    </w:p>
    <w:p w:rsidR="00BE502C" w:rsidRPr="008C6FB3" w:rsidRDefault="00BE502C" w:rsidP="00BE502C">
      <w:pPr>
        <w:autoSpaceDE w:val="0"/>
        <w:rPr>
          <w:rFonts w:eastAsia="Times New Roman"/>
          <w:bCs/>
        </w:rPr>
      </w:pPr>
      <w:r w:rsidRPr="008C6FB3">
        <w:rPr>
          <w:rFonts w:eastAsia="Times New Roman"/>
          <w:bCs/>
        </w:rPr>
        <w:t>К числу положительных факторов, способствующих развитию поселения</w:t>
      </w:r>
      <w:r w:rsidR="00913F3A" w:rsidRPr="008C6FB3">
        <w:rPr>
          <w:rFonts w:eastAsia="Times New Roman"/>
          <w:bCs/>
        </w:rPr>
        <w:t>,</w:t>
      </w:r>
      <w:r w:rsidRPr="008C6FB3">
        <w:rPr>
          <w:rFonts w:eastAsia="Times New Roman"/>
          <w:bCs/>
        </w:rPr>
        <w:t xml:space="preserve"> относятся:</w:t>
      </w:r>
    </w:p>
    <w:p w:rsidR="00BE502C" w:rsidRPr="008C6FB3" w:rsidRDefault="00BE502C" w:rsidP="00A569F2">
      <w:pPr>
        <w:widowControl w:val="0"/>
        <w:numPr>
          <w:ilvl w:val="0"/>
          <w:numId w:val="56"/>
        </w:numPr>
        <w:autoSpaceDN/>
        <w:ind w:left="0" w:firstLine="709"/>
        <w:contextualSpacing w:val="0"/>
        <w:textAlignment w:val="auto"/>
      </w:pPr>
      <w:r w:rsidRPr="008C6FB3">
        <w:t>непосредственная близость к районному центру,</w:t>
      </w:r>
    </w:p>
    <w:p w:rsidR="00BE502C" w:rsidRPr="008C6FB3" w:rsidRDefault="00BE502C" w:rsidP="00A569F2">
      <w:pPr>
        <w:pStyle w:val="afa"/>
        <w:numPr>
          <w:ilvl w:val="0"/>
          <w:numId w:val="56"/>
        </w:numPr>
        <w:tabs>
          <w:tab w:val="left" w:pos="709"/>
        </w:tabs>
        <w:ind w:left="0" w:firstLine="709"/>
      </w:pPr>
      <w:r w:rsidRPr="008C6FB3">
        <w:t>обеспеченность транспортными связями.</w:t>
      </w:r>
    </w:p>
    <w:p w:rsidR="00C169F8" w:rsidRPr="008C6FB3" w:rsidRDefault="00C169F8" w:rsidP="00D1748F">
      <w:pPr>
        <w:tabs>
          <w:tab w:val="left" w:pos="709"/>
        </w:tabs>
      </w:pPr>
    </w:p>
    <w:p w:rsidR="003561EC" w:rsidRPr="008C6FB3" w:rsidRDefault="003561EC" w:rsidP="003561EC">
      <w:pPr>
        <w:tabs>
          <w:tab w:val="left" w:pos="709"/>
        </w:tabs>
        <w:rPr>
          <w:b/>
        </w:rPr>
      </w:pPr>
      <w:r w:rsidRPr="008C6FB3">
        <w:rPr>
          <w:b/>
        </w:rPr>
        <w:t>2.1.9. Объекты жилищного строительства</w:t>
      </w:r>
    </w:p>
    <w:p w:rsidR="00ED1FCD" w:rsidRPr="008C6FB3" w:rsidRDefault="00ED1FCD" w:rsidP="00ED1FCD">
      <w:r w:rsidRPr="008C6FB3">
        <w:t>На территории поселения на 2013 год расположено пять многоквартирных домов, 389 индивидуальных жилых домов. В структуре жилищного фонда преобладает одноэтажная застройка.</w:t>
      </w:r>
    </w:p>
    <w:p w:rsidR="00ED1FCD" w:rsidRPr="008C6FB3" w:rsidRDefault="00ED1FCD" w:rsidP="00ED1FCD">
      <w:r w:rsidRPr="008C6FB3">
        <w:t>За 2010-2013 года изменения площадей строительного фонда поселения не наблюдались. Общая площадь жилищного фонда поселения на 2013 год составляет 29936 м</w:t>
      </w:r>
      <w:r w:rsidRPr="008C6FB3">
        <w:rPr>
          <w:vertAlign w:val="superscript"/>
        </w:rPr>
        <w:t>2</w:t>
      </w:r>
      <w:r w:rsidRPr="008C6FB3">
        <w:t>.</w:t>
      </w:r>
    </w:p>
    <w:p w:rsidR="00ED1FCD" w:rsidRPr="008C6FB3" w:rsidRDefault="00ED1FCD" w:rsidP="00ED1FCD">
      <w:r w:rsidRPr="008C6FB3">
        <w:lastRenderedPageBreak/>
        <w:t>Средняя жилищная обеспеченность находится на уровне 23 м</w:t>
      </w:r>
      <w:r w:rsidRPr="008C6FB3">
        <w:rPr>
          <w:vertAlign w:val="superscript"/>
        </w:rPr>
        <w:t>2</w:t>
      </w:r>
      <w:r w:rsidRPr="008C6FB3">
        <w:t>/чел при численности населения 1252 жителей на 2013 год. На 2030 год ожидается незначительное увеличение средней жилищной обеспеченности (до 25 м</w:t>
      </w:r>
      <w:r w:rsidRPr="008C6FB3">
        <w:rPr>
          <w:vertAlign w:val="superscript"/>
        </w:rPr>
        <w:t>2</w:t>
      </w:r>
      <w:r w:rsidRPr="008C6FB3">
        <w:t>/чел) за счет снижения численности населения.</w:t>
      </w:r>
    </w:p>
    <w:p w:rsidR="003561EC" w:rsidRPr="008C6FB3" w:rsidRDefault="00ED1FCD" w:rsidP="00ED1FCD">
      <w:r w:rsidRPr="008C6FB3">
        <w:t>Средний процент износа жилого фонда составляет 30 %.</w:t>
      </w:r>
    </w:p>
    <w:p w:rsidR="003561EC" w:rsidRPr="008C6FB3" w:rsidRDefault="009A1BFF" w:rsidP="003561EC">
      <w:r w:rsidRPr="008C6FB3">
        <w:t>С</w:t>
      </w:r>
      <w:r w:rsidR="003561EC" w:rsidRPr="008C6FB3">
        <w:t>уществуют следующие проблемы:</w:t>
      </w:r>
    </w:p>
    <w:p w:rsidR="003561EC" w:rsidRPr="008C6FB3" w:rsidRDefault="003561EC" w:rsidP="007A62B8">
      <w:pPr>
        <w:pStyle w:val="afa"/>
        <w:numPr>
          <w:ilvl w:val="0"/>
          <w:numId w:val="106"/>
        </w:numPr>
        <w:ind w:left="0" w:firstLine="709"/>
      </w:pPr>
      <w:r w:rsidRPr="008C6FB3">
        <w:t>Необходимо строительство муниципального жилья.</w:t>
      </w:r>
    </w:p>
    <w:p w:rsidR="003561EC" w:rsidRPr="008C6FB3" w:rsidRDefault="003561EC" w:rsidP="007A62B8">
      <w:pPr>
        <w:pStyle w:val="afa"/>
        <w:numPr>
          <w:ilvl w:val="0"/>
          <w:numId w:val="106"/>
        </w:numPr>
        <w:tabs>
          <w:tab w:val="left" w:pos="709"/>
        </w:tabs>
        <w:ind w:left="0" w:firstLine="709"/>
      </w:pPr>
      <w:r w:rsidRPr="008C6FB3">
        <w:t xml:space="preserve">Требуется строительство домов усадебного типа по программе </w:t>
      </w:r>
      <w:r w:rsidR="004945C3" w:rsidRPr="008C6FB3">
        <w:t>«Обеспечение доступным и комфортным жильем и коммунальными услугами граждан Российской Федерации»</w:t>
      </w:r>
      <w:r w:rsidRPr="008C6FB3">
        <w:t>, предназначенных для молодых специалистов и молодых семей.</w:t>
      </w:r>
    </w:p>
    <w:p w:rsidR="003561EC" w:rsidRPr="008C6FB3" w:rsidRDefault="003561EC" w:rsidP="00D1748F">
      <w:pPr>
        <w:tabs>
          <w:tab w:val="left" w:pos="709"/>
        </w:tabs>
      </w:pPr>
    </w:p>
    <w:p w:rsidR="00373918" w:rsidRPr="008C6FB3" w:rsidRDefault="00AE7E89" w:rsidP="00180911">
      <w:pPr>
        <w:pStyle w:val="3"/>
      </w:pPr>
      <w:bookmarkStart w:id="20" w:name="_Hlk175757224"/>
      <w:bookmarkEnd w:id="17"/>
      <w:bookmarkEnd w:id="18"/>
      <w:bookmarkEnd w:id="19"/>
      <w:r w:rsidRPr="008C6FB3">
        <w:t>2.1.</w:t>
      </w:r>
      <w:r w:rsidR="003561EC" w:rsidRPr="008C6FB3">
        <w:t>10</w:t>
      </w:r>
      <w:r w:rsidRPr="008C6FB3">
        <w:t xml:space="preserve">. </w:t>
      </w:r>
      <w:bookmarkStart w:id="21" w:name="_Toc358716556"/>
      <w:bookmarkStart w:id="22" w:name="_Toc490584146"/>
      <w:r w:rsidR="00F01791" w:rsidRPr="008C6FB3">
        <w:t>Объекты с</w:t>
      </w:r>
      <w:r w:rsidRPr="008C6FB3">
        <w:t>оциальн</w:t>
      </w:r>
      <w:r w:rsidR="00F01791" w:rsidRPr="008C6FB3">
        <w:t>ой</w:t>
      </w:r>
      <w:r w:rsidR="006A4725" w:rsidRPr="008C6FB3">
        <w:t xml:space="preserve"> </w:t>
      </w:r>
      <w:bookmarkEnd w:id="21"/>
      <w:bookmarkEnd w:id="22"/>
      <w:r w:rsidR="001E1570" w:rsidRPr="008C6FB3">
        <w:t>инфраструктур</w:t>
      </w:r>
      <w:r w:rsidR="00F01791" w:rsidRPr="008C6FB3">
        <w:t>ы поселения</w:t>
      </w:r>
    </w:p>
    <w:bookmarkEnd w:id="20"/>
    <w:p w:rsidR="006420F4" w:rsidRPr="008C6FB3" w:rsidRDefault="006420F4" w:rsidP="006420F4">
      <w:r w:rsidRPr="008C6FB3">
        <w:t xml:space="preserve">Социальная инфраструктура </w:t>
      </w:r>
      <w:r w:rsidRPr="008C6FB3">
        <w:rPr>
          <w:rFonts w:cs="Times New Roman"/>
        </w:rPr>
        <w:t>‒</w:t>
      </w:r>
      <w:r w:rsidRPr="008C6FB3">
        <w:t xml:space="preserve"> это комплекс объектов обслуживания и взаимосвязей между ними, наземных, пешеходных и дистанционных, в пределах муниципального образования </w:t>
      </w:r>
      <w:r w:rsidRPr="008C6FB3">
        <w:rPr>
          <w:rFonts w:cs="Times New Roman"/>
        </w:rPr>
        <w:t>‒</w:t>
      </w:r>
      <w:r w:rsidRPr="008C6FB3">
        <w:t xml:space="preserve"> территории поселения.</w:t>
      </w:r>
    </w:p>
    <w:p w:rsidR="006420F4" w:rsidRPr="008C6FB3" w:rsidRDefault="006420F4" w:rsidP="006420F4">
      <w:r w:rsidRPr="008C6FB3">
        <w:t>К учреждениям и предприятиям социальной инфраструктуры относятся учреждения образования, здравоохранения, социального обеспечения, спортивные и физкультурно-оздоровительные учреждения, учреждения культуры и искусства, предприятия торговли, общественного питания и бытового обслуживания, организации и учреждения управления, кредитно-финансовые учреждения и предприятия связи, административные организации и другие учреждения и предприятия обслуживания.</w:t>
      </w:r>
    </w:p>
    <w:p w:rsidR="006420F4" w:rsidRPr="008C6FB3" w:rsidRDefault="006420F4" w:rsidP="006420F4">
      <w:r w:rsidRPr="008C6FB3">
        <w:t>Все объекты обслуживания социальной инфраструктуры можно разделить на группы по следующим признакам:</w:t>
      </w:r>
    </w:p>
    <w:p w:rsidR="006420F4" w:rsidRPr="008C6FB3" w:rsidRDefault="006420F4" w:rsidP="007A62B8">
      <w:pPr>
        <w:pStyle w:val="afa"/>
        <w:numPr>
          <w:ilvl w:val="0"/>
          <w:numId w:val="107"/>
        </w:numPr>
        <w:ind w:left="0" w:firstLine="709"/>
      </w:pPr>
      <w:r w:rsidRPr="008C6FB3">
        <w:t>по функциональному назначению (предприятия образования, здравоохранения, физкультуры и спорта, культуры, торговли, общественного питания, бытового обслуживания, отделения связи, отделения сбербанка, пункты охраны правопорядка, административные учреждения);</w:t>
      </w:r>
    </w:p>
    <w:p w:rsidR="006420F4" w:rsidRPr="008C6FB3" w:rsidRDefault="006420F4" w:rsidP="007A62B8">
      <w:pPr>
        <w:pStyle w:val="afa"/>
        <w:numPr>
          <w:ilvl w:val="0"/>
          <w:numId w:val="107"/>
        </w:numPr>
        <w:ind w:left="0" w:firstLine="709"/>
      </w:pPr>
      <w:r w:rsidRPr="008C6FB3">
        <w:t>по формам собственности и рангу административного подчинения (государственные (федеральные), областные (региональные), районного и местного значения (муниципальные), ведомственные и частные).</w:t>
      </w:r>
    </w:p>
    <w:p w:rsidR="006420F4" w:rsidRPr="008C6FB3" w:rsidRDefault="006420F4" w:rsidP="007A62B8">
      <w:pPr>
        <w:pStyle w:val="afa"/>
        <w:numPr>
          <w:ilvl w:val="0"/>
          <w:numId w:val="107"/>
        </w:numPr>
        <w:ind w:left="0" w:firstLine="709"/>
      </w:pPr>
      <w:r w:rsidRPr="008C6FB3">
        <w:t>по интенсивности использования (объекты повседневного спроса, периодического спроса и эпизодического спроса).</w:t>
      </w:r>
    </w:p>
    <w:p w:rsidR="006420F4" w:rsidRPr="008C6FB3" w:rsidRDefault="006420F4" w:rsidP="006420F4">
      <w:r w:rsidRPr="008C6FB3">
        <w:t xml:space="preserve"> «Методика определения нормативной потребности субъектов Российской Федерации в объектах социальной инфраструктуры», одобренная распоряжением Правительства Российской Федерации от 19 октября 1999г. №1683-р (далее –Методика), относит к необходимым сферам обслуживания населения:</w:t>
      </w:r>
    </w:p>
    <w:p w:rsidR="006420F4" w:rsidRPr="008C6FB3" w:rsidRDefault="006420F4" w:rsidP="007A62B8">
      <w:pPr>
        <w:pStyle w:val="afa"/>
        <w:numPr>
          <w:ilvl w:val="0"/>
          <w:numId w:val="107"/>
        </w:numPr>
        <w:ind w:left="0" w:firstLine="709"/>
      </w:pPr>
      <w:r w:rsidRPr="008C6FB3">
        <w:t>образование (образовательные учреждения, включая дошкольные);</w:t>
      </w:r>
    </w:p>
    <w:p w:rsidR="006420F4" w:rsidRPr="008C6FB3" w:rsidRDefault="006420F4" w:rsidP="007A62B8">
      <w:pPr>
        <w:pStyle w:val="afa"/>
        <w:numPr>
          <w:ilvl w:val="0"/>
          <w:numId w:val="107"/>
        </w:numPr>
        <w:ind w:left="0" w:firstLine="709"/>
      </w:pPr>
      <w:r w:rsidRPr="008C6FB3">
        <w:t>здравоохранение;</w:t>
      </w:r>
    </w:p>
    <w:p w:rsidR="006420F4" w:rsidRPr="008C6FB3" w:rsidRDefault="006420F4" w:rsidP="007A62B8">
      <w:pPr>
        <w:pStyle w:val="afa"/>
        <w:numPr>
          <w:ilvl w:val="0"/>
          <w:numId w:val="107"/>
        </w:numPr>
        <w:ind w:left="0" w:firstLine="709"/>
      </w:pPr>
      <w:r w:rsidRPr="008C6FB3">
        <w:t>культура и искусство;</w:t>
      </w:r>
    </w:p>
    <w:p w:rsidR="006420F4" w:rsidRPr="008C6FB3" w:rsidRDefault="006420F4" w:rsidP="007A62B8">
      <w:pPr>
        <w:pStyle w:val="afa"/>
        <w:numPr>
          <w:ilvl w:val="0"/>
          <w:numId w:val="107"/>
        </w:numPr>
        <w:ind w:left="0" w:firstLine="709"/>
      </w:pPr>
      <w:r w:rsidRPr="008C6FB3">
        <w:t>физическая культура и спорт.</w:t>
      </w:r>
    </w:p>
    <w:p w:rsidR="006420F4" w:rsidRPr="008C6FB3" w:rsidRDefault="006420F4" w:rsidP="006420F4">
      <w:r w:rsidRPr="008C6FB3">
        <w:t xml:space="preserve">Кроме Методики нормы расчета объектов этих и других сфер обслуживания даются в </w:t>
      </w:r>
      <w:r w:rsidR="00665C66" w:rsidRPr="008C6FB3">
        <w:t>СП 42.13330.2016</w:t>
      </w:r>
      <w:r w:rsidRPr="008C6FB3">
        <w:t xml:space="preserve"> «Градостроительство. Планировка и застройка городских и сельских поселений»</w:t>
      </w:r>
      <w:r w:rsidR="00665C66" w:rsidRPr="008C6FB3">
        <w:t>, с</w:t>
      </w:r>
      <w:r w:rsidRPr="008C6FB3">
        <w:t>огласно</w:t>
      </w:r>
      <w:r w:rsidR="00665C66" w:rsidRPr="008C6FB3">
        <w:t xml:space="preserve"> которому</w:t>
      </w:r>
      <w:r w:rsidRPr="008C6FB3">
        <w:t xml:space="preserve"> в сельских поселениях, как правило, формируется единый общественный центр, дополняемый объектами повседневного пользования в жилой застройке сельских населенных пунктов.</w:t>
      </w:r>
    </w:p>
    <w:p w:rsidR="006420F4" w:rsidRPr="008C6FB3" w:rsidRDefault="006420F4" w:rsidP="00665C66">
      <w:r w:rsidRPr="008C6FB3">
        <w:t>В сельской местности предусматривается подразделение учреждений и предприятий обслуживания на объекты первой необходимости в каждом населенном пункте, начиная с 50</w:t>
      </w:r>
      <w:r w:rsidR="00665C66" w:rsidRPr="008C6FB3">
        <w:t xml:space="preserve"> </w:t>
      </w:r>
      <w:r w:rsidRPr="008C6FB3">
        <w:t xml:space="preserve">жителей, и базовые объекты более высокого уровня на группу </w:t>
      </w:r>
      <w:r w:rsidRPr="008C6FB3">
        <w:lastRenderedPageBreak/>
        <w:t>населенных мест, размещаемые в центре местного самоуправления (поселения, муниципального района).</w:t>
      </w:r>
    </w:p>
    <w:p w:rsidR="000C5EEB" w:rsidRPr="008C6FB3" w:rsidRDefault="000B4FD1" w:rsidP="00665C66">
      <w:pPr>
        <w:pStyle w:val="4"/>
      </w:pPr>
      <w:r w:rsidRPr="008C6FB3">
        <w:t>Объекты образования и науки</w:t>
      </w:r>
    </w:p>
    <w:p w:rsidR="00F01791" w:rsidRPr="008C6FB3" w:rsidRDefault="00F01791" w:rsidP="00F01791">
      <w:r w:rsidRPr="008C6FB3">
        <w:t xml:space="preserve">Обеспеченность населения образовательными услугами по СП 42.13330.2016 </w:t>
      </w:r>
      <w:r w:rsidR="00C56626" w:rsidRPr="008C6FB3">
        <w:t>указано в таблиц</w:t>
      </w:r>
      <w:r w:rsidR="00665C66" w:rsidRPr="008C6FB3">
        <w:t>ах</w:t>
      </w:r>
      <w:r w:rsidR="00C56626" w:rsidRPr="008C6FB3">
        <w:t xml:space="preserve"> </w:t>
      </w:r>
      <w:r w:rsidR="00665C66" w:rsidRPr="008C6FB3">
        <w:t>9-10</w:t>
      </w:r>
      <w:r w:rsidR="00C56626" w:rsidRPr="008C6FB3">
        <w:t>.</w:t>
      </w:r>
    </w:p>
    <w:p w:rsidR="00C56626" w:rsidRPr="008C6FB3" w:rsidRDefault="00C56626" w:rsidP="00C56626">
      <w:pPr>
        <w:jc w:val="right"/>
      </w:pPr>
      <w:r w:rsidRPr="008C6FB3">
        <w:t xml:space="preserve">Таблица </w:t>
      </w:r>
      <w:r w:rsidR="00665C66" w:rsidRPr="008C6FB3">
        <w:t>9</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982"/>
        <w:gridCol w:w="1282"/>
        <w:gridCol w:w="1306"/>
        <w:gridCol w:w="1232"/>
        <w:gridCol w:w="1282"/>
        <w:gridCol w:w="1306"/>
        <w:gridCol w:w="1232"/>
      </w:tblGrid>
      <w:tr w:rsidR="008C6FB3" w:rsidRPr="008C6FB3" w:rsidTr="00C44845">
        <w:trPr>
          <w:trHeight w:val="20"/>
          <w:jc w:val="center"/>
        </w:trPr>
        <w:tc>
          <w:tcPr>
            <w:tcW w:w="2516" w:type="dxa"/>
            <w:vMerge w:val="restar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C56626" w:rsidRPr="008C6FB3" w:rsidRDefault="00C56626" w:rsidP="00C56626">
            <w:pPr>
              <w:ind w:firstLine="0"/>
              <w:jc w:val="center"/>
              <w:rPr>
                <w:sz w:val="20"/>
                <w:szCs w:val="20"/>
              </w:rPr>
            </w:pPr>
            <w:r w:rsidRPr="008C6FB3">
              <w:rPr>
                <w:sz w:val="20"/>
                <w:szCs w:val="20"/>
              </w:rPr>
              <w:t>Территория</w:t>
            </w:r>
          </w:p>
        </w:tc>
        <w:tc>
          <w:tcPr>
            <w:tcW w:w="3391" w:type="dxa"/>
            <w:gridSpan w:val="3"/>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C56626" w:rsidRPr="008C6FB3" w:rsidRDefault="00C56626" w:rsidP="00C56626">
            <w:pPr>
              <w:ind w:firstLine="0"/>
              <w:jc w:val="center"/>
              <w:rPr>
                <w:sz w:val="20"/>
                <w:szCs w:val="20"/>
              </w:rPr>
            </w:pPr>
            <w:r w:rsidRPr="008C6FB3">
              <w:rPr>
                <w:sz w:val="20"/>
                <w:szCs w:val="20"/>
              </w:rPr>
              <w:t>Детские дошкольные учреждения, мест</w:t>
            </w:r>
          </w:p>
        </w:tc>
        <w:tc>
          <w:tcPr>
            <w:tcW w:w="3392" w:type="dxa"/>
            <w:gridSpan w:val="3"/>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C56626" w:rsidRPr="008C6FB3" w:rsidRDefault="00C56626" w:rsidP="00C56626">
            <w:pPr>
              <w:ind w:firstLine="0"/>
              <w:jc w:val="center"/>
              <w:rPr>
                <w:sz w:val="20"/>
                <w:szCs w:val="20"/>
              </w:rPr>
            </w:pPr>
            <w:r w:rsidRPr="008C6FB3">
              <w:rPr>
                <w:sz w:val="20"/>
                <w:szCs w:val="20"/>
              </w:rPr>
              <w:t>Общеобразовательные учреждения, мест</w:t>
            </w:r>
          </w:p>
        </w:tc>
      </w:tr>
      <w:tr w:rsidR="008C6FB3" w:rsidRPr="008C6FB3" w:rsidTr="00C44845">
        <w:trPr>
          <w:trHeight w:val="20"/>
          <w:jc w:val="center"/>
        </w:trPr>
        <w:tc>
          <w:tcPr>
            <w:tcW w:w="2516" w:type="dxa"/>
            <w:vMerge/>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C56626" w:rsidRPr="008C6FB3" w:rsidRDefault="00C56626" w:rsidP="00C56626">
            <w:pPr>
              <w:jc w:val="center"/>
              <w:rPr>
                <w:sz w:val="20"/>
                <w:szCs w:val="20"/>
              </w:rPr>
            </w:pPr>
          </w:p>
        </w:tc>
        <w:tc>
          <w:tcPr>
            <w:tcW w:w="1036"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C56626" w:rsidRPr="008C6FB3" w:rsidRDefault="00C56626" w:rsidP="00C56626">
            <w:pPr>
              <w:ind w:firstLine="0"/>
              <w:jc w:val="center"/>
              <w:rPr>
                <w:sz w:val="20"/>
                <w:szCs w:val="20"/>
              </w:rPr>
            </w:pPr>
            <w:r w:rsidRPr="008C6FB3">
              <w:rPr>
                <w:sz w:val="20"/>
                <w:szCs w:val="20"/>
              </w:rPr>
              <w:t>фактическая</w:t>
            </w:r>
            <w:r w:rsidR="006E0969" w:rsidRPr="008C6FB3">
              <w:rPr>
                <w:sz w:val="20"/>
                <w:szCs w:val="20"/>
              </w:rPr>
              <w:t xml:space="preserve"> по состоянию на 2010 год</w:t>
            </w:r>
          </w:p>
        </w:tc>
        <w:tc>
          <w:tcPr>
            <w:tcW w:w="1034"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C56626" w:rsidRPr="008C6FB3" w:rsidRDefault="00C56626" w:rsidP="00C56626">
            <w:pPr>
              <w:ind w:firstLine="0"/>
              <w:jc w:val="center"/>
              <w:rPr>
                <w:sz w:val="20"/>
                <w:szCs w:val="20"/>
              </w:rPr>
            </w:pPr>
            <w:r w:rsidRPr="008C6FB3">
              <w:rPr>
                <w:sz w:val="20"/>
                <w:szCs w:val="20"/>
              </w:rPr>
              <w:t>нормативная</w:t>
            </w:r>
          </w:p>
        </w:tc>
        <w:tc>
          <w:tcPr>
            <w:tcW w:w="1321"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C56626" w:rsidRPr="008C6FB3" w:rsidRDefault="00C56626" w:rsidP="00C56626">
            <w:pPr>
              <w:ind w:firstLine="0"/>
              <w:jc w:val="center"/>
              <w:rPr>
                <w:sz w:val="20"/>
                <w:szCs w:val="20"/>
              </w:rPr>
            </w:pPr>
            <w:r w:rsidRPr="008C6FB3">
              <w:rPr>
                <w:sz w:val="20"/>
                <w:szCs w:val="20"/>
              </w:rPr>
              <w:t>% от норматива</w:t>
            </w:r>
          </w:p>
        </w:tc>
        <w:tc>
          <w:tcPr>
            <w:tcW w:w="1037"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C56626" w:rsidRPr="008C6FB3" w:rsidRDefault="00C56626" w:rsidP="00C56626">
            <w:pPr>
              <w:ind w:firstLine="0"/>
              <w:jc w:val="center"/>
              <w:rPr>
                <w:sz w:val="20"/>
                <w:szCs w:val="20"/>
              </w:rPr>
            </w:pPr>
            <w:r w:rsidRPr="008C6FB3">
              <w:rPr>
                <w:sz w:val="20"/>
                <w:szCs w:val="20"/>
              </w:rPr>
              <w:t>фактическая</w:t>
            </w:r>
            <w:r w:rsidR="006E0969" w:rsidRPr="008C6FB3">
              <w:rPr>
                <w:sz w:val="20"/>
                <w:szCs w:val="20"/>
              </w:rPr>
              <w:t xml:space="preserve"> по состоянию на 2010 год</w:t>
            </w:r>
          </w:p>
        </w:tc>
        <w:tc>
          <w:tcPr>
            <w:tcW w:w="1034"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C56626" w:rsidRPr="008C6FB3" w:rsidRDefault="00C56626" w:rsidP="00C56626">
            <w:pPr>
              <w:ind w:firstLine="0"/>
              <w:jc w:val="center"/>
              <w:rPr>
                <w:sz w:val="20"/>
                <w:szCs w:val="20"/>
              </w:rPr>
            </w:pPr>
            <w:r w:rsidRPr="008C6FB3">
              <w:rPr>
                <w:sz w:val="20"/>
                <w:szCs w:val="20"/>
              </w:rPr>
              <w:t>нормативная</w:t>
            </w:r>
          </w:p>
        </w:tc>
        <w:tc>
          <w:tcPr>
            <w:tcW w:w="1321"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C56626" w:rsidRPr="008C6FB3" w:rsidRDefault="00C56626" w:rsidP="00C56626">
            <w:pPr>
              <w:ind w:firstLine="0"/>
              <w:jc w:val="center"/>
              <w:rPr>
                <w:sz w:val="20"/>
                <w:szCs w:val="20"/>
              </w:rPr>
            </w:pPr>
            <w:r w:rsidRPr="008C6FB3">
              <w:rPr>
                <w:sz w:val="20"/>
                <w:szCs w:val="20"/>
              </w:rPr>
              <w:t>% от норматива</w:t>
            </w:r>
          </w:p>
        </w:tc>
      </w:tr>
      <w:tr w:rsidR="00C56626" w:rsidRPr="008C6FB3" w:rsidTr="00C44845">
        <w:trPr>
          <w:trHeight w:val="20"/>
          <w:jc w:val="center"/>
        </w:trPr>
        <w:tc>
          <w:tcPr>
            <w:tcW w:w="2516" w:type="dxa"/>
            <w:tcBorders>
              <w:top w:val="single" w:sz="6" w:space="0" w:color="auto"/>
              <w:left w:val="single" w:sz="6" w:space="0" w:color="auto"/>
              <w:bottom w:val="single" w:sz="6" w:space="0" w:color="auto"/>
              <w:right w:val="single" w:sz="6" w:space="0" w:color="auto"/>
            </w:tcBorders>
            <w:vAlign w:val="center"/>
          </w:tcPr>
          <w:p w:rsidR="00C56626" w:rsidRPr="008C6FB3" w:rsidRDefault="00665C66" w:rsidP="00C56626">
            <w:pPr>
              <w:ind w:firstLine="0"/>
              <w:rPr>
                <w:bCs/>
                <w:sz w:val="20"/>
                <w:szCs w:val="20"/>
              </w:rPr>
            </w:pPr>
            <w:proofErr w:type="spellStart"/>
            <w:r w:rsidRPr="008C6FB3">
              <w:rPr>
                <w:bCs/>
                <w:sz w:val="20"/>
                <w:szCs w:val="20"/>
              </w:rPr>
              <w:t>Дутовское</w:t>
            </w:r>
            <w:proofErr w:type="spellEnd"/>
          </w:p>
        </w:tc>
        <w:tc>
          <w:tcPr>
            <w:tcW w:w="1036" w:type="dxa"/>
            <w:tcBorders>
              <w:top w:val="single" w:sz="6" w:space="0" w:color="auto"/>
              <w:left w:val="single" w:sz="6" w:space="0" w:color="auto"/>
              <w:bottom w:val="single" w:sz="6" w:space="0" w:color="auto"/>
              <w:right w:val="single" w:sz="6" w:space="0" w:color="auto"/>
            </w:tcBorders>
            <w:vAlign w:val="center"/>
          </w:tcPr>
          <w:p w:rsidR="00C56626" w:rsidRPr="008C6FB3" w:rsidRDefault="00665C66" w:rsidP="00C56626">
            <w:pPr>
              <w:ind w:firstLine="0"/>
              <w:jc w:val="center"/>
              <w:rPr>
                <w:bCs/>
                <w:sz w:val="20"/>
                <w:szCs w:val="20"/>
              </w:rPr>
            </w:pPr>
            <w:r w:rsidRPr="008C6FB3">
              <w:rPr>
                <w:bCs/>
                <w:sz w:val="20"/>
                <w:szCs w:val="20"/>
              </w:rPr>
              <w:t>60</w:t>
            </w:r>
          </w:p>
        </w:tc>
        <w:tc>
          <w:tcPr>
            <w:tcW w:w="1034" w:type="dxa"/>
            <w:tcBorders>
              <w:top w:val="single" w:sz="6" w:space="0" w:color="auto"/>
              <w:left w:val="single" w:sz="6" w:space="0" w:color="auto"/>
              <w:bottom w:val="single" w:sz="6" w:space="0" w:color="auto"/>
              <w:right w:val="single" w:sz="6" w:space="0" w:color="auto"/>
            </w:tcBorders>
            <w:vAlign w:val="center"/>
          </w:tcPr>
          <w:p w:rsidR="00C56626" w:rsidRPr="008C6FB3" w:rsidRDefault="00665C66" w:rsidP="00C56626">
            <w:pPr>
              <w:ind w:firstLine="0"/>
              <w:jc w:val="center"/>
              <w:rPr>
                <w:bCs/>
                <w:sz w:val="20"/>
                <w:szCs w:val="20"/>
              </w:rPr>
            </w:pPr>
            <w:r w:rsidRPr="008C6FB3">
              <w:rPr>
                <w:bCs/>
                <w:sz w:val="20"/>
                <w:szCs w:val="20"/>
              </w:rPr>
              <w:t>66</w:t>
            </w:r>
          </w:p>
        </w:tc>
        <w:tc>
          <w:tcPr>
            <w:tcW w:w="1321" w:type="dxa"/>
            <w:tcBorders>
              <w:top w:val="single" w:sz="6" w:space="0" w:color="auto"/>
              <w:left w:val="single" w:sz="6" w:space="0" w:color="auto"/>
              <w:bottom w:val="single" w:sz="6" w:space="0" w:color="auto"/>
              <w:right w:val="single" w:sz="6" w:space="0" w:color="auto"/>
            </w:tcBorders>
            <w:vAlign w:val="center"/>
          </w:tcPr>
          <w:p w:rsidR="00C56626" w:rsidRPr="008C6FB3" w:rsidRDefault="00665C66" w:rsidP="00C56626">
            <w:pPr>
              <w:ind w:firstLine="0"/>
              <w:jc w:val="center"/>
              <w:rPr>
                <w:bCs/>
                <w:sz w:val="20"/>
                <w:szCs w:val="20"/>
              </w:rPr>
            </w:pPr>
            <w:r w:rsidRPr="008C6FB3">
              <w:rPr>
                <w:bCs/>
                <w:sz w:val="20"/>
                <w:szCs w:val="20"/>
              </w:rPr>
              <w:t>90,9</w:t>
            </w:r>
          </w:p>
        </w:tc>
        <w:tc>
          <w:tcPr>
            <w:tcW w:w="1037" w:type="dxa"/>
            <w:tcBorders>
              <w:top w:val="single" w:sz="6" w:space="0" w:color="auto"/>
              <w:left w:val="single" w:sz="6" w:space="0" w:color="auto"/>
              <w:bottom w:val="single" w:sz="6" w:space="0" w:color="auto"/>
              <w:right w:val="single" w:sz="6" w:space="0" w:color="auto"/>
            </w:tcBorders>
            <w:vAlign w:val="center"/>
          </w:tcPr>
          <w:p w:rsidR="00C56626" w:rsidRPr="008C6FB3" w:rsidRDefault="00665C66" w:rsidP="00085B30">
            <w:pPr>
              <w:ind w:firstLine="0"/>
              <w:jc w:val="center"/>
              <w:rPr>
                <w:bCs/>
                <w:sz w:val="20"/>
                <w:szCs w:val="20"/>
              </w:rPr>
            </w:pPr>
            <w:r w:rsidRPr="008C6FB3">
              <w:rPr>
                <w:bCs/>
                <w:sz w:val="20"/>
                <w:szCs w:val="20"/>
              </w:rPr>
              <w:t>348</w:t>
            </w:r>
          </w:p>
        </w:tc>
        <w:tc>
          <w:tcPr>
            <w:tcW w:w="1034" w:type="dxa"/>
            <w:tcBorders>
              <w:top w:val="single" w:sz="6" w:space="0" w:color="auto"/>
              <w:left w:val="single" w:sz="6" w:space="0" w:color="auto"/>
              <w:bottom w:val="single" w:sz="6" w:space="0" w:color="auto"/>
              <w:right w:val="single" w:sz="6" w:space="0" w:color="auto"/>
            </w:tcBorders>
            <w:vAlign w:val="center"/>
          </w:tcPr>
          <w:p w:rsidR="00C56626" w:rsidRPr="008C6FB3" w:rsidRDefault="00665C66" w:rsidP="00C56626">
            <w:pPr>
              <w:ind w:firstLine="0"/>
              <w:jc w:val="center"/>
              <w:rPr>
                <w:bCs/>
                <w:sz w:val="20"/>
                <w:szCs w:val="20"/>
              </w:rPr>
            </w:pPr>
            <w:r w:rsidRPr="008C6FB3">
              <w:rPr>
                <w:bCs/>
                <w:sz w:val="20"/>
                <w:szCs w:val="20"/>
              </w:rPr>
              <w:t>135</w:t>
            </w:r>
          </w:p>
        </w:tc>
        <w:tc>
          <w:tcPr>
            <w:tcW w:w="1321" w:type="dxa"/>
            <w:tcBorders>
              <w:top w:val="single" w:sz="6" w:space="0" w:color="auto"/>
              <w:left w:val="single" w:sz="6" w:space="0" w:color="auto"/>
              <w:bottom w:val="single" w:sz="6" w:space="0" w:color="auto"/>
              <w:right w:val="single" w:sz="6" w:space="0" w:color="auto"/>
            </w:tcBorders>
            <w:vAlign w:val="center"/>
          </w:tcPr>
          <w:p w:rsidR="00C56626" w:rsidRPr="008C6FB3" w:rsidRDefault="00665C66" w:rsidP="00085B30">
            <w:pPr>
              <w:ind w:firstLine="0"/>
              <w:jc w:val="center"/>
              <w:rPr>
                <w:bCs/>
                <w:sz w:val="20"/>
                <w:szCs w:val="20"/>
              </w:rPr>
            </w:pPr>
            <w:r w:rsidRPr="008C6FB3">
              <w:rPr>
                <w:bCs/>
                <w:sz w:val="20"/>
                <w:szCs w:val="20"/>
              </w:rPr>
              <w:t>258,6</w:t>
            </w:r>
          </w:p>
        </w:tc>
      </w:tr>
    </w:tbl>
    <w:p w:rsidR="00C56626" w:rsidRPr="008C6FB3" w:rsidRDefault="00C56626" w:rsidP="00F01791"/>
    <w:p w:rsidR="00F67587" w:rsidRPr="008C6FB3" w:rsidRDefault="00665C66" w:rsidP="00665C66">
      <w:r w:rsidRPr="008C6FB3">
        <w:t xml:space="preserve">По состоянию на 2024 год детские дошкольные учреждения на территории поселения </w:t>
      </w:r>
      <w:proofErr w:type="spellStart"/>
      <w:r w:rsidRPr="008C6FB3">
        <w:t>присутсвтуют</w:t>
      </w:r>
      <w:proofErr w:type="spellEnd"/>
      <w:r w:rsidRPr="008C6FB3">
        <w:t xml:space="preserve"> в качестве дошкольных групп при общеобразовательных организациях.</w:t>
      </w:r>
    </w:p>
    <w:p w:rsidR="005F504F" w:rsidRPr="008C6FB3" w:rsidRDefault="005F504F" w:rsidP="005F504F">
      <w:pPr>
        <w:jc w:val="right"/>
      </w:pPr>
      <w:r w:rsidRPr="008C6FB3">
        <w:t xml:space="preserve">Таблица </w:t>
      </w:r>
      <w:r w:rsidR="00665C66" w:rsidRPr="008C6FB3">
        <w:t>10</w:t>
      </w:r>
    </w:p>
    <w:tbl>
      <w:tblPr>
        <w:tblW w:w="96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598"/>
        <w:gridCol w:w="3361"/>
        <w:gridCol w:w="1122"/>
        <w:gridCol w:w="1328"/>
        <w:gridCol w:w="1250"/>
      </w:tblGrid>
      <w:tr w:rsidR="008C6FB3" w:rsidRPr="008C6FB3" w:rsidTr="00C44845">
        <w:trPr>
          <w:trHeight w:val="20"/>
          <w:jc w:val="center"/>
        </w:trPr>
        <w:tc>
          <w:tcPr>
            <w:tcW w:w="2650" w:type="dxa"/>
            <w:vMerge w:val="restar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5F504F" w:rsidRPr="008C6FB3" w:rsidRDefault="005F504F" w:rsidP="005F504F">
            <w:pPr>
              <w:ind w:firstLine="0"/>
              <w:jc w:val="center"/>
              <w:rPr>
                <w:sz w:val="20"/>
                <w:szCs w:val="20"/>
              </w:rPr>
            </w:pPr>
            <w:r w:rsidRPr="008C6FB3">
              <w:rPr>
                <w:sz w:val="20"/>
                <w:szCs w:val="20"/>
              </w:rPr>
              <w:t>Название МОУ</w:t>
            </w:r>
          </w:p>
        </w:tc>
        <w:tc>
          <w:tcPr>
            <w:tcW w:w="3438" w:type="dxa"/>
            <w:vMerge w:val="restar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5F504F" w:rsidRPr="008C6FB3" w:rsidRDefault="005F504F" w:rsidP="005F504F">
            <w:pPr>
              <w:ind w:firstLine="0"/>
              <w:jc w:val="center"/>
              <w:rPr>
                <w:sz w:val="20"/>
                <w:szCs w:val="20"/>
              </w:rPr>
            </w:pPr>
            <w:r w:rsidRPr="008C6FB3">
              <w:rPr>
                <w:sz w:val="20"/>
                <w:szCs w:val="20"/>
              </w:rPr>
              <w:t>Населенный</w:t>
            </w:r>
          </w:p>
          <w:p w:rsidR="005F504F" w:rsidRPr="008C6FB3" w:rsidRDefault="005F504F" w:rsidP="005F504F">
            <w:pPr>
              <w:ind w:firstLine="0"/>
              <w:jc w:val="center"/>
              <w:rPr>
                <w:sz w:val="20"/>
                <w:szCs w:val="20"/>
              </w:rPr>
            </w:pPr>
            <w:r w:rsidRPr="008C6FB3">
              <w:rPr>
                <w:sz w:val="20"/>
                <w:szCs w:val="20"/>
              </w:rPr>
              <w:t>пункт</w:t>
            </w:r>
          </w:p>
        </w:tc>
        <w:tc>
          <w:tcPr>
            <w:tcW w:w="2321" w:type="dxa"/>
            <w:gridSpan w:val="2"/>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5F504F" w:rsidRPr="008C6FB3" w:rsidRDefault="005F504F" w:rsidP="005F504F">
            <w:pPr>
              <w:ind w:firstLine="0"/>
              <w:jc w:val="center"/>
              <w:rPr>
                <w:sz w:val="20"/>
                <w:szCs w:val="20"/>
              </w:rPr>
            </w:pPr>
            <w:r w:rsidRPr="008C6FB3">
              <w:rPr>
                <w:sz w:val="20"/>
                <w:szCs w:val="20"/>
              </w:rPr>
              <w:t>Вместимость</w:t>
            </w:r>
          </w:p>
        </w:tc>
        <w:tc>
          <w:tcPr>
            <w:tcW w:w="1250" w:type="dxa"/>
            <w:vMerge w:val="restar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5F504F" w:rsidRPr="008C6FB3" w:rsidRDefault="005F504F" w:rsidP="005F504F">
            <w:pPr>
              <w:ind w:firstLine="0"/>
              <w:jc w:val="center"/>
              <w:rPr>
                <w:sz w:val="20"/>
                <w:szCs w:val="20"/>
              </w:rPr>
            </w:pPr>
            <w:proofErr w:type="spellStart"/>
            <w:r w:rsidRPr="008C6FB3">
              <w:rPr>
                <w:sz w:val="20"/>
                <w:szCs w:val="20"/>
              </w:rPr>
              <w:t>Востребо</w:t>
            </w:r>
            <w:proofErr w:type="spellEnd"/>
            <w:r w:rsidR="005B1943" w:rsidRPr="008C6FB3">
              <w:rPr>
                <w:sz w:val="20"/>
                <w:szCs w:val="20"/>
              </w:rPr>
              <w:t>-</w:t>
            </w:r>
          </w:p>
          <w:p w:rsidR="005F504F" w:rsidRPr="008C6FB3" w:rsidRDefault="005F504F" w:rsidP="005B1943">
            <w:pPr>
              <w:ind w:firstLine="0"/>
              <w:rPr>
                <w:sz w:val="20"/>
                <w:szCs w:val="20"/>
              </w:rPr>
            </w:pPr>
            <w:proofErr w:type="spellStart"/>
            <w:r w:rsidRPr="008C6FB3">
              <w:rPr>
                <w:sz w:val="20"/>
                <w:szCs w:val="20"/>
              </w:rPr>
              <w:t>ванность</w:t>
            </w:r>
            <w:proofErr w:type="spellEnd"/>
            <w:r w:rsidRPr="008C6FB3">
              <w:rPr>
                <w:sz w:val="20"/>
                <w:szCs w:val="20"/>
              </w:rPr>
              <w:t>, %</w:t>
            </w:r>
          </w:p>
        </w:tc>
      </w:tr>
      <w:tr w:rsidR="008C6FB3" w:rsidRPr="008C6FB3" w:rsidTr="00C44845">
        <w:trPr>
          <w:trHeight w:val="20"/>
          <w:jc w:val="center"/>
        </w:trPr>
        <w:tc>
          <w:tcPr>
            <w:tcW w:w="2650" w:type="dxa"/>
            <w:vMerge/>
            <w:tcBorders>
              <w:top w:val="single" w:sz="6" w:space="0" w:color="auto"/>
              <w:left w:val="single" w:sz="6" w:space="0" w:color="auto"/>
              <w:bottom w:val="single" w:sz="6" w:space="0" w:color="auto"/>
              <w:right w:val="single" w:sz="6" w:space="0" w:color="auto"/>
            </w:tcBorders>
            <w:shd w:val="clear" w:color="auto" w:fill="D9D9D9"/>
            <w:vAlign w:val="center"/>
          </w:tcPr>
          <w:p w:rsidR="005F504F" w:rsidRPr="008C6FB3" w:rsidRDefault="005F504F" w:rsidP="004A0B0F">
            <w:pPr>
              <w:rPr>
                <w:i/>
                <w:sz w:val="20"/>
                <w:szCs w:val="20"/>
              </w:rPr>
            </w:pPr>
          </w:p>
        </w:tc>
        <w:tc>
          <w:tcPr>
            <w:tcW w:w="3438" w:type="dxa"/>
            <w:vMerge/>
            <w:tcBorders>
              <w:top w:val="single" w:sz="6" w:space="0" w:color="auto"/>
              <w:left w:val="single" w:sz="6" w:space="0" w:color="auto"/>
              <w:bottom w:val="single" w:sz="6" w:space="0" w:color="auto"/>
              <w:right w:val="single" w:sz="6" w:space="0" w:color="auto"/>
            </w:tcBorders>
            <w:shd w:val="clear" w:color="auto" w:fill="D9D9D9"/>
            <w:vAlign w:val="center"/>
          </w:tcPr>
          <w:p w:rsidR="005F504F" w:rsidRPr="008C6FB3" w:rsidRDefault="005F504F" w:rsidP="004A0B0F">
            <w:pPr>
              <w:rPr>
                <w:i/>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5F504F" w:rsidRPr="008C6FB3" w:rsidRDefault="005F504F" w:rsidP="005F504F">
            <w:pPr>
              <w:ind w:firstLine="0"/>
              <w:jc w:val="center"/>
              <w:rPr>
                <w:sz w:val="20"/>
                <w:szCs w:val="20"/>
              </w:rPr>
            </w:pPr>
            <w:r w:rsidRPr="008C6FB3">
              <w:rPr>
                <w:sz w:val="20"/>
                <w:szCs w:val="20"/>
              </w:rPr>
              <w:t>Проектная</w:t>
            </w:r>
          </w:p>
        </w:tc>
        <w:tc>
          <w:tcPr>
            <w:tcW w:w="1329"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5F504F" w:rsidRPr="008C6FB3" w:rsidRDefault="005F504F" w:rsidP="005F504F">
            <w:pPr>
              <w:ind w:firstLine="0"/>
              <w:jc w:val="center"/>
              <w:rPr>
                <w:sz w:val="20"/>
                <w:szCs w:val="20"/>
              </w:rPr>
            </w:pPr>
            <w:r w:rsidRPr="008C6FB3">
              <w:rPr>
                <w:sz w:val="20"/>
                <w:szCs w:val="20"/>
              </w:rPr>
              <w:t>Фактическая</w:t>
            </w:r>
          </w:p>
          <w:p w:rsidR="00665C66" w:rsidRPr="008C6FB3" w:rsidRDefault="00665C66" w:rsidP="005F504F">
            <w:pPr>
              <w:ind w:firstLine="0"/>
              <w:jc w:val="center"/>
              <w:rPr>
                <w:sz w:val="20"/>
                <w:szCs w:val="20"/>
              </w:rPr>
            </w:pPr>
            <w:r w:rsidRPr="008C6FB3">
              <w:rPr>
                <w:sz w:val="20"/>
                <w:szCs w:val="20"/>
              </w:rPr>
              <w:t>на 2021-2022 уч. г.</w:t>
            </w:r>
            <w:r w:rsidR="00854A21" w:rsidRPr="008C6FB3">
              <w:rPr>
                <w:sz w:val="20"/>
                <w:szCs w:val="20"/>
              </w:rPr>
              <w:t xml:space="preserve"> (в т.ч. с учетом дошкольных групп)</w:t>
            </w:r>
          </w:p>
        </w:tc>
        <w:tc>
          <w:tcPr>
            <w:tcW w:w="1250" w:type="dxa"/>
            <w:vMerge/>
            <w:tcBorders>
              <w:top w:val="single" w:sz="6" w:space="0" w:color="auto"/>
              <w:left w:val="single" w:sz="6" w:space="0" w:color="auto"/>
              <w:bottom w:val="single" w:sz="6" w:space="0" w:color="auto"/>
              <w:right w:val="single" w:sz="6" w:space="0" w:color="auto"/>
            </w:tcBorders>
            <w:shd w:val="clear" w:color="auto" w:fill="D9D9D9"/>
            <w:vAlign w:val="center"/>
          </w:tcPr>
          <w:p w:rsidR="005F504F" w:rsidRPr="008C6FB3" w:rsidRDefault="005F504F" w:rsidP="004A0B0F">
            <w:pPr>
              <w:rPr>
                <w:sz w:val="20"/>
                <w:szCs w:val="20"/>
              </w:rPr>
            </w:pPr>
          </w:p>
        </w:tc>
      </w:tr>
      <w:tr w:rsidR="008C6FB3" w:rsidRPr="008C6FB3" w:rsidTr="00C44845">
        <w:trPr>
          <w:trHeight w:val="20"/>
          <w:jc w:val="center"/>
        </w:trPr>
        <w:tc>
          <w:tcPr>
            <w:tcW w:w="2650" w:type="dxa"/>
            <w:tcBorders>
              <w:top w:val="single" w:sz="6" w:space="0" w:color="auto"/>
              <w:left w:val="single" w:sz="6" w:space="0" w:color="auto"/>
              <w:bottom w:val="single" w:sz="6" w:space="0" w:color="auto"/>
              <w:right w:val="single" w:sz="6" w:space="0" w:color="auto"/>
            </w:tcBorders>
            <w:vAlign w:val="center"/>
          </w:tcPr>
          <w:p w:rsidR="005F504F" w:rsidRPr="008C6FB3" w:rsidRDefault="005F504F" w:rsidP="00465F78">
            <w:pPr>
              <w:ind w:firstLine="0"/>
              <w:rPr>
                <w:bCs/>
                <w:sz w:val="20"/>
                <w:szCs w:val="20"/>
              </w:rPr>
            </w:pPr>
            <w:r w:rsidRPr="008C6FB3">
              <w:rPr>
                <w:bCs/>
                <w:sz w:val="20"/>
                <w:szCs w:val="20"/>
              </w:rPr>
              <w:t>МБОУ «</w:t>
            </w:r>
            <w:proofErr w:type="spellStart"/>
            <w:r w:rsidR="00665C66" w:rsidRPr="008C6FB3">
              <w:rPr>
                <w:bCs/>
                <w:sz w:val="20"/>
                <w:szCs w:val="20"/>
              </w:rPr>
              <w:t>Дутовская</w:t>
            </w:r>
            <w:proofErr w:type="spellEnd"/>
            <w:r w:rsidR="00465F78" w:rsidRPr="008C6FB3">
              <w:rPr>
                <w:bCs/>
                <w:sz w:val="20"/>
                <w:szCs w:val="20"/>
              </w:rPr>
              <w:t xml:space="preserve"> С</w:t>
            </w:r>
            <w:r w:rsidRPr="008C6FB3">
              <w:rPr>
                <w:bCs/>
                <w:sz w:val="20"/>
                <w:szCs w:val="20"/>
              </w:rPr>
              <w:t>ОШ»</w:t>
            </w:r>
          </w:p>
        </w:tc>
        <w:tc>
          <w:tcPr>
            <w:tcW w:w="3438" w:type="dxa"/>
            <w:tcBorders>
              <w:top w:val="single" w:sz="6" w:space="0" w:color="auto"/>
              <w:left w:val="single" w:sz="6" w:space="0" w:color="auto"/>
              <w:bottom w:val="single" w:sz="6" w:space="0" w:color="auto"/>
              <w:right w:val="single" w:sz="6" w:space="0" w:color="auto"/>
            </w:tcBorders>
            <w:vAlign w:val="center"/>
          </w:tcPr>
          <w:p w:rsidR="005F504F" w:rsidRPr="008C6FB3" w:rsidRDefault="00665C66" w:rsidP="005F504F">
            <w:pPr>
              <w:ind w:firstLine="0"/>
              <w:rPr>
                <w:bCs/>
                <w:sz w:val="20"/>
                <w:szCs w:val="20"/>
              </w:rPr>
            </w:pPr>
            <w:r w:rsidRPr="008C6FB3">
              <w:rPr>
                <w:bCs/>
                <w:sz w:val="20"/>
                <w:szCs w:val="20"/>
              </w:rPr>
              <w:t xml:space="preserve">Орловская область, р-н </w:t>
            </w:r>
            <w:proofErr w:type="spellStart"/>
            <w:r w:rsidRPr="008C6FB3">
              <w:rPr>
                <w:bCs/>
                <w:sz w:val="20"/>
                <w:szCs w:val="20"/>
              </w:rPr>
              <w:t>Ливенский</w:t>
            </w:r>
            <w:proofErr w:type="spellEnd"/>
            <w:r w:rsidRPr="008C6FB3">
              <w:rPr>
                <w:bCs/>
                <w:sz w:val="20"/>
                <w:szCs w:val="20"/>
              </w:rPr>
              <w:t xml:space="preserve">, д </w:t>
            </w:r>
            <w:proofErr w:type="spellStart"/>
            <w:r w:rsidRPr="008C6FB3">
              <w:rPr>
                <w:bCs/>
                <w:sz w:val="20"/>
                <w:szCs w:val="20"/>
              </w:rPr>
              <w:t>Семенихино</w:t>
            </w:r>
            <w:proofErr w:type="spellEnd"/>
            <w:r w:rsidRPr="008C6FB3">
              <w:rPr>
                <w:bCs/>
                <w:sz w:val="20"/>
                <w:szCs w:val="20"/>
              </w:rPr>
              <w:t xml:space="preserve">, </w:t>
            </w:r>
            <w:proofErr w:type="spellStart"/>
            <w:r w:rsidRPr="008C6FB3">
              <w:rPr>
                <w:bCs/>
                <w:sz w:val="20"/>
                <w:szCs w:val="20"/>
              </w:rPr>
              <w:t>ул</w:t>
            </w:r>
            <w:proofErr w:type="spellEnd"/>
            <w:r w:rsidRPr="008C6FB3">
              <w:rPr>
                <w:bCs/>
                <w:sz w:val="20"/>
                <w:szCs w:val="20"/>
              </w:rPr>
              <w:t xml:space="preserve"> Школьная, д 9</w:t>
            </w:r>
          </w:p>
        </w:tc>
        <w:tc>
          <w:tcPr>
            <w:tcW w:w="992" w:type="dxa"/>
            <w:tcBorders>
              <w:top w:val="single" w:sz="6" w:space="0" w:color="auto"/>
              <w:left w:val="single" w:sz="6" w:space="0" w:color="auto"/>
              <w:bottom w:val="single" w:sz="6" w:space="0" w:color="auto"/>
              <w:right w:val="single" w:sz="6" w:space="0" w:color="auto"/>
            </w:tcBorders>
            <w:vAlign w:val="center"/>
          </w:tcPr>
          <w:p w:rsidR="005F504F" w:rsidRPr="008C6FB3" w:rsidRDefault="005F504F" w:rsidP="00AC5A43">
            <w:pPr>
              <w:ind w:firstLine="0"/>
              <w:jc w:val="center"/>
              <w:rPr>
                <w:bCs/>
                <w:sz w:val="20"/>
                <w:szCs w:val="20"/>
              </w:rPr>
            </w:pPr>
            <w:r w:rsidRPr="008C6FB3">
              <w:rPr>
                <w:bCs/>
                <w:sz w:val="20"/>
                <w:szCs w:val="20"/>
              </w:rPr>
              <w:t>1</w:t>
            </w:r>
            <w:r w:rsidR="00465F78" w:rsidRPr="008C6FB3">
              <w:rPr>
                <w:bCs/>
                <w:sz w:val="20"/>
                <w:szCs w:val="20"/>
              </w:rPr>
              <w:t>2</w:t>
            </w:r>
            <w:r w:rsidR="00C37E64" w:rsidRPr="008C6FB3">
              <w:rPr>
                <w:bCs/>
                <w:sz w:val="20"/>
                <w:szCs w:val="20"/>
              </w:rPr>
              <w:t>0</w:t>
            </w:r>
          </w:p>
        </w:tc>
        <w:tc>
          <w:tcPr>
            <w:tcW w:w="1329" w:type="dxa"/>
            <w:tcBorders>
              <w:top w:val="single" w:sz="6" w:space="0" w:color="auto"/>
              <w:left w:val="single" w:sz="6" w:space="0" w:color="auto"/>
              <w:bottom w:val="single" w:sz="6" w:space="0" w:color="auto"/>
              <w:right w:val="single" w:sz="6" w:space="0" w:color="auto"/>
            </w:tcBorders>
            <w:vAlign w:val="center"/>
          </w:tcPr>
          <w:p w:rsidR="005F504F" w:rsidRPr="008C6FB3" w:rsidRDefault="00465F78" w:rsidP="00AC5A43">
            <w:pPr>
              <w:ind w:firstLine="0"/>
              <w:jc w:val="center"/>
              <w:rPr>
                <w:bCs/>
                <w:sz w:val="20"/>
                <w:szCs w:val="20"/>
              </w:rPr>
            </w:pPr>
            <w:r w:rsidRPr="008C6FB3">
              <w:rPr>
                <w:bCs/>
                <w:sz w:val="20"/>
                <w:szCs w:val="20"/>
              </w:rPr>
              <w:t>7</w:t>
            </w:r>
            <w:r w:rsidR="00AC5A43" w:rsidRPr="008C6FB3">
              <w:rPr>
                <w:bCs/>
                <w:sz w:val="20"/>
                <w:szCs w:val="20"/>
              </w:rPr>
              <w:t>8</w:t>
            </w:r>
          </w:p>
        </w:tc>
        <w:tc>
          <w:tcPr>
            <w:tcW w:w="1250" w:type="dxa"/>
            <w:tcBorders>
              <w:top w:val="single" w:sz="6" w:space="0" w:color="auto"/>
              <w:left w:val="single" w:sz="6" w:space="0" w:color="auto"/>
              <w:bottom w:val="single" w:sz="6" w:space="0" w:color="auto"/>
              <w:right w:val="single" w:sz="6" w:space="0" w:color="auto"/>
            </w:tcBorders>
            <w:vAlign w:val="center"/>
          </w:tcPr>
          <w:p w:rsidR="005F504F" w:rsidRPr="008C6FB3" w:rsidRDefault="00854A21" w:rsidP="00AC5A43">
            <w:pPr>
              <w:ind w:firstLine="0"/>
              <w:jc w:val="center"/>
              <w:rPr>
                <w:bCs/>
                <w:sz w:val="20"/>
                <w:szCs w:val="20"/>
              </w:rPr>
            </w:pPr>
            <w:r w:rsidRPr="008C6FB3">
              <w:rPr>
                <w:bCs/>
                <w:sz w:val="20"/>
                <w:szCs w:val="20"/>
              </w:rPr>
              <w:t>65</w:t>
            </w:r>
            <w:r w:rsidR="005F504F" w:rsidRPr="008C6FB3">
              <w:rPr>
                <w:bCs/>
                <w:sz w:val="20"/>
                <w:szCs w:val="20"/>
              </w:rPr>
              <w:t>,</w:t>
            </w:r>
            <w:r w:rsidRPr="008C6FB3">
              <w:rPr>
                <w:bCs/>
                <w:sz w:val="20"/>
                <w:szCs w:val="20"/>
              </w:rPr>
              <w:t>0</w:t>
            </w:r>
          </w:p>
        </w:tc>
      </w:tr>
      <w:tr w:rsidR="005F504F" w:rsidRPr="008C6FB3" w:rsidTr="00C44845">
        <w:trPr>
          <w:trHeight w:val="20"/>
          <w:jc w:val="center"/>
        </w:trPr>
        <w:tc>
          <w:tcPr>
            <w:tcW w:w="2650" w:type="dxa"/>
            <w:tcBorders>
              <w:top w:val="single" w:sz="6" w:space="0" w:color="auto"/>
              <w:left w:val="single" w:sz="6" w:space="0" w:color="auto"/>
              <w:bottom w:val="single" w:sz="6" w:space="0" w:color="auto"/>
              <w:right w:val="single" w:sz="6" w:space="0" w:color="auto"/>
            </w:tcBorders>
            <w:vAlign w:val="center"/>
          </w:tcPr>
          <w:p w:rsidR="005F504F" w:rsidRPr="008C6FB3" w:rsidRDefault="00665C66" w:rsidP="005F504F">
            <w:pPr>
              <w:ind w:firstLine="0"/>
              <w:rPr>
                <w:bCs/>
                <w:sz w:val="20"/>
                <w:szCs w:val="20"/>
              </w:rPr>
            </w:pPr>
            <w:r w:rsidRPr="008C6FB3">
              <w:rPr>
                <w:bCs/>
                <w:sz w:val="20"/>
                <w:szCs w:val="20"/>
              </w:rPr>
              <w:t>МБОУ «Орловская СОШ»</w:t>
            </w:r>
          </w:p>
        </w:tc>
        <w:tc>
          <w:tcPr>
            <w:tcW w:w="3438" w:type="dxa"/>
            <w:tcBorders>
              <w:top w:val="single" w:sz="6" w:space="0" w:color="auto"/>
              <w:left w:val="single" w:sz="6" w:space="0" w:color="auto"/>
              <w:bottom w:val="single" w:sz="6" w:space="0" w:color="auto"/>
              <w:right w:val="single" w:sz="6" w:space="0" w:color="auto"/>
            </w:tcBorders>
            <w:vAlign w:val="center"/>
          </w:tcPr>
          <w:p w:rsidR="005F504F" w:rsidRPr="008C6FB3" w:rsidRDefault="00665C66" w:rsidP="005F504F">
            <w:pPr>
              <w:ind w:firstLine="0"/>
              <w:rPr>
                <w:bCs/>
                <w:sz w:val="20"/>
                <w:szCs w:val="20"/>
              </w:rPr>
            </w:pPr>
            <w:r w:rsidRPr="008C6FB3">
              <w:rPr>
                <w:bCs/>
                <w:sz w:val="20"/>
                <w:szCs w:val="20"/>
              </w:rPr>
              <w:t xml:space="preserve">Орловская область, р-н </w:t>
            </w:r>
            <w:proofErr w:type="spellStart"/>
            <w:r w:rsidRPr="008C6FB3">
              <w:rPr>
                <w:bCs/>
                <w:sz w:val="20"/>
                <w:szCs w:val="20"/>
              </w:rPr>
              <w:t>Ливенский</w:t>
            </w:r>
            <w:proofErr w:type="spellEnd"/>
            <w:r w:rsidRPr="008C6FB3">
              <w:rPr>
                <w:bCs/>
                <w:sz w:val="20"/>
                <w:szCs w:val="20"/>
              </w:rPr>
              <w:t xml:space="preserve">, д Орлово, </w:t>
            </w:r>
            <w:proofErr w:type="spellStart"/>
            <w:r w:rsidRPr="008C6FB3">
              <w:rPr>
                <w:bCs/>
                <w:sz w:val="20"/>
                <w:szCs w:val="20"/>
              </w:rPr>
              <w:t>ул</w:t>
            </w:r>
            <w:proofErr w:type="spellEnd"/>
            <w:r w:rsidRPr="008C6FB3">
              <w:rPr>
                <w:bCs/>
                <w:sz w:val="20"/>
                <w:szCs w:val="20"/>
              </w:rPr>
              <w:t xml:space="preserve"> Орловская, 92</w:t>
            </w:r>
          </w:p>
        </w:tc>
        <w:tc>
          <w:tcPr>
            <w:tcW w:w="992" w:type="dxa"/>
            <w:tcBorders>
              <w:top w:val="single" w:sz="6" w:space="0" w:color="auto"/>
              <w:left w:val="single" w:sz="6" w:space="0" w:color="auto"/>
              <w:bottom w:val="single" w:sz="6" w:space="0" w:color="auto"/>
              <w:right w:val="single" w:sz="6" w:space="0" w:color="auto"/>
            </w:tcBorders>
            <w:vAlign w:val="center"/>
          </w:tcPr>
          <w:p w:rsidR="005F504F" w:rsidRPr="008C6FB3" w:rsidRDefault="00AC5A43" w:rsidP="00AC5A43">
            <w:pPr>
              <w:ind w:firstLine="0"/>
              <w:jc w:val="center"/>
              <w:rPr>
                <w:bCs/>
                <w:sz w:val="20"/>
                <w:szCs w:val="20"/>
              </w:rPr>
            </w:pPr>
            <w:r w:rsidRPr="008C6FB3">
              <w:rPr>
                <w:bCs/>
                <w:sz w:val="20"/>
                <w:szCs w:val="20"/>
              </w:rPr>
              <w:t>150</w:t>
            </w:r>
          </w:p>
        </w:tc>
        <w:tc>
          <w:tcPr>
            <w:tcW w:w="1329" w:type="dxa"/>
            <w:tcBorders>
              <w:top w:val="single" w:sz="6" w:space="0" w:color="auto"/>
              <w:left w:val="single" w:sz="6" w:space="0" w:color="auto"/>
              <w:bottom w:val="single" w:sz="6" w:space="0" w:color="auto"/>
              <w:right w:val="single" w:sz="6" w:space="0" w:color="auto"/>
            </w:tcBorders>
            <w:vAlign w:val="center"/>
          </w:tcPr>
          <w:p w:rsidR="005F504F" w:rsidRPr="008C6FB3" w:rsidRDefault="00AC5A43" w:rsidP="00AC5A43">
            <w:pPr>
              <w:ind w:firstLine="0"/>
              <w:jc w:val="center"/>
              <w:rPr>
                <w:bCs/>
                <w:sz w:val="20"/>
                <w:szCs w:val="20"/>
              </w:rPr>
            </w:pPr>
            <w:r w:rsidRPr="008C6FB3">
              <w:rPr>
                <w:bCs/>
                <w:sz w:val="20"/>
                <w:szCs w:val="20"/>
              </w:rPr>
              <w:t>61</w:t>
            </w:r>
          </w:p>
        </w:tc>
        <w:tc>
          <w:tcPr>
            <w:tcW w:w="1250" w:type="dxa"/>
            <w:tcBorders>
              <w:top w:val="single" w:sz="6" w:space="0" w:color="auto"/>
              <w:left w:val="single" w:sz="6" w:space="0" w:color="auto"/>
              <w:bottom w:val="single" w:sz="6" w:space="0" w:color="auto"/>
              <w:right w:val="single" w:sz="6" w:space="0" w:color="auto"/>
            </w:tcBorders>
            <w:vAlign w:val="center"/>
          </w:tcPr>
          <w:p w:rsidR="005F504F" w:rsidRPr="008C6FB3" w:rsidRDefault="00854A21" w:rsidP="00AC5A43">
            <w:pPr>
              <w:ind w:firstLine="0"/>
              <w:jc w:val="center"/>
              <w:rPr>
                <w:bCs/>
                <w:sz w:val="20"/>
                <w:szCs w:val="20"/>
              </w:rPr>
            </w:pPr>
            <w:r w:rsidRPr="008C6FB3">
              <w:rPr>
                <w:bCs/>
                <w:sz w:val="20"/>
                <w:szCs w:val="20"/>
              </w:rPr>
              <w:t>40</w:t>
            </w:r>
            <w:r w:rsidR="005F504F" w:rsidRPr="008C6FB3">
              <w:rPr>
                <w:bCs/>
                <w:sz w:val="20"/>
                <w:szCs w:val="20"/>
              </w:rPr>
              <w:t>,</w:t>
            </w:r>
            <w:r w:rsidRPr="008C6FB3">
              <w:rPr>
                <w:bCs/>
                <w:sz w:val="20"/>
                <w:szCs w:val="20"/>
              </w:rPr>
              <w:t>67</w:t>
            </w:r>
          </w:p>
        </w:tc>
      </w:tr>
    </w:tbl>
    <w:p w:rsidR="005F504F" w:rsidRPr="008C6FB3" w:rsidRDefault="005F504F" w:rsidP="00F01791"/>
    <w:p w:rsidR="00854A21" w:rsidRPr="008C6FB3" w:rsidRDefault="00854A21" w:rsidP="00854A21">
      <w:pPr>
        <w:rPr>
          <w:rFonts w:cs="Mangal"/>
        </w:rPr>
      </w:pPr>
      <w:r w:rsidRPr="008C6FB3">
        <w:rPr>
          <w:rFonts w:cs="Mangal"/>
        </w:rPr>
        <w:t>Таким образом, в поселении число мест в школах в 2 раза выше необходимого. При наличии достаточного количества школьных автобусов следует организовывать доставку учащихся в школы.</w:t>
      </w:r>
    </w:p>
    <w:p w:rsidR="00373918" w:rsidRPr="008C6FB3" w:rsidRDefault="00B56D29" w:rsidP="00A40411">
      <w:pPr>
        <w:pStyle w:val="4"/>
      </w:pPr>
      <w:r w:rsidRPr="008C6FB3">
        <w:t>Объекты культуры и искусства</w:t>
      </w:r>
    </w:p>
    <w:p w:rsidR="00575F71" w:rsidRPr="008C6FB3" w:rsidRDefault="00385917" w:rsidP="0010181E">
      <w:pPr>
        <w:tabs>
          <w:tab w:val="left" w:pos="709"/>
        </w:tabs>
        <w:rPr>
          <w:rFonts w:cs="Times New Roman"/>
          <w:szCs w:val="26"/>
        </w:rPr>
      </w:pPr>
      <w:r w:rsidRPr="008C6FB3">
        <w:rPr>
          <w:rFonts w:eastAsia="Times New Roman"/>
          <w:spacing w:val="-3"/>
        </w:rPr>
        <w:t xml:space="preserve">Количество и емкость объектов культуры рассчитываются в соответствии с действующими нормативами. К нормируемым объектам культуры и искусства относятся учреждения клубного типа с киноустановками и филиалы библиотек </w:t>
      </w:r>
      <w:r w:rsidR="00BE53C3" w:rsidRPr="008C6FB3">
        <w:rPr>
          <w:rFonts w:eastAsia="Times New Roman" w:cs="Times New Roman"/>
          <w:spacing w:val="-3"/>
        </w:rPr>
        <w:t>‒</w:t>
      </w:r>
      <w:r w:rsidRPr="008C6FB3">
        <w:rPr>
          <w:rFonts w:eastAsia="Times New Roman"/>
          <w:spacing w:val="-3"/>
        </w:rPr>
        <w:t xml:space="preserve"> повседневный уровень, к периодическому уровню относятся библиотеки и дома культуры, включающие в себя и функции повседневного обслуживания</w:t>
      </w:r>
      <w:r w:rsidR="000F45BA" w:rsidRPr="008C6FB3">
        <w:rPr>
          <w:rFonts w:cs="Times New Roman"/>
          <w:szCs w:val="26"/>
        </w:rPr>
        <w:t>.</w:t>
      </w:r>
    </w:p>
    <w:p w:rsidR="00385917" w:rsidRPr="008C6FB3" w:rsidRDefault="00385917" w:rsidP="0010181E">
      <w:pPr>
        <w:tabs>
          <w:tab w:val="left" w:pos="709"/>
        </w:tabs>
        <w:rPr>
          <w:rFonts w:cs="Times New Roman"/>
          <w:szCs w:val="26"/>
        </w:rPr>
      </w:pPr>
      <w:r w:rsidRPr="008C6FB3">
        <w:rPr>
          <w:rFonts w:cs="Times New Roman"/>
          <w:szCs w:val="26"/>
        </w:rPr>
        <w:t>Перечень и характеристики клубных учреждений (СДК), расположенных на территории поселения</w:t>
      </w:r>
      <w:r w:rsidR="007E2B96" w:rsidRPr="008C6FB3">
        <w:rPr>
          <w:rFonts w:cs="Times New Roman"/>
          <w:szCs w:val="26"/>
        </w:rPr>
        <w:t xml:space="preserve"> на 2024 год</w:t>
      </w:r>
      <w:r w:rsidRPr="008C6FB3">
        <w:rPr>
          <w:rFonts w:cs="Times New Roman"/>
          <w:szCs w:val="26"/>
        </w:rPr>
        <w:t>, указан в таблице 1</w:t>
      </w:r>
      <w:r w:rsidR="00230D36" w:rsidRPr="008C6FB3">
        <w:rPr>
          <w:rFonts w:cs="Times New Roman"/>
          <w:szCs w:val="26"/>
        </w:rPr>
        <w:t>1</w:t>
      </w:r>
      <w:r w:rsidRPr="008C6FB3">
        <w:rPr>
          <w:rFonts w:cs="Times New Roman"/>
          <w:szCs w:val="26"/>
        </w:rPr>
        <w:t>, библиотечных учреждений – в таблице 1</w:t>
      </w:r>
      <w:r w:rsidR="00230D36" w:rsidRPr="008C6FB3">
        <w:rPr>
          <w:rFonts w:cs="Times New Roman"/>
          <w:szCs w:val="26"/>
        </w:rPr>
        <w:t>2</w:t>
      </w:r>
      <w:r w:rsidRPr="008C6FB3">
        <w:rPr>
          <w:rFonts w:cs="Times New Roman"/>
          <w:szCs w:val="26"/>
        </w:rPr>
        <w:t>.</w:t>
      </w:r>
    </w:p>
    <w:p w:rsidR="00385917" w:rsidRPr="008C6FB3" w:rsidRDefault="00385917" w:rsidP="00385917">
      <w:pPr>
        <w:tabs>
          <w:tab w:val="left" w:pos="709"/>
        </w:tabs>
        <w:jc w:val="right"/>
        <w:rPr>
          <w:rFonts w:cs="Times New Roman"/>
          <w:szCs w:val="26"/>
        </w:rPr>
      </w:pPr>
      <w:r w:rsidRPr="008C6FB3">
        <w:rPr>
          <w:rFonts w:cs="Times New Roman"/>
          <w:szCs w:val="26"/>
        </w:rPr>
        <w:t>Таблица 1</w:t>
      </w:r>
      <w:r w:rsidR="00230D36" w:rsidRPr="008C6FB3">
        <w:rPr>
          <w:rFonts w:cs="Times New Roman"/>
          <w:szCs w:val="26"/>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9"/>
        <w:gridCol w:w="4566"/>
        <w:gridCol w:w="1853"/>
      </w:tblGrid>
      <w:tr w:rsidR="008C6FB3" w:rsidRPr="008C6FB3" w:rsidTr="00230D36">
        <w:trPr>
          <w:trHeight w:val="20"/>
          <w:jc w:val="center"/>
        </w:trPr>
        <w:tc>
          <w:tcPr>
            <w:tcW w:w="3209"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rsidR="00385917" w:rsidRPr="008C6FB3" w:rsidRDefault="00385917" w:rsidP="00385917">
            <w:pPr>
              <w:ind w:firstLine="0"/>
              <w:jc w:val="center"/>
              <w:rPr>
                <w:sz w:val="20"/>
                <w:szCs w:val="20"/>
              </w:rPr>
            </w:pPr>
            <w:r w:rsidRPr="008C6FB3">
              <w:rPr>
                <w:sz w:val="20"/>
                <w:szCs w:val="20"/>
              </w:rPr>
              <w:t>Наименование</w:t>
            </w:r>
          </w:p>
        </w:tc>
        <w:tc>
          <w:tcPr>
            <w:tcW w:w="4566"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rsidR="00385917" w:rsidRPr="008C6FB3" w:rsidRDefault="00385917" w:rsidP="00385917">
            <w:pPr>
              <w:ind w:firstLine="0"/>
              <w:jc w:val="center"/>
              <w:rPr>
                <w:sz w:val="20"/>
                <w:szCs w:val="20"/>
              </w:rPr>
            </w:pPr>
            <w:r w:rsidRPr="008C6FB3">
              <w:rPr>
                <w:sz w:val="20"/>
                <w:szCs w:val="20"/>
              </w:rPr>
              <w:t>Местоположение</w:t>
            </w:r>
          </w:p>
        </w:tc>
        <w:tc>
          <w:tcPr>
            <w:tcW w:w="1853"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rsidR="00385917" w:rsidRPr="008C6FB3" w:rsidRDefault="00385917" w:rsidP="00385917">
            <w:pPr>
              <w:ind w:firstLine="0"/>
              <w:jc w:val="center"/>
              <w:rPr>
                <w:sz w:val="20"/>
                <w:szCs w:val="20"/>
              </w:rPr>
            </w:pPr>
            <w:r w:rsidRPr="008C6FB3">
              <w:rPr>
                <w:sz w:val="20"/>
                <w:szCs w:val="20"/>
              </w:rPr>
              <w:t>Мест</w:t>
            </w:r>
          </w:p>
        </w:tc>
      </w:tr>
      <w:tr w:rsidR="008C6FB3" w:rsidRPr="008C6FB3" w:rsidTr="00230D36">
        <w:trPr>
          <w:trHeight w:val="20"/>
          <w:jc w:val="center"/>
        </w:trPr>
        <w:tc>
          <w:tcPr>
            <w:tcW w:w="3209" w:type="dxa"/>
            <w:tcBorders>
              <w:top w:val="single" w:sz="4" w:space="0" w:color="auto"/>
              <w:left w:val="single" w:sz="4" w:space="0" w:color="auto"/>
              <w:bottom w:val="single" w:sz="4" w:space="0" w:color="auto"/>
              <w:right w:val="single" w:sz="4" w:space="0" w:color="auto"/>
            </w:tcBorders>
            <w:noWrap/>
            <w:vAlign w:val="center"/>
          </w:tcPr>
          <w:p w:rsidR="00385917" w:rsidRPr="008C6FB3" w:rsidRDefault="00230D36" w:rsidP="00385917">
            <w:pPr>
              <w:ind w:firstLine="0"/>
              <w:jc w:val="left"/>
              <w:rPr>
                <w:bCs/>
                <w:sz w:val="20"/>
                <w:szCs w:val="20"/>
              </w:rPr>
            </w:pPr>
            <w:proofErr w:type="spellStart"/>
            <w:r w:rsidRPr="008C6FB3">
              <w:rPr>
                <w:bCs/>
                <w:sz w:val="20"/>
                <w:szCs w:val="20"/>
              </w:rPr>
              <w:t>Дутовский</w:t>
            </w:r>
            <w:proofErr w:type="spellEnd"/>
          </w:p>
        </w:tc>
        <w:tc>
          <w:tcPr>
            <w:tcW w:w="4566" w:type="dxa"/>
            <w:tcBorders>
              <w:top w:val="single" w:sz="4" w:space="0" w:color="auto"/>
              <w:left w:val="single" w:sz="4" w:space="0" w:color="auto"/>
              <w:bottom w:val="single" w:sz="4" w:space="0" w:color="auto"/>
              <w:right w:val="single" w:sz="4" w:space="0" w:color="auto"/>
            </w:tcBorders>
            <w:noWrap/>
            <w:vAlign w:val="center"/>
          </w:tcPr>
          <w:p w:rsidR="00385917" w:rsidRPr="008C6FB3" w:rsidRDefault="00230D36" w:rsidP="00385917">
            <w:pPr>
              <w:ind w:firstLine="0"/>
              <w:jc w:val="left"/>
              <w:rPr>
                <w:bCs/>
                <w:sz w:val="20"/>
                <w:szCs w:val="20"/>
              </w:rPr>
            </w:pPr>
            <w:r w:rsidRPr="008C6FB3">
              <w:rPr>
                <w:bCs/>
                <w:sz w:val="20"/>
                <w:szCs w:val="20"/>
              </w:rPr>
              <w:t>д</w:t>
            </w:r>
            <w:r w:rsidR="007E2B96" w:rsidRPr="008C6FB3">
              <w:rPr>
                <w:bCs/>
                <w:sz w:val="20"/>
                <w:szCs w:val="20"/>
              </w:rPr>
              <w:t xml:space="preserve">. </w:t>
            </w:r>
            <w:proofErr w:type="spellStart"/>
            <w:r w:rsidRPr="008C6FB3">
              <w:rPr>
                <w:bCs/>
                <w:sz w:val="20"/>
                <w:szCs w:val="20"/>
              </w:rPr>
              <w:t>Семенихино</w:t>
            </w:r>
            <w:proofErr w:type="spellEnd"/>
          </w:p>
        </w:tc>
        <w:tc>
          <w:tcPr>
            <w:tcW w:w="1853" w:type="dxa"/>
            <w:tcBorders>
              <w:top w:val="single" w:sz="4" w:space="0" w:color="auto"/>
              <w:left w:val="single" w:sz="4" w:space="0" w:color="auto"/>
              <w:bottom w:val="single" w:sz="4" w:space="0" w:color="auto"/>
              <w:right w:val="single" w:sz="4" w:space="0" w:color="auto"/>
            </w:tcBorders>
            <w:noWrap/>
            <w:vAlign w:val="center"/>
          </w:tcPr>
          <w:p w:rsidR="00385917" w:rsidRPr="008C6FB3" w:rsidRDefault="00230D36" w:rsidP="007E2B96">
            <w:pPr>
              <w:ind w:firstLine="0"/>
              <w:jc w:val="center"/>
              <w:rPr>
                <w:bCs/>
                <w:sz w:val="20"/>
                <w:szCs w:val="20"/>
              </w:rPr>
            </w:pPr>
            <w:r w:rsidRPr="008C6FB3">
              <w:rPr>
                <w:bCs/>
                <w:sz w:val="20"/>
                <w:szCs w:val="20"/>
              </w:rPr>
              <w:t>300</w:t>
            </w:r>
          </w:p>
        </w:tc>
      </w:tr>
      <w:tr w:rsidR="008C6FB3" w:rsidRPr="008C6FB3" w:rsidTr="00230D36">
        <w:trPr>
          <w:trHeight w:val="20"/>
          <w:jc w:val="center"/>
        </w:trPr>
        <w:tc>
          <w:tcPr>
            <w:tcW w:w="3209" w:type="dxa"/>
            <w:tcBorders>
              <w:top w:val="single" w:sz="4" w:space="0" w:color="auto"/>
              <w:left w:val="single" w:sz="4" w:space="0" w:color="auto"/>
              <w:bottom w:val="single" w:sz="4" w:space="0" w:color="auto"/>
              <w:right w:val="single" w:sz="4" w:space="0" w:color="auto"/>
            </w:tcBorders>
            <w:noWrap/>
            <w:vAlign w:val="center"/>
          </w:tcPr>
          <w:p w:rsidR="00230D36" w:rsidRPr="008C6FB3" w:rsidRDefault="00230D36" w:rsidP="00385917">
            <w:pPr>
              <w:ind w:firstLine="0"/>
              <w:jc w:val="left"/>
              <w:rPr>
                <w:bCs/>
                <w:sz w:val="20"/>
                <w:szCs w:val="20"/>
              </w:rPr>
            </w:pPr>
            <w:proofErr w:type="spellStart"/>
            <w:r w:rsidRPr="008C6FB3">
              <w:rPr>
                <w:bCs/>
                <w:sz w:val="20"/>
                <w:szCs w:val="20"/>
              </w:rPr>
              <w:t>Парахинский</w:t>
            </w:r>
            <w:proofErr w:type="spellEnd"/>
          </w:p>
        </w:tc>
        <w:tc>
          <w:tcPr>
            <w:tcW w:w="4566" w:type="dxa"/>
            <w:tcBorders>
              <w:top w:val="single" w:sz="4" w:space="0" w:color="auto"/>
              <w:left w:val="single" w:sz="4" w:space="0" w:color="auto"/>
              <w:bottom w:val="single" w:sz="4" w:space="0" w:color="auto"/>
              <w:right w:val="single" w:sz="4" w:space="0" w:color="auto"/>
            </w:tcBorders>
            <w:noWrap/>
            <w:vAlign w:val="center"/>
          </w:tcPr>
          <w:p w:rsidR="00230D36" w:rsidRPr="008C6FB3" w:rsidRDefault="00230D36" w:rsidP="00385917">
            <w:pPr>
              <w:ind w:firstLine="0"/>
              <w:jc w:val="left"/>
              <w:rPr>
                <w:bCs/>
                <w:sz w:val="20"/>
                <w:szCs w:val="20"/>
              </w:rPr>
            </w:pPr>
            <w:r w:rsidRPr="008C6FB3">
              <w:rPr>
                <w:bCs/>
                <w:sz w:val="20"/>
                <w:szCs w:val="20"/>
              </w:rPr>
              <w:t>д. Орлово</w:t>
            </w:r>
          </w:p>
        </w:tc>
        <w:tc>
          <w:tcPr>
            <w:tcW w:w="1853" w:type="dxa"/>
            <w:tcBorders>
              <w:top w:val="single" w:sz="4" w:space="0" w:color="auto"/>
              <w:left w:val="single" w:sz="4" w:space="0" w:color="auto"/>
              <w:bottom w:val="single" w:sz="4" w:space="0" w:color="auto"/>
              <w:right w:val="single" w:sz="4" w:space="0" w:color="auto"/>
            </w:tcBorders>
            <w:noWrap/>
            <w:vAlign w:val="center"/>
          </w:tcPr>
          <w:p w:rsidR="00230D36" w:rsidRPr="008C6FB3" w:rsidRDefault="00230D36" w:rsidP="007E2B96">
            <w:pPr>
              <w:ind w:firstLine="0"/>
              <w:jc w:val="center"/>
              <w:rPr>
                <w:bCs/>
                <w:sz w:val="20"/>
                <w:szCs w:val="20"/>
              </w:rPr>
            </w:pPr>
            <w:r w:rsidRPr="008C6FB3">
              <w:rPr>
                <w:bCs/>
                <w:sz w:val="20"/>
                <w:szCs w:val="20"/>
              </w:rPr>
              <w:t>250</w:t>
            </w:r>
          </w:p>
        </w:tc>
      </w:tr>
      <w:tr w:rsidR="00230D36" w:rsidRPr="008C6FB3" w:rsidTr="00230D36">
        <w:trPr>
          <w:trHeight w:val="20"/>
          <w:jc w:val="center"/>
        </w:trPr>
        <w:tc>
          <w:tcPr>
            <w:tcW w:w="7775" w:type="dxa"/>
            <w:gridSpan w:val="2"/>
            <w:tcBorders>
              <w:top w:val="single" w:sz="4" w:space="0" w:color="auto"/>
              <w:left w:val="single" w:sz="4" w:space="0" w:color="auto"/>
              <w:bottom w:val="single" w:sz="4" w:space="0" w:color="auto"/>
              <w:right w:val="single" w:sz="4" w:space="0" w:color="auto"/>
            </w:tcBorders>
            <w:noWrap/>
            <w:vAlign w:val="center"/>
          </w:tcPr>
          <w:p w:rsidR="00230D36" w:rsidRPr="008C6FB3" w:rsidRDefault="00230D36" w:rsidP="00230D36">
            <w:pPr>
              <w:ind w:firstLine="0"/>
              <w:jc w:val="right"/>
              <w:rPr>
                <w:bCs/>
                <w:sz w:val="20"/>
                <w:szCs w:val="20"/>
              </w:rPr>
            </w:pPr>
            <w:r w:rsidRPr="008C6FB3">
              <w:rPr>
                <w:bCs/>
                <w:sz w:val="20"/>
                <w:szCs w:val="20"/>
              </w:rPr>
              <w:t>Итого</w:t>
            </w:r>
          </w:p>
        </w:tc>
        <w:tc>
          <w:tcPr>
            <w:tcW w:w="1853" w:type="dxa"/>
            <w:tcBorders>
              <w:top w:val="single" w:sz="4" w:space="0" w:color="auto"/>
              <w:left w:val="single" w:sz="4" w:space="0" w:color="auto"/>
              <w:bottom w:val="single" w:sz="4" w:space="0" w:color="auto"/>
              <w:right w:val="single" w:sz="4" w:space="0" w:color="auto"/>
            </w:tcBorders>
            <w:noWrap/>
            <w:vAlign w:val="center"/>
          </w:tcPr>
          <w:p w:rsidR="00230D36" w:rsidRPr="008C6FB3" w:rsidRDefault="00230D36" w:rsidP="007E2B96">
            <w:pPr>
              <w:ind w:firstLine="0"/>
              <w:jc w:val="center"/>
              <w:rPr>
                <w:bCs/>
                <w:sz w:val="20"/>
                <w:szCs w:val="20"/>
              </w:rPr>
            </w:pPr>
            <w:r w:rsidRPr="008C6FB3">
              <w:rPr>
                <w:bCs/>
                <w:sz w:val="20"/>
                <w:szCs w:val="20"/>
              </w:rPr>
              <w:t>550</w:t>
            </w:r>
          </w:p>
        </w:tc>
      </w:tr>
    </w:tbl>
    <w:p w:rsidR="00385917" w:rsidRPr="008C6FB3" w:rsidRDefault="00385917" w:rsidP="0010181E">
      <w:pPr>
        <w:tabs>
          <w:tab w:val="left" w:pos="709"/>
        </w:tabs>
        <w:rPr>
          <w:rFonts w:cs="Times New Roman"/>
          <w:szCs w:val="26"/>
        </w:rPr>
      </w:pPr>
    </w:p>
    <w:p w:rsidR="00385917" w:rsidRPr="008C6FB3" w:rsidRDefault="00385917" w:rsidP="00385917">
      <w:pPr>
        <w:tabs>
          <w:tab w:val="left" w:pos="709"/>
        </w:tabs>
        <w:jc w:val="right"/>
        <w:rPr>
          <w:rFonts w:cs="Times New Roman"/>
          <w:szCs w:val="26"/>
        </w:rPr>
      </w:pPr>
      <w:r w:rsidRPr="008C6FB3">
        <w:rPr>
          <w:rFonts w:cs="Times New Roman"/>
          <w:szCs w:val="26"/>
        </w:rPr>
        <w:t>Таблица 1</w:t>
      </w:r>
      <w:r w:rsidR="00230D36" w:rsidRPr="008C6FB3">
        <w:rPr>
          <w:rFonts w:cs="Times New Roman"/>
          <w:szCs w:val="26"/>
        </w:rPr>
        <w:t>2</w:t>
      </w:r>
    </w:p>
    <w:tbl>
      <w:tblPr>
        <w:tblW w:w="9634" w:type="dxa"/>
        <w:jc w:val="center"/>
        <w:tblLook w:val="0000" w:firstRow="0" w:lastRow="0" w:firstColumn="0" w:lastColumn="0" w:noHBand="0" w:noVBand="0"/>
      </w:tblPr>
      <w:tblGrid>
        <w:gridCol w:w="6232"/>
        <w:gridCol w:w="1701"/>
        <w:gridCol w:w="1701"/>
      </w:tblGrid>
      <w:tr w:rsidR="008C6FB3" w:rsidRPr="008C6FB3" w:rsidTr="00070DBE">
        <w:trPr>
          <w:trHeight w:val="20"/>
          <w:jc w:val="center"/>
        </w:trPr>
        <w:tc>
          <w:tcPr>
            <w:tcW w:w="6232"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rsidR="00385917" w:rsidRPr="008C6FB3" w:rsidRDefault="00385917" w:rsidP="00385917">
            <w:pPr>
              <w:widowControl w:val="0"/>
              <w:autoSpaceDN/>
              <w:ind w:firstLine="0"/>
              <w:contextualSpacing w:val="0"/>
              <w:jc w:val="center"/>
              <w:textAlignment w:val="auto"/>
              <w:rPr>
                <w:rFonts w:eastAsia="Arial Unicode MS" w:cs="Times New Roman"/>
                <w:kern w:val="1"/>
                <w:sz w:val="20"/>
                <w:szCs w:val="20"/>
                <w:lang w:eastAsia="ar-SA" w:bidi="ar-SA"/>
              </w:rPr>
            </w:pPr>
            <w:r w:rsidRPr="008C6FB3">
              <w:rPr>
                <w:rFonts w:eastAsia="Arial Unicode MS" w:cs="Times New Roman"/>
                <w:kern w:val="1"/>
                <w:sz w:val="20"/>
                <w:szCs w:val="20"/>
                <w:lang w:eastAsia="ar-SA" w:bidi="ar-SA"/>
              </w:rPr>
              <w:t>Наименование библиотеки</w:t>
            </w:r>
          </w:p>
        </w:tc>
        <w:tc>
          <w:tcPr>
            <w:tcW w:w="1701" w:type="dxa"/>
            <w:tcBorders>
              <w:top w:val="single" w:sz="4" w:space="0" w:color="auto"/>
              <w:left w:val="nil"/>
              <w:bottom w:val="single" w:sz="4" w:space="0" w:color="auto"/>
              <w:right w:val="single" w:sz="4" w:space="0" w:color="auto"/>
            </w:tcBorders>
            <w:shd w:val="clear" w:color="auto" w:fill="DEEAF6" w:themeFill="accent1" w:themeFillTint="33"/>
            <w:noWrap/>
            <w:vAlign w:val="center"/>
          </w:tcPr>
          <w:p w:rsidR="00385917" w:rsidRPr="008C6FB3" w:rsidRDefault="00385917" w:rsidP="00385917">
            <w:pPr>
              <w:widowControl w:val="0"/>
              <w:autoSpaceDN/>
              <w:ind w:firstLine="0"/>
              <w:contextualSpacing w:val="0"/>
              <w:jc w:val="center"/>
              <w:textAlignment w:val="auto"/>
              <w:rPr>
                <w:rFonts w:eastAsia="Arial Unicode MS" w:cs="Times New Roman"/>
                <w:kern w:val="1"/>
                <w:sz w:val="20"/>
                <w:szCs w:val="20"/>
                <w:lang w:eastAsia="ar-SA" w:bidi="ar-SA"/>
              </w:rPr>
            </w:pPr>
            <w:r w:rsidRPr="008C6FB3">
              <w:rPr>
                <w:rFonts w:eastAsia="Arial Unicode MS" w:cs="Times New Roman"/>
                <w:kern w:val="1"/>
                <w:sz w:val="20"/>
                <w:szCs w:val="20"/>
                <w:lang w:eastAsia="ar-SA" w:bidi="ar-SA"/>
              </w:rPr>
              <w:t>Местоположение</w:t>
            </w:r>
          </w:p>
        </w:tc>
        <w:tc>
          <w:tcPr>
            <w:tcW w:w="1701" w:type="dxa"/>
            <w:tcBorders>
              <w:top w:val="single" w:sz="4" w:space="0" w:color="auto"/>
              <w:left w:val="nil"/>
              <w:bottom w:val="single" w:sz="4" w:space="0" w:color="auto"/>
              <w:right w:val="single" w:sz="4" w:space="0" w:color="auto"/>
            </w:tcBorders>
            <w:shd w:val="clear" w:color="auto" w:fill="DEEAF6" w:themeFill="accent1" w:themeFillTint="33"/>
            <w:noWrap/>
            <w:vAlign w:val="center"/>
          </w:tcPr>
          <w:p w:rsidR="00385917" w:rsidRPr="008C6FB3" w:rsidRDefault="00385917" w:rsidP="00385917">
            <w:pPr>
              <w:widowControl w:val="0"/>
              <w:autoSpaceDN/>
              <w:ind w:firstLine="0"/>
              <w:contextualSpacing w:val="0"/>
              <w:jc w:val="center"/>
              <w:textAlignment w:val="auto"/>
              <w:rPr>
                <w:rFonts w:eastAsia="Arial Unicode MS" w:cs="Times New Roman"/>
                <w:kern w:val="1"/>
                <w:sz w:val="20"/>
                <w:szCs w:val="20"/>
                <w:lang w:eastAsia="ar-SA" w:bidi="ar-SA"/>
              </w:rPr>
            </w:pPr>
            <w:r w:rsidRPr="008C6FB3">
              <w:rPr>
                <w:rFonts w:eastAsia="Arial Unicode MS" w:cs="Times New Roman"/>
                <w:kern w:val="1"/>
                <w:sz w:val="20"/>
                <w:szCs w:val="20"/>
                <w:lang w:eastAsia="ar-SA" w:bidi="ar-SA"/>
              </w:rPr>
              <w:t>Тыс. экз.</w:t>
            </w:r>
          </w:p>
        </w:tc>
      </w:tr>
      <w:tr w:rsidR="00385917" w:rsidRPr="008C6FB3" w:rsidTr="00070DBE">
        <w:trPr>
          <w:trHeight w:val="20"/>
          <w:jc w:val="center"/>
        </w:trPr>
        <w:tc>
          <w:tcPr>
            <w:tcW w:w="6232" w:type="dxa"/>
            <w:tcBorders>
              <w:top w:val="nil"/>
              <w:left w:val="single" w:sz="4" w:space="0" w:color="auto"/>
              <w:bottom w:val="single" w:sz="4" w:space="0" w:color="auto"/>
              <w:right w:val="single" w:sz="4" w:space="0" w:color="auto"/>
            </w:tcBorders>
            <w:noWrap/>
            <w:vAlign w:val="center"/>
          </w:tcPr>
          <w:p w:rsidR="00385917" w:rsidRPr="008C6FB3" w:rsidRDefault="000E1FDB" w:rsidP="00385917">
            <w:pPr>
              <w:widowControl w:val="0"/>
              <w:autoSpaceDN/>
              <w:ind w:firstLine="0"/>
              <w:contextualSpacing w:val="0"/>
              <w:jc w:val="left"/>
              <w:textAlignment w:val="auto"/>
              <w:rPr>
                <w:rFonts w:eastAsia="Arial Unicode MS" w:cs="Times New Roman"/>
                <w:bCs/>
                <w:kern w:val="1"/>
                <w:sz w:val="20"/>
                <w:szCs w:val="20"/>
                <w:lang w:eastAsia="ar-SA" w:bidi="ar-SA"/>
              </w:rPr>
            </w:pPr>
            <w:r w:rsidRPr="008C6FB3">
              <w:rPr>
                <w:rFonts w:eastAsia="Arial Unicode MS" w:cs="Times New Roman"/>
                <w:bCs/>
                <w:kern w:val="1"/>
                <w:sz w:val="20"/>
                <w:szCs w:val="20"/>
                <w:lang w:eastAsia="ar-SA" w:bidi="ar-SA"/>
              </w:rPr>
              <w:t xml:space="preserve">Филиал муниципального бюджетного учреждения «Центральная </w:t>
            </w:r>
            <w:proofErr w:type="spellStart"/>
            <w:r w:rsidRPr="008C6FB3">
              <w:rPr>
                <w:rFonts w:eastAsia="Arial Unicode MS" w:cs="Times New Roman"/>
                <w:bCs/>
                <w:kern w:val="1"/>
                <w:sz w:val="20"/>
                <w:szCs w:val="20"/>
                <w:lang w:eastAsia="ar-SA" w:bidi="ar-SA"/>
              </w:rPr>
              <w:t>межпоселенческая</w:t>
            </w:r>
            <w:proofErr w:type="spellEnd"/>
            <w:r w:rsidRPr="008C6FB3">
              <w:rPr>
                <w:rFonts w:eastAsia="Arial Unicode MS" w:cs="Times New Roman"/>
                <w:bCs/>
                <w:kern w:val="1"/>
                <w:sz w:val="20"/>
                <w:szCs w:val="20"/>
                <w:lang w:eastAsia="ar-SA" w:bidi="ar-SA"/>
              </w:rPr>
              <w:t xml:space="preserve"> библиотека им. А.С. Пушкина» </w:t>
            </w:r>
            <w:proofErr w:type="spellStart"/>
            <w:r w:rsidRPr="008C6FB3">
              <w:rPr>
                <w:rFonts w:eastAsia="Arial Unicode MS" w:cs="Times New Roman"/>
                <w:bCs/>
                <w:kern w:val="1"/>
                <w:sz w:val="20"/>
                <w:szCs w:val="20"/>
                <w:lang w:eastAsia="ar-SA" w:bidi="ar-SA"/>
              </w:rPr>
              <w:t>Дутовская</w:t>
            </w:r>
            <w:proofErr w:type="spellEnd"/>
            <w:r w:rsidRPr="008C6FB3">
              <w:rPr>
                <w:rFonts w:eastAsia="Arial Unicode MS" w:cs="Times New Roman"/>
                <w:bCs/>
                <w:kern w:val="1"/>
                <w:sz w:val="20"/>
                <w:szCs w:val="20"/>
                <w:lang w:eastAsia="ar-SA" w:bidi="ar-SA"/>
              </w:rPr>
              <w:t xml:space="preserve"> сельская библиотека</w:t>
            </w:r>
          </w:p>
        </w:tc>
        <w:tc>
          <w:tcPr>
            <w:tcW w:w="1701" w:type="dxa"/>
            <w:tcBorders>
              <w:top w:val="nil"/>
              <w:left w:val="nil"/>
              <w:bottom w:val="single" w:sz="4" w:space="0" w:color="auto"/>
              <w:right w:val="single" w:sz="4" w:space="0" w:color="auto"/>
            </w:tcBorders>
            <w:noWrap/>
            <w:vAlign w:val="center"/>
          </w:tcPr>
          <w:p w:rsidR="00385917" w:rsidRPr="008C6FB3" w:rsidRDefault="000E1FDB" w:rsidP="00D56C18">
            <w:pPr>
              <w:widowControl w:val="0"/>
              <w:autoSpaceDN/>
              <w:ind w:firstLine="0"/>
              <w:contextualSpacing w:val="0"/>
              <w:jc w:val="left"/>
              <w:textAlignment w:val="auto"/>
              <w:rPr>
                <w:rFonts w:eastAsia="Arial Unicode MS" w:cs="Times New Roman"/>
                <w:bCs/>
                <w:kern w:val="1"/>
                <w:sz w:val="20"/>
                <w:szCs w:val="20"/>
                <w:lang w:eastAsia="ar-SA" w:bidi="ar-SA"/>
              </w:rPr>
            </w:pPr>
            <w:r w:rsidRPr="008C6FB3">
              <w:rPr>
                <w:rFonts w:eastAsia="Arial Unicode MS" w:cs="Times New Roman"/>
                <w:bCs/>
                <w:kern w:val="1"/>
                <w:sz w:val="20"/>
                <w:szCs w:val="20"/>
                <w:lang w:eastAsia="ar-SA" w:bidi="ar-SA"/>
              </w:rPr>
              <w:t>д</w:t>
            </w:r>
            <w:r w:rsidR="00385917" w:rsidRPr="008C6FB3">
              <w:rPr>
                <w:rFonts w:eastAsia="Arial Unicode MS" w:cs="Times New Roman"/>
                <w:bCs/>
                <w:kern w:val="1"/>
                <w:sz w:val="20"/>
                <w:szCs w:val="20"/>
                <w:lang w:eastAsia="ar-SA" w:bidi="ar-SA"/>
              </w:rPr>
              <w:t xml:space="preserve">. </w:t>
            </w:r>
            <w:proofErr w:type="spellStart"/>
            <w:r w:rsidRPr="008C6FB3">
              <w:rPr>
                <w:rFonts w:eastAsia="Arial Unicode MS" w:cs="Times New Roman"/>
                <w:bCs/>
                <w:kern w:val="1"/>
                <w:sz w:val="20"/>
                <w:szCs w:val="20"/>
                <w:lang w:eastAsia="ar-SA" w:bidi="ar-SA"/>
              </w:rPr>
              <w:t>Семенихино</w:t>
            </w:r>
            <w:proofErr w:type="spellEnd"/>
          </w:p>
        </w:tc>
        <w:tc>
          <w:tcPr>
            <w:tcW w:w="1701" w:type="dxa"/>
            <w:tcBorders>
              <w:top w:val="nil"/>
              <w:left w:val="nil"/>
              <w:bottom w:val="single" w:sz="4" w:space="0" w:color="auto"/>
              <w:right w:val="single" w:sz="4" w:space="0" w:color="auto"/>
            </w:tcBorders>
            <w:noWrap/>
            <w:vAlign w:val="center"/>
          </w:tcPr>
          <w:p w:rsidR="00385917" w:rsidRPr="008C6FB3" w:rsidRDefault="000E1FDB" w:rsidP="00385917">
            <w:pPr>
              <w:widowControl w:val="0"/>
              <w:autoSpaceDN/>
              <w:ind w:firstLine="0"/>
              <w:contextualSpacing w:val="0"/>
              <w:jc w:val="center"/>
              <w:textAlignment w:val="auto"/>
              <w:rPr>
                <w:rFonts w:eastAsia="Arial Unicode MS" w:cs="Times New Roman"/>
                <w:bCs/>
                <w:kern w:val="1"/>
                <w:sz w:val="20"/>
                <w:szCs w:val="20"/>
                <w:lang w:eastAsia="ar-SA" w:bidi="ar-SA"/>
              </w:rPr>
            </w:pPr>
            <w:r w:rsidRPr="008C6FB3">
              <w:rPr>
                <w:rFonts w:eastAsia="Arial Unicode MS" w:cs="Times New Roman"/>
                <w:bCs/>
                <w:kern w:val="1"/>
                <w:sz w:val="20"/>
                <w:szCs w:val="20"/>
                <w:lang w:eastAsia="ar-SA" w:bidi="ar-SA"/>
              </w:rPr>
              <w:t>6</w:t>
            </w:r>
            <w:r w:rsidR="00385917" w:rsidRPr="008C6FB3">
              <w:rPr>
                <w:rFonts w:eastAsia="Arial Unicode MS" w:cs="Times New Roman"/>
                <w:bCs/>
                <w:kern w:val="1"/>
                <w:sz w:val="20"/>
                <w:szCs w:val="20"/>
                <w:lang w:eastAsia="ar-SA" w:bidi="ar-SA"/>
              </w:rPr>
              <w:t>,</w:t>
            </w:r>
            <w:r w:rsidRPr="008C6FB3">
              <w:rPr>
                <w:rFonts w:eastAsia="Arial Unicode MS" w:cs="Times New Roman"/>
                <w:bCs/>
                <w:kern w:val="1"/>
                <w:sz w:val="20"/>
                <w:szCs w:val="20"/>
                <w:lang w:eastAsia="ar-SA" w:bidi="ar-SA"/>
              </w:rPr>
              <w:t>957</w:t>
            </w:r>
          </w:p>
        </w:tc>
      </w:tr>
    </w:tbl>
    <w:p w:rsidR="00385917" w:rsidRPr="008C6FB3" w:rsidRDefault="00385917" w:rsidP="0010181E">
      <w:pPr>
        <w:tabs>
          <w:tab w:val="left" w:pos="709"/>
        </w:tabs>
        <w:rPr>
          <w:rFonts w:cs="Times New Roman"/>
          <w:szCs w:val="26"/>
        </w:rPr>
      </w:pPr>
    </w:p>
    <w:p w:rsidR="00385917" w:rsidRPr="008C6FB3" w:rsidRDefault="00385917" w:rsidP="00385917">
      <w:pPr>
        <w:tabs>
          <w:tab w:val="left" w:pos="709"/>
        </w:tabs>
      </w:pPr>
      <w:r w:rsidRPr="008C6FB3">
        <w:rPr>
          <w:rFonts w:cs="Times New Roman"/>
          <w:szCs w:val="26"/>
        </w:rPr>
        <w:lastRenderedPageBreak/>
        <w:t xml:space="preserve">Обеспеченность населения услугами учреждений культуры </w:t>
      </w:r>
      <w:r w:rsidRPr="008C6FB3">
        <w:t>по СП 42.13330.2016 (актуализированная редакция СНиП 2.07.01-89*) указано в таблице 1</w:t>
      </w:r>
      <w:r w:rsidR="00230D36" w:rsidRPr="008C6FB3">
        <w:t>3</w:t>
      </w:r>
      <w:r w:rsidRPr="008C6FB3">
        <w:t>.</w:t>
      </w:r>
    </w:p>
    <w:p w:rsidR="00385917" w:rsidRPr="008C6FB3" w:rsidRDefault="00385917" w:rsidP="00385917">
      <w:pPr>
        <w:tabs>
          <w:tab w:val="left" w:pos="709"/>
        </w:tabs>
        <w:jc w:val="right"/>
      </w:pPr>
      <w:r w:rsidRPr="008C6FB3">
        <w:t>Таблица 1</w:t>
      </w:r>
      <w:r w:rsidR="00230D36" w:rsidRPr="008C6FB3">
        <w:t>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603"/>
        <w:gridCol w:w="1059"/>
        <w:gridCol w:w="1054"/>
        <w:gridCol w:w="1367"/>
        <w:gridCol w:w="1060"/>
        <w:gridCol w:w="1112"/>
        <w:gridCol w:w="1367"/>
      </w:tblGrid>
      <w:tr w:rsidR="008C6FB3" w:rsidRPr="008C6FB3" w:rsidTr="00C44845">
        <w:trPr>
          <w:trHeight w:val="20"/>
          <w:jc w:val="center"/>
        </w:trPr>
        <w:tc>
          <w:tcPr>
            <w:tcW w:w="2516" w:type="dxa"/>
            <w:vMerge w:val="restar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385917" w:rsidRPr="008C6FB3" w:rsidRDefault="00385917" w:rsidP="00385917">
            <w:pPr>
              <w:ind w:firstLine="0"/>
              <w:jc w:val="center"/>
              <w:rPr>
                <w:sz w:val="20"/>
                <w:szCs w:val="20"/>
              </w:rPr>
            </w:pPr>
            <w:r w:rsidRPr="008C6FB3">
              <w:rPr>
                <w:sz w:val="20"/>
                <w:szCs w:val="20"/>
              </w:rPr>
              <w:t>Территория</w:t>
            </w:r>
          </w:p>
        </w:tc>
        <w:tc>
          <w:tcPr>
            <w:tcW w:w="3363" w:type="dxa"/>
            <w:gridSpan w:val="3"/>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385917" w:rsidRPr="008C6FB3" w:rsidRDefault="00385917" w:rsidP="00385917">
            <w:pPr>
              <w:ind w:firstLine="0"/>
              <w:jc w:val="center"/>
              <w:rPr>
                <w:sz w:val="20"/>
                <w:szCs w:val="20"/>
              </w:rPr>
            </w:pPr>
            <w:r w:rsidRPr="008C6FB3">
              <w:rPr>
                <w:sz w:val="20"/>
                <w:szCs w:val="20"/>
              </w:rPr>
              <w:t>Клубы или учреждения клубного типа, мест</w:t>
            </w:r>
          </w:p>
        </w:tc>
        <w:tc>
          <w:tcPr>
            <w:tcW w:w="3420" w:type="dxa"/>
            <w:gridSpan w:val="3"/>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385917" w:rsidRPr="008C6FB3" w:rsidRDefault="00385917" w:rsidP="00385917">
            <w:pPr>
              <w:ind w:firstLine="0"/>
              <w:jc w:val="center"/>
              <w:rPr>
                <w:sz w:val="20"/>
                <w:szCs w:val="20"/>
              </w:rPr>
            </w:pPr>
            <w:r w:rsidRPr="008C6FB3">
              <w:rPr>
                <w:sz w:val="20"/>
                <w:szCs w:val="20"/>
              </w:rPr>
              <w:t>Общедоступные библиотеки, фонд, тыс. экз.</w:t>
            </w:r>
          </w:p>
        </w:tc>
      </w:tr>
      <w:tr w:rsidR="008C6FB3" w:rsidRPr="008C6FB3" w:rsidTr="00C44845">
        <w:trPr>
          <w:trHeight w:val="20"/>
          <w:jc w:val="center"/>
        </w:trPr>
        <w:tc>
          <w:tcPr>
            <w:tcW w:w="2516" w:type="dxa"/>
            <w:vMerge/>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385917" w:rsidRPr="008C6FB3" w:rsidRDefault="00385917" w:rsidP="00385917">
            <w:pPr>
              <w:jc w:val="center"/>
              <w:rPr>
                <w:sz w:val="20"/>
                <w:szCs w:val="20"/>
              </w:rPr>
            </w:pPr>
          </w:p>
        </w:tc>
        <w:tc>
          <w:tcPr>
            <w:tcW w:w="1023"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385917" w:rsidRPr="008C6FB3" w:rsidRDefault="00385917" w:rsidP="00385917">
            <w:pPr>
              <w:ind w:firstLine="0"/>
              <w:jc w:val="center"/>
              <w:rPr>
                <w:sz w:val="20"/>
                <w:szCs w:val="20"/>
              </w:rPr>
            </w:pPr>
            <w:proofErr w:type="spellStart"/>
            <w:r w:rsidRPr="008C6FB3">
              <w:rPr>
                <w:sz w:val="20"/>
                <w:szCs w:val="20"/>
              </w:rPr>
              <w:t>факти-ческая</w:t>
            </w:r>
            <w:proofErr w:type="spellEnd"/>
          </w:p>
        </w:tc>
        <w:tc>
          <w:tcPr>
            <w:tcW w:w="1019"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385917" w:rsidRPr="008C6FB3" w:rsidRDefault="00385917" w:rsidP="00385917">
            <w:pPr>
              <w:ind w:firstLine="0"/>
              <w:jc w:val="center"/>
              <w:rPr>
                <w:sz w:val="20"/>
                <w:szCs w:val="20"/>
              </w:rPr>
            </w:pPr>
            <w:r w:rsidRPr="008C6FB3">
              <w:rPr>
                <w:sz w:val="20"/>
                <w:szCs w:val="20"/>
              </w:rPr>
              <w:t>норма-</w:t>
            </w:r>
            <w:proofErr w:type="spellStart"/>
            <w:r w:rsidRPr="008C6FB3">
              <w:rPr>
                <w:sz w:val="20"/>
                <w:szCs w:val="20"/>
              </w:rPr>
              <w:t>тивная</w:t>
            </w:r>
            <w:proofErr w:type="spellEnd"/>
          </w:p>
        </w:tc>
        <w:tc>
          <w:tcPr>
            <w:tcW w:w="1321"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385917" w:rsidRPr="008C6FB3" w:rsidRDefault="00385917" w:rsidP="00385917">
            <w:pPr>
              <w:ind w:firstLine="0"/>
              <w:jc w:val="center"/>
              <w:rPr>
                <w:sz w:val="20"/>
                <w:szCs w:val="20"/>
              </w:rPr>
            </w:pPr>
            <w:r w:rsidRPr="008C6FB3">
              <w:rPr>
                <w:sz w:val="20"/>
                <w:szCs w:val="20"/>
              </w:rPr>
              <w:t>% от норматива</w:t>
            </w:r>
          </w:p>
        </w:tc>
        <w:tc>
          <w:tcPr>
            <w:tcW w:w="1024"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385917" w:rsidRPr="008C6FB3" w:rsidRDefault="00385917" w:rsidP="00385917">
            <w:pPr>
              <w:ind w:firstLine="0"/>
              <w:jc w:val="center"/>
              <w:rPr>
                <w:sz w:val="20"/>
                <w:szCs w:val="20"/>
              </w:rPr>
            </w:pPr>
            <w:proofErr w:type="spellStart"/>
            <w:r w:rsidRPr="008C6FB3">
              <w:rPr>
                <w:sz w:val="20"/>
                <w:szCs w:val="20"/>
              </w:rPr>
              <w:t>факти-ческая</w:t>
            </w:r>
            <w:proofErr w:type="spellEnd"/>
          </w:p>
        </w:tc>
        <w:tc>
          <w:tcPr>
            <w:tcW w:w="1075"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385917" w:rsidRPr="008C6FB3" w:rsidRDefault="00385917" w:rsidP="00385917">
            <w:pPr>
              <w:ind w:firstLine="0"/>
              <w:jc w:val="center"/>
              <w:rPr>
                <w:sz w:val="20"/>
                <w:szCs w:val="20"/>
              </w:rPr>
            </w:pPr>
            <w:r w:rsidRPr="008C6FB3">
              <w:rPr>
                <w:sz w:val="20"/>
                <w:szCs w:val="20"/>
              </w:rPr>
              <w:t>норма-</w:t>
            </w:r>
            <w:proofErr w:type="spellStart"/>
            <w:r w:rsidRPr="008C6FB3">
              <w:rPr>
                <w:sz w:val="20"/>
                <w:szCs w:val="20"/>
              </w:rPr>
              <w:t>тивная</w:t>
            </w:r>
            <w:proofErr w:type="spellEnd"/>
            <w:r w:rsidRPr="008C6FB3">
              <w:rPr>
                <w:sz w:val="20"/>
                <w:szCs w:val="20"/>
              </w:rPr>
              <w:t>*</w:t>
            </w:r>
          </w:p>
        </w:tc>
        <w:tc>
          <w:tcPr>
            <w:tcW w:w="1321"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385917" w:rsidRPr="008C6FB3" w:rsidRDefault="00385917" w:rsidP="00385917">
            <w:pPr>
              <w:ind w:firstLine="0"/>
              <w:jc w:val="center"/>
              <w:rPr>
                <w:sz w:val="20"/>
                <w:szCs w:val="20"/>
              </w:rPr>
            </w:pPr>
            <w:r w:rsidRPr="008C6FB3">
              <w:rPr>
                <w:sz w:val="20"/>
                <w:szCs w:val="20"/>
              </w:rPr>
              <w:t>% от норматива</w:t>
            </w:r>
          </w:p>
        </w:tc>
      </w:tr>
      <w:tr w:rsidR="00385917" w:rsidRPr="008C6FB3" w:rsidTr="00C44845">
        <w:trPr>
          <w:trHeight w:val="20"/>
          <w:jc w:val="center"/>
        </w:trPr>
        <w:tc>
          <w:tcPr>
            <w:tcW w:w="2516" w:type="dxa"/>
            <w:tcBorders>
              <w:top w:val="single" w:sz="6" w:space="0" w:color="auto"/>
              <w:left w:val="single" w:sz="6" w:space="0" w:color="auto"/>
              <w:bottom w:val="single" w:sz="6" w:space="0" w:color="auto"/>
              <w:right w:val="single" w:sz="6" w:space="0" w:color="auto"/>
            </w:tcBorders>
            <w:vAlign w:val="center"/>
          </w:tcPr>
          <w:p w:rsidR="00385917" w:rsidRPr="008C6FB3" w:rsidRDefault="000E1FDB" w:rsidP="00385917">
            <w:pPr>
              <w:ind w:firstLine="0"/>
              <w:rPr>
                <w:bCs/>
                <w:sz w:val="20"/>
                <w:szCs w:val="20"/>
              </w:rPr>
            </w:pPr>
            <w:proofErr w:type="spellStart"/>
            <w:r w:rsidRPr="008C6FB3">
              <w:rPr>
                <w:bCs/>
                <w:sz w:val="20"/>
                <w:szCs w:val="20"/>
              </w:rPr>
              <w:t>Дутовское</w:t>
            </w:r>
            <w:proofErr w:type="spellEnd"/>
            <w:r w:rsidR="00D56C18" w:rsidRPr="008C6FB3">
              <w:rPr>
                <w:bCs/>
                <w:sz w:val="20"/>
                <w:szCs w:val="20"/>
              </w:rPr>
              <w:t xml:space="preserve"> сельское</w:t>
            </w:r>
            <w:r w:rsidR="00385917" w:rsidRPr="008C6FB3">
              <w:rPr>
                <w:bCs/>
                <w:sz w:val="20"/>
                <w:szCs w:val="20"/>
              </w:rPr>
              <w:t xml:space="preserve"> поселение</w:t>
            </w:r>
          </w:p>
        </w:tc>
        <w:tc>
          <w:tcPr>
            <w:tcW w:w="1023" w:type="dxa"/>
            <w:tcBorders>
              <w:top w:val="single" w:sz="6" w:space="0" w:color="auto"/>
              <w:left w:val="single" w:sz="6" w:space="0" w:color="auto"/>
              <w:bottom w:val="single" w:sz="6" w:space="0" w:color="auto"/>
              <w:right w:val="single" w:sz="6" w:space="0" w:color="auto"/>
            </w:tcBorders>
            <w:vAlign w:val="center"/>
          </w:tcPr>
          <w:p w:rsidR="00385917" w:rsidRPr="008C6FB3" w:rsidRDefault="000E1FDB" w:rsidP="00385917">
            <w:pPr>
              <w:ind w:firstLine="0"/>
              <w:jc w:val="center"/>
              <w:rPr>
                <w:bCs/>
                <w:sz w:val="20"/>
                <w:szCs w:val="20"/>
              </w:rPr>
            </w:pPr>
            <w:r w:rsidRPr="008C6FB3">
              <w:rPr>
                <w:bCs/>
                <w:sz w:val="20"/>
                <w:szCs w:val="20"/>
              </w:rPr>
              <w:t>550</w:t>
            </w:r>
          </w:p>
        </w:tc>
        <w:tc>
          <w:tcPr>
            <w:tcW w:w="1019" w:type="dxa"/>
            <w:tcBorders>
              <w:top w:val="single" w:sz="6" w:space="0" w:color="auto"/>
              <w:left w:val="single" w:sz="6" w:space="0" w:color="auto"/>
              <w:bottom w:val="single" w:sz="6" w:space="0" w:color="auto"/>
              <w:right w:val="single" w:sz="6" w:space="0" w:color="auto"/>
            </w:tcBorders>
            <w:vAlign w:val="center"/>
          </w:tcPr>
          <w:p w:rsidR="00385917" w:rsidRPr="008C6FB3" w:rsidRDefault="000E1FDB" w:rsidP="00385917">
            <w:pPr>
              <w:ind w:firstLine="0"/>
              <w:jc w:val="center"/>
              <w:rPr>
                <w:bCs/>
                <w:sz w:val="20"/>
                <w:szCs w:val="20"/>
              </w:rPr>
            </w:pPr>
            <w:r w:rsidRPr="008C6FB3">
              <w:rPr>
                <w:bCs/>
                <w:sz w:val="20"/>
                <w:szCs w:val="20"/>
              </w:rPr>
              <w:t>194</w:t>
            </w:r>
          </w:p>
        </w:tc>
        <w:tc>
          <w:tcPr>
            <w:tcW w:w="1321" w:type="dxa"/>
            <w:tcBorders>
              <w:top w:val="single" w:sz="6" w:space="0" w:color="auto"/>
              <w:left w:val="single" w:sz="6" w:space="0" w:color="auto"/>
              <w:bottom w:val="single" w:sz="6" w:space="0" w:color="auto"/>
              <w:right w:val="single" w:sz="6" w:space="0" w:color="auto"/>
            </w:tcBorders>
            <w:vAlign w:val="center"/>
          </w:tcPr>
          <w:p w:rsidR="00385917" w:rsidRPr="008C6FB3" w:rsidRDefault="000E1FDB" w:rsidP="00771AF3">
            <w:pPr>
              <w:ind w:firstLine="0"/>
              <w:jc w:val="center"/>
              <w:rPr>
                <w:bCs/>
                <w:sz w:val="20"/>
                <w:szCs w:val="20"/>
              </w:rPr>
            </w:pPr>
            <w:r w:rsidRPr="008C6FB3">
              <w:rPr>
                <w:bCs/>
                <w:sz w:val="20"/>
                <w:szCs w:val="20"/>
              </w:rPr>
              <w:t>284,2</w:t>
            </w:r>
          </w:p>
        </w:tc>
        <w:tc>
          <w:tcPr>
            <w:tcW w:w="1024" w:type="dxa"/>
            <w:tcBorders>
              <w:top w:val="single" w:sz="6" w:space="0" w:color="auto"/>
              <w:left w:val="single" w:sz="6" w:space="0" w:color="auto"/>
              <w:bottom w:val="single" w:sz="6" w:space="0" w:color="auto"/>
              <w:right w:val="single" w:sz="6" w:space="0" w:color="auto"/>
            </w:tcBorders>
            <w:vAlign w:val="center"/>
          </w:tcPr>
          <w:p w:rsidR="00385917" w:rsidRPr="008C6FB3" w:rsidRDefault="002014B6" w:rsidP="00771AF3">
            <w:pPr>
              <w:ind w:firstLine="0"/>
              <w:jc w:val="center"/>
              <w:rPr>
                <w:bCs/>
                <w:sz w:val="20"/>
                <w:szCs w:val="20"/>
              </w:rPr>
            </w:pPr>
            <w:r w:rsidRPr="008C6FB3">
              <w:rPr>
                <w:bCs/>
                <w:sz w:val="20"/>
                <w:szCs w:val="20"/>
              </w:rPr>
              <w:t>6</w:t>
            </w:r>
            <w:r w:rsidR="00385917" w:rsidRPr="008C6FB3">
              <w:rPr>
                <w:bCs/>
                <w:sz w:val="20"/>
                <w:szCs w:val="20"/>
              </w:rPr>
              <w:t>,</w:t>
            </w:r>
            <w:r w:rsidRPr="008C6FB3">
              <w:rPr>
                <w:bCs/>
                <w:sz w:val="20"/>
                <w:szCs w:val="20"/>
              </w:rPr>
              <w:t>957</w:t>
            </w:r>
          </w:p>
        </w:tc>
        <w:tc>
          <w:tcPr>
            <w:tcW w:w="1075" w:type="dxa"/>
            <w:tcBorders>
              <w:top w:val="single" w:sz="6" w:space="0" w:color="auto"/>
              <w:left w:val="single" w:sz="6" w:space="0" w:color="auto"/>
              <w:bottom w:val="single" w:sz="6" w:space="0" w:color="auto"/>
              <w:right w:val="single" w:sz="6" w:space="0" w:color="auto"/>
            </w:tcBorders>
            <w:vAlign w:val="center"/>
          </w:tcPr>
          <w:p w:rsidR="00385917" w:rsidRPr="008C6FB3" w:rsidRDefault="007F7E40" w:rsidP="00771AF3">
            <w:pPr>
              <w:ind w:firstLine="0"/>
              <w:jc w:val="center"/>
              <w:rPr>
                <w:bCs/>
                <w:sz w:val="20"/>
                <w:szCs w:val="20"/>
              </w:rPr>
            </w:pPr>
            <w:r w:rsidRPr="008C6FB3">
              <w:rPr>
                <w:bCs/>
                <w:sz w:val="20"/>
                <w:szCs w:val="20"/>
              </w:rPr>
              <w:t>9</w:t>
            </w:r>
            <w:r w:rsidR="00385917" w:rsidRPr="008C6FB3">
              <w:rPr>
                <w:bCs/>
                <w:sz w:val="20"/>
                <w:szCs w:val="20"/>
              </w:rPr>
              <w:t>,</w:t>
            </w:r>
            <w:r w:rsidRPr="008C6FB3">
              <w:rPr>
                <w:bCs/>
                <w:sz w:val="20"/>
                <w:szCs w:val="20"/>
              </w:rPr>
              <w:t>1</w:t>
            </w:r>
          </w:p>
        </w:tc>
        <w:tc>
          <w:tcPr>
            <w:tcW w:w="1321" w:type="dxa"/>
            <w:tcBorders>
              <w:top w:val="single" w:sz="6" w:space="0" w:color="auto"/>
              <w:left w:val="single" w:sz="6" w:space="0" w:color="auto"/>
              <w:bottom w:val="single" w:sz="6" w:space="0" w:color="auto"/>
              <w:right w:val="single" w:sz="6" w:space="0" w:color="auto"/>
            </w:tcBorders>
            <w:vAlign w:val="center"/>
          </w:tcPr>
          <w:p w:rsidR="00385917" w:rsidRPr="008C6FB3" w:rsidRDefault="0028361A" w:rsidP="00771AF3">
            <w:pPr>
              <w:ind w:firstLine="0"/>
              <w:jc w:val="center"/>
              <w:rPr>
                <w:bCs/>
                <w:sz w:val="20"/>
                <w:szCs w:val="20"/>
              </w:rPr>
            </w:pPr>
            <w:r w:rsidRPr="008C6FB3">
              <w:rPr>
                <w:bCs/>
                <w:sz w:val="20"/>
                <w:szCs w:val="20"/>
              </w:rPr>
              <w:t>7</w:t>
            </w:r>
            <w:r w:rsidR="00771AF3" w:rsidRPr="008C6FB3">
              <w:rPr>
                <w:bCs/>
                <w:sz w:val="20"/>
                <w:szCs w:val="20"/>
              </w:rPr>
              <w:t>6</w:t>
            </w:r>
            <w:r w:rsidR="00385917" w:rsidRPr="008C6FB3">
              <w:rPr>
                <w:bCs/>
                <w:sz w:val="20"/>
                <w:szCs w:val="20"/>
              </w:rPr>
              <w:t>,</w:t>
            </w:r>
            <w:r w:rsidRPr="008C6FB3">
              <w:rPr>
                <w:bCs/>
                <w:sz w:val="20"/>
                <w:szCs w:val="20"/>
              </w:rPr>
              <w:t>45</w:t>
            </w:r>
          </w:p>
        </w:tc>
      </w:tr>
    </w:tbl>
    <w:p w:rsidR="002014B6" w:rsidRPr="008C6FB3" w:rsidRDefault="002014B6" w:rsidP="002014B6"/>
    <w:p w:rsidR="004B7159" w:rsidRPr="008C6FB3" w:rsidRDefault="00F7442E" w:rsidP="00A40411">
      <w:pPr>
        <w:pStyle w:val="4"/>
      </w:pPr>
      <w:r w:rsidRPr="008C6FB3">
        <w:t>Объекты физической культуры и массового спорта</w:t>
      </w:r>
    </w:p>
    <w:p w:rsidR="00385917" w:rsidRPr="008C6FB3" w:rsidRDefault="00385917" w:rsidP="00385917">
      <w:pPr>
        <w:ind w:firstLine="720"/>
      </w:pPr>
      <w:r w:rsidRPr="008C6FB3">
        <w:t>К нормируемым учреждениям физкультуры и спорта относятся стадионы и спортзалы, как правило, совмещенные со школами (повседневное обслуживание), бассейн (периодическое обслуживание). Кроме того, в общепоселковом центре могут быть детские спортивные школы и спортивные центры.</w:t>
      </w:r>
    </w:p>
    <w:p w:rsidR="0028361A" w:rsidRPr="008C6FB3" w:rsidRDefault="0028361A" w:rsidP="0028361A">
      <w:pPr>
        <w:tabs>
          <w:tab w:val="left" w:pos="709"/>
        </w:tabs>
        <w:rPr>
          <w:rFonts w:eastAsia="Lucida Sans Unicode"/>
        </w:rPr>
      </w:pPr>
      <w:r w:rsidRPr="008C6FB3">
        <w:rPr>
          <w:rFonts w:eastAsia="Lucida Sans Unicode"/>
          <w:bCs/>
        </w:rPr>
        <w:t>Спортивные объекты</w:t>
      </w:r>
      <w:r w:rsidRPr="008C6FB3">
        <w:rPr>
          <w:rFonts w:eastAsia="Lucida Sans Unicode"/>
        </w:rPr>
        <w:t xml:space="preserve"> имеются исключительно при школах. Спортивные залы, расположенные при школах, могут использоваться взрослым населением для занятий спортом. Тем не менее, взрослое население испытывает острый дефицит в объектах физкультуры и спорта.</w:t>
      </w:r>
    </w:p>
    <w:p w:rsidR="0028361A" w:rsidRPr="008C6FB3" w:rsidRDefault="0028361A" w:rsidP="0028361A">
      <w:pPr>
        <w:tabs>
          <w:tab w:val="left" w:pos="709"/>
        </w:tabs>
        <w:rPr>
          <w:rFonts w:eastAsia="Lucida Sans Unicode"/>
        </w:rPr>
      </w:pPr>
      <w:r w:rsidRPr="008C6FB3">
        <w:rPr>
          <w:rFonts w:eastAsia="Lucida Sans Unicode"/>
        </w:rPr>
        <w:t>С точки зрения удаленности для учреждений повседневного обслуживания от потребителей установлен радиус пешеходной доступности 2,5-</w:t>
      </w:r>
      <w:smartTag w:uri="urn:schemas-microsoft-com:office:smarttags" w:element="metricconverter">
        <w:smartTagPr>
          <w:attr w:name="ProductID" w:val="3 км"/>
        </w:smartTagPr>
        <w:r w:rsidRPr="008C6FB3">
          <w:rPr>
            <w:rFonts w:eastAsia="Lucida Sans Unicode"/>
          </w:rPr>
          <w:t>3 км</w:t>
        </w:r>
      </w:smartTag>
      <w:r w:rsidRPr="008C6FB3">
        <w:rPr>
          <w:rFonts w:eastAsia="Lucida Sans Unicode"/>
        </w:rPr>
        <w:t>.</w:t>
      </w:r>
    </w:p>
    <w:p w:rsidR="008A6A1B" w:rsidRPr="008C6FB3" w:rsidRDefault="0028361A" w:rsidP="0028361A">
      <w:pPr>
        <w:tabs>
          <w:tab w:val="left" w:pos="709"/>
        </w:tabs>
        <w:rPr>
          <w:szCs w:val="26"/>
          <w:shd w:val="clear" w:color="auto" w:fill="FFFFFF"/>
        </w:rPr>
      </w:pPr>
      <w:r w:rsidRPr="008C6FB3">
        <w:rPr>
          <w:rFonts w:eastAsia="Lucida Sans Unicode"/>
        </w:rPr>
        <w:t xml:space="preserve">В поселении расположены два стадиона при Орловской СОШ и </w:t>
      </w:r>
      <w:proofErr w:type="spellStart"/>
      <w:r w:rsidRPr="008C6FB3">
        <w:rPr>
          <w:rFonts w:eastAsia="Lucida Sans Unicode"/>
        </w:rPr>
        <w:t>Дутовской</w:t>
      </w:r>
      <w:proofErr w:type="spellEnd"/>
      <w:r w:rsidRPr="008C6FB3">
        <w:rPr>
          <w:rFonts w:eastAsia="Lucida Sans Unicode"/>
        </w:rPr>
        <w:t xml:space="preserve"> СОШ.</w:t>
      </w:r>
    </w:p>
    <w:p w:rsidR="00FA2DA7" w:rsidRPr="008C6FB3" w:rsidRDefault="00FA2DA7" w:rsidP="00A40411">
      <w:pPr>
        <w:pStyle w:val="4"/>
      </w:pPr>
      <w:r w:rsidRPr="008C6FB3">
        <w:t>Объекты здравоохранения</w:t>
      </w:r>
    </w:p>
    <w:p w:rsidR="00B73FB4" w:rsidRPr="008C6FB3" w:rsidRDefault="00B73FB4" w:rsidP="00B73FB4">
      <w:pPr>
        <w:tabs>
          <w:tab w:val="left" w:pos="360"/>
          <w:tab w:val="left" w:pos="700"/>
        </w:tabs>
        <w:ind w:firstLine="720"/>
        <w:rPr>
          <w:rFonts w:eastAsia="Times New Roman"/>
          <w:spacing w:val="-3"/>
        </w:rPr>
      </w:pPr>
      <w:r w:rsidRPr="008C6FB3">
        <w:rPr>
          <w:rFonts w:eastAsia="Times New Roman"/>
          <w:spacing w:val="-3"/>
        </w:rPr>
        <w:t xml:space="preserve">К основным необходимым населению, нормируемым объектам здравоохранения относятся врачебные амбулатории (повседневный уровень) и больницы (периодический уровень). Кроме того, в структуре учреждений первого уровня обслуживания могут быть аптечные пункты и фельдшерско-акушерские пункты (ФАП), которые должны заменять врачебные амбулатории в тех районах, где их нет. </w:t>
      </w:r>
    </w:p>
    <w:p w:rsidR="005D5D64" w:rsidRPr="008C6FB3" w:rsidRDefault="00173547" w:rsidP="00B73FB4">
      <w:pPr>
        <w:rPr>
          <w:rFonts w:eastAsia="Lucida Sans Unicode"/>
        </w:rPr>
      </w:pPr>
      <w:r w:rsidRPr="008C6FB3">
        <w:rPr>
          <w:rFonts w:eastAsia="Lucida Sans Unicode"/>
        </w:rPr>
        <w:t xml:space="preserve">Перечень и характеристики функционирующих на территории поселения </w:t>
      </w:r>
      <w:r w:rsidR="00034212" w:rsidRPr="008C6FB3">
        <w:rPr>
          <w:rFonts w:eastAsia="Lucida Sans Unicode"/>
        </w:rPr>
        <w:t xml:space="preserve">на 2024 год </w:t>
      </w:r>
      <w:r w:rsidRPr="008C6FB3">
        <w:rPr>
          <w:rFonts w:eastAsia="Lucida Sans Unicode"/>
        </w:rPr>
        <w:t>фельдшерско-акуш</w:t>
      </w:r>
      <w:r w:rsidR="00070DBE" w:rsidRPr="008C6FB3">
        <w:rPr>
          <w:rFonts w:eastAsia="Lucida Sans Unicode"/>
        </w:rPr>
        <w:t>е</w:t>
      </w:r>
      <w:r w:rsidRPr="008C6FB3">
        <w:rPr>
          <w:rFonts w:eastAsia="Lucida Sans Unicode"/>
        </w:rPr>
        <w:t>рских пунктов указаны в таблице 1</w:t>
      </w:r>
      <w:r w:rsidR="00070DBE" w:rsidRPr="008C6FB3">
        <w:rPr>
          <w:rFonts w:eastAsia="Lucida Sans Unicode"/>
        </w:rPr>
        <w:t>4</w:t>
      </w:r>
      <w:r w:rsidRPr="008C6FB3">
        <w:rPr>
          <w:rFonts w:eastAsia="Lucida Sans Unicode"/>
        </w:rPr>
        <w:t>.</w:t>
      </w:r>
    </w:p>
    <w:p w:rsidR="00173547" w:rsidRPr="008C6FB3" w:rsidRDefault="00173547" w:rsidP="00173547">
      <w:pPr>
        <w:jc w:val="right"/>
        <w:rPr>
          <w:rFonts w:eastAsia="Lucida Sans Unicode"/>
        </w:rPr>
      </w:pPr>
      <w:r w:rsidRPr="008C6FB3">
        <w:rPr>
          <w:rFonts w:eastAsia="Lucida Sans Unicode"/>
        </w:rPr>
        <w:t>Таблица 1</w:t>
      </w:r>
      <w:r w:rsidR="00070DBE" w:rsidRPr="008C6FB3">
        <w:rPr>
          <w:rFonts w:eastAsia="Lucida Sans Unicode"/>
        </w:rPr>
        <w:t>4</w:t>
      </w:r>
    </w:p>
    <w:tbl>
      <w:tblPr>
        <w:tblW w:w="963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886"/>
        <w:gridCol w:w="5628"/>
        <w:gridCol w:w="2117"/>
      </w:tblGrid>
      <w:tr w:rsidR="008C6FB3" w:rsidRPr="008C6FB3" w:rsidTr="00070DBE">
        <w:trPr>
          <w:trHeight w:val="20"/>
          <w:jc w:val="center"/>
        </w:trPr>
        <w:tc>
          <w:tcPr>
            <w:tcW w:w="0" w:type="auto"/>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173547" w:rsidRPr="008C6FB3" w:rsidRDefault="00173547" w:rsidP="00173547">
            <w:pPr>
              <w:ind w:firstLine="0"/>
              <w:jc w:val="center"/>
              <w:rPr>
                <w:sz w:val="20"/>
                <w:szCs w:val="20"/>
              </w:rPr>
            </w:pPr>
            <w:r w:rsidRPr="008C6FB3">
              <w:rPr>
                <w:sz w:val="20"/>
                <w:szCs w:val="20"/>
              </w:rPr>
              <w:t>Название</w:t>
            </w:r>
          </w:p>
        </w:tc>
        <w:tc>
          <w:tcPr>
            <w:tcW w:w="6391"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173547" w:rsidRPr="008C6FB3" w:rsidRDefault="00173547" w:rsidP="00173547">
            <w:pPr>
              <w:ind w:firstLine="0"/>
              <w:jc w:val="center"/>
              <w:rPr>
                <w:sz w:val="20"/>
                <w:szCs w:val="20"/>
              </w:rPr>
            </w:pPr>
            <w:r w:rsidRPr="008C6FB3">
              <w:rPr>
                <w:sz w:val="20"/>
                <w:szCs w:val="20"/>
              </w:rPr>
              <w:t>Местоположение</w:t>
            </w:r>
          </w:p>
        </w:tc>
        <w:tc>
          <w:tcPr>
            <w:tcW w:w="1842"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173547" w:rsidRPr="008C6FB3" w:rsidRDefault="00173547" w:rsidP="00173547">
            <w:pPr>
              <w:ind w:firstLine="0"/>
              <w:jc w:val="center"/>
              <w:rPr>
                <w:sz w:val="20"/>
                <w:szCs w:val="20"/>
              </w:rPr>
            </w:pPr>
            <w:r w:rsidRPr="008C6FB3">
              <w:rPr>
                <w:sz w:val="20"/>
                <w:szCs w:val="20"/>
              </w:rPr>
              <w:t>Посещения в смену</w:t>
            </w:r>
          </w:p>
          <w:p w:rsidR="00173547" w:rsidRPr="008C6FB3" w:rsidRDefault="00173547" w:rsidP="00173547">
            <w:pPr>
              <w:ind w:firstLine="0"/>
              <w:jc w:val="center"/>
              <w:rPr>
                <w:sz w:val="20"/>
                <w:szCs w:val="20"/>
              </w:rPr>
            </w:pPr>
            <w:r w:rsidRPr="008C6FB3">
              <w:rPr>
                <w:sz w:val="20"/>
                <w:szCs w:val="20"/>
              </w:rPr>
              <w:t>(по проекту)</w:t>
            </w:r>
          </w:p>
        </w:tc>
      </w:tr>
      <w:tr w:rsidR="008C6FB3" w:rsidRPr="008C6FB3" w:rsidTr="00070DBE">
        <w:trPr>
          <w:trHeight w:val="20"/>
          <w:jc w:val="center"/>
        </w:trPr>
        <w:tc>
          <w:tcPr>
            <w:tcW w:w="9631" w:type="dxa"/>
            <w:gridSpan w:val="3"/>
            <w:tcBorders>
              <w:top w:val="single" w:sz="6" w:space="0" w:color="auto"/>
              <w:left w:val="single" w:sz="6" w:space="0" w:color="auto"/>
              <w:bottom w:val="single" w:sz="6" w:space="0" w:color="auto"/>
              <w:right w:val="single" w:sz="6" w:space="0" w:color="auto"/>
            </w:tcBorders>
            <w:noWrap/>
            <w:vAlign w:val="center"/>
          </w:tcPr>
          <w:p w:rsidR="00173547" w:rsidRPr="008C6FB3" w:rsidRDefault="00173547" w:rsidP="00173547">
            <w:pPr>
              <w:ind w:firstLine="0"/>
              <w:jc w:val="center"/>
              <w:rPr>
                <w:bCs/>
                <w:sz w:val="20"/>
                <w:szCs w:val="20"/>
              </w:rPr>
            </w:pPr>
            <w:r w:rsidRPr="008C6FB3">
              <w:rPr>
                <w:bCs/>
                <w:sz w:val="20"/>
                <w:szCs w:val="20"/>
              </w:rPr>
              <w:t>Фельдшерско-акушерские пункты</w:t>
            </w:r>
          </w:p>
        </w:tc>
      </w:tr>
      <w:tr w:rsidR="008C6FB3" w:rsidRPr="008C6FB3" w:rsidTr="00070DBE">
        <w:trPr>
          <w:trHeight w:val="20"/>
          <w:jc w:val="center"/>
        </w:trPr>
        <w:tc>
          <w:tcPr>
            <w:tcW w:w="7789" w:type="dxa"/>
            <w:gridSpan w:val="2"/>
            <w:tcBorders>
              <w:top w:val="single" w:sz="6" w:space="0" w:color="auto"/>
              <w:left w:val="single" w:sz="6" w:space="0" w:color="auto"/>
              <w:bottom w:val="single" w:sz="6" w:space="0" w:color="auto"/>
              <w:right w:val="single" w:sz="6" w:space="0" w:color="auto"/>
            </w:tcBorders>
            <w:vAlign w:val="center"/>
          </w:tcPr>
          <w:p w:rsidR="00173547" w:rsidRPr="008C6FB3" w:rsidRDefault="00070DBE" w:rsidP="00173547">
            <w:pPr>
              <w:ind w:firstLine="0"/>
              <w:jc w:val="left"/>
              <w:rPr>
                <w:bCs/>
                <w:sz w:val="20"/>
                <w:szCs w:val="20"/>
              </w:rPr>
            </w:pPr>
            <w:proofErr w:type="spellStart"/>
            <w:r w:rsidRPr="008C6FB3">
              <w:rPr>
                <w:bCs/>
                <w:sz w:val="20"/>
                <w:szCs w:val="20"/>
              </w:rPr>
              <w:t>Дутовское</w:t>
            </w:r>
            <w:proofErr w:type="spellEnd"/>
            <w:r w:rsidR="00034212" w:rsidRPr="008C6FB3">
              <w:rPr>
                <w:bCs/>
                <w:sz w:val="20"/>
                <w:szCs w:val="20"/>
              </w:rPr>
              <w:t xml:space="preserve"> сельское</w:t>
            </w:r>
            <w:r w:rsidR="00173547" w:rsidRPr="008C6FB3">
              <w:rPr>
                <w:bCs/>
                <w:sz w:val="20"/>
                <w:szCs w:val="20"/>
              </w:rPr>
              <w:t xml:space="preserve"> поселение</w:t>
            </w:r>
          </w:p>
        </w:tc>
        <w:tc>
          <w:tcPr>
            <w:tcW w:w="1842" w:type="dxa"/>
            <w:tcBorders>
              <w:top w:val="single" w:sz="6" w:space="0" w:color="auto"/>
              <w:left w:val="single" w:sz="6" w:space="0" w:color="auto"/>
              <w:bottom w:val="single" w:sz="6" w:space="0" w:color="auto"/>
              <w:right w:val="single" w:sz="6" w:space="0" w:color="auto"/>
            </w:tcBorders>
            <w:vAlign w:val="center"/>
          </w:tcPr>
          <w:p w:rsidR="00173547" w:rsidRPr="008C6FB3" w:rsidRDefault="00070DBE" w:rsidP="00173547">
            <w:pPr>
              <w:ind w:firstLine="0"/>
              <w:jc w:val="center"/>
              <w:rPr>
                <w:bCs/>
                <w:sz w:val="20"/>
                <w:szCs w:val="20"/>
              </w:rPr>
            </w:pPr>
            <w:r w:rsidRPr="008C6FB3">
              <w:rPr>
                <w:bCs/>
                <w:sz w:val="20"/>
                <w:szCs w:val="20"/>
              </w:rPr>
              <w:t>53</w:t>
            </w:r>
          </w:p>
        </w:tc>
      </w:tr>
      <w:tr w:rsidR="008C6FB3" w:rsidRPr="008C6FB3" w:rsidTr="00070DBE">
        <w:trPr>
          <w:trHeight w:val="20"/>
          <w:jc w:val="center"/>
        </w:trPr>
        <w:tc>
          <w:tcPr>
            <w:tcW w:w="0" w:type="auto"/>
            <w:tcBorders>
              <w:top w:val="single" w:sz="6" w:space="0" w:color="auto"/>
              <w:left w:val="single" w:sz="6" w:space="0" w:color="auto"/>
              <w:bottom w:val="single" w:sz="6" w:space="0" w:color="auto"/>
              <w:right w:val="single" w:sz="6" w:space="0" w:color="auto"/>
            </w:tcBorders>
            <w:vAlign w:val="center"/>
          </w:tcPr>
          <w:p w:rsidR="00173547" w:rsidRPr="008C6FB3" w:rsidRDefault="00070DBE" w:rsidP="00173547">
            <w:pPr>
              <w:ind w:firstLine="0"/>
              <w:jc w:val="left"/>
              <w:rPr>
                <w:bCs/>
                <w:sz w:val="20"/>
                <w:szCs w:val="20"/>
              </w:rPr>
            </w:pPr>
            <w:proofErr w:type="spellStart"/>
            <w:r w:rsidRPr="008C6FB3">
              <w:rPr>
                <w:bCs/>
                <w:sz w:val="20"/>
                <w:szCs w:val="20"/>
              </w:rPr>
              <w:t>Дутовский</w:t>
            </w:r>
            <w:proofErr w:type="spellEnd"/>
          </w:p>
        </w:tc>
        <w:tc>
          <w:tcPr>
            <w:tcW w:w="6391" w:type="dxa"/>
            <w:tcBorders>
              <w:top w:val="single" w:sz="6" w:space="0" w:color="auto"/>
              <w:left w:val="single" w:sz="6" w:space="0" w:color="auto"/>
              <w:bottom w:val="single" w:sz="6" w:space="0" w:color="auto"/>
              <w:right w:val="single" w:sz="6" w:space="0" w:color="auto"/>
            </w:tcBorders>
            <w:vAlign w:val="center"/>
          </w:tcPr>
          <w:p w:rsidR="00173547" w:rsidRPr="008C6FB3" w:rsidRDefault="00070DBE" w:rsidP="00173547">
            <w:pPr>
              <w:ind w:firstLine="0"/>
              <w:jc w:val="left"/>
              <w:rPr>
                <w:bCs/>
                <w:sz w:val="20"/>
                <w:szCs w:val="20"/>
              </w:rPr>
            </w:pPr>
            <w:r w:rsidRPr="008C6FB3">
              <w:rPr>
                <w:bCs/>
                <w:sz w:val="20"/>
                <w:szCs w:val="20"/>
              </w:rPr>
              <w:t xml:space="preserve">д. </w:t>
            </w:r>
            <w:proofErr w:type="spellStart"/>
            <w:r w:rsidRPr="008C6FB3">
              <w:rPr>
                <w:bCs/>
                <w:sz w:val="20"/>
                <w:szCs w:val="20"/>
              </w:rPr>
              <w:t>Мальцево</w:t>
            </w:r>
            <w:proofErr w:type="spellEnd"/>
          </w:p>
        </w:tc>
        <w:tc>
          <w:tcPr>
            <w:tcW w:w="1842" w:type="dxa"/>
            <w:tcBorders>
              <w:top w:val="single" w:sz="6" w:space="0" w:color="auto"/>
              <w:left w:val="single" w:sz="6" w:space="0" w:color="auto"/>
              <w:bottom w:val="single" w:sz="6" w:space="0" w:color="auto"/>
              <w:right w:val="single" w:sz="6" w:space="0" w:color="auto"/>
            </w:tcBorders>
            <w:vAlign w:val="center"/>
          </w:tcPr>
          <w:p w:rsidR="00173547" w:rsidRPr="008C6FB3" w:rsidRDefault="00070DBE" w:rsidP="00173547">
            <w:pPr>
              <w:ind w:firstLine="0"/>
              <w:jc w:val="center"/>
              <w:rPr>
                <w:bCs/>
                <w:sz w:val="20"/>
                <w:szCs w:val="20"/>
              </w:rPr>
            </w:pPr>
            <w:r w:rsidRPr="008C6FB3">
              <w:rPr>
                <w:bCs/>
                <w:sz w:val="20"/>
                <w:szCs w:val="20"/>
              </w:rPr>
              <w:t>34</w:t>
            </w:r>
          </w:p>
        </w:tc>
      </w:tr>
      <w:tr w:rsidR="00173547" w:rsidRPr="008C6FB3" w:rsidTr="00070DBE">
        <w:trPr>
          <w:trHeight w:val="20"/>
          <w:jc w:val="center"/>
        </w:trPr>
        <w:tc>
          <w:tcPr>
            <w:tcW w:w="0" w:type="auto"/>
            <w:tcBorders>
              <w:top w:val="single" w:sz="6" w:space="0" w:color="auto"/>
              <w:left w:val="single" w:sz="6" w:space="0" w:color="auto"/>
              <w:bottom w:val="single" w:sz="6" w:space="0" w:color="auto"/>
              <w:right w:val="single" w:sz="6" w:space="0" w:color="auto"/>
            </w:tcBorders>
            <w:vAlign w:val="center"/>
          </w:tcPr>
          <w:p w:rsidR="00173547" w:rsidRPr="008C6FB3" w:rsidRDefault="00070DBE" w:rsidP="00173547">
            <w:pPr>
              <w:ind w:firstLine="0"/>
              <w:jc w:val="left"/>
              <w:rPr>
                <w:bCs/>
                <w:sz w:val="20"/>
                <w:szCs w:val="20"/>
              </w:rPr>
            </w:pPr>
            <w:proofErr w:type="spellStart"/>
            <w:r w:rsidRPr="008C6FB3">
              <w:rPr>
                <w:bCs/>
                <w:sz w:val="20"/>
                <w:szCs w:val="20"/>
              </w:rPr>
              <w:t>Парахинский</w:t>
            </w:r>
            <w:proofErr w:type="spellEnd"/>
          </w:p>
        </w:tc>
        <w:tc>
          <w:tcPr>
            <w:tcW w:w="6391" w:type="dxa"/>
            <w:tcBorders>
              <w:top w:val="single" w:sz="6" w:space="0" w:color="auto"/>
              <w:left w:val="single" w:sz="6" w:space="0" w:color="auto"/>
              <w:bottom w:val="single" w:sz="6" w:space="0" w:color="auto"/>
              <w:right w:val="single" w:sz="6" w:space="0" w:color="auto"/>
            </w:tcBorders>
            <w:vAlign w:val="center"/>
          </w:tcPr>
          <w:p w:rsidR="00173547" w:rsidRPr="008C6FB3" w:rsidRDefault="00070DBE" w:rsidP="00173547">
            <w:pPr>
              <w:ind w:firstLine="0"/>
              <w:jc w:val="left"/>
              <w:rPr>
                <w:bCs/>
                <w:sz w:val="20"/>
                <w:szCs w:val="20"/>
              </w:rPr>
            </w:pPr>
            <w:r w:rsidRPr="008C6FB3">
              <w:rPr>
                <w:bCs/>
                <w:sz w:val="20"/>
                <w:szCs w:val="20"/>
              </w:rPr>
              <w:t>д. Орлово</w:t>
            </w:r>
          </w:p>
        </w:tc>
        <w:tc>
          <w:tcPr>
            <w:tcW w:w="1842" w:type="dxa"/>
            <w:tcBorders>
              <w:top w:val="single" w:sz="6" w:space="0" w:color="auto"/>
              <w:left w:val="single" w:sz="6" w:space="0" w:color="auto"/>
              <w:bottom w:val="single" w:sz="6" w:space="0" w:color="auto"/>
              <w:right w:val="single" w:sz="6" w:space="0" w:color="auto"/>
            </w:tcBorders>
            <w:vAlign w:val="center"/>
          </w:tcPr>
          <w:p w:rsidR="00173547" w:rsidRPr="008C6FB3" w:rsidRDefault="00070DBE" w:rsidP="00173547">
            <w:pPr>
              <w:ind w:firstLine="0"/>
              <w:jc w:val="center"/>
              <w:rPr>
                <w:bCs/>
                <w:sz w:val="20"/>
                <w:szCs w:val="20"/>
              </w:rPr>
            </w:pPr>
            <w:r w:rsidRPr="008C6FB3">
              <w:rPr>
                <w:bCs/>
                <w:sz w:val="20"/>
                <w:szCs w:val="20"/>
              </w:rPr>
              <w:t>19</w:t>
            </w:r>
          </w:p>
        </w:tc>
      </w:tr>
    </w:tbl>
    <w:p w:rsidR="00070DBE" w:rsidRPr="008C6FB3" w:rsidRDefault="00070DBE" w:rsidP="00B73FB4"/>
    <w:p w:rsidR="00173547" w:rsidRPr="008C6FB3" w:rsidRDefault="00173547" w:rsidP="00B73FB4">
      <w:r w:rsidRPr="008C6FB3">
        <w:t xml:space="preserve">Обеспеченность населения </w:t>
      </w:r>
      <w:r w:rsidR="00070DBE" w:rsidRPr="008C6FB3">
        <w:t>услугами ФАП по «Социально-нормативам и нормам» указан в таблице 15</w:t>
      </w:r>
      <w:r w:rsidRPr="008C6FB3">
        <w:t>.</w:t>
      </w:r>
    </w:p>
    <w:p w:rsidR="00070DBE" w:rsidRPr="008C6FB3" w:rsidRDefault="00070DBE" w:rsidP="00070DBE">
      <w:pPr>
        <w:jc w:val="right"/>
        <w:rPr>
          <w:szCs w:val="26"/>
        </w:rPr>
      </w:pPr>
      <w:r w:rsidRPr="008C6FB3">
        <w:rPr>
          <w:szCs w:val="26"/>
        </w:rPr>
        <w:t>Таблица 15</w:t>
      </w:r>
    </w:p>
    <w:tbl>
      <w:tblPr>
        <w:tblStyle w:val="aff9"/>
        <w:tblW w:w="0" w:type="auto"/>
        <w:tblLook w:val="04A0" w:firstRow="1" w:lastRow="0" w:firstColumn="1" w:lastColumn="0" w:noHBand="0" w:noVBand="1"/>
      </w:tblPr>
      <w:tblGrid>
        <w:gridCol w:w="2407"/>
        <w:gridCol w:w="2407"/>
        <w:gridCol w:w="2407"/>
        <w:gridCol w:w="2407"/>
      </w:tblGrid>
      <w:tr w:rsidR="008C6FB3" w:rsidRPr="008C6FB3" w:rsidTr="00070DBE">
        <w:trPr>
          <w:tblHeader/>
        </w:trPr>
        <w:tc>
          <w:tcPr>
            <w:tcW w:w="2407" w:type="dxa"/>
            <w:shd w:val="clear" w:color="auto" w:fill="DEEAF6" w:themeFill="accent1" w:themeFillTint="33"/>
          </w:tcPr>
          <w:p w:rsidR="00070DBE" w:rsidRPr="008C6FB3" w:rsidRDefault="00070DBE" w:rsidP="00070DBE">
            <w:pPr>
              <w:ind w:firstLine="0"/>
              <w:jc w:val="center"/>
              <w:rPr>
                <w:sz w:val="20"/>
                <w:szCs w:val="20"/>
              </w:rPr>
            </w:pPr>
            <w:r w:rsidRPr="008C6FB3">
              <w:rPr>
                <w:sz w:val="20"/>
                <w:szCs w:val="20"/>
              </w:rPr>
              <w:t>Территория</w:t>
            </w:r>
          </w:p>
        </w:tc>
        <w:tc>
          <w:tcPr>
            <w:tcW w:w="2407" w:type="dxa"/>
            <w:shd w:val="clear" w:color="auto" w:fill="DEEAF6" w:themeFill="accent1" w:themeFillTint="33"/>
          </w:tcPr>
          <w:p w:rsidR="00070DBE" w:rsidRPr="008C6FB3" w:rsidRDefault="00070DBE" w:rsidP="00070DBE">
            <w:pPr>
              <w:ind w:firstLine="0"/>
              <w:jc w:val="center"/>
              <w:rPr>
                <w:sz w:val="20"/>
                <w:szCs w:val="20"/>
              </w:rPr>
            </w:pPr>
            <w:r w:rsidRPr="008C6FB3">
              <w:rPr>
                <w:sz w:val="20"/>
                <w:szCs w:val="20"/>
              </w:rPr>
              <w:t>Фактическая мощность, посещений в смену (на 2022 г.)</w:t>
            </w:r>
          </w:p>
        </w:tc>
        <w:tc>
          <w:tcPr>
            <w:tcW w:w="2407" w:type="dxa"/>
            <w:shd w:val="clear" w:color="auto" w:fill="DEEAF6" w:themeFill="accent1" w:themeFillTint="33"/>
          </w:tcPr>
          <w:p w:rsidR="00070DBE" w:rsidRPr="008C6FB3" w:rsidRDefault="00070DBE" w:rsidP="00070DBE">
            <w:pPr>
              <w:ind w:firstLine="0"/>
              <w:jc w:val="center"/>
              <w:rPr>
                <w:sz w:val="20"/>
                <w:szCs w:val="20"/>
              </w:rPr>
            </w:pPr>
            <w:r w:rsidRPr="008C6FB3">
              <w:rPr>
                <w:sz w:val="20"/>
                <w:szCs w:val="20"/>
              </w:rPr>
              <w:t>Нормативная мощность, посещений в смену</w:t>
            </w:r>
          </w:p>
        </w:tc>
        <w:tc>
          <w:tcPr>
            <w:tcW w:w="2407" w:type="dxa"/>
            <w:shd w:val="clear" w:color="auto" w:fill="DEEAF6" w:themeFill="accent1" w:themeFillTint="33"/>
          </w:tcPr>
          <w:p w:rsidR="00070DBE" w:rsidRPr="008C6FB3" w:rsidRDefault="00070DBE" w:rsidP="00070DBE">
            <w:pPr>
              <w:ind w:firstLine="0"/>
              <w:jc w:val="center"/>
              <w:rPr>
                <w:sz w:val="20"/>
                <w:szCs w:val="20"/>
              </w:rPr>
            </w:pPr>
            <w:r w:rsidRPr="008C6FB3">
              <w:rPr>
                <w:sz w:val="20"/>
                <w:szCs w:val="20"/>
              </w:rPr>
              <w:t>% от норматива</w:t>
            </w:r>
          </w:p>
        </w:tc>
      </w:tr>
      <w:tr w:rsidR="00070DBE" w:rsidRPr="008C6FB3" w:rsidTr="00070DBE">
        <w:tc>
          <w:tcPr>
            <w:tcW w:w="2407" w:type="dxa"/>
          </w:tcPr>
          <w:p w:rsidR="00070DBE" w:rsidRPr="008C6FB3" w:rsidRDefault="00070DBE" w:rsidP="00B73FB4">
            <w:pPr>
              <w:ind w:firstLine="0"/>
              <w:rPr>
                <w:sz w:val="20"/>
                <w:szCs w:val="20"/>
              </w:rPr>
            </w:pPr>
            <w:proofErr w:type="spellStart"/>
            <w:r w:rsidRPr="008C6FB3">
              <w:rPr>
                <w:sz w:val="20"/>
                <w:szCs w:val="20"/>
              </w:rPr>
              <w:t>Дутовское</w:t>
            </w:r>
            <w:proofErr w:type="spellEnd"/>
            <w:r w:rsidRPr="008C6FB3">
              <w:rPr>
                <w:sz w:val="20"/>
                <w:szCs w:val="20"/>
              </w:rPr>
              <w:t xml:space="preserve"> сельское поселение</w:t>
            </w:r>
          </w:p>
        </w:tc>
        <w:tc>
          <w:tcPr>
            <w:tcW w:w="2407" w:type="dxa"/>
          </w:tcPr>
          <w:p w:rsidR="00070DBE" w:rsidRPr="008C6FB3" w:rsidRDefault="00070DBE" w:rsidP="00070DBE">
            <w:pPr>
              <w:ind w:firstLine="0"/>
              <w:jc w:val="center"/>
              <w:rPr>
                <w:sz w:val="20"/>
                <w:szCs w:val="20"/>
              </w:rPr>
            </w:pPr>
            <w:r w:rsidRPr="008C6FB3">
              <w:rPr>
                <w:sz w:val="20"/>
                <w:szCs w:val="20"/>
              </w:rPr>
              <w:t>17</w:t>
            </w:r>
          </w:p>
        </w:tc>
        <w:tc>
          <w:tcPr>
            <w:tcW w:w="2407" w:type="dxa"/>
          </w:tcPr>
          <w:p w:rsidR="00070DBE" w:rsidRPr="008C6FB3" w:rsidRDefault="00070DBE" w:rsidP="00070DBE">
            <w:pPr>
              <w:ind w:firstLine="0"/>
              <w:jc w:val="center"/>
              <w:rPr>
                <w:sz w:val="20"/>
                <w:szCs w:val="20"/>
              </w:rPr>
            </w:pPr>
            <w:r w:rsidRPr="008C6FB3">
              <w:rPr>
                <w:sz w:val="20"/>
                <w:szCs w:val="20"/>
              </w:rPr>
              <w:t>23</w:t>
            </w:r>
          </w:p>
        </w:tc>
        <w:tc>
          <w:tcPr>
            <w:tcW w:w="2407" w:type="dxa"/>
          </w:tcPr>
          <w:p w:rsidR="00070DBE" w:rsidRPr="008C6FB3" w:rsidRDefault="00731DAE" w:rsidP="00070DBE">
            <w:pPr>
              <w:ind w:firstLine="0"/>
              <w:jc w:val="center"/>
              <w:rPr>
                <w:sz w:val="20"/>
                <w:szCs w:val="20"/>
              </w:rPr>
            </w:pPr>
            <w:r w:rsidRPr="008C6FB3">
              <w:rPr>
                <w:sz w:val="20"/>
                <w:szCs w:val="20"/>
              </w:rPr>
              <w:t>73,91</w:t>
            </w:r>
          </w:p>
        </w:tc>
      </w:tr>
    </w:tbl>
    <w:p w:rsidR="00070DBE" w:rsidRPr="008C6FB3" w:rsidRDefault="00070DBE" w:rsidP="00B73FB4">
      <w:pPr>
        <w:rPr>
          <w:szCs w:val="26"/>
        </w:rPr>
      </w:pPr>
    </w:p>
    <w:p w:rsidR="002D5CA9" w:rsidRPr="008C6FB3" w:rsidRDefault="00173547" w:rsidP="00A40411">
      <w:pPr>
        <w:pStyle w:val="4"/>
      </w:pPr>
      <w:r w:rsidRPr="008C6FB3">
        <w:t>Объекты социального обслуживания</w:t>
      </w:r>
    </w:p>
    <w:p w:rsidR="00173547" w:rsidRPr="008C6FB3" w:rsidRDefault="00173547" w:rsidP="00173547">
      <w:pPr>
        <w:ind w:firstLine="720"/>
        <w:rPr>
          <w:rFonts w:eastAsia="Lucida Sans Unicode"/>
        </w:rPr>
      </w:pPr>
      <w:r w:rsidRPr="008C6FB3">
        <w:rPr>
          <w:rFonts w:eastAsia="Lucida Sans Unicode"/>
        </w:rPr>
        <w:t>К учреждениям социального обеспечения граждан относятся дома престарелых, реабилитационные центры, дома-интернаты, приюты, центры социальной помощи семье и детям. Все они относятся к уровню периодического обслуживания, поэтому могут располагаться в районном центре.</w:t>
      </w:r>
    </w:p>
    <w:p w:rsidR="00173547" w:rsidRPr="008C6FB3" w:rsidRDefault="00173547" w:rsidP="00173547">
      <w:pPr>
        <w:tabs>
          <w:tab w:val="left" w:pos="709"/>
        </w:tabs>
      </w:pPr>
      <w:r w:rsidRPr="008C6FB3">
        <w:rPr>
          <w:rFonts w:eastAsia="Arial CYR"/>
        </w:rPr>
        <w:t>В поселении на данный момент такие учреждения отсутствуют.</w:t>
      </w:r>
    </w:p>
    <w:p w:rsidR="00937AF1" w:rsidRPr="008C6FB3" w:rsidRDefault="0044270E" w:rsidP="00A40411">
      <w:pPr>
        <w:pStyle w:val="4"/>
      </w:pPr>
      <w:r w:rsidRPr="008C6FB3">
        <w:lastRenderedPageBreak/>
        <w:t>Прочие объекты обслуживания</w:t>
      </w:r>
    </w:p>
    <w:p w:rsidR="00703424" w:rsidRPr="008C6FB3" w:rsidRDefault="00F1657C" w:rsidP="00703424">
      <w:pPr>
        <w:suppressAutoHyphens w:val="0"/>
        <w:autoSpaceDE w:val="0"/>
        <w:adjustRightInd w:val="0"/>
        <w:contextualSpacing w:val="0"/>
        <w:jc w:val="left"/>
        <w:textAlignment w:val="auto"/>
        <w:rPr>
          <w:rFonts w:eastAsiaTheme="minorHAnsi" w:cs="Times New Roman"/>
          <w:b/>
          <w:bCs/>
          <w:i/>
          <w:iCs/>
          <w:kern w:val="0"/>
          <w:szCs w:val="26"/>
          <w:lang w:eastAsia="en-US" w:bidi="ar-SA"/>
        </w:rPr>
      </w:pPr>
      <w:r w:rsidRPr="008C6FB3">
        <w:rPr>
          <w:b/>
          <w:i/>
        </w:rPr>
        <w:t>Административные здания</w:t>
      </w:r>
      <w:r w:rsidR="00703424" w:rsidRPr="008C6FB3">
        <w:rPr>
          <w:b/>
          <w:i/>
        </w:rPr>
        <w:t xml:space="preserve">, </w:t>
      </w:r>
      <w:r w:rsidR="00703424" w:rsidRPr="008C6FB3">
        <w:rPr>
          <w:rFonts w:eastAsiaTheme="minorHAnsi" w:cs="Times New Roman"/>
          <w:b/>
          <w:bCs/>
          <w:i/>
          <w:iCs/>
          <w:kern w:val="0"/>
          <w:szCs w:val="26"/>
          <w:lang w:eastAsia="en-US" w:bidi="ar-SA"/>
        </w:rPr>
        <w:t>непроизводственные объекты по предоставлению населению правовых, финансовых, консультационных и иных подобных услуг, объекты связи</w:t>
      </w:r>
    </w:p>
    <w:p w:rsidR="00703424" w:rsidRPr="008C6FB3" w:rsidRDefault="00703424" w:rsidP="00850D1D">
      <w:pPr>
        <w:tabs>
          <w:tab w:val="left" w:pos="709"/>
        </w:tabs>
        <w:rPr>
          <w:rFonts w:eastAsia="Times New Roman"/>
          <w:spacing w:val="-3"/>
        </w:rPr>
      </w:pPr>
      <w:r w:rsidRPr="008C6FB3">
        <w:rPr>
          <w:rFonts w:eastAsia="Times New Roman"/>
          <w:spacing w:val="-3"/>
        </w:rPr>
        <w:t>К учреждениям повседневного обслуживания относятся объекты административно-хозяйственного назначения, отделения связи и банка, опорный пункт охраны порядка. На периодическом уровне находятся административно-управленческие организации, банки, конторы, офисы, отделения связи и милиции, суд, прокуратура, юридическая и нотариальные конторы. Сюда же отнесены объекты, предназначенные для официального опубликования муниципальных правовых актов и иной официальной информации.</w:t>
      </w:r>
    </w:p>
    <w:p w:rsidR="00551116" w:rsidRPr="008C6FB3" w:rsidRDefault="00703424" w:rsidP="00850D1D">
      <w:pPr>
        <w:tabs>
          <w:tab w:val="left" w:pos="709"/>
        </w:tabs>
      </w:pPr>
      <w:r w:rsidRPr="008C6FB3">
        <w:rPr>
          <w:rFonts w:eastAsia="Lucida Sans Unicode"/>
          <w:bCs/>
        </w:rPr>
        <w:t>На территории поселения находятся администрация сельского поселения</w:t>
      </w:r>
      <w:r w:rsidR="00F96FFD" w:rsidRPr="008C6FB3">
        <w:rPr>
          <w:rFonts w:eastAsia="Lucida Sans Unicode"/>
          <w:bCs/>
        </w:rPr>
        <w:t>, в д.</w:t>
      </w:r>
      <w:r w:rsidR="00163C16" w:rsidRPr="008C6FB3">
        <w:rPr>
          <w:rFonts w:eastAsia="Lucida Sans Unicode"/>
          <w:bCs/>
        </w:rPr>
        <w:t> </w:t>
      </w:r>
      <w:proofErr w:type="spellStart"/>
      <w:r w:rsidR="00F96FFD" w:rsidRPr="008C6FB3">
        <w:rPr>
          <w:rFonts w:eastAsia="Lucida Sans Unicode"/>
          <w:bCs/>
        </w:rPr>
        <w:t>Семенихино</w:t>
      </w:r>
      <w:proofErr w:type="spellEnd"/>
      <w:r w:rsidR="00F96FFD" w:rsidRPr="008C6FB3">
        <w:rPr>
          <w:rFonts w:eastAsia="Lucida Sans Unicode"/>
          <w:bCs/>
        </w:rPr>
        <w:t xml:space="preserve">, </w:t>
      </w:r>
      <w:r w:rsidRPr="008C6FB3">
        <w:rPr>
          <w:rFonts w:eastAsia="Lucida Sans Unicode"/>
          <w:bCs/>
        </w:rPr>
        <w:t xml:space="preserve">и </w:t>
      </w:r>
      <w:r w:rsidR="00F96FFD" w:rsidRPr="008C6FB3">
        <w:rPr>
          <w:rFonts w:eastAsia="Lucida Sans Unicode"/>
          <w:bCs/>
        </w:rPr>
        <w:t>два</w:t>
      </w:r>
      <w:r w:rsidRPr="008C6FB3">
        <w:rPr>
          <w:rFonts w:eastAsia="Lucida Sans Unicode"/>
          <w:bCs/>
        </w:rPr>
        <w:t xml:space="preserve"> почтов</w:t>
      </w:r>
      <w:r w:rsidR="00F96FFD" w:rsidRPr="008C6FB3">
        <w:rPr>
          <w:rFonts w:eastAsia="Lucida Sans Unicode"/>
          <w:bCs/>
        </w:rPr>
        <w:t>ых</w:t>
      </w:r>
      <w:r w:rsidRPr="008C6FB3">
        <w:rPr>
          <w:rFonts w:eastAsia="Lucida Sans Unicode"/>
          <w:bCs/>
        </w:rPr>
        <w:t xml:space="preserve"> отделени</w:t>
      </w:r>
      <w:r w:rsidR="00F96FFD" w:rsidRPr="008C6FB3">
        <w:rPr>
          <w:rFonts w:eastAsia="Lucida Sans Unicode"/>
          <w:bCs/>
        </w:rPr>
        <w:t>я</w:t>
      </w:r>
      <w:r w:rsidRPr="008C6FB3">
        <w:t xml:space="preserve"> – в </w:t>
      </w:r>
      <w:r w:rsidR="00F96FFD" w:rsidRPr="008C6FB3">
        <w:t>д</w:t>
      </w:r>
      <w:r w:rsidRPr="008C6FB3">
        <w:t xml:space="preserve">. </w:t>
      </w:r>
      <w:proofErr w:type="spellStart"/>
      <w:r w:rsidR="00F96FFD" w:rsidRPr="008C6FB3">
        <w:t>Мальцево</w:t>
      </w:r>
      <w:proofErr w:type="spellEnd"/>
      <w:r w:rsidR="00F96FFD" w:rsidRPr="008C6FB3">
        <w:t xml:space="preserve"> и д. Орлово</w:t>
      </w:r>
      <w:r w:rsidR="00850D1D" w:rsidRPr="008C6FB3">
        <w:t>.</w:t>
      </w:r>
      <w:r w:rsidRPr="008C6FB3">
        <w:t xml:space="preserve"> </w:t>
      </w:r>
    </w:p>
    <w:p w:rsidR="00703424" w:rsidRPr="008C6FB3" w:rsidRDefault="00D52B8C" w:rsidP="00703424">
      <w:pPr>
        <w:suppressAutoHyphens w:val="0"/>
        <w:autoSpaceDE w:val="0"/>
        <w:adjustRightInd w:val="0"/>
        <w:contextualSpacing w:val="0"/>
        <w:jc w:val="left"/>
        <w:textAlignment w:val="auto"/>
        <w:rPr>
          <w:rFonts w:eastAsiaTheme="minorHAnsi" w:cs="Times New Roman"/>
          <w:b/>
          <w:bCs/>
          <w:i/>
          <w:iCs/>
          <w:kern w:val="0"/>
          <w:szCs w:val="26"/>
          <w:lang w:eastAsia="en-US" w:bidi="ar-SA"/>
        </w:rPr>
      </w:pPr>
      <w:r w:rsidRPr="008C6FB3">
        <w:rPr>
          <w:b/>
          <w:i/>
        </w:rPr>
        <w:t>Объекты торговли, общественного питания</w:t>
      </w:r>
      <w:r w:rsidR="00703424" w:rsidRPr="008C6FB3">
        <w:rPr>
          <w:b/>
          <w:i/>
        </w:rPr>
        <w:t xml:space="preserve">, </w:t>
      </w:r>
      <w:r w:rsidR="00703424" w:rsidRPr="008C6FB3">
        <w:rPr>
          <w:rFonts w:eastAsiaTheme="minorHAnsi" w:cs="Times New Roman"/>
          <w:b/>
          <w:bCs/>
          <w:i/>
          <w:iCs/>
          <w:kern w:val="0"/>
          <w:szCs w:val="26"/>
          <w:lang w:eastAsia="en-US" w:bidi="ar-SA"/>
        </w:rPr>
        <w:t>непроизводственные объекты коммунально-бытового обслуживания и предоставления персональных услуг</w:t>
      </w:r>
    </w:p>
    <w:p w:rsidR="00703424" w:rsidRPr="008C6FB3" w:rsidRDefault="00703424" w:rsidP="00703424">
      <w:pPr>
        <w:autoSpaceDE w:val="0"/>
        <w:ind w:firstLine="720"/>
        <w:rPr>
          <w:rFonts w:eastAsia="Lucida Sans Unicode"/>
          <w:bCs/>
        </w:rPr>
      </w:pPr>
      <w:r w:rsidRPr="008C6FB3">
        <w:rPr>
          <w:rFonts w:eastAsia="Lucida Sans Unicode"/>
          <w:bCs/>
        </w:rPr>
        <w:t>Не относятся к основным нормируемым видам обслуживания. На сегодняшний день в структуре этих предприятий практически не осталось муниципальной собственности, предполагается, что они должны развиваться на основе частных предприятий.</w:t>
      </w:r>
    </w:p>
    <w:p w:rsidR="00703424" w:rsidRPr="008C6FB3" w:rsidRDefault="00703424" w:rsidP="00703424">
      <w:pPr>
        <w:rPr>
          <w:szCs w:val="26"/>
        </w:rPr>
      </w:pPr>
      <w:r w:rsidRPr="008C6FB3">
        <w:rPr>
          <w:rFonts w:eastAsia="Lucida Sans Unicode"/>
          <w:bCs/>
        </w:rPr>
        <w:t xml:space="preserve">К первому уровню обслуживания относятся </w:t>
      </w:r>
      <w:r w:rsidRPr="008C6FB3">
        <w:rPr>
          <w:rFonts w:eastAsia="Lucida Sans Unicode"/>
        </w:rPr>
        <w:t>магазины товаров повседневного спроса, пункты общественного питания, приемные пункты бытового обслуживания, прачечные-химчистки, бани. На периодическом уровне находятся более крупные магазины, торговые центры, мелкооптовые и розничные рынки, базы;</w:t>
      </w:r>
      <w:r w:rsidRPr="008C6FB3">
        <w:rPr>
          <w:rFonts w:eastAsia="Lucida Sans Unicode"/>
          <w:sz w:val="20"/>
          <w:szCs w:val="20"/>
        </w:rPr>
        <w:t xml:space="preserve"> </w:t>
      </w:r>
      <w:r w:rsidRPr="008C6FB3">
        <w:rPr>
          <w:rFonts w:eastAsia="Lucida Sans Unicode"/>
        </w:rPr>
        <w:t>предприятия общественного питания, рестораны, кафе и т.д.; специализированные предприятия бытового обслуживания, фабрики-прачечные, химчистки, пожарные депо, банно-оздоровительные учреждения, гостиницы.</w:t>
      </w:r>
    </w:p>
    <w:p w:rsidR="005523E8" w:rsidRPr="008C6FB3" w:rsidRDefault="00703424" w:rsidP="00846316">
      <w:r w:rsidRPr="008C6FB3">
        <w:rPr>
          <w:szCs w:val="26"/>
        </w:rPr>
        <w:t xml:space="preserve">Обеспеченность населения общей мощностью объектов торговли и общественного питания по </w:t>
      </w:r>
      <w:r w:rsidRPr="008C6FB3">
        <w:t>СП 42.13330.2016 (актуализированная редакция СНиП 2.07.01-89*) указано в таблице 1</w:t>
      </w:r>
      <w:r w:rsidR="00DF21C2" w:rsidRPr="008C6FB3">
        <w:t>6</w:t>
      </w:r>
      <w:r w:rsidRPr="008C6FB3">
        <w:t>.</w:t>
      </w:r>
    </w:p>
    <w:p w:rsidR="00703424" w:rsidRPr="008C6FB3" w:rsidRDefault="00703424" w:rsidP="00703424">
      <w:pPr>
        <w:jc w:val="right"/>
      </w:pPr>
      <w:r w:rsidRPr="008C6FB3">
        <w:t>Таблица 1</w:t>
      </w:r>
      <w:r w:rsidR="00DF21C2" w:rsidRPr="008C6FB3">
        <w:t>6</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28"/>
        <w:gridCol w:w="1282"/>
        <w:gridCol w:w="1306"/>
        <w:gridCol w:w="1397"/>
        <w:gridCol w:w="1282"/>
        <w:gridCol w:w="1306"/>
        <w:gridCol w:w="1127"/>
      </w:tblGrid>
      <w:tr w:rsidR="008C6FB3" w:rsidRPr="008C6FB3" w:rsidTr="00B83AE4">
        <w:trPr>
          <w:trHeight w:val="20"/>
          <w:jc w:val="center"/>
        </w:trPr>
        <w:tc>
          <w:tcPr>
            <w:tcW w:w="2150"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8143B3" w:rsidRPr="008C6FB3" w:rsidRDefault="008143B3" w:rsidP="00703424">
            <w:pPr>
              <w:ind w:firstLine="0"/>
              <w:jc w:val="center"/>
              <w:rPr>
                <w:sz w:val="20"/>
                <w:szCs w:val="20"/>
              </w:rPr>
            </w:pPr>
            <w:r w:rsidRPr="008C6FB3">
              <w:rPr>
                <w:sz w:val="20"/>
                <w:szCs w:val="20"/>
              </w:rPr>
              <w:t>Территория</w:t>
            </w:r>
          </w:p>
        </w:tc>
        <w:tc>
          <w:tcPr>
            <w:tcW w:w="4076"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8143B3" w:rsidRPr="008C6FB3" w:rsidRDefault="008143B3" w:rsidP="00703424">
            <w:pPr>
              <w:ind w:firstLine="0"/>
              <w:jc w:val="center"/>
              <w:rPr>
                <w:sz w:val="20"/>
                <w:szCs w:val="20"/>
              </w:rPr>
            </w:pPr>
            <w:r w:rsidRPr="008C6FB3">
              <w:rPr>
                <w:sz w:val="20"/>
                <w:szCs w:val="20"/>
              </w:rPr>
              <w:t>Магазины, м</w:t>
            </w:r>
            <w:r w:rsidRPr="008C6FB3">
              <w:rPr>
                <w:sz w:val="20"/>
                <w:szCs w:val="20"/>
                <w:vertAlign w:val="superscript"/>
              </w:rPr>
              <w:t>2</w:t>
            </w:r>
            <w:r w:rsidRPr="008C6FB3">
              <w:rPr>
                <w:sz w:val="20"/>
                <w:szCs w:val="20"/>
              </w:rPr>
              <w:t xml:space="preserve"> торговой площади</w:t>
            </w:r>
          </w:p>
        </w:tc>
        <w:tc>
          <w:tcPr>
            <w:tcW w:w="3402"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tcPr>
          <w:p w:rsidR="008143B3" w:rsidRPr="008C6FB3" w:rsidRDefault="008143B3" w:rsidP="008143B3">
            <w:pPr>
              <w:ind w:firstLine="0"/>
              <w:jc w:val="center"/>
              <w:rPr>
                <w:sz w:val="20"/>
                <w:szCs w:val="20"/>
              </w:rPr>
            </w:pPr>
            <w:r w:rsidRPr="008C6FB3">
              <w:rPr>
                <w:sz w:val="20"/>
                <w:szCs w:val="20"/>
              </w:rPr>
              <w:t>Предприятия общественного питания, мест</w:t>
            </w:r>
          </w:p>
        </w:tc>
      </w:tr>
      <w:tr w:rsidR="008C6FB3" w:rsidRPr="008C6FB3" w:rsidTr="00D62ACC">
        <w:trPr>
          <w:trHeight w:val="20"/>
          <w:jc w:val="center"/>
        </w:trPr>
        <w:tc>
          <w:tcPr>
            <w:tcW w:w="2150" w:type="dxa"/>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8143B3" w:rsidRPr="008C6FB3" w:rsidRDefault="008143B3" w:rsidP="008143B3">
            <w:pPr>
              <w:jc w:val="center"/>
              <w:rPr>
                <w:sz w:val="20"/>
                <w:szCs w:val="20"/>
              </w:rPr>
            </w:pPr>
          </w:p>
        </w:tc>
        <w:tc>
          <w:tcPr>
            <w:tcW w:w="12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8143B3" w:rsidRPr="008C6FB3" w:rsidRDefault="00DF21C2" w:rsidP="008143B3">
            <w:pPr>
              <w:ind w:firstLine="0"/>
              <w:jc w:val="center"/>
              <w:rPr>
                <w:sz w:val="20"/>
                <w:szCs w:val="20"/>
              </w:rPr>
            </w:pPr>
            <w:r w:rsidRPr="008C6FB3">
              <w:rPr>
                <w:sz w:val="20"/>
                <w:szCs w:val="20"/>
              </w:rPr>
              <w:t>ф</w:t>
            </w:r>
            <w:r w:rsidR="008143B3" w:rsidRPr="008C6FB3">
              <w:rPr>
                <w:sz w:val="20"/>
                <w:szCs w:val="20"/>
              </w:rPr>
              <w:t>актическая</w:t>
            </w:r>
          </w:p>
          <w:p w:rsidR="00DF21C2" w:rsidRPr="008C6FB3" w:rsidRDefault="00DF21C2" w:rsidP="008143B3">
            <w:pPr>
              <w:ind w:firstLine="0"/>
              <w:jc w:val="center"/>
              <w:rPr>
                <w:sz w:val="20"/>
                <w:szCs w:val="20"/>
              </w:rPr>
            </w:pPr>
            <w:r w:rsidRPr="008C6FB3">
              <w:rPr>
                <w:sz w:val="20"/>
                <w:szCs w:val="20"/>
              </w:rPr>
              <w:t>на 2010 год</w:t>
            </w:r>
          </w:p>
        </w:tc>
        <w:tc>
          <w:tcPr>
            <w:tcW w:w="130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8143B3" w:rsidRPr="008C6FB3" w:rsidRDefault="008143B3" w:rsidP="008143B3">
            <w:pPr>
              <w:ind w:firstLine="0"/>
              <w:jc w:val="center"/>
              <w:rPr>
                <w:sz w:val="20"/>
                <w:szCs w:val="20"/>
              </w:rPr>
            </w:pPr>
            <w:r w:rsidRPr="008C6FB3">
              <w:rPr>
                <w:sz w:val="20"/>
                <w:szCs w:val="20"/>
              </w:rPr>
              <w:t>нормативная</w:t>
            </w:r>
          </w:p>
        </w:tc>
        <w:tc>
          <w:tcPr>
            <w:tcW w:w="14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8143B3" w:rsidRPr="008C6FB3" w:rsidRDefault="008143B3" w:rsidP="008143B3">
            <w:pPr>
              <w:ind w:firstLine="0"/>
              <w:jc w:val="center"/>
              <w:rPr>
                <w:sz w:val="20"/>
                <w:szCs w:val="20"/>
              </w:rPr>
            </w:pPr>
            <w:r w:rsidRPr="008C6FB3">
              <w:rPr>
                <w:sz w:val="20"/>
                <w:szCs w:val="20"/>
              </w:rPr>
              <w:t>% от норматива</w:t>
            </w: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5234C1" w:rsidRPr="008C6FB3" w:rsidRDefault="005234C1" w:rsidP="005234C1">
            <w:pPr>
              <w:ind w:firstLine="0"/>
              <w:jc w:val="center"/>
              <w:rPr>
                <w:sz w:val="20"/>
                <w:szCs w:val="20"/>
              </w:rPr>
            </w:pPr>
            <w:r w:rsidRPr="008C6FB3">
              <w:rPr>
                <w:sz w:val="20"/>
                <w:szCs w:val="20"/>
              </w:rPr>
              <w:t>фактическая</w:t>
            </w:r>
          </w:p>
          <w:p w:rsidR="008143B3" w:rsidRPr="008C6FB3" w:rsidRDefault="005234C1" w:rsidP="005234C1">
            <w:pPr>
              <w:ind w:firstLine="0"/>
              <w:jc w:val="center"/>
              <w:rPr>
                <w:sz w:val="20"/>
                <w:szCs w:val="20"/>
              </w:rPr>
            </w:pPr>
            <w:r w:rsidRPr="008C6FB3">
              <w:rPr>
                <w:sz w:val="20"/>
                <w:szCs w:val="20"/>
              </w:rPr>
              <w:t>на 2010 год</w:t>
            </w: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8143B3" w:rsidRPr="008C6FB3" w:rsidRDefault="008143B3" w:rsidP="008143B3">
            <w:pPr>
              <w:ind w:firstLine="0"/>
              <w:jc w:val="center"/>
              <w:rPr>
                <w:sz w:val="20"/>
                <w:szCs w:val="20"/>
              </w:rPr>
            </w:pPr>
            <w:r w:rsidRPr="008C6FB3">
              <w:rPr>
                <w:sz w:val="20"/>
                <w:szCs w:val="20"/>
              </w:rPr>
              <w:t>нормативная</w:t>
            </w: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8143B3" w:rsidRPr="008C6FB3" w:rsidRDefault="008143B3" w:rsidP="008143B3">
            <w:pPr>
              <w:ind w:firstLine="0"/>
              <w:jc w:val="center"/>
              <w:rPr>
                <w:sz w:val="20"/>
                <w:szCs w:val="20"/>
              </w:rPr>
            </w:pPr>
            <w:r w:rsidRPr="008C6FB3">
              <w:rPr>
                <w:sz w:val="20"/>
                <w:szCs w:val="20"/>
              </w:rPr>
              <w:t>% от норматива</w:t>
            </w:r>
          </w:p>
        </w:tc>
      </w:tr>
      <w:tr w:rsidR="001215CD" w:rsidRPr="008C6FB3" w:rsidTr="00D62ACC">
        <w:trPr>
          <w:trHeight w:val="20"/>
          <w:jc w:val="center"/>
        </w:trPr>
        <w:tc>
          <w:tcPr>
            <w:tcW w:w="2150" w:type="dxa"/>
            <w:tcBorders>
              <w:top w:val="single" w:sz="4" w:space="0" w:color="auto"/>
              <w:left w:val="single" w:sz="4" w:space="0" w:color="auto"/>
              <w:bottom w:val="single" w:sz="4" w:space="0" w:color="auto"/>
              <w:right w:val="single" w:sz="4" w:space="0" w:color="auto"/>
            </w:tcBorders>
            <w:vAlign w:val="center"/>
          </w:tcPr>
          <w:p w:rsidR="001215CD" w:rsidRPr="008C6FB3" w:rsidRDefault="00DF21C2" w:rsidP="00703424">
            <w:pPr>
              <w:ind w:firstLine="0"/>
              <w:rPr>
                <w:bCs/>
                <w:sz w:val="20"/>
                <w:szCs w:val="20"/>
              </w:rPr>
            </w:pPr>
            <w:proofErr w:type="spellStart"/>
            <w:r w:rsidRPr="008C6FB3">
              <w:rPr>
                <w:bCs/>
                <w:sz w:val="20"/>
                <w:szCs w:val="20"/>
              </w:rPr>
              <w:t>Дутовское</w:t>
            </w:r>
            <w:proofErr w:type="spellEnd"/>
            <w:r w:rsidR="001215CD" w:rsidRPr="008C6FB3">
              <w:rPr>
                <w:bCs/>
                <w:sz w:val="20"/>
                <w:szCs w:val="20"/>
              </w:rPr>
              <w:t xml:space="preserve"> сельское поселение</w:t>
            </w:r>
          </w:p>
        </w:tc>
        <w:tc>
          <w:tcPr>
            <w:tcW w:w="1282" w:type="dxa"/>
            <w:tcBorders>
              <w:top w:val="single" w:sz="4" w:space="0" w:color="auto"/>
              <w:left w:val="single" w:sz="4" w:space="0" w:color="auto"/>
              <w:bottom w:val="single" w:sz="4" w:space="0" w:color="auto"/>
              <w:right w:val="single" w:sz="4" w:space="0" w:color="auto"/>
            </w:tcBorders>
            <w:vAlign w:val="center"/>
          </w:tcPr>
          <w:p w:rsidR="001215CD" w:rsidRPr="008C6FB3" w:rsidRDefault="00DF21C2" w:rsidP="00703424">
            <w:pPr>
              <w:ind w:firstLine="0"/>
              <w:jc w:val="center"/>
              <w:rPr>
                <w:bCs/>
                <w:sz w:val="20"/>
                <w:szCs w:val="20"/>
              </w:rPr>
            </w:pPr>
            <w:r w:rsidRPr="008C6FB3">
              <w:rPr>
                <w:bCs/>
                <w:sz w:val="20"/>
                <w:szCs w:val="20"/>
              </w:rPr>
              <w:t>154</w:t>
            </w:r>
          </w:p>
        </w:tc>
        <w:tc>
          <w:tcPr>
            <w:tcW w:w="1306" w:type="dxa"/>
            <w:tcBorders>
              <w:top w:val="single" w:sz="4" w:space="0" w:color="auto"/>
              <w:left w:val="single" w:sz="4" w:space="0" w:color="auto"/>
              <w:bottom w:val="single" w:sz="4" w:space="0" w:color="auto"/>
              <w:right w:val="single" w:sz="4" w:space="0" w:color="auto"/>
            </w:tcBorders>
            <w:vAlign w:val="center"/>
          </w:tcPr>
          <w:p w:rsidR="001215CD" w:rsidRPr="008C6FB3" w:rsidRDefault="005234C1" w:rsidP="00703424">
            <w:pPr>
              <w:ind w:firstLine="0"/>
              <w:jc w:val="center"/>
              <w:rPr>
                <w:bCs/>
                <w:sz w:val="20"/>
                <w:szCs w:val="20"/>
              </w:rPr>
            </w:pPr>
            <w:r w:rsidRPr="008C6FB3">
              <w:rPr>
                <w:bCs/>
                <w:sz w:val="20"/>
                <w:szCs w:val="20"/>
              </w:rPr>
              <w:t>396</w:t>
            </w:r>
          </w:p>
        </w:tc>
        <w:tc>
          <w:tcPr>
            <w:tcW w:w="1488" w:type="dxa"/>
            <w:tcBorders>
              <w:top w:val="single" w:sz="4" w:space="0" w:color="auto"/>
              <w:left w:val="single" w:sz="4" w:space="0" w:color="auto"/>
              <w:bottom w:val="single" w:sz="4" w:space="0" w:color="auto"/>
              <w:right w:val="single" w:sz="4" w:space="0" w:color="auto"/>
            </w:tcBorders>
            <w:vAlign w:val="center"/>
          </w:tcPr>
          <w:p w:rsidR="001215CD" w:rsidRPr="008C6FB3" w:rsidRDefault="005234C1" w:rsidP="001215CD">
            <w:pPr>
              <w:ind w:firstLine="0"/>
              <w:jc w:val="center"/>
              <w:rPr>
                <w:bCs/>
                <w:sz w:val="20"/>
                <w:szCs w:val="20"/>
              </w:rPr>
            </w:pPr>
            <w:r w:rsidRPr="008C6FB3">
              <w:rPr>
                <w:bCs/>
                <w:sz w:val="20"/>
                <w:szCs w:val="20"/>
              </w:rPr>
              <w:t>38,9</w:t>
            </w:r>
          </w:p>
        </w:tc>
        <w:tc>
          <w:tcPr>
            <w:tcW w:w="1134" w:type="dxa"/>
            <w:tcBorders>
              <w:top w:val="single" w:sz="4" w:space="0" w:color="auto"/>
              <w:left w:val="single" w:sz="4" w:space="0" w:color="auto"/>
              <w:bottom w:val="single" w:sz="4" w:space="0" w:color="auto"/>
              <w:right w:val="single" w:sz="4" w:space="0" w:color="auto"/>
            </w:tcBorders>
            <w:vAlign w:val="center"/>
          </w:tcPr>
          <w:p w:rsidR="001215CD" w:rsidRPr="008C6FB3" w:rsidRDefault="005234C1" w:rsidP="008143B3">
            <w:pPr>
              <w:ind w:firstLine="0"/>
              <w:jc w:val="center"/>
              <w:rPr>
                <w:bCs/>
                <w:sz w:val="20"/>
                <w:szCs w:val="20"/>
              </w:rPr>
            </w:pPr>
            <w:r w:rsidRPr="008C6FB3">
              <w:rPr>
                <w:bCs/>
                <w:sz w:val="20"/>
                <w:szCs w:val="20"/>
              </w:rPr>
              <w:t>80</w:t>
            </w:r>
          </w:p>
        </w:tc>
        <w:tc>
          <w:tcPr>
            <w:tcW w:w="1134" w:type="dxa"/>
            <w:tcBorders>
              <w:top w:val="single" w:sz="4" w:space="0" w:color="auto"/>
              <w:left w:val="single" w:sz="4" w:space="0" w:color="auto"/>
              <w:bottom w:val="single" w:sz="4" w:space="0" w:color="auto"/>
              <w:right w:val="single" w:sz="4" w:space="0" w:color="auto"/>
            </w:tcBorders>
            <w:vAlign w:val="center"/>
          </w:tcPr>
          <w:p w:rsidR="001215CD" w:rsidRPr="008C6FB3" w:rsidRDefault="005234C1" w:rsidP="008143B3">
            <w:pPr>
              <w:ind w:firstLine="0"/>
              <w:jc w:val="center"/>
              <w:rPr>
                <w:bCs/>
                <w:sz w:val="20"/>
                <w:szCs w:val="20"/>
              </w:rPr>
            </w:pPr>
            <w:r w:rsidRPr="008C6FB3">
              <w:rPr>
                <w:bCs/>
                <w:sz w:val="20"/>
                <w:szCs w:val="20"/>
              </w:rPr>
              <w:t>52</w:t>
            </w:r>
          </w:p>
        </w:tc>
        <w:tc>
          <w:tcPr>
            <w:tcW w:w="1134" w:type="dxa"/>
            <w:tcBorders>
              <w:top w:val="single" w:sz="4" w:space="0" w:color="auto"/>
              <w:left w:val="single" w:sz="4" w:space="0" w:color="auto"/>
              <w:bottom w:val="single" w:sz="4" w:space="0" w:color="auto"/>
              <w:right w:val="single" w:sz="4" w:space="0" w:color="auto"/>
            </w:tcBorders>
            <w:vAlign w:val="center"/>
          </w:tcPr>
          <w:p w:rsidR="001215CD" w:rsidRPr="008C6FB3" w:rsidRDefault="005234C1" w:rsidP="008143B3">
            <w:pPr>
              <w:ind w:firstLine="0"/>
              <w:jc w:val="center"/>
              <w:rPr>
                <w:bCs/>
                <w:sz w:val="20"/>
                <w:szCs w:val="20"/>
              </w:rPr>
            </w:pPr>
            <w:r w:rsidRPr="008C6FB3">
              <w:rPr>
                <w:bCs/>
                <w:sz w:val="20"/>
                <w:szCs w:val="20"/>
              </w:rPr>
              <w:t>155,0</w:t>
            </w:r>
          </w:p>
        </w:tc>
      </w:tr>
    </w:tbl>
    <w:p w:rsidR="00703424" w:rsidRPr="008C6FB3" w:rsidRDefault="00703424" w:rsidP="00846316"/>
    <w:p w:rsidR="005234C1" w:rsidRPr="008C6FB3" w:rsidRDefault="005234C1" w:rsidP="00846316">
      <w:r w:rsidRPr="008C6FB3">
        <w:t>Как видно из таблицы 16, сеть торговых предприятий достаточно стабильна. Торговой площадью магазинов в соответствии с нормами СП 42.13330.2016 поселение в целом обеспечено на 38,9 %. Преимущественно это магазины, обслуживающие повседневные потребности населения. Специализированная торговля сосредоточивается в основном в г. Ливны. В отношении объектов общественного питания, степень обеспеченности вдвое выше, чем торговой площадью магазинов.</w:t>
      </w:r>
    </w:p>
    <w:p w:rsidR="005234C1" w:rsidRPr="008C6FB3" w:rsidRDefault="005234C1" w:rsidP="00846316"/>
    <w:p w:rsidR="004A0B0F" w:rsidRPr="008C6FB3" w:rsidRDefault="004A0B0F" w:rsidP="00846316">
      <w:r w:rsidRPr="008C6FB3">
        <w:t>Нормативные требования, принятые проектом генерального плана, указаны в таблице 1</w:t>
      </w:r>
      <w:r w:rsidR="00B46FF5" w:rsidRPr="008C6FB3">
        <w:t>7</w:t>
      </w:r>
      <w:r w:rsidRPr="008C6FB3">
        <w:t>.</w:t>
      </w:r>
    </w:p>
    <w:p w:rsidR="0031320A" w:rsidRPr="008C6FB3" w:rsidRDefault="0031320A" w:rsidP="004A0B0F">
      <w:pPr>
        <w:jc w:val="right"/>
      </w:pPr>
    </w:p>
    <w:p w:rsidR="0031320A" w:rsidRPr="008C6FB3" w:rsidRDefault="0031320A" w:rsidP="004A0B0F">
      <w:pPr>
        <w:jc w:val="right"/>
      </w:pPr>
    </w:p>
    <w:p w:rsidR="0031320A" w:rsidRPr="008C6FB3" w:rsidRDefault="0031320A" w:rsidP="004A0B0F">
      <w:pPr>
        <w:jc w:val="right"/>
      </w:pPr>
    </w:p>
    <w:p w:rsidR="0031320A" w:rsidRPr="008C6FB3" w:rsidRDefault="0031320A" w:rsidP="004A0B0F">
      <w:pPr>
        <w:jc w:val="right"/>
      </w:pPr>
    </w:p>
    <w:p w:rsidR="004A0B0F" w:rsidRPr="008C6FB3" w:rsidRDefault="004A0B0F" w:rsidP="004A0B0F">
      <w:pPr>
        <w:jc w:val="right"/>
      </w:pPr>
      <w:r w:rsidRPr="008C6FB3">
        <w:lastRenderedPageBreak/>
        <w:t>Таблица 1</w:t>
      </w:r>
      <w:r w:rsidR="00B46FF5" w:rsidRPr="008C6FB3">
        <w:t>7</w:t>
      </w:r>
    </w:p>
    <w:tbl>
      <w:tblPr>
        <w:tblW w:w="9636"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 w:type="dxa"/>
          <w:right w:w="10" w:type="dxa"/>
        </w:tblCellMar>
        <w:tblLook w:val="0000" w:firstRow="0" w:lastRow="0" w:firstColumn="0" w:lastColumn="0" w:noHBand="0" w:noVBand="0"/>
      </w:tblPr>
      <w:tblGrid>
        <w:gridCol w:w="423"/>
        <w:gridCol w:w="3118"/>
        <w:gridCol w:w="2835"/>
        <w:gridCol w:w="1418"/>
        <w:gridCol w:w="1842"/>
      </w:tblGrid>
      <w:tr w:rsidR="008C6FB3" w:rsidRPr="008C6FB3" w:rsidTr="00B46FF5">
        <w:trPr>
          <w:trHeight w:val="391"/>
          <w:tblHeader/>
          <w:jc w:val="center"/>
        </w:trPr>
        <w:tc>
          <w:tcPr>
            <w:tcW w:w="423" w:type="dxa"/>
            <w:shd w:val="clear" w:color="auto" w:fill="DEEAF6" w:themeFill="accent1" w:themeFillTint="33"/>
            <w:tcMar>
              <w:top w:w="55" w:type="dxa"/>
              <w:left w:w="55" w:type="dxa"/>
              <w:bottom w:w="55" w:type="dxa"/>
              <w:right w:w="55" w:type="dxa"/>
            </w:tcMar>
            <w:vAlign w:val="center"/>
          </w:tcPr>
          <w:p w:rsidR="004A0B0F" w:rsidRPr="008C6FB3" w:rsidRDefault="004A0B0F" w:rsidP="004A0B0F">
            <w:pPr>
              <w:jc w:val="center"/>
              <w:rPr>
                <w:rFonts w:cs="Times New Roman"/>
                <w:sz w:val="20"/>
                <w:szCs w:val="20"/>
              </w:rPr>
            </w:pPr>
            <w:r w:rsidRPr="008C6FB3">
              <w:rPr>
                <w:rFonts w:cs="Times New Roman"/>
                <w:sz w:val="20"/>
                <w:szCs w:val="20"/>
              </w:rPr>
              <w:t>№№ п/п</w:t>
            </w:r>
          </w:p>
        </w:tc>
        <w:tc>
          <w:tcPr>
            <w:tcW w:w="3118" w:type="dxa"/>
            <w:shd w:val="clear" w:color="auto" w:fill="DEEAF6" w:themeFill="accent1" w:themeFillTint="33"/>
            <w:tcMar>
              <w:top w:w="55" w:type="dxa"/>
              <w:left w:w="55" w:type="dxa"/>
              <w:bottom w:w="55" w:type="dxa"/>
              <w:right w:w="55" w:type="dxa"/>
            </w:tcMar>
            <w:vAlign w:val="center"/>
          </w:tcPr>
          <w:p w:rsidR="004A0B0F" w:rsidRPr="008C6FB3" w:rsidRDefault="004A0B0F" w:rsidP="004A0B0F">
            <w:pPr>
              <w:ind w:firstLine="0"/>
              <w:jc w:val="center"/>
              <w:rPr>
                <w:rFonts w:cs="Times New Roman"/>
                <w:sz w:val="20"/>
                <w:szCs w:val="20"/>
              </w:rPr>
            </w:pPr>
            <w:r w:rsidRPr="008C6FB3">
              <w:rPr>
                <w:rFonts w:cs="Times New Roman"/>
                <w:sz w:val="20"/>
                <w:szCs w:val="20"/>
              </w:rPr>
              <w:t>Учреждения обслуживания</w:t>
            </w:r>
          </w:p>
        </w:tc>
        <w:tc>
          <w:tcPr>
            <w:tcW w:w="2835" w:type="dxa"/>
            <w:shd w:val="clear" w:color="auto" w:fill="DEEAF6" w:themeFill="accent1" w:themeFillTint="33"/>
            <w:tcMar>
              <w:top w:w="55" w:type="dxa"/>
              <w:left w:w="55" w:type="dxa"/>
              <w:bottom w:w="55" w:type="dxa"/>
              <w:right w:w="55" w:type="dxa"/>
            </w:tcMar>
            <w:vAlign w:val="center"/>
          </w:tcPr>
          <w:p w:rsidR="004A0B0F" w:rsidRPr="008C6FB3" w:rsidRDefault="004A0B0F" w:rsidP="004A0B0F">
            <w:pPr>
              <w:ind w:firstLine="0"/>
              <w:jc w:val="center"/>
              <w:rPr>
                <w:rFonts w:cs="Times New Roman"/>
                <w:sz w:val="20"/>
                <w:szCs w:val="20"/>
              </w:rPr>
            </w:pPr>
            <w:r w:rsidRPr="008C6FB3">
              <w:rPr>
                <w:rFonts w:cs="Times New Roman"/>
                <w:sz w:val="20"/>
                <w:szCs w:val="20"/>
              </w:rPr>
              <w:t>Единица измерений</w:t>
            </w:r>
          </w:p>
        </w:tc>
        <w:tc>
          <w:tcPr>
            <w:tcW w:w="1418" w:type="dxa"/>
            <w:shd w:val="clear" w:color="auto" w:fill="DEEAF6" w:themeFill="accent1" w:themeFillTint="33"/>
            <w:tcMar>
              <w:top w:w="55" w:type="dxa"/>
              <w:left w:w="55" w:type="dxa"/>
              <w:bottom w:w="55" w:type="dxa"/>
              <w:right w:w="55" w:type="dxa"/>
            </w:tcMar>
            <w:vAlign w:val="center"/>
          </w:tcPr>
          <w:p w:rsidR="004A0B0F" w:rsidRPr="008C6FB3" w:rsidRDefault="004A0B0F" w:rsidP="004A0B0F">
            <w:pPr>
              <w:ind w:firstLine="0"/>
              <w:jc w:val="center"/>
              <w:rPr>
                <w:rFonts w:cs="Times New Roman"/>
                <w:sz w:val="20"/>
                <w:szCs w:val="20"/>
              </w:rPr>
            </w:pPr>
            <w:r w:rsidRPr="008C6FB3">
              <w:rPr>
                <w:rFonts w:cs="Times New Roman"/>
                <w:sz w:val="20"/>
                <w:szCs w:val="20"/>
              </w:rPr>
              <w:t>Норматив</w:t>
            </w:r>
          </w:p>
        </w:tc>
        <w:tc>
          <w:tcPr>
            <w:tcW w:w="1842" w:type="dxa"/>
            <w:shd w:val="clear" w:color="auto" w:fill="DEEAF6" w:themeFill="accent1" w:themeFillTint="33"/>
            <w:tcMar>
              <w:top w:w="55" w:type="dxa"/>
              <w:left w:w="55" w:type="dxa"/>
              <w:bottom w:w="55" w:type="dxa"/>
              <w:right w:w="55" w:type="dxa"/>
            </w:tcMar>
            <w:vAlign w:val="center"/>
          </w:tcPr>
          <w:p w:rsidR="004A0B0F" w:rsidRPr="008C6FB3" w:rsidRDefault="004A0B0F" w:rsidP="004A0B0F">
            <w:pPr>
              <w:ind w:firstLine="0"/>
              <w:jc w:val="center"/>
              <w:rPr>
                <w:rFonts w:cs="Times New Roman"/>
                <w:sz w:val="20"/>
                <w:szCs w:val="20"/>
              </w:rPr>
            </w:pPr>
            <w:r w:rsidRPr="008C6FB3">
              <w:rPr>
                <w:rFonts w:cs="Times New Roman"/>
                <w:sz w:val="20"/>
                <w:szCs w:val="20"/>
              </w:rPr>
              <w:t>Радиус доступности</w:t>
            </w:r>
          </w:p>
        </w:tc>
      </w:tr>
      <w:tr w:rsidR="008C6FB3" w:rsidRPr="008C6FB3" w:rsidTr="00213572">
        <w:trPr>
          <w:jc w:val="center"/>
        </w:trPr>
        <w:tc>
          <w:tcPr>
            <w:tcW w:w="423" w:type="dxa"/>
            <w:vMerge w:val="restart"/>
            <w:tcMar>
              <w:top w:w="55" w:type="dxa"/>
              <w:left w:w="55" w:type="dxa"/>
              <w:bottom w:w="55" w:type="dxa"/>
              <w:right w:w="55" w:type="dxa"/>
            </w:tcMar>
          </w:tcPr>
          <w:p w:rsidR="004A0B0F" w:rsidRPr="008C6FB3" w:rsidRDefault="004A0B0F" w:rsidP="004A0B0F">
            <w:pPr>
              <w:ind w:firstLine="0"/>
              <w:rPr>
                <w:rFonts w:cs="Times New Roman"/>
                <w:sz w:val="20"/>
                <w:szCs w:val="20"/>
              </w:rPr>
            </w:pPr>
            <w:r w:rsidRPr="008C6FB3">
              <w:rPr>
                <w:rFonts w:cs="Times New Roman"/>
                <w:sz w:val="20"/>
                <w:szCs w:val="20"/>
              </w:rPr>
              <w:t>1</w:t>
            </w: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Детские дошкольные учреждения (ДДУ) общего типа</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охват детей, %</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70 (СП)</w:t>
            </w:r>
          </w:p>
        </w:tc>
        <w:tc>
          <w:tcPr>
            <w:tcW w:w="1842"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p>
        </w:tc>
      </w:tr>
      <w:tr w:rsidR="008C6FB3" w:rsidRPr="008C6FB3" w:rsidTr="00213572">
        <w:trPr>
          <w:trHeight w:val="284"/>
          <w:jc w:val="center"/>
        </w:trPr>
        <w:tc>
          <w:tcPr>
            <w:tcW w:w="423"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сельское поселение</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мест на 100 детей 0-6 лет</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40 (методика)</w:t>
            </w:r>
          </w:p>
        </w:tc>
        <w:tc>
          <w:tcPr>
            <w:tcW w:w="1842"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500 м</w:t>
            </w:r>
          </w:p>
        </w:tc>
      </w:tr>
      <w:tr w:rsidR="008C6FB3" w:rsidRPr="008C6FB3" w:rsidTr="00213572">
        <w:trPr>
          <w:trHeight w:val="162"/>
          <w:jc w:val="center"/>
        </w:trPr>
        <w:tc>
          <w:tcPr>
            <w:tcW w:w="423"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специализированные</w:t>
            </w:r>
          </w:p>
        </w:tc>
        <w:tc>
          <w:tcPr>
            <w:tcW w:w="2835" w:type="dxa"/>
            <w:vMerge w:val="restart"/>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охват детей, %</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3 (СП)</w:t>
            </w:r>
          </w:p>
        </w:tc>
        <w:tc>
          <w:tcPr>
            <w:tcW w:w="1842"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w:t>
            </w:r>
          </w:p>
        </w:tc>
      </w:tr>
      <w:tr w:rsidR="008C6FB3" w:rsidRPr="008C6FB3" w:rsidTr="00213572">
        <w:trPr>
          <w:jc w:val="center"/>
        </w:trPr>
        <w:tc>
          <w:tcPr>
            <w:tcW w:w="423"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оздоровительные</w:t>
            </w:r>
          </w:p>
        </w:tc>
        <w:tc>
          <w:tcPr>
            <w:tcW w:w="2835" w:type="dxa"/>
            <w:vMerge/>
            <w:tcMar>
              <w:top w:w="55" w:type="dxa"/>
              <w:left w:w="55" w:type="dxa"/>
              <w:bottom w:w="55" w:type="dxa"/>
              <w:right w:w="55" w:type="dxa"/>
            </w:tcMar>
          </w:tcPr>
          <w:p w:rsidR="004A0B0F" w:rsidRPr="008C6FB3" w:rsidRDefault="004A0B0F" w:rsidP="004A0B0F">
            <w:pPr>
              <w:ind w:left="709" w:firstLine="0"/>
              <w:jc w:val="center"/>
              <w:rPr>
                <w:rFonts w:cs="Times New Roman"/>
                <w:sz w:val="20"/>
                <w:szCs w:val="20"/>
              </w:rPr>
            </w:pP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12 (СП)</w:t>
            </w:r>
          </w:p>
        </w:tc>
        <w:tc>
          <w:tcPr>
            <w:tcW w:w="1842"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w:t>
            </w:r>
          </w:p>
        </w:tc>
      </w:tr>
      <w:tr w:rsidR="008C6FB3" w:rsidRPr="008C6FB3" w:rsidTr="00B46FF5">
        <w:trPr>
          <w:jc w:val="center"/>
        </w:trPr>
        <w:tc>
          <w:tcPr>
            <w:tcW w:w="423" w:type="dxa"/>
            <w:vMerge w:val="restart"/>
            <w:tcMar>
              <w:top w:w="55" w:type="dxa"/>
              <w:left w:w="55" w:type="dxa"/>
              <w:bottom w:w="55" w:type="dxa"/>
              <w:right w:w="55" w:type="dxa"/>
            </w:tcMar>
          </w:tcPr>
          <w:p w:rsidR="004A0B0F" w:rsidRPr="008C6FB3" w:rsidRDefault="004A0B0F" w:rsidP="004A0B0F">
            <w:pPr>
              <w:ind w:firstLine="0"/>
              <w:rPr>
                <w:rFonts w:cs="Times New Roman"/>
                <w:sz w:val="20"/>
                <w:szCs w:val="20"/>
              </w:rPr>
            </w:pPr>
            <w:r w:rsidRPr="008C6FB3">
              <w:rPr>
                <w:rFonts w:cs="Times New Roman"/>
                <w:sz w:val="20"/>
                <w:szCs w:val="20"/>
              </w:rPr>
              <w:t>2</w:t>
            </w:r>
          </w:p>
        </w:tc>
        <w:tc>
          <w:tcPr>
            <w:tcW w:w="9213" w:type="dxa"/>
            <w:gridSpan w:val="4"/>
            <w:tcMar>
              <w:top w:w="55" w:type="dxa"/>
              <w:left w:w="55" w:type="dxa"/>
              <w:bottom w:w="55" w:type="dxa"/>
              <w:right w:w="55" w:type="dxa"/>
            </w:tcMar>
          </w:tcPr>
          <w:p w:rsidR="004A0B0F" w:rsidRPr="008C6FB3" w:rsidRDefault="004A0B0F" w:rsidP="004A0B0F">
            <w:pPr>
              <w:ind w:firstLine="0"/>
              <w:rPr>
                <w:rFonts w:cs="Times New Roman"/>
                <w:sz w:val="20"/>
                <w:szCs w:val="20"/>
              </w:rPr>
            </w:pPr>
            <w:r w:rsidRPr="008C6FB3">
              <w:rPr>
                <w:rFonts w:cs="Times New Roman"/>
                <w:sz w:val="20"/>
                <w:szCs w:val="20"/>
              </w:rPr>
              <w:t>Общеобразовательные школы</w:t>
            </w:r>
          </w:p>
        </w:tc>
      </w:tr>
      <w:tr w:rsidR="008C6FB3" w:rsidRPr="008C6FB3" w:rsidTr="00213572">
        <w:trPr>
          <w:trHeight w:val="812"/>
          <w:jc w:val="center"/>
        </w:trPr>
        <w:tc>
          <w:tcPr>
            <w:tcW w:w="423"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сельское поселение</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мест на 100 детей 7-17 лет</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40 (методика)</w:t>
            </w:r>
          </w:p>
        </w:tc>
        <w:tc>
          <w:tcPr>
            <w:tcW w:w="1842"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 xml:space="preserve">500 м </w:t>
            </w:r>
            <w:r w:rsidR="00C44845" w:rsidRPr="008C6FB3">
              <w:rPr>
                <w:rFonts w:cs="Times New Roman"/>
                <w:sz w:val="20"/>
                <w:szCs w:val="20"/>
              </w:rPr>
              <w:t>–</w:t>
            </w:r>
            <w:r w:rsidRPr="008C6FB3">
              <w:rPr>
                <w:rFonts w:cs="Times New Roman"/>
                <w:sz w:val="20"/>
                <w:szCs w:val="20"/>
              </w:rPr>
              <w:t xml:space="preserve"> 1 ступень;</w:t>
            </w:r>
          </w:p>
          <w:p w:rsidR="004A0B0F" w:rsidRPr="008C6FB3" w:rsidRDefault="004A0B0F" w:rsidP="00213572">
            <w:pPr>
              <w:ind w:firstLine="0"/>
              <w:jc w:val="center"/>
              <w:rPr>
                <w:rFonts w:cs="Times New Roman"/>
                <w:sz w:val="20"/>
                <w:szCs w:val="20"/>
              </w:rPr>
            </w:pPr>
            <w:r w:rsidRPr="008C6FB3">
              <w:rPr>
                <w:rFonts w:cs="Times New Roman"/>
                <w:sz w:val="20"/>
                <w:szCs w:val="20"/>
              </w:rPr>
              <w:t xml:space="preserve">2-4 км </w:t>
            </w:r>
            <w:r w:rsidR="00C44845" w:rsidRPr="008C6FB3">
              <w:rPr>
                <w:rFonts w:cs="Times New Roman"/>
                <w:sz w:val="20"/>
                <w:szCs w:val="20"/>
              </w:rPr>
              <w:t>–</w:t>
            </w:r>
            <w:r w:rsidRPr="008C6FB3">
              <w:rPr>
                <w:rFonts w:cs="Times New Roman"/>
                <w:sz w:val="20"/>
                <w:szCs w:val="20"/>
              </w:rPr>
              <w:t xml:space="preserve"> 2,3 ступень</w:t>
            </w:r>
          </w:p>
        </w:tc>
      </w:tr>
      <w:tr w:rsidR="008C6FB3" w:rsidRPr="008C6FB3" w:rsidTr="00213572">
        <w:trPr>
          <w:jc w:val="center"/>
        </w:trPr>
        <w:tc>
          <w:tcPr>
            <w:tcW w:w="423" w:type="dxa"/>
            <w:tcMar>
              <w:top w:w="55" w:type="dxa"/>
              <w:left w:w="55" w:type="dxa"/>
              <w:bottom w:w="55" w:type="dxa"/>
              <w:right w:w="55" w:type="dxa"/>
            </w:tcMar>
          </w:tcPr>
          <w:p w:rsidR="004A0B0F" w:rsidRPr="008C6FB3" w:rsidRDefault="004A0B0F" w:rsidP="004A0B0F">
            <w:pPr>
              <w:ind w:firstLine="0"/>
              <w:rPr>
                <w:rFonts w:cs="Times New Roman"/>
                <w:sz w:val="20"/>
                <w:szCs w:val="20"/>
              </w:rPr>
            </w:pPr>
            <w:r w:rsidRPr="008C6FB3">
              <w:rPr>
                <w:rFonts w:cs="Times New Roman"/>
                <w:sz w:val="20"/>
                <w:szCs w:val="20"/>
              </w:rPr>
              <w:t>3</w:t>
            </w: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Специализированные внешкольные учреждения</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охват школьников, %</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10 (СП)</w:t>
            </w:r>
          </w:p>
        </w:tc>
        <w:tc>
          <w:tcPr>
            <w:tcW w:w="1842" w:type="dxa"/>
            <w:tcMar>
              <w:top w:w="55" w:type="dxa"/>
              <w:left w:w="55" w:type="dxa"/>
              <w:bottom w:w="55" w:type="dxa"/>
              <w:right w:w="55" w:type="dxa"/>
            </w:tcMar>
            <w:vAlign w:val="center"/>
          </w:tcPr>
          <w:p w:rsidR="004A0B0F" w:rsidRPr="008C6FB3" w:rsidRDefault="004A0B0F" w:rsidP="00213572">
            <w:pPr>
              <w:ind w:left="709" w:firstLine="0"/>
              <w:jc w:val="center"/>
              <w:rPr>
                <w:rFonts w:cs="Times New Roman"/>
                <w:sz w:val="20"/>
                <w:szCs w:val="20"/>
              </w:rPr>
            </w:pPr>
            <w:r w:rsidRPr="008C6FB3">
              <w:rPr>
                <w:rFonts w:cs="Times New Roman"/>
                <w:sz w:val="20"/>
                <w:szCs w:val="20"/>
              </w:rPr>
              <w:t>-</w:t>
            </w:r>
          </w:p>
        </w:tc>
      </w:tr>
      <w:tr w:rsidR="008C6FB3" w:rsidRPr="008C6FB3" w:rsidTr="00213572">
        <w:trPr>
          <w:jc w:val="center"/>
        </w:trPr>
        <w:tc>
          <w:tcPr>
            <w:tcW w:w="423" w:type="dxa"/>
            <w:tcMar>
              <w:top w:w="55" w:type="dxa"/>
              <w:left w:w="55" w:type="dxa"/>
              <w:bottom w:w="55" w:type="dxa"/>
              <w:right w:w="55" w:type="dxa"/>
            </w:tcMar>
          </w:tcPr>
          <w:p w:rsidR="004A0B0F" w:rsidRPr="008C6FB3" w:rsidRDefault="004A0B0F" w:rsidP="004A0B0F">
            <w:pPr>
              <w:ind w:firstLine="0"/>
              <w:rPr>
                <w:rFonts w:cs="Times New Roman"/>
                <w:sz w:val="20"/>
                <w:szCs w:val="20"/>
              </w:rPr>
            </w:pPr>
            <w:r w:rsidRPr="008C6FB3">
              <w:rPr>
                <w:rFonts w:cs="Times New Roman"/>
                <w:sz w:val="20"/>
                <w:szCs w:val="20"/>
              </w:rPr>
              <w:t>4</w:t>
            </w: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Начальное профессиональное образование</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мест на 10 тыс. жит.</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110 (методика)</w:t>
            </w:r>
          </w:p>
        </w:tc>
        <w:tc>
          <w:tcPr>
            <w:tcW w:w="1842" w:type="dxa"/>
            <w:tcMar>
              <w:top w:w="55" w:type="dxa"/>
              <w:left w:w="55" w:type="dxa"/>
              <w:bottom w:w="55" w:type="dxa"/>
              <w:right w:w="55" w:type="dxa"/>
            </w:tcMar>
            <w:vAlign w:val="center"/>
          </w:tcPr>
          <w:p w:rsidR="004A0B0F" w:rsidRPr="008C6FB3" w:rsidRDefault="004A0B0F" w:rsidP="00213572">
            <w:pPr>
              <w:ind w:left="709" w:firstLine="0"/>
              <w:jc w:val="center"/>
              <w:rPr>
                <w:rFonts w:cs="Times New Roman"/>
                <w:sz w:val="20"/>
                <w:szCs w:val="20"/>
              </w:rPr>
            </w:pPr>
            <w:r w:rsidRPr="008C6FB3">
              <w:rPr>
                <w:rFonts w:cs="Times New Roman"/>
                <w:sz w:val="20"/>
                <w:szCs w:val="20"/>
              </w:rPr>
              <w:t>-</w:t>
            </w:r>
          </w:p>
        </w:tc>
      </w:tr>
      <w:tr w:rsidR="008C6FB3" w:rsidRPr="008C6FB3" w:rsidTr="00213572">
        <w:trPr>
          <w:jc w:val="center"/>
        </w:trPr>
        <w:tc>
          <w:tcPr>
            <w:tcW w:w="423" w:type="dxa"/>
            <w:tcMar>
              <w:top w:w="55" w:type="dxa"/>
              <w:left w:w="55" w:type="dxa"/>
              <w:bottom w:w="55" w:type="dxa"/>
              <w:right w:w="55" w:type="dxa"/>
            </w:tcMar>
          </w:tcPr>
          <w:p w:rsidR="004A0B0F" w:rsidRPr="008C6FB3" w:rsidRDefault="004A0B0F" w:rsidP="004A0B0F">
            <w:pPr>
              <w:ind w:firstLine="0"/>
              <w:rPr>
                <w:rFonts w:cs="Times New Roman"/>
                <w:sz w:val="20"/>
                <w:szCs w:val="20"/>
              </w:rPr>
            </w:pPr>
            <w:r w:rsidRPr="008C6FB3">
              <w:rPr>
                <w:rFonts w:cs="Times New Roman"/>
                <w:sz w:val="20"/>
                <w:szCs w:val="20"/>
              </w:rPr>
              <w:t>5</w:t>
            </w: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Среднее профессиональное образование</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мест на 10 тыс. жит.</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160 (методика)</w:t>
            </w:r>
          </w:p>
        </w:tc>
        <w:tc>
          <w:tcPr>
            <w:tcW w:w="1842" w:type="dxa"/>
            <w:tcMar>
              <w:top w:w="55" w:type="dxa"/>
              <w:left w:w="55" w:type="dxa"/>
              <w:bottom w:w="55" w:type="dxa"/>
              <w:right w:w="55" w:type="dxa"/>
            </w:tcMar>
            <w:vAlign w:val="center"/>
          </w:tcPr>
          <w:p w:rsidR="004A0B0F" w:rsidRPr="008C6FB3" w:rsidRDefault="004A0B0F" w:rsidP="00213572">
            <w:pPr>
              <w:ind w:left="709" w:firstLine="0"/>
              <w:jc w:val="center"/>
              <w:rPr>
                <w:rFonts w:cs="Times New Roman"/>
                <w:sz w:val="20"/>
                <w:szCs w:val="20"/>
              </w:rPr>
            </w:pPr>
            <w:r w:rsidRPr="008C6FB3">
              <w:rPr>
                <w:rFonts w:cs="Times New Roman"/>
                <w:sz w:val="20"/>
                <w:szCs w:val="20"/>
              </w:rPr>
              <w:t>-</w:t>
            </w:r>
          </w:p>
        </w:tc>
      </w:tr>
      <w:tr w:rsidR="008C6FB3" w:rsidRPr="008C6FB3" w:rsidTr="00213572">
        <w:trPr>
          <w:trHeight w:val="20"/>
          <w:jc w:val="center"/>
        </w:trPr>
        <w:tc>
          <w:tcPr>
            <w:tcW w:w="423" w:type="dxa"/>
            <w:tcMar>
              <w:top w:w="55" w:type="dxa"/>
              <w:left w:w="55" w:type="dxa"/>
              <w:bottom w:w="55" w:type="dxa"/>
              <w:right w:w="55" w:type="dxa"/>
            </w:tcMar>
          </w:tcPr>
          <w:p w:rsidR="004A0B0F" w:rsidRPr="008C6FB3" w:rsidRDefault="004A0B0F" w:rsidP="004A0B0F">
            <w:pPr>
              <w:ind w:firstLine="0"/>
              <w:rPr>
                <w:rFonts w:cs="Times New Roman"/>
                <w:sz w:val="20"/>
                <w:szCs w:val="20"/>
              </w:rPr>
            </w:pPr>
            <w:r w:rsidRPr="008C6FB3">
              <w:rPr>
                <w:rFonts w:cs="Times New Roman"/>
                <w:sz w:val="20"/>
                <w:szCs w:val="20"/>
              </w:rPr>
              <w:t>6</w:t>
            </w: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Высшее профессиональное образование</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мест на 10 тыс. жит.</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170 (методика)</w:t>
            </w:r>
          </w:p>
        </w:tc>
        <w:tc>
          <w:tcPr>
            <w:tcW w:w="1842" w:type="dxa"/>
            <w:tcMar>
              <w:top w:w="55" w:type="dxa"/>
              <w:left w:w="55" w:type="dxa"/>
              <w:bottom w:w="55" w:type="dxa"/>
              <w:right w:w="55" w:type="dxa"/>
            </w:tcMar>
            <w:vAlign w:val="center"/>
          </w:tcPr>
          <w:p w:rsidR="004A0B0F" w:rsidRPr="008C6FB3" w:rsidRDefault="004A0B0F" w:rsidP="00213572">
            <w:pPr>
              <w:ind w:left="709" w:firstLine="0"/>
              <w:jc w:val="center"/>
              <w:rPr>
                <w:rFonts w:cs="Times New Roman"/>
                <w:sz w:val="20"/>
                <w:szCs w:val="20"/>
              </w:rPr>
            </w:pPr>
            <w:r w:rsidRPr="008C6FB3">
              <w:rPr>
                <w:rFonts w:cs="Times New Roman"/>
                <w:sz w:val="20"/>
                <w:szCs w:val="20"/>
              </w:rPr>
              <w:t>-</w:t>
            </w:r>
          </w:p>
        </w:tc>
      </w:tr>
      <w:tr w:rsidR="008C6FB3" w:rsidRPr="008C6FB3" w:rsidTr="00213572">
        <w:trPr>
          <w:trHeight w:val="143"/>
          <w:jc w:val="center"/>
        </w:trPr>
        <w:tc>
          <w:tcPr>
            <w:tcW w:w="423" w:type="dxa"/>
            <w:tcMar>
              <w:top w:w="55" w:type="dxa"/>
              <w:left w:w="55" w:type="dxa"/>
              <w:bottom w:w="55" w:type="dxa"/>
              <w:right w:w="55" w:type="dxa"/>
            </w:tcMar>
          </w:tcPr>
          <w:p w:rsidR="004A0B0F" w:rsidRPr="008C6FB3" w:rsidRDefault="004A0B0F" w:rsidP="004A0B0F">
            <w:pPr>
              <w:ind w:firstLine="0"/>
              <w:rPr>
                <w:rFonts w:cs="Times New Roman"/>
                <w:sz w:val="20"/>
                <w:szCs w:val="20"/>
              </w:rPr>
            </w:pPr>
            <w:r w:rsidRPr="008C6FB3">
              <w:rPr>
                <w:rFonts w:cs="Times New Roman"/>
                <w:sz w:val="20"/>
                <w:szCs w:val="20"/>
              </w:rPr>
              <w:t>7</w:t>
            </w: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Больницы</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Коек на 1000 населения</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8,63 (методика)</w:t>
            </w:r>
          </w:p>
        </w:tc>
        <w:tc>
          <w:tcPr>
            <w:tcW w:w="1842" w:type="dxa"/>
            <w:vMerge w:val="restart"/>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сельский населенный пункт - 30 мин. с использованием транспорта</w:t>
            </w:r>
          </w:p>
        </w:tc>
      </w:tr>
      <w:tr w:rsidR="008C6FB3" w:rsidRPr="008C6FB3" w:rsidTr="00213572">
        <w:trPr>
          <w:trHeight w:val="123"/>
          <w:jc w:val="center"/>
        </w:trPr>
        <w:tc>
          <w:tcPr>
            <w:tcW w:w="423" w:type="dxa"/>
            <w:tcMar>
              <w:top w:w="55" w:type="dxa"/>
              <w:left w:w="55" w:type="dxa"/>
              <w:bottom w:w="55" w:type="dxa"/>
              <w:right w:w="55" w:type="dxa"/>
            </w:tcMar>
          </w:tcPr>
          <w:p w:rsidR="004A0B0F" w:rsidRPr="008C6FB3" w:rsidRDefault="004A0B0F" w:rsidP="004A0B0F">
            <w:pPr>
              <w:ind w:firstLine="0"/>
              <w:rPr>
                <w:rFonts w:cs="Times New Roman"/>
                <w:sz w:val="20"/>
                <w:szCs w:val="20"/>
              </w:rPr>
            </w:pPr>
            <w:r w:rsidRPr="008C6FB3">
              <w:rPr>
                <w:rFonts w:cs="Times New Roman"/>
                <w:sz w:val="20"/>
                <w:szCs w:val="20"/>
              </w:rPr>
              <w:t>8</w:t>
            </w: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Врачебные амбулатории</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посещений в смену 1000 человек</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17,96 (методика)</w:t>
            </w:r>
          </w:p>
        </w:tc>
        <w:tc>
          <w:tcPr>
            <w:tcW w:w="1842"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r>
      <w:tr w:rsidR="008C6FB3" w:rsidRPr="008C6FB3" w:rsidTr="00213572">
        <w:trPr>
          <w:trHeight w:val="259"/>
          <w:jc w:val="center"/>
        </w:trPr>
        <w:tc>
          <w:tcPr>
            <w:tcW w:w="423" w:type="dxa"/>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дневной стационар</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коек на 1000 человек</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1,77 (методика)</w:t>
            </w:r>
          </w:p>
        </w:tc>
        <w:tc>
          <w:tcPr>
            <w:tcW w:w="1842"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r>
      <w:tr w:rsidR="008C6FB3" w:rsidRPr="008C6FB3" w:rsidTr="00213572">
        <w:trPr>
          <w:jc w:val="center"/>
        </w:trPr>
        <w:tc>
          <w:tcPr>
            <w:tcW w:w="423" w:type="dxa"/>
            <w:tcMar>
              <w:top w:w="55" w:type="dxa"/>
              <w:left w:w="55" w:type="dxa"/>
              <w:bottom w:w="55" w:type="dxa"/>
              <w:right w:w="55" w:type="dxa"/>
            </w:tcMar>
          </w:tcPr>
          <w:p w:rsidR="004A0B0F" w:rsidRPr="008C6FB3" w:rsidRDefault="004A0B0F" w:rsidP="004A0B0F">
            <w:pPr>
              <w:ind w:firstLine="0"/>
              <w:rPr>
                <w:rFonts w:cs="Times New Roman"/>
                <w:sz w:val="20"/>
                <w:szCs w:val="20"/>
              </w:rPr>
            </w:pPr>
            <w:r w:rsidRPr="008C6FB3">
              <w:rPr>
                <w:rFonts w:cs="Times New Roman"/>
                <w:sz w:val="20"/>
                <w:szCs w:val="20"/>
              </w:rPr>
              <w:t>9</w:t>
            </w: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Фельдшерско-акушерский пункт (ФАП)</w:t>
            </w:r>
          </w:p>
        </w:tc>
        <w:tc>
          <w:tcPr>
            <w:tcW w:w="4253" w:type="dxa"/>
            <w:gridSpan w:val="2"/>
            <w:tcMar>
              <w:top w:w="55" w:type="dxa"/>
              <w:left w:w="55" w:type="dxa"/>
              <w:bottom w:w="55" w:type="dxa"/>
              <w:right w:w="55" w:type="dxa"/>
            </w:tcMar>
          </w:tcPr>
          <w:p w:rsidR="004A0B0F" w:rsidRPr="008C6FB3" w:rsidRDefault="004A0B0F" w:rsidP="004A0B0F">
            <w:pPr>
              <w:ind w:firstLine="0"/>
              <w:rPr>
                <w:rFonts w:cs="Times New Roman"/>
                <w:sz w:val="20"/>
                <w:szCs w:val="20"/>
              </w:rPr>
            </w:pPr>
            <w:r w:rsidRPr="008C6FB3">
              <w:rPr>
                <w:rFonts w:cs="Times New Roman"/>
                <w:sz w:val="20"/>
                <w:szCs w:val="20"/>
              </w:rPr>
              <w:t>Нормативов нет, должен заменять амбулатории в тех населенных пунктах, где нет амбулаторий</w:t>
            </w:r>
          </w:p>
        </w:tc>
        <w:tc>
          <w:tcPr>
            <w:tcW w:w="1842"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r>
      <w:tr w:rsidR="008C6FB3" w:rsidRPr="008C6FB3" w:rsidTr="00213572">
        <w:trPr>
          <w:jc w:val="center"/>
        </w:trPr>
        <w:tc>
          <w:tcPr>
            <w:tcW w:w="423" w:type="dxa"/>
            <w:tcMar>
              <w:top w:w="55" w:type="dxa"/>
              <w:left w:w="55" w:type="dxa"/>
              <w:bottom w:w="55" w:type="dxa"/>
              <w:right w:w="55" w:type="dxa"/>
            </w:tcMar>
          </w:tcPr>
          <w:p w:rsidR="004A0B0F" w:rsidRPr="008C6FB3" w:rsidRDefault="004A0B0F" w:rsidP="004A0B0F">
            <w:pPr>
              <w:ind w:firstLine="0"/>
              <w:rPr>
                <w:rFonts w:cs="Times New Roman"/>
                <w:sz w:val="20"/>
                <w:szCs w:val="20"/>
              </w:rPr>
            </w:pPr>
            <w:r w:rsidRPr="008C6FB3">
              <w:rPr>
                <w:rFonts w:cs="Times New Roman"/>
                <w:sz w:val="20"/>
                <w:szCs w:val="20"/>
              </w:rPr>
              <w:t>10</w:t>
            </w: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Аптеки</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ед. на 6,2 тыс. жителей</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1</w:t>
            </w:r>
          </w:p>
        </w:tc>
        <w:tc>
          <w:tcPr>
            <w:tcW w:w="1842"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сельский населенный пункт - 30 мин. с использованием транспорта</w:t>
            </w:r>
          </w:p>
        </w:tc>
      </w:tr>
      <w:tr w:rsidR="008C6FB3" w:rsidRPr="008C6FB3" w:rsidTr="00213572">
        <w:trPr>
          <w:jc w:val="center"/>
        </w:trPr>
        <w:tc>
          <w:tcPr>
            <w:tcW w:w="423" w:type="dxa"/>
            <w:tcMar>
              <w:top w:w="55" w:type="dxa"/>
              <w:left w:w="55" w:type="dxa"/>
              <w:bottom w:w="55" w:type="dxa"/>
              <w:right w:w="55" w:type="dxa"/>
            </w:tcMar>
          </w:tcPr>
          <w:p w:rsidR="004A0B0F" w:rsidRPr="008C6FB3" w:rsidRDefault="004A0B0F" w:rsidP="004A0B0F">
            <w:pPr>
              <w:ind w:firstLine="0"/>
              <w:rPr>
                <w:rFonts w:cs="Times New Roman"/>
                <w:sz w:val="20"/>
                <w:szCs w:val="20"/>
              </w:rPr>
            </w:pPr>
            <w:r w:rsidRPr="008C6FB3">
              <w:rPr>
                <w:rFonts w:cs="Times New Roman"/>
                <w:sz w:val="20"/>
                <w:szCs w:val="20"/>
              </w:rPr>
              <w:t>11</w:t>
            </w: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Скорая медицинская помощь</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Вызовов в год на 1000 жителей</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318</w:t>
            </w:r>
          </w:p>
        </w:tc>
        <w:tc>
          <w:tcPr>
            <w:tcW w:w="1842" w:type="dxa"/>
            <w:tcMar>
              <w:top w:w="55" w:type="dxa"/>
              <w:left w:w="55" w:type="dxa"/>
              <w:bottom w:w="55" w:type="dxa"/>
              <w:right w:w="55" w:type="dxa"/>
            </w:tcMar>
            <w:vAlign w:val="center"/>
          </w:tcPr>
          <w:p w:rsidR="004A0B0F" w:rsidRPr="008C6FB3" w:rsidRDefault="004A0B0F" w:rsidP="00213572">
            <w:pPr>
              <w:ind w:left="709" w:firstLine="0"/>
              <w:jc w:val="center"/>
              <w:rPr>
                <w:rFonts w:cs="Times New Roman"/>
                <w:sz w:val="20"/>
                <w:szCs w:val="20"/>
              </w:rPr>
            </w:pPr>
            <w:r w:rsidRPr="008C6FB3">
              <w:rPr>
                <w:rFonts w:cs="Times New Roman"/>
                <w:sz w:val="20"/>
                <w:szCs w:val="20"/>
              </w:rPr>
              <w:t>-</w:t>
            </w:r>
          </w:p>
        </w:tc>
      </w:tr>
      <w:tr w:rsidR="008C6FB3" w:rsidRPr="008C6FB3" w:rsidTr="00213572">
        <w:trPr>
          <w:jc w:val="center"/>
        </w:trPr>
        <w:tc>
          <w:tcPr>
            <w:tcW w:w="423" w:type="dxa"/>
            <w:vMerge w:val="restart"/>
            <w:tcMar>
              <w:top w:w="55" w:type="dxa"/>
              <w:left w:w="55" w:type="dxa"/>
              <w:bottom w:w="55" w:type="dxa"/>
              <w:right w:w="55" w:type="dxa"/>
            </w:tcMar>
          </w:tcPr>
          <w:p w:rsidR="004A0B0F" w:rsidRPr="008C6FB3" w:rsidRDefault="004A0B0F" w:rsidP="004A0B0F">
            <w:pPr>
              <w:ind w:firstLine="0"/>
              <w:rPr>
                <w:rFonts w:cs="Times New Roman"/>
                <w:sz w:val="20"/>
                <w:szCs w:val="20"/>
              </w:rPr>
            </w:pPr>
            <w:r w:rsidRPr="008C6FB3">
              <w:rPr>
                <w:rFonts w:cs="Times New Roman"/>
                <w:sz w:val="20"/>
                <w:szCs w:val="20"/>
              </w:rPr>
              <w:t>12</w:t>
            </w: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Дом интернат</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мест на 1000 человек</w:t>
            </w:r>
          </w:p>
        </w:tc>
        <w:tc>
          <w:tcPr>
            <w:tcW w:w="1418" w:type="dxa"/>
            <w:tcMar>
              <w:top w:w="55" w:type="dxa"/>
              <w:left w:w="55" w:type="dxa"/>
              <w:bottom w:w="55" w:type="dxa"/>
              <w:right w:w="55" w:type="dxa"/>
            </w:tcMar>
            <w:vAlign w:val="center"/>
          </w:tcPr>
          <w:p w:rsidR="004A0B0F" w:rsidRPr="008C6FB3" w:rsidRDefault="004A0B0F" w:rsidP="00213572">
            <w:pPr>
              <w:ind w:left="709" w:firstLine="0"/>
              <w:jc w:val="center"/>
              <w:rPr>
                <w:rFonts w:cs="Times New Roman"/>
                <w:sz w:val="20"/>
                <w:szCs w:val="20"/>
              </w:rPr>
            </w:pPr>
          </w:p>
        </w:tc>
        <w:tc>
          <w:tcPr>
            <w:tcW w:w="1842" w:type="dxa"/>
            <w:tcMar>
              <w:top w:w="55" w:type="dxa"/>
              <w:left w:w="55" w:type="dxa"/>
              <w:bottom w:w="55" w:type="dxa"/>
              <w:right w:w="55" w:type="dxa"/>
            </w:tcMar>
            <w:vAlign w:val="center"/>
          </w:tcPr>
          <w:p w:rsidR="004A0B0F" w:rsidRPr="008C6FB3" w:rsidRDefault="004A0B0F" w:rsidP="00213572">
            <w:pPr>
              <w:ind w:left="709" w:firstLine="0"/>
              <w:jc w:val="center"/>
              <w:rPr>
                <w:rFonts w:cs="Times New Roman"/>
                <w:sz w:val="20"/>
                <w:szCs w:val="20"/>
              </w:rPr>
            </w:pPr>
            <w:r w:rsidRPr="008C6FB3">
              <w:rPr>
                <w:rFonts w:cs="Times New Roman"/>
                <w:sz w:val="20"/>
                <w:szCs w:val="20"/>
              </w:rPr>
              <w:t>-</w:t>
            </w:r>
          </w:p>
        </w:tc>
      </w:tr>
      <w:tr w:rsidR="008C6FB3" w:rsidRPr="008C6FB3" w:rsidTr="00213572">
        <w:trPr>
          <w:jc w:val="center"/>
        </w:trPr>
        <w:tc>
          <w:tcPr>
            <w:tcW w:w="423"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для престарелых, ветеранов войны</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мест на 1000 человек (с 60 лет)</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28 (СП)</w:t>
            </w:r>
          </w:p>
        </w:tc>
        <w:tc>
          <w:tcPr>
            <w:tcW w:w="1842" w:type="dxa"/>
            <w:tcMar>
              <w:top w:w="55" w:type="dxa"/>
              <w:left w:w="55" w:type="dxa"/>
              <w:bottom w:w="55" w:type="dxa"/>
              <w:right w:w="55" w:type="dxa"/>
            </w:tcMar>
            <w:vAlign w:val="center"/>
          </w:tcPr>
          <w:p w:rsidR="004A0B0F" w:rsidRPr="008C6FB3" w:rsidRDefault="004A0B0F" w:rsidP="00213572">
            <w:pPr>
              <w:ind w:left="709" w:firstLine="0"/>
              <w:jc w:val="center"/>
              <w:rPr>
                <w:rFonts w:cs="Times New Roman"/>
                <w:sz w:val="20"/>
                <w:szCs w:val="20"/>
              </w:rPr>
            </w:pPr>
            <w:r w:rsidRPr="008C6FB3">
              <w:rPr>
                <w:rFonts w:cs="Times New Roman"/>
                <w:sz w:val="20"/>
                <w:szCs w:val="20"/>
              </w:rPr>
              <w:t>-</w:t>
            </w:r>
          </w:p>
        </w:tc>
      </w:tr>
      <w:tr w:rsidR="008C6FB3" w:rsidRPr="008C6FB3" w:rsidTr="00213572">
        <w:trPr>
          <w:jc w:val="center"/>
        </w:trPr>
        <w:tc>
          <w:tcPr>
            <w:tcW w:w="423"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для взрослых инвалидов</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мест на 1000 человек (с 18 лет)</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3 (СП)</w:t>
            </w:r>
          </w:p>
        </w:tc>
        <w:tc>
          <w:tcPr>
            <w:tcW w:w="1842" w:type="dxa"/>
            <w:tcMar>
              <w:top w:w="55" w:type="dxa"/>
              <w:left w:w="55" w:type="dxa"/>
              <w:bottom w:w="55" w:type="dxa"/>
              <w:right w:w="55" w:type="dxa"/>
            </w:tcMar>
            <w:vAlign w:val="center"/>
          </w:tcPr>
          <w:p w:rsidR="004A0B0F" w:rsidRPr="008C6FB3" w:rsidRDefault="004A0B0F" w:rsidP="00213572">
            <w:pPr>
              <w:ind w:left="709" w:firstLine="0"/>
              <w:jc w:val="center"/>
              <w:rPr>
                <w:rFonts w:cs="Times New Roman"/>
                <w:sz w:val="20"/>
                <w:szCs w:val="20"/>
              </w:rPr>
            </w:pPr>
            <w:r w:rsidRPr="008C6FB3">
              <w:rPr>
                <w:rFonts w:cs="Times New Roman"/>
                <w:sz w:val="20"/>
                <w:szCs w:val="20"/>
              </w:rPr>
              <w:t>-</w:t>
            </w:r>
          </w:p>
        </w:tc>
      </w:tr>
      <w:tr w:rsidR="008C6FB3" w:rsidRPr="008C6FB3" w:rsidTr="00213572">
        <w:trPr>
          <w:jc w:val="center"/>
        </w:trPr>
        <w:tc>
          <w:tcPr>
            <w:tcW w:w="423"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детский</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мест на 1000 человек (4-17 лет)</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3 (СП)</w:t>
            </w:r>
          </w:p>
        </w:tc>
        <w:tc>
          <w:tcPr>
            <w:tcW w:w="1842" w:type="dxa"/>
            <w:tcMar>
              <w:top w:w="55" w:type="dxa"/>
              <w:left w:w="55" w:type="dxa"/>
              <w:bottom w:w="55" w:type="dxa"/>
              <w:right w:w="55" w:type="dxa"/>
            </w:tcMar>
            <w:vAlign w:val="center"/>
          </w:tcPr>
          <w:p w:rsidR="004A0B0F" w:rsidRPr="008C6FB3" w:rsidRDefault="004A0B0F" w:rsidP="00213572">
            <w:pPr>
              <w:ind w:left="709" w:firstLine="0"/>
              <w:jc w:val="center"/>
              <w:rPr>
                <w:rFonts w:cs="Times New Roman"/>
                <w:sz w:val="20"/>
                <w:szCs w:val="20"/>
              </w:rPr>
            </w:pPr>
            <w:r w:rsidRPr="008C6FB3">
              <w:rPr>
                <w:rFonts w:cs="Times New Roman"/>
                <w:sz w:val="20"/>
                <w:szCs w:val="20"/>
              </w:rPr>
              <w:t>-</w:t>
            </w:r>
          </w:p>
        </w:tc>
      </w:tr>
      <w:tr w:rsidR="008C6FB3" w:rsidRPr="008C6FB3" w:rsidTr="00213572">
        <w:trPr>
          <w:jc w:val="center"/>
        </w:trPr>
        <w:tc>
          <w:tcPr>
            <w:tcW w:w="423"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психоневрологический</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мест на 1000 человек (с 18 лет)</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3 (СП)</w:t>
            </w:r>
          </w:p>
        </w:tc>
        <w:tc>
          <w:tcPr>
            <w:tcW w:w="1842" w:type="dxa"/>
            <w:tcMar>
              <w:top w:w="55" w:type="dxa"/>
              <w:left w:w="55" w:type="dxa"/>
              <w:bottom w:w="55" w:type="dxa"/>
              <w:right w:w="55" w:type="dxa"/>
            </w:tcMar>
            <w:vAlign w:val="center"/>
          </w:tcPr>
          <w:p w:rsidR="004A0B0F" w:rsidRPr="008C6FB3" w:rsidRDefault="004A0B0F" w:rsidP="00213572">
            <w:pPr>
              <w:ind w:left="709" w:firstLine="0"/>
              <w:jc w:val="center"/>
              <w:rPr>
                <w:rFonts w:cs="Times New Roman"/>
                <w:sz w:val="20"/>
                <w:szCs w:val="20"/>
              </w:rPr>
            </w:pPr>
            <w:r w:rsidRPr="008C6FB3">
              <w:rPr>
                <w:rFonts w:cs="Times New Roman"/>
                <w:sz w:val="20"/>
                <w:szCs w:val="20"/>
              </w:rPr>
              <w:t>-</w:t>
            </w:r>
          </w:p>
        </w:tc>
      </w:tr>
      <w:tr w:rsidR="008C6FB3" w:rsidRPr="008C6FB3" w:rsidTr="00213572">
        <w:trPr>
          <w:jc w:val="center"/>
        </w:trPr>
        <w:tc>
          <w:tcPr>
            <w:tcW w:w="423" w:type="dxa"/>
            <w:tcMar>
              <w:top w:w="55" w:type="dxa"/>
              <w:left w:w="55" w:type="dxa"/>
              <w:bottom w:w="55" w:type="dxa"/>
              <w:right w:w="55" w:type="dxa"/>
            </w:tcMar>
          </w:tcPr>
          <w:p w:rsidR="004A0B0F" w:rsidRPr="008C6FB3" w:rsidRDefault="004A0B0F" w:rsidP="004A0B0F">
            <w:pPr>
              <w:ind w:firstLine="0"/>
              <w:rPr>
                <w:rFonts w:cs="Times New Roman"/>
                <w:sz w:val="20"/>
                <w:szCs w:val="20"/>
              </w:rPr>
            </w:pPr>
            <w:r w:rsidRPr="008C6FB3">
              <w:rPr>
                <w:rFonts w:cs="Times New Roman"/>
                <w:sz w:val="20"/>
                <w:szCs w:val="20"/>
              </w:rPr>
              <w:t>13</w:t>
            </w: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Плоскостные сооружения</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Га, на 1000 жителей</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0,2 (методика)</w:t>
            </w:r>
          </w:p>
        </w:tc>
        <w:tc>
          <w:tcPr>
            <w:tcW w:w="1842" w:type="dxa"/>
            <w:vMerge w:val="restart"/>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 xml:space="preserve">сельский населенный пункт </w:t>
            </w:r>
            <w:r w:rsidR="00C44845" w:rsidRPr="008C6FB3">
              <w:rPr>
                <w:rFonts w:cs="Times New Roman"/>
                <w:sz w:val="20"/>
                <w:szCs w:val="20"/>
              </w:rPr>
              <w:t>–</w:t>
            </w:r>
            <w:r w:rsidRPr="008C6FB3">
              <w:rPr>
                <w:rFonts w:cs="Times New Roman"/>
                <w:sz w:val="20"/>
                <w:szCs w:val="20"/>
              </w:rPr>
              <w:t xml:space="preserve"> 2,5-3 км.</w:t>
            </w:r>
          </w:p>
        </w:tc>
      </w:tr>
      <w:tr w:rsidR="008C6FB3" w:rsidRPr="008C6FB3" w:rsidTr="00213572">
        <w:trPr>
          <w:jc w:val="center"/>
        </w:trPr>
        <w:tc>
          <w:tcPr>
            <w:tcW w:w="423" w:type="dxa"/>
            <w:tcMar>
              <w:top w:w="55" w:type="dxa"/>
              <w:left w:w="55" w:type="dxa"/>
              <w:bottom w:w="55" w:type="dxa"/>
              <w:right w:w="55" w:type="dxa"/>
            </w:tcMar>
          </w:tcPr>
          <w:p w:rsidR="004A0B0F" w:rsidRPr="008C6FB3" w:rsidRDefault="004A0B0F" w:rsidP="004A0B0F">
            <w:pPr>
              <w:ind w:firstLine="0"/>
              <w:rPr>
                <w:rFonts w:cs="Times New Roman"/>
                <w:sz w:val="20"/>
                <w:szCs w:val="20"/>
              </w:rPr>
            </w:pPr>
            <w:r w:rsidRPr="008C6FB3">
              <w:rPr>
                <w:rFonts w:cs="Times New Roman"/>
                <w:sz w:val="20"/>
                <w:szCs w:val="20"/>
              </w:rPr>
              <w:t>14</w:t>
            </w: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Спортзал</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proofErr w:type="spellStart"/>
            <w:r w:rsidRPr="008C6FB3">
              <w:rPr>
                <w:rFonts w:cs="Times New Roman"/>
                <w:sz w:val="20"/>
                <w:szCs w:val="20"/>
              </w:rPr>
              <w:t>м.кв</w:t>
            </w:r>
            <w:proofErr w:type="spellEnd"/>
            <w:r w:rsidRPr="008C6FB3">
              <w:rPr>
                <w:rFonts w:cs="Times New Roman"/>
                <w:sz w:val="20"/>
                <w:szCs w:val="20"/>
              </w:rPr>
              <w:t>. площади пола на 1000 жителей</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350 (методика)</w:t>
            </w:r>
          </w:p>
        </w:tc>
        <w:tc>
          <w:tcPr>
            <w:tcW w:w="1842"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r>
      <w:tr w:rsidR="008C6FB3" w:rsidRPr="008C6FB3" w:rsidTr="00213572">
        <w:trPr>
          <w:trHeight w:val="393"/>
          <w:jc w:val="center"/>
        </w:trPr>
        <w:tc>
          <w:tcPr>
            <w:tcW w:w="423" w:type="dxa"/>
            <w:tcMar>
              <w:top w:w="55" w:type="dxa"/>
              <w:left w:w="55" w:type="dxa"/>
              <w:bottom w:w="55" w:type="dxa"/>
              <w:right w:w="55" w:type="dxa"/>
            </w:tcMar>
          </w:tcPr>
          <w:p w:rsidR="004A0B0F" w:rsidRPr="008C6FB3" w:rsidRDefault="004A0B0F" w:rsidP="004A0B0F">
            <w:pPr>
              <w:ind w:firstLine="0"/>
              <w:rPr>
                <w:rFonts w:cs="Times New Roman"/>
                <w:sz w:val="20"/>
                <w:szCs w:val="20"/>
              </w:rPr>
            </w:pPr>
            <w:r w:rsidRPr="008C6FB3">
              <w:rPr>
                <w:rFonts w:cs="Times New Roman"/>
                <w:sz w:val="20"/>
                <w:szCs w:val="20"/>
              </w:rPr>
              <w:t>15</w:t>
            </w: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Бассейн</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proofErr w:type="spellStart"/>
            <w:r w:rsidRPr="008C6FB3">
              <w:rPr>
                <w:rFonts w:cs="Times New Roman"/>
                <w:sz w:val="20"/>
                <w:szCs w:val="20"/>
              </w:rPr>
              <w:t>м.кв</w:t>
            </w:r>
            <w:proofErr w:type="spellEnd"/>
            <w:r w:rsidRPr="008C6FB3">
              <w:rPr>
                <w:rFonts w:cs="Times New Roman"/>
                <w:sz w:val="20"/>
                <w:szCs w:val="20"/>
              </w:rPr>
              <w:t>. зеркала воды на 1000 жителей</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75 (методика)</w:t>
            </w:r>
          </w:p>
        </w:tc>
        <w:tc>
          <w:tcPr>
            <w:tcW w:w="1842"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r>
      <w:tr w:rsidR="008C6FB3" w:rsidRPr="008C6FB3" w:rsidTr="00B46FF5">
        <w:trPr>
          <w:jc w:val="center"/>
        </w:trPr>
        <w:tc>
          <w:tcPr>
            <w:tcW w:w="423" w:type="dxa"/>
            <w:vMerge w:val="restart"/>
            <w:tcMar>
              <w:top w:w="55" w:type="dxa"/>
              <w:left w:w="55" w:type="dxa"/>
              <w:bottom w:w="55" w:type="dxa"/>
              <w:right w:w="55" w:type="dxa"/>
            </w:tcMar>
          </w:tcPr>
          <w:p w:rsidR="004A0B0F" w:rsidRPr="008C6FB3" w:rsidRDefault="004A0B0F" w:rsidP="004A0B0F">
            <w:pPr>
              <w:ind w:firstLine="0"/>
              <w:rPr>
                <w:rFonts w:cs="Times New Roman"/>
                <w:sz w:val="20"/>
                <w:szCs w:val="20"/>
              </w:rPr>
            </w:pPr>
            <w:r w:rsidRPr="008C6FB3">
              <w:rPr>
                <w:rFonts w:cs="Times New Roman"/>
                <w:sz w:val="20"/>
                <w:szCs w:val="20"/>
              </w:rPr>
              <w:t>16</w:t>
            </w:r>
          </w:p>
        </w:tc>
        <w:tc>
          <w:tcPr>
            <w:tcW w:w="9213" w:type="dxa"/>
            <w:gridSpan w:val="4"/>
            <w:tcMar>
              <w:top w:w="55" w:type="dxa"/>
              <w:left w:w="55" w:type="dxa"/>
              <w:bottom w:w="55" w:type="dxa"/>
              <w:right w:w="55" w:type="dxa"/>
            </w:tcMar>
          </w:tcPr>
          <w:p w:rsidR="004A0B0F" w:rsidRPr="008C6FB3" w:rsidRDefault="004A0B0F" w:rsidP="004A0B0F">
            <w:pPr>
              <w:ind w:firstLine="0"/>
              <w:rPr>
                <w:rFonts w:cs="Times New Roman"/>
                <w:sz w:val="20"/>
                <w:szCs w:val="20"/>
              </w:rPr>
            </w:pPr>
            <w:r w:rsidRPr="008C6FB3">
              <w:rPr>
                <w:rFonts w:cs="Times New Roman"/>
                <w:sz w:val="20"/>
                <w:szCs w:val="20"/>
              </w:rPr>
              <w:t>Клубы и ДК</w:t>
            </w:r>
          </w:p>
        </w:tc>
      </w:tr>
      <w:tr w:rsidR="008C6FB3" w:rsidRPr="008C6FB3" w:rsidTr="00213572">
        <w:trPr>
          <w:trHeight w:val="308"/>
          <w:jc w:val="center"/>
        </w:trPr>
        <w:tc>
          <w:tcPr>
            <w:tcW w:w="423"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населенный пункт до 500 жителей</w:t>
            </w:r>
          </w:p>
        </w:tc>
        <w:tc>
          <w:tcPr>
            <w:tcW w:w="2835" w:type="dxa"/>
            <w:vMerge w:val="restart"/>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мощность (мест)</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100-150 (методика)</w:t>
            </w:r>
          </w:p>
        </w:tc>
        <w:tc>
          <w:tcPr>
            <w:tcW w:w="1842" w:type="dxa"/>
            <w:vMerge w:val="restart"/>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сельский нас пункт 2,5-3 км.</w:t>
            </w:r>
          </w:p>
        </w:tc>
      </w:tr>
      <w:tr w:rsidR="008C6FB3" w:rsidRPr="008C6FB3" w:rsidTr="00213572">
        <w:trPr>
          <w:trHeight w:val="160"/>
          <w:jc w:val="center"/>
        </w:trPr>
        <w:tc>
          <w:tcPr>
            <w:tcW w:w="423"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населенный пункт 500-1000 жителей</w:t>
            </w:r>
          </w:p>
        </w:tc>
        <w:tc>
          <w:tcPr>
            <w:tcW w:w="2835" w:type="dxa"/>
            <w:vMerge/>
            <w:tcMar>
              <w:top w:w="55" w:type="dxa"/>
              <w:left w:w="55" w:type="dxa"/>
              <w:bottom w:w="55" w:type="dxa"/>
              <w:right w:w="55" w:type="dxa"/>
            </w:tcMar>
            <w:vAlign w:val="center"/>
          </w:tcPr>
          <w:p w:rsidR="004A0B0F" w:rsidRPr="008C6FB3" w:rsidRDefault="004A0B0F" w:rsidP="00213572">
            <w:pPr>
              <w:ind w:left="709" w:firstLine="0"/>
              <w:jc w:val="center"/>
              <w:rPr>
                <w:rFonts w:cs="Times New Roman"/>
                <w:sz w:val="20"/>
                <w:szCs w:val="20"/>
              </w:rPr>
            </w:pP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150-200 (методика)</w:t>
            </w:r>
          </w:p>
        </w:tc>
        <w:tc>
          <w:tcPr>
            <w:tcW w:w="1842"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r>
      <w:tr w:rsidR="008C6FB3" w:rsidRPr="008C6FB3" w:rsidTr="00213572">
        <w:trPr>
          <w:jc w:val="center"/>
        </w:trPr>
        <w:tc>
          <w:tcPr>
            <w:tcW w:w="423"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населенный пункт 1-3 тыс. жителей</w:t>
            </w:r>
          </w:p>
        </w:tc>
        <w:tc>
          <w:tcPr>
            <w:tcW w:w="2835" w:type="dxa"/>
            <w:vMerge w:val="restart"/>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Мест на 1000 жителей/мощность одного объекта</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150/270 (методика)</w:t>
            </w:r>
          </w:p>
        </w:tc>
        <w:tc>
          <w:tcPr>
            <w:tcW w:w="1842"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r>
      <w:tr w:rsidR="008C6FB3" w:rsidRPr="008C6FB3" w:rsidTr="00213572">
        <w:trPr>
          <w:jc w:val="center"/>
        </w:trPr>
        <w:tc>
          <w:tcPr>
            <w:tcW w:w="423"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населенный пункт 3-10 тыс. жителей</w:t>
            </w:r>
          </w:p>
        </w:tc>
        <w:tc>
          <w:tcPr>
            <w:tcW w:w="2835" w:type="dxa"/>
            <w:vMerge/>
            <w:tcMar>
              <w:top w:w="55" w:type="dxa"/>
              <w:left w:w="55" w:type="dxa"/>
              <w:bottom w:w="55" w:type="dxa"/>
              <w:right w:w="55" w:type="dxa"/>
            </w:tcMar>
          </w:tcPr>
          <w:p w:rsidR="004A0B0F" w:rsidRPr="008C6FB3" w:rsidRDefault="004A0B0F" w:rsidP="004A0B0F">
            <w:pPr>
              <w:ind w:left="709" w:firstLine="0"/>
              <w:jc w:val="center"/>
              <w:rPr>
                <w:rFonts w:cs="Times New Roman"/>
                <w:sz w:val="20"/>
                <w:szCs w:val="20"/>
              </w:rPr>
            </w:pP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100/270 (методика)</w:t>
            </w:r>
          </w:p>
        </w:tc>
        <w:tc>
          <w:tcPr>
            <w:tcW w:w="1842"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r>
      <w:tr w:rsidR="008C6FB3" w:rsidRPr="008C6FB3" w:rsidTr="00213572">
        <w:trPr>
          <w:jc w:val="center"/>
        </w:trPr>
        <w:tc>
          <w:tcPr>
            <w:tcW w:w="423"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населенный пункт 10-20 тыс. жителей</w:t>
            </w:r>
          </w:p>
        </w:tc>
        <w:tc>
          <w:tcPr>
            <w:tcW w:w="2835" w:type="dxa"/>
            <w:vMerge/>
            <w:tcMar>
              <w:top w:w="55" w:type="dxa"/>
              <w:left w:w="55" w:type="dxa"/>
              <w:bottom w:w="55" w:type="dxa"/>
              <w:right w:w="55" w:type="dxa"/>
            </w:tcMar>
          </w:tcPr>
          <w:p w:rsidR="004A0B0F" w:rsidRPr="008C6FB3" w:rsidRDefault="004A0B0F" w:rsidP="004A0B0F">
            <w:pPr>
              <w:ind w:left="709" w:firstLine="0"/>
              <w:jc w:val="center"/>
              <w:rPr>
                <w:rFonts w:cs="Times New Roman"/>
                <w:sz w:val="20"/>
                <w:szCs w:val="20"/>
              </w:rPr>
            </w:pP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70/300 (методика)</w:t>
            </w:r>
          </w:p>
        </w:tc>
        <w:tc>
          <w:tcPr>
            <w:tcW w:w="1842"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r>
      <w:tr w:rsidR="008C6FB3" w:rsidRPr="008C6FB3" w:rsidTr="00213572">
        <w:trPr>
          <w:trHeight w:val="270"/>
          <w:jc w:val="center"/>
        </w:trPr>
        <w:tc>
          <w:tcPr>
            <w:tcW w:w="423"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населенный пункт 20-50 тыс. жителей</w:t>
            </w:r>
          </w:p>
        </w:tc>
        <w:tc>
          <w:tcPr>
            <w:tcW w:w="2835" w:type="dxa"/>
            <w:vMerge/>
            <w:tcMar>
              <w:top w:w="55" w:type="dxa"/>
              <w:left w:w="55" w:type="dxa"/>
              <w:bottom w:w="55" w:type="dxa"/>
              <w:right w:w="55" w:type="dxa"/>
            </w:tcMar>
          </w:tcPr>
          <w:p w:rsidR="004A0B0F" w:rsidRPr="008C6FB3" w:rsidRDefault="004A0B0F" w:rsidP="004A0B0F">
            <w:pPr>
              <w:ind w:left="709" w:firstLine="0"/>
              <w:jc w:val="center"/>
              <w:rPr>
                <w:rFonts w:cs="Times New Roman"/>
                <w:sz w:val="20"/>
                <w:szCs w:val="20"/>
              </w:rPr>
            </w:pP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50/300 (методика)</w:t>
            </w:r>
          </w:p>
        </w:tc>
        <w:tc>
          <w:tcPr>
            <w:tcW w:w="1842"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r>
      <w:tr w:rsidR="008C6FB3" w:rsidRPr="008C6FB3" w:rsidTr="00B46FF5">
        <w:trPr>
          <w:jc w:val="center"/>
        </w:trPr>
        <w:tc>
          <w:tcPr>
            <w:tcW w:w="423" w:type="dxa"/>
            <w:vMerge w:val="restart"/>
            <w:tcMar>
              <w:top w:w="55" w:type="dxa"/>
              <w:left w:w="55" w:type="dxa"/>
              <w:bottom w:w="55" w:type="dxa"/>
              <w:right w:w="55" w:type="dxa"/>
            </w:tcMar>
          </w:tcPr>
          <w:p w:rsidR="004A0B0F" w:rsidRPr="008C6FB3" w:rsidRDefault="004A0B0F" w:rsidP="004A0B0F">
            <w:pPr>
              <w:ind w:firstLine="0"/>
              <w:rPr>
                <w:rFonts w:cs="Times New Roman"/>
                <w:sz w:val="20"/>
                <w:szCs w:val="20"/>
              </w:rPr>
            </w:pPr>
            <w:r w:rsidRPr="008C6FB3">
              <w:rPr>
                <w:rFonts w:cs="Times New Roman"/>
                <w:sz w:val="20"/>
                <w:szCs w:val="20"/>
              </w:rPr>
              <w:t>17</w:t>
            </w:r>
          </w:p>
        </w:tc>
        <w:tc>
          <w:tcPr>
            <w:tcW w:w="9213" w:type="dxa"/>
            <w:gridSpan w:val="4"/>
            <w:tcMar>
              <w:top w:w="55" w:type="dxa"/>
              <w:left w:w="55" w:type="dxa"/>
              <w:bottom w:w="55" w:type="dxa"/>
              <w:right w:w="55" w:type="dxa"/>
            </w:tcMar>
          </w:tcPr>
          <w:p w:rsidR="004A0B0F" w:rsidRPr="008C6FB3" w:rsidRDefault="004A0B0F" w:rsidP="004A0B0F">
            <w:pPr>
              <w:ind w:firstLine="0"/>
              <w:rPr>
                <w:rFonts w:cs="Times New Roman"/>
                <w:sz w:val="20"/>
                <w:szCs w:val="20"/>
              </w:rPr>
            </w:pPr>
            <w:r w:rsidRPr="008C6FB3">
              <w:rPr>
                <w:rFonts w:cs="Times New Roman"/>
                <w:sz w:val="20"/>
                <w:szCs w:val="20"/>
              </w:rPr>
              <w:t>Библиотеки</w:t>
            </w:r>
          </w:p>
        </w:tc>
      </w:tr>
      <w:tr w:rsidR="008C6FB3" w:rsidRPr="008C6FB3" w:rsidTr="00213572">
        <w:trPr>
          <w:jc w:val="center"/>
        </w:trPr>
        <w:tc>
          <w:tcPr>
            <w:tcW w:w="423"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населенный пункт или группа 1-2 тыс. жителей</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мест на 1000 жителей тыс. ед. хранения</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5-6</w:t>
            </w:r>
          </w:p>
          <w:p w:rsidR="004A0B0F" w:rsidRPr="008C6FB3" w:rsidRDefault="004A0B0F" w:rsidP="00213572">
            <w:pPr>
              <w:ind w:firstLine="0"/>
              <w:jc w:val="center"/>
              <w:rPr>
                <w:rFonts w:cs="Times New Roman"/>
                <w:sz w:val="20"/>
                <w:szCs w:val="20"/>
              </w:rPr>
            </w:pPr>
            <w:r w:rsidRPr="008C6FB3">
              <w:rPr>
                <w:rFonts w:cs="Times New Roman"/>
                <w:sz w:val="20"/>
                <w:szCs w:val="20"/>
              </w:rPr>
              <w:t xml:space="preserve">6-7,5 </w:t>
            </w:r>
            <w:r w:rsidR="00692B53" w:rsidRPr="008C6FB3">
              <w:rPr>
                <w:rFonts w:cs="Times New Roman"/>
                <w:sz w:val="20"/>
                <w:szCs w:val="20"/>
              </w:rPr>
              <w:t>(</w:t>
            </w:r>
            <w:r w:rsidRPr="008C6FB3">
              <w:rPr>
                <w:rFonts w:cs="Times New Roman"/>
                <w:sz w:val="20"/>
                <w:szCs w:val="20"/>
              </w:rPr>
              <w:t>СП)</w:t>
            </w:r>
          </w:p>
        </w:tc>
        <w:tc>
          <w:tcPr>
            <w:tcW w:w="1842" w:type="dxa"/>
            <w:vMerge w:val="restart"/>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сельский нас пункт 2,5-3 км.</w:t>
            </w:r>
          </w:p>
        </w:tc>
      </w:tr>
      <w:tr w:rsidR="008C6FB3" w:rsidRPr="008C6FB3" w:rsidTr="00213572">
        <w:trPr>
          <w:jc w:val="center"/>
        </w:trPr>
        <w:tc>
          <w:tcPr>
            <w:tcW w:w="423"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населенный пункт или группа  2-5 тыс. жителей</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мест на 1000 жителей</w:t>
            </w:r>
          </w:p>
          <w:p w:rsidR="004A0B0F" w:rsidRPr="008C6FB3" w:rsidRDefault="004A0B0F" w:rsidP="00213572">
            <w:pPr>
              <w:ind w:firstLine="0"/>
              <w:jc w:val="center"/>
              <w:rPr>
                <w:rFonts w:cs="Times New Roman"/>
                <w:sz w:val="20"/>
                <w:szCs w:val="20"/>
              </w:rPr>
            </w:pPr>
            <w:r w:rsidRPr="008C6FB3">
              <w:rPr>
                <w:rFonts w:cs="Times New Roman"/>
                <w:sz w:val="20"/>
                <w:szCs w:val="20"/>
              </w:rPr>
              <w:t>тыс. ед. хранения</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4-5</w:t>
            </w:r>
          </w:p>
          <w:p w:rsidR="004A0B0F" w:rsidRPr="008C6FB3" w:rsidRDefault="004A0B0F" w:rsidP="00213572">
            <w:pPr>
              <w:ind w:firstLine="0"/>
              <w:jc w:val="center"/>
              <w:rPr>
                <w:rFonts w:cs="Times New Roman"/>
                <w:sz w:val="20"/>
                <w:szCs w:val="20"/>
              </w:rPr>
            </w:pPr>
            <w:r w:rsidRPr="008C6FB3">
              <w:rPr>
                <w:rFonts w:cs="Times New Roman"/>
                <w:sz w:val="20"/>
                <w:szCs w:val="20"/>
              </w:rPr>
              <w:t>5-6(СП)</w:t>
            </w:r>
          </w:p>
        </w:tc>
        <w:tc>
          <w:tcPr>
            <w:tcW w:w="1842"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r>
      <w:tr w:rsidR="008C6FB3" w:rsidRPr="008C6FB3" w:rsidTr="00213572">
        <w:trPr>
          <w:jc w:val="center"/>
        </w:trPr>
        <w:tc>
          <w:tcPr>
            <w:tcW w:w="423"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населенный пункт или группа  5-10 тыс. жителей</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мест на 1000 жителей</w:t>
            </w:r>
          </w:p>
          <w:p w:rsidR="004A0B0F" w:rsidRPr="008C6FB3" w:rsidRDefault="004A0B0F" w:rsidP="00213572">
            <w:pPr>
              <w:ind w:firstLine="0"/>
              <w:jc w:val="center"/>
              <w:rPr>
                <w:rFonts w:cs="Times New Roman"/>
                <w:sz w:val="20"/>
                <w:szCs w:val="20"/>
              </w:rPr>
            </w:pPr>
            <w:r w:rsidRPr="008C6FB3">
              <w:rPr>
                <w:rFonts w:cs="Times New Roman"/>
                <w:sz w:val="20"/>
                <w:szCs w:val="20"/>
              </w:rPr>
              <w:t>тыс. ед. хранения</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3-4</w:t>
            </w:r>
          </w:p>
          <w:p w:rsidR="004A0B0F" w:rsidRPr="008C6FB3" w:rsidRDefault="004A0B0F" w:rsidP="00213572">
            <w:pPr>
              <w:ind w:firstLine="0"/>
              <w:jc w:val="center"/>
              <w:rPr>
                <w:rFonts w:cs="Times New Roman"/>
                <w:sz w:val="20"/>
                <w:szCs w:val="20"/>
              </w:rPr>
            </w:pPr>
            <w:r w:rsidRPr="008C6FB3">
              <w:rPr>
                <w:rFonts w:cs="Times New Roman"/>
                <w:sz w:val="20"/>
                <w:szCs w:val="20"/>
              </w:rPr>
              <w:t>4,5-5 (СП)</w:t>
            </w:r>
          </w:p>
        </w:tc>
        <w:tc>
          <w:tcPr>
            <w:tcW w:w="1842"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r>
      <w:tr w:rsidR="008C6FB3" w:rsidRPr="008C6FB3" w:rsidTr="00213572">
        <w:trPr>
          <w:jc w:val="center"/>
        </w:trPr>
        <w:tc>
          <w:tcPr>
            <w:tcW w:w="423"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Городские массовые библиотеки</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мест на 1000 жителей</w:t>
            </w:r>
          </w:p>
          <w:p w:rsidR="004A0B0F" w:rsidRPr="008C6FB3" w:rsidRDefault="004A0B0F" w:rsidP="00213572">
            <w:pPr>
              <w:ind w:firstLine="0"/>
              <w:jc w:val="center"/>
              <w:rPr>
                <w:rFonts w:cs="Times New Roman"/>
                <w:sz w:val="20"/>
                <w:szCs w:val="20"/>
              </w:rPr>
            </w:pPr>
            <w:r w:rsidRPr="008C6FB3">
              <w:rPr>
                <w:rFonts w:cs="Times New Roman"/>
                <w:sz w:val="20"/>
                <w:szCs w:val="20"/>
              </w:rPr>
              <w:t>тыс. ед. хранения</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2-3</w:t>
            </w:r>
          </w:p>
          <w:p w:rsidR="004A0B0F" w:rsidRPr="008C6FB3" w:rsidRDefault="004A0B0F" w:rsidP="00213572">
            <w:pPr>
              <w:ind w:firstLine="0"/>
              <w:jc w:val="center"/>
              <w:rPr>
                <w:rFonts w:cs="Times New Roman"/>
                <w:sz w:val="20"/>
                <w:szCs w:val="20"/>
              </w:rPr>
            </w:pPr>
            <w:r w:rsidRPr="008C6FB3">
              <w:rPr>
                <w:rFonts w:cs="Times New Roman"/>
                <w:sz w:val="20"/>
                <w:szCs w:val="20"/>
              </w:rPr>
              <w:t>4,5-5 (СП)</w:t>
            </w:r>
          </w:p>
        </w:tc>
        <w:tc>
          <w:tcPr>
            <w:tcW w:w="1842"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r>
      <w:tr w:rsidR="008C6FB3" w:rsidRPr="008C6FB3" w:rsidTr="00213572">
        <w:trPr>
          <w:jc w:val="center"/>
        </w:trPr>
        <w:tc>
          <w:tcPr>
            <w:tcW w:w="423"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Центральные библиотеки в группах</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мест на 1000 жителей</w:t>
            </w:r>
          </w:p>
          <w:p w:rsidR="004A0B0F" w:rsidRPr="008C6FB3" w:rsidRDefault="004A0B0F" w:rsidP="00213572">
            <w:pPr>
              <w:ind w:firstLine="0"/>
              <w:jc w:val="center"/>
              <w:rPr>
                <w:rFonts w:cs="Times New Roman"/>
                <w:sz w:val="20"/>
                <w:szCs w:val="20"/>
              </w:rPr>
            </w:pPr>
            <w:r w:rsidRPr="008C6FB3">
              <w:rPr>
                <w:rFonts w:cs="Times New Roman"/>
                <w:sz w:val="20"/>
                <w:szCs w:val="20"/>
              </w:rPr>
              <w:t>тыс. ед. хранения</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3-4</w:t>
            </w:r>
          </w:p>
          <w:p w:rsidR="004A0B0F" w:rsidRPr="008C6FB3" w:rsidRDefault="004A0B0F" w:rsidP="00213572">
            <w:pPr>
              <w:ind w:firstLine="0"/>
              <w:jc w:val="center"/>
              <w:rPr>
                <w:rFonts w:cs="Times New Roman"/>
                <w:sz w:val="20"/>
                <w:szCs w:val="20"/>
              </w:rPr>
            </w:pPr>
            <w:r w:rsidRPr="008C6FB3">
              <w:rPr>
                <w:rFonts w:cs="Times New Roman"/>
                <w:sz w:val="20"/>
                <w:szCs w:val="20"/>
              </w:rPr>
              <w:t>4,5-5 (СП)</w:t>
            </w:r>
          </w:p>
        </w:tc>
        <w:tc>
          <w:tcPr>
            <w:tcW w:w="1842"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r>
      <w:tr w:rsidR="008C6FB3" w:rsidRPr="008C6FB3" w:rsidTr="00213572">
        <w:trPr>
          <w:trHeight w:val="154"/>
          <w:jc w:val="center"/>
        </w:trPr>
        <w:tc>
          <w:tcPr>
            <w:tcW w:w="423"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Детские библиотеки в населенных пунктах 20-50 тыс. жителей</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объектов</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1 (методика)</w:t>
            </w:r>
          </w:p>
        </w:tc>
        <w:tc>
          <w:tcPr>
            <w:tcW w:w="1842"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r>
      <w:tr w:rsidR="008C6FB3" w:rsidRPr="008C6FB3" w:rsidTr="00213572">
        <w:trPr>
          <w:jc w:val="center"/>
        </w:trPr>
        <w:tc>
          <w:tcPr>
            <w:tcW w:w="423" w:type="dxa"/>
            <w:tcMar>
              <w:top w:w="55" w:type="dxa"/>
              <w:left w:w="55" w:type="dxa"/>
              <w:bottom w:w="55" w:type="dxa"/>
              <w:right w:w="55" w:type="dxa"/>
            </w:tcMar>
          </w:tcPr>
          <w:p w:rsidR="004A0B0F" w:rsidRPr="008C6FB3" w:rsidRDefault="004A0B0F" w:rsidP="00692B53">
            <w:pPr>
              <w:ind w:firstLine="0"/>
              <w:rPr>
                <w:rFonts w:cs="Times New Roman"/>
                <w:sz w:val="20"/>
                <w:szCs w:val="20"/>
              </w:rPr>
            </w:pPr>
            <w:r w:rsidRPr="008C6FB3">
              <w:rPr>
                <w:rFonts w:cs="Times New Roman"/>
                <w:sz w:val="20"/>
                <w:szCs w:val="20"/>
              </w:rPr>
              <w:t>18</w:t>
            </w: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Кинотеатры</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мест на 1000 жителей</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25-35</w:t>
            </w:r>
          </w:p>
        </w:tc>
        <w:tc>
          <w:tcPr>
            <w:tcW w:w="1842" w:type="dxa"/>
            <w:tcMar>
              <w:top w:w="55" w:type="dxa"/>
              <w:left w:w="55" w:type="dxa"/>
              <w:bottom w:w="55" w:type="dxa"/>
              <w:right w:w="55" w:type="dxa"/>
            </w:tcMar>
            <w:vAlign w:val="center"/>
          </w:tcPr>
          <w:p w:rsidR="004A0B0F" w:rsidRPr="008C6FB3" w:rsidRDefault="004A0B0F" w:rsidP="00213572">
            <w:pPr>
              <w:rPr>
                <w:rFonts w:cs="Times New Roman"/>
                <w:sz w:val="20"/>
                <w:szCs w:val="20"/>
              </w:rPr>
            </w:pPr>
            <w:r w:rsidRPr="008C6FB3">
              <w:rPr>
                <w:rFonts w:cs="Times New Roman"/>
                <w:sz w:val="20"/>
                <w:szCs w:val="20"/>
              </w:rPr>
              <w:t>-</w:t>
            </w:r>
          </w:p>
        </w:tc>
      </w:tr>
      <w:tr w:rsidR="008C6FB3" w:rsidRPr="008C6FB3" w:rsidTr="00213572">
        <w:trPr>
          <w:jc w:val="center"/>
        </w:trPr>
        <w:tc>
          <w:tcPr>
            <w:tcW w:w="423" w:type="dxa"/>
            <w:tcMar>
              <w:top w:w="55" w:type="dxa"/>
              <w:left w:w="55" w:type="dxa"/>
              <w:bottom w:w="55" w:type="dxa"/>
              <w:right w:w="55" w:type="dxa"/>
            </w:tcMar>
          </w:tcPr>
          <w:p w:rsidR="004A0B0F" w:rsidRPr="008C6FB3" w:rsidRDefault="004A0B0F" w:rsidP="00692B53">
            <w:pPr>
              <w:ind w:firstLine="0"/>
              <w:rPr>
                <w:rFonts w:cs="Times New Roman"/>
                <w:sz w:val="20"/>
                <w:szCs w:val="20"/>
              </w:rPr>
            </w:pPr>
            <w:r w:rsidRPr="008C6FB3">
              <w:rPr>
                <w:rFonts w:cs="Times New Roman"/>
                <w:sz w:val="20"/>
                <w:szCs w:val="20"/>
              </w:rPr>
              <w:t>19</w:t>
            </w: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Театры</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мест на 1000 жителей</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5-8</w:t>
            </w:r>
          </w:p>
        </w:tc>
        <w:tc>
          <w:tcPr>
            <w:tcW w:w="1842" w:type="dxa"/>
            <w:tcMar>
              <w:top w:w="55" w:type="dxa"/>
              <w:left w:w="55" w:type="dxa"/>
              <w:bottom w:w="55" w:type="dxa"/>
              <w:right w:w="55" w:type="dxa"/>
            </w:tcMar>
            <w:vAlign w:val="center"/>
          </w:tcPr>
          <w:p w:rsidR="004A0B0F" w:rsidRPr="008C6FB3" w:rsidRDefault="004A0B0F" w:rsidP="00213572">
            <w:pPr>
              <w:ind w:left="709" w:firstLine="0"/>
              <w:rPr>
                <w:rFonts w:cs="Times New Roman"/>
                <w:sz w:val="20"/>
                <w:szCs w:val="20"/>
              </w:rPr>
            </w:pPr>
            <w:r w:rsidRPr="008C6FB3">
              <w:rPr>
                <w:rFonts w:cs="Times New Roman"/>
                <w:sz w:val="20"/>
                <w:szCs w:val="20"/>
              </w:rPr>
              <w:t>-</w:t>
            </w:r>
          </w:p>
        </w:tc>
      </w:tr>
      <w:tr w:rsidR="008C6FB3" w:rsidRPr="008C6FB3" w:rsidTr="00213572">
        <w:trPr>
          <w:jc w:val="center"/>
        </w:trPr>
        <w:tc>
          <w:tcPr>
            <w:tcW w:w="423" w:type="dxa"/>
            <w:tcMar>
              <w:top w:w="55" w:type="dxa"/>
              <w:left w:w="55" w:type="dxa"/>
              <w:bottom w:w="55" w:type="dxa"/>
              <w:right w:w="55" w:type="dxa"/>
            </w:tcMar>
          </w:tcPr>
          <w:p w:rsidR="004A0B0F" w:rsidRPr="008C6FB3" w:rsidRDefault="004A0B0F" w:rsidP="00692B53">
            <w:pPr>
              <w:ind w:firstLine="0"/>
              <w:rPr>
                <w:rFonts w:cs="Times New Roman"/>
                <w:sz w:val="20"/>
                <w:szCs w:val="20"/>
              </w:rPr>
            </w:pPr>
            <w:r w:rsidRPr="008C6FB3">
              <w:rPr>
                <w:rFonts w:cs="Times New Roman"/>
                <w:sz w:val="20"/>
                <w:szCs w:val="20"/>
              </w:rPr>
              <w:t>20</w:t>
            </w: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Цирки</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мест на 1000 жителей</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3,5-5</w:t>
            </w:r>
          </w:p>
        </w:tc>
        <w:tc>
          <w:tcPr>
            <w:tcW w:w="1842" w:type="dxa"/>
            <w:tcMar>
              <w:top w:w="55" w:type="dxa"/>
              <w:left w:w="55" w:type="dxa"/>
              <w:bottom w:w="55" w:type="dxa"/>
              <w:right w:w="55" w:type="dxa"/>
            </w:tcMar>
            <w:vAlign w:val="center"/>
          </w:tcPr>
          <w:p w:rsidR="004A0B0F" w:rsidRPr="008C6FB3" w:rsidRDefault="004A0B0F" w:rsidP="00213572">
            <w:pPr>
              <w:ind w:left="709" w:firstLine="0"/>
              <w:rPr>
                <w:rFonts w:cs="Times New Roman"/>
                <w:sz w:val="20"/>
                <w:szCs w:val="20"/>
              </w:rPr>
            </w:pPr>
            <w:r w:rsidRPr="008C6FB3">
              <w:rPr>
                <w:rFonts w:cs="Times New Roman"/>
                <w:sz w:val="20"/>
                <w:szCs w:val="20"/>
              </w:rPr>
              <w:t>-</w:t>
            </w:r>
          </w:p>
        </w:tc>
      </w:tr>
      <w:tr w:rsidR="008C6FB3" w:rsidRPr="008C6FB3" w:rsidTr="00213572">
        <w:trPr>
          <w:jc w:val="center"/>
        </w:trPr>
        <w:tc>
          <w:tcPr>
            <w:tcW w:w="423" w:type="dxa"/>
            <w:tcMar>
              <w:top w:w="55" w:type="dxa"/>
              <w:left w:w="55" w:type="dxa"/>
              <w:bottom w:w="55" w:type="dxa"/>
              <w:right w:w="55" w:type="dxa"/>
            </w:tcMar>
          </w:tcPr>
          <w:p w:rsidR="004A0B0F" w:rsidRPr="008C6FB3" w:rsidRDefault="004A0B0F" w:rsidP="00692B53">
            <w:pPr>
              <w:ind w:firstLine="0"/>
              <w:rPr>
                <w:rFonts w:cs="Times New Roman"/>
                <w:sz w:val="20"/>
                <w:szCs w:val="20"/>
              </w:rPr>
            </w:pPr>
            <w:r w:rsidRPr="008C6FB3">
              <w:rPr>
                <w:rFonts w:cs="Times New Roman"/>
                <w:sz w:val="20"/>
                <w:szCs w:val="20"/>
              </w:rPr>
              <w:t>21</w:t>
            </w: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Универсальные спортивно-зрелищные залы</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мест на 1000 жителей</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6-9</w:t>
            </w:r>
          </w:p>
        </w:tc>
        <w:tc>
          <w:tcPr>
            <w:tcW w:w="1842" w:type="dxa"/>
            <w:tcMar>
              <w:top w:w="55" w:type="dxa"/>
              <w:left w:w="55" w:type="dxa"/>
              <w:bottom w:w="55" w:type="dxa"/>
              <w:right w:w="55" w:type="dxa"/>
            </w:tcMar>
            <w:vAlign w:val="center"/>
          </w:tcPr>
          <w:p w:rsidR="004A0B0F" w:rsidRPr="008C6FB3" w:rsidRDefault="004A0B0F" w:rsidP="00213572">
            <w:pPr>
              <w:ind w:left="709" w:firstLine="0"/>
              <w:rPr>
                <w:rFonts w:cs="Times New Roman"/>
                <w:sz w:val="20"/>
                <w:szCs w:val="20"/>
              </w:rPr>
            </w:pPr>
            <w:r w:rsidRPr="008C6FB3">
              <w:rPr>
                <w:rFonts w:cs="Times New Roman"/>
                <w:sz w:val="20"/>
                <w:szCs w:val="20"/>
              </w:rPr>
              <w:t>-</w:t>
            </w:r>
          </w:p>
        </w:tc>
      </w:tr>
      <w:tr w:rsidR="008C6FB3" w:rsidRPr="008C6FB3" w:rsidTr="00213572">
        <w:trPr>
          <w:trHeight w:val="417"/>
          <w:jc w:val="center"/>
        </w:trPr>
        <w:tc>
          <w:tcPr>
            <w:tcW w:w="423" w:type="dxa"/>
            <w:tcMar>
              <w:top w:w="55" w:type="dxa"/>
              <w:left w:w="55" w:type="dxa"/>
              <w:bottom w:w="55" w:type="dxa"/>
              <w:right w:w="55" w:type="dxa"/>
            </w:tcMar>
          </w:tcPr>
          <w:p w:rsidR="004A0B0F" w:rsidRPr="008C6FB3" w:rsidRDefault="004A0B0F" w:rsidP="00692B53">
            <w:pPr>
              <w:ind w:firstLine="0"/>
              <w:rPr>
                <w:rFonts w:cs="Times New Roman"/>
                <w:sz w:val="20"/>
                <w:szCs w:val="20"/>
              </w:rPr>
            </w:pPr>
            <w:r w:rsidRPr="008C6FB3">
              <w:rPr>
                <w:rFonts w:cs="Times New Roman"/>
                <w:sz w:val="20"/>
                <w:szCs w:val="20"/>
              </w:rPr>
              <w:t>22</w:t>
            </w: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Магазины</w:t>
            </w:r>
          </w:p>
          <w:p w:rsidR="004A0B0F" w:rsidRPr="008C6FB3" w:rsidRDefault="004A0B0F" w:rsidP="00213572">
            <w:pPr>
              <w:ind w:firstLine="0"/>
              <w:jc w:val="left"/>
              <w:rPr>
                <w:rFonts w:cs="Times New Roman"/>
                <w:sz w:val="20"/>
                <w:szCs w:val="20"/>
              </w:rPr>
            </w:pPr>
            <w:r w:rsidRPr="008C6FB3">
              <w:rPr>
                <w:rFonts w:cs="Times New Roman"/>
                <w:sz w:val="20"/>
                <w:szCs w:val="20"/>
              </w:rPr>
              <w:t>сельское поселение</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proofErr w:type="spellStart"/>
            <w:r w:rsidRPr="008C6FB3">
              <w:rPr>
                <w:rFonts w:cs="Times New Roman"/>
                <w:sz w:val="20"/>
                <w:szCs w:val="20"/>
              </w:rPr>
              <w:t>м.кв</w:t>
            </w:r>
            <w:proofErr w:type="spellEnd"/>
            <w:r w:rsidRPr="008C6FB3">
              <w:rPr>
                <w:rFonts w:cs="Times New Roman"/>
                <w:sz w:val="20"/>
                <w:szCs w:val="20"/>
              </w:rPr>
              <w:t>. торговой площади на 1000 человек</w:t>
            </w:r>
          </w:p>
        </w:tc>
        <w:tc>
          <w:tcPr>
            <w:tcW w:w="1418" w:type="dxa"/>
            <w:tcMar>
              <w:top w:w="55" w:type="dxa"/>
              <w:left w:w="55" w:type="dxa"/>
              <w:bottom w:w="55" w:type="dxa"/>
              <w:right w:w="55" w:type="dxa"/>
            </w:tcMar>
            <w:vAlign w:val="center"/>
          </w:tcPr>
          <w:p w:rsidR="004A0B0F" w:rsidRPr="008C6FB3" w:rsidRDefault="004A0B0F" w:rsidP="00213572">
            <w:pPr>
              <w:ind w:left="709" w:firstLine="0"/>
              <w:rPr>
                <w:rFonts w:cs="Times New Roman"/>
                <w:sz w:val="20"/>
                <w:szCs w:val="20"/>
              </w:rPr>
            </w:pPr>
          </w:p>
          <w:p w:rsidR="004A0B0F" w:rsidRPr="008C6FB3" w:rsidRDefault="004A0B0F" w:rsidP="00213572">
            <w:pPr>
              <w:ind w:firstLine="0"/>
              <w:jc w:val="center"/>
              <w:rPr>
                <w:rFonts w:cs="Times New Roman"/>
                <w:sz w:val="20"/>
                <w:szCs w:val="20"/>
              </w:rPr>
            </w:pPr>
            <w:r w:rsidRPr="008C6FB3">
              <w:rPr>
                <w:rFonts w:cs="Times New Roman"/>
                <w:sz w:val="20"/>
                <w:szCs w:val="20"/>
              </w:rPr>
              <w:t>300 (СП)</w:t>
            </w:r>
          </w:p>
        </w:tc>
        <w:tc>
          <w:tcPr>
            <w:tcW w:w="1842" w:type="dxa"/>
            <w:tcMar>
              <w:top w:w="55" w:type="dxa"/>
              <w:left w:w="55" w:type="dxa"/>
              <w:bottom w:w="55" w:type="dxa"/>
              <w:right w:w="55" w:type="dxa"/>
            </w:tcMar>
            <w:vAlign w:val="center"/>
          </w:tcPr>
          <w:p w:rsidR="004A0B0F" w:rsidRPr="008C6FB3" w:rsidRDefault="004A0B0F" w:rsidP="00213572">
            <w:pPr>
              <w:ind w:left="709" w:firstLine="0"/>
              <w:rPr>
                <w:rFonts w:cs="Times New Roman"/>
                <w:sz w:val="20"/>
                <w:szCs w:val="20"/>
              </w:rPr>
            </w:pPr>
          </w:p>
          <w:p w:rsidR="004A0B0F" w:rsidRPr="008C6FB3" w:rsidRDefault="004A0B0F" w:rsidP="00213572">
            <w:pPr>
              <w:ind w:firstLine="0"/>
              <w:jc w:val="center"/>
              <w:rPr>
                <w:rFonts w:cs="Times New Roman"/>
                <w:sz w:val="20"/>
                <w:szCs w:val="20"/>
              </w:rPr>
            </w:pPr>
            <w:r w:rsidRPr="008C6FB3">
              <w:rPr>
                <w:rFonts w:cs="Times New Roman"/>
                <w:sz w:val="20"/>
                <w:szCs w:val="20"/>
              </w:rPr>
              <w:t>2,5-3 км</w:t>
            </w:r>
          </w:p>
        </w:tc>
      </w:tr>
      <w:tr w:rsidR="008C6FB3" w:rsidRPr="008C6FB3" w:rsidTr="00213572">
        <w:trPr>
          <w:jc w:val="center"/>
        </w:trPr>
        <w:tc>
          <w:tcPr>
            <w:tcW w:w="423" w:type="dxa"/>
            <w:tcMar>
              <w:top w:w="55" w:type="dxa"/>
              <w:left w:w="55" w:type="dxa"/>
              <w:bottom w:w="55" w:type="dxa"/>
              <w:right w:w="55" w:type="dxa"/>
            </w:tcMar>
          </w:tcPr>
          <w:p w:rsidR="004A0B0F" w:rsidRPr="008C6FB3" w:rsidRDefault="004A0B0F" w:rsidP="00692B53">
            <w:pPr>
              <w:ind w:firstLine="0"/>
              <w:rPr>
                <w:rFonts w:cs="Times New Roman"/>
                <w:sz w:val="20"/>
                <w:szCs w:val="20"/>
              </w:rPr>
            </w:pPr>
            <w:r w:rsidRPr="008C6FB3">
              <w:rPr>
                <w:rFonts w:cs="Times New Roman"/>
                <w:sz w:val="20"/>
                <w:szCs w:val="20"/>
              </w:rPr>
              <w:t>23</w:t>
            </w: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Рынки</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proofErr w:type="spellStart"/>
            <w:r w:rsidRPr="008C6FB3">
              <w:rPr>
                <w:rFonts w:cs="Times New Roman"/>
                <w:sz w:val="20"/>
                <w:szCs w:val="20"/>
              </w:rPr>
              <w:t>м.кв</w:t>
            </w:r>
            <w:proofErr w:type="spellEnd"/>
            <w:r w:rsidRPr="008C6FB3">
              <w:rPr>
                <w:rFonts w:cs="Times New Roman"/>
                <w:sz w:val="20"/>
                <w:szCs w:val="20"/>
              </w:rPr>
              <w:t>. торговой площади на 1000 человек</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24-40 (СП)</w:t>
            </w:r>
          </w:p>
        </w:tc>
        <w:tc>
          <w:tcPr>
            <w:tcW w:w="1842" w:type="dxa"/>
            <w:tcMar>
              <w:top w:w="55" w:type="dxa"/>
              <w:left w:w="55" w:type="dxa"/>
              <w:bottom w:w="55" w:type="dxa"/>
              <w:right w:w="55" w:type="dxa"/>
            </w:tcMar>
            <w:vAlign w:val="center"/>
          </w:tcPr>
          <w:p w:rsidR="004A0B0F" w:rsidRPr="008C6FB3" w:rsidRDefault="004A0B0F" w:rsidP="00213572">
            <w:pPr>
              <w:rPr>
                <w:rFonts w:cs="Times New Roman"/>
                <w:sz w:val="20"/>
                <w:szCs w:val="20"/>
              </w:rPr>
            </w:pPr>
            <w:r w:rsidRPr="008C6FB3">
              <w:rPr>
                <w:rFonts w:cs="Times New Roman"/>
                <w:sz w:val="20"/>
                <w:szCs w:val="20"/>
              </w:rPr>
              <w:t>-</w:t>
            </w:r>
          </w:p>
        </w:tc>
      </w:tr>
      <w:tr w:rsidR="008C6FB3" w:rsidRPr="008C6FB3" w:rsidTr="00213572">
        <w:trPr>
          <w:trHeight w:val="404"/>
          <w:jc w:val="center"/>
        </w:trPr>
        <w:tc>
          <w:tcPr>
            <w:tcW w:w="423" w:type="dxa"/>
            <w:tcMar>
              <w:top w:w="55" w:type="dxa"/>
              <w:left w:w="55" w:type="dxa"/>
              <w:bottom w:w="55" w:type="dxa"/>
              <w:right w:w="55" w:type="dxa"/>
            </w:tcMar>
          </w:tcPr>
          <w:p w:rsidR="004A0B0F" w:rsidRPr="008C6FB3" w:rsidRDefault="004A0B0F" w:rsidP="00692B53">
            <w:pPr>
              <w:ind w:firstLine="0"/>
              <w:rPr>
                <w:rFonts w:cs="Times New Roman"/>
                <w:sz w:val="20"/>
                <w:szCs w:val="20"/>
              </w:rPr>
            </w:pPr>
            <w:r w:rsidRPr="008C6FB3">
              <w:rPr>
                <w:rFonts w:cs="Times New Roman"/>
                <w:sz w:val="20"/>
                <w:szCs w:val="20"/>
              </w:rPr>
              <w:t>24</w:t>
            </w: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Предприятия общественного питания</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мест на 1000 жителей</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40 (СП)</w:t>
            </w:r>
          </w:p>
        </w:tc>
        <w:tc>
          <w:tcPr>
            <w:tcW w:w="1842" w:type="dxa"/>
            <w:tcMar>
              <w:top w:w="55" w:type="dxa"/>
              <w:left w:w="55" w:type="dxa"/>
              <w:bottom w:w="55" w:type="dxa"/>
              <w:right w:w="55" w:type="dxa"/>
            </w:tcMar>
            <w:vAlign w:val="center"/>
          </w:tcPr>
          <w:p w:rsidR="004A0B0F" w:rsidRPr="008C6FB3" w:rsidRDefault="004A0B0F" w:rsidP="00213572">
            <w:pPr>
              <w:ind w:left="709" w:firstLine="0"/>
              <w:rPr>
                <w:rFonts w:cs="Times New Roman"/>
                <w:sz w:val="20"/>
                <w:szCs w:val="20"/>
              </w:rPr>
            </w:pPr>
          </w:p>
          <w:p w:rsidR="004A0B0F" w:rsidRPr="008C6FB3" w:rsidRDefault="004A0B0F" w:rsidP="00213572">
            <w:pPr>
              <w:ind w:firstLine="0"/>
              <w:jc w:val="center"/>
              <w:rPr>
                <w:rFonts w:cs="Times New Roman"/>
                <w:sz w:val="20"/>
                <w:szCs w:val="20"/>
              </w:rPr>
            </w:pPr>
            <w:r w:rsidRPr="008C6FB3">
              <w:rPr>
                <w:rFonts w:cs="Times New Roman"/>
                <w:sz w:val="20"/>
                <w:szCs w:val="20"/>
              </w:rPr>
              <w:t>2,5-3 км</w:t>
            </w:r>
          </w:p>
        </w:tc>
      </w:tr>
      <w:tr w:rsidR="008C6FB3" w:rsidRPr="008C6FB3" w:rsidTr="00B46FF5">
        <w:trPr>
          <w:jc w:val="center"/>
        </w:trPr>
        <w:tc>
          <w:tcPr>
            <w:tcW w:w="423" w:type="dxa"/>
            <w:vMerge w:val="restart"/>
            <w:tcMar>
              <w:top w:w="55" w:type="dxa"/>
              <w:left w:w="55" w:type="dxa"/>
              <w:bottom w:w="55" w:type="dxa"/>
              <w:right w:w="55" w:type="dxa"/>
            </w:tcMar>
          </w:tcPr>
          <w:p w:rsidR="004A0B0F" w:rsidRPr="008C6FB3" w:rsidRDefault="004A0B0F" w:rsidP="00692B53">
            <w:pPr>
              <w:ind w:firstLine="0"/>
              <w:rPr>
                <w:rFonts w:cs="Times New Roman"/>
                <w:sz w:val="20"/>
                <w:szCs w:val="20"/>
              </w:rPr>
            </w:pPr>
            <w:r w:rsidRPr="008C6FB3">
              <w:rPr>
                <w:rFonts w:cs="Times New Roman"/>
                <w:sz w:val="20"/>
                <w:szCs w:val="20"/>
              </w:rPr>
              <w:t>25</w:t>
            </w:r>
          </w:p>
        </w:tc>
        <w:tc>
          <w:tcPr>
            <w:tcW w:w="9213" w:type="dxa"/>
            <w:gridSpan w:val="4"/>
            <w:tcMar>
              <w:top w:w="55" w:type="dxa"/>
              <w:left w:w="55" w:type="dxa"/>
              <w:bottom w:w="55" w:type="dxa"/>
              <w:right w:w="55" w:type="dxa"/>
            </w:tcMar>
          </w:tcPr>
          <w:p w:rsidR="004A0B0F" w:rsidRPr="008C6FB3" w:rsidRDefault="004A0B0F" w:rsidP="00692B53">
            <w:pPr>
              <w:ind w:firstLine="0"/>
              <w:rPr>
                <w:rFonts w:cs="Times New Roman"/>
                <w:sz w:val="20"/>
                <w:szCs w:val="20"/>
              </w:rPr>
            </w:pPr>
            <w:r w:rsidRPr="008C6FB3">
              <w:rPr>
                <w:rFonts w:cs="Times New Roman"/>
                <w:sz w:val="20"/>
                <w:szCs w:val="20"/>
              </w:rPr>
              <w:t>Предприятия бытового обслуживания</w:t>
            </w:r>
          </w:p>
        </w:tc>
      </w:tr>
      <w:tr w:rsidR="008C6FB3" w:rsidRPr="008C6FB3" w:rsidTr="00213572">
        <w:trPr>
          <w:trHeight w:val="423"/>
          <w:jc w:val="center"/>
        </w:trPr>
        <w:tc>
          <w:tcPr>
            <w:tcW w:w="423"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сельское поселение</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рабочих мест на 1000 жителей</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7 (СП)</w:t>
            </w:r>
          </w:p>
        </w:tc>
        <w:tc>
          <w:tcPr>
            <w:tcW w:w="1842"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2,5-3 км</w:t>
            </w:r>
          </w:p>
        </w:tc>
      </w:tr>
      <w:tr w:rsidR="008C6FB3" w:rsidRPr="008C6FB3" w:rsidTr="00B46FF5">
        <w:trPr>
          <w:jc w:val="center"/>
        </w:trPr>
        <w:tc>
          <w:tcPr>
            <w:tcW w:w="423" w:type="dxa"/>
            <w:vMerge w:val="restart"/>
            <w:tcMar>
              <w:top w:w="55" w:type="dxa"/>
              <w:left w:w="55" w:type="dxa"/>
              <w:bottom w:w="55" w:type="dxa"/>
              <w:right w:w="55" w:type="dxa"/>
            </w:tcMar>
          </w:tcPr>
          <w:p w:rsidR="004A0B0F" w:rsidRPr="008C6FB3" w:rsidRDefault="004A0B0F" w:rsidP="00692B53">
            <w:pPr>
              <w:ind w:firstLine="0"/>
              <w:rPr>
                <w:rFonts w:cs="Times New Roman"/>
                <w:sz w:val="20"/>
                <w:szCs w:val="20"/>
              </w:rPr>
            </w:pPr>
            <w:r w:rsidRPr="008C6FB3">
              <w:rPr>
                <w:rFonts w:cs="Times New Roman"/>
                <w:sz w:val="20"/>
                <w:szCs w:val="20"/>
              </w:rPr>
              <w:t>26</w:t>
            </w:r>
          </w:p>
        </w:tc>
        <w:tc>
          <w:tcPr>
            <w:tcW w:w="9213" w:type="dxa"/>
            <w:gridSpan w:val="4"/>
            <w:tcMar>
              <w:top w:w="55" w:type="dxa"/>
              <w:left w:w="55" w:type="dxa"/>
              <w:bottom w:w="55" w:type="dxa"/>
              <w:right w:w="55" w:type="dxa"/>
            </w:tcMar>
          </w:tcPr>
          <w:p w:rsidR="004A0B0F" w:rsidRPr="008C6FB3" w:rsidRDefault="004A0B0F" w:rsidP="00692B53">
            <w:pPr>
              <w:ind w:firstLine="0"/>
              <w:rPr>
                <w:rFonts w:cs="Times New Roman"/>
                <w:sz w:val="20"/>
                <w:szCs w:val="20"/>
              </w:rPr>
            </w:pPr>
            <w:r w:rsidRPr="008C6FB3">
              <w:rPr>
                <w:rFonts w:cs="Times New Roman"/>
                <w:sz w:val="20"/>
                <w:szCs w:val="20"/>
              </w:rPr>
              <w:t>Бани</w:t>
            </w:r>
          </w:p>
        </w:tc>
      </w:tr>
      <w:tr w:rsidR="008C6FB3" w:rsidRPr="008C6FB3" w:rsidTr="00213572">
        <w:trPr>
          <w:trHeight w:val="287"/>
          <w:jc w:val="center"/>
        </w:trPr>
        <w:tc>
          <w:tcPr>
            <w:tcW w:w="423"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сельское поселение</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мест на 1000 жителей</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7 (СП)</w:t>
            </w:r>
          </w:p>
        </w:tc>
        <w:tc>
          <w:tcPr>
            <w:tcW w:w="1842"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2,5-3 км</w:t>
            </w:r>
          </w:p>
        </w:tc>
      </w:tr>
      <w:tr w:rsidR="008C6FB3" w:rsidRPr="008C6FB3" w:rsidTr="00213572">
        <w:trPr>
          <w:jc w:val="center"/>
        </w:trPr>
        <w:tc>
          <w:tcPr>
            <w:tcW w:w="423" w:type="dxa"/>
            <w:tcMar>
              <w:top w:w="55" w:type="dxa"/>
              <w:left w:w="55" w:type="dxa"/>
              <w:bottom w:w="55" w:type="dxa"/>
              <w:right w:w="55" w:type="dxa"/>
            </w:tcMar>
          </w:tcPr>
          <w:p w:rsidR="004A0B0F" w:rsidRPr="008C6FB3" w:rsidRDefault="004A0B0F" w:rsidP="00692B53">
            <w:pPr>
              <w:ind w:firstLine="0"/>
              <w:rPr>
                <w:rFonts w:cs="Times New Roman"/>
                <w:sz w:val="20"/>
                <w:szCs w:val="20"/>
              </w:rPr>
            </w:pPr>
            <w:r w:rsidRPr="008C6FB3">
              <w:rPr>
                <w:rFonts w:cs="Times New Roman"/>
                <w:sz w:val="20"/>
                <w:szCs w:val="20"/>
              </w:rPr>
              <w:t>27</w:t>
            </w: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Гостиницы</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мест на 1000 жителей</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6 (СП)</w:t>
            </w:r>
          </w:p>
        </w:tc>
        <w:tc>
          <w:tcPr>
            <w:tcW w:w="1842" w:type="dxa"/>
            <w:tcMar>
              <w:top w:w="55" w:type="dxa"/>
              <w:left w:w="55" w:type="dxa"/>
              <w:bottom w:w="55" w:type="dxa"/>
              <w:right w:w="55" w:type="dxa"/>
            </w:tcMar>
            <w:vAlign w:val="center"/>
          </w:tcPr>
          <w:p w:rsidR="004A0B0F" w:rsidRPr="008C6FB3" w:rsidRDefault="004A0B0F" w:rsidP="00213572">
            <w:pPr>
              <w:jc w:val="center"/>
              <w:rPr>
                <w:rFonts w:cs="Times New Roman"/>
                <w:sz w:val="20"/>
                <w:szCs w:val="20"/>
              </w:rPr>
            </w:pPr>
            <w:r w:rsidRPr="008C6FB3">
              <w:rPr>
                <w:rFonts w:cs="Times New Roman"/>
                <w:sz w:val="20"/>
                <w:szCs w:val="20"/>
              </w:rPr>
              <w:t>-</w:t>
            </w:r>
          </w:p>
        </w:tc>
      </w:tr>
      <w:tr w:rsidR="008C6FB3" w:rsidRPr="008C6FB3" w:rsidTr="00213572">
        <w:trPr>
          <w:jc w:val="center"/>
        </w:trPr>
        <w:tc>
          <w:tcPr>
            <w:tcW w:w="423" w:type="dxa"/>
            <w:tcMar>
              <w:top w:w="55" w:type="dxa"/>
              <w:left w:w="55" w:type="dxa"/>
              <w:bottom w:w="55" w:type="dxa"/>
              <w:right w:w="55" w:type="dxa"/>
            </w:tcMar>
          </w:tcPr>
          <w:p w:rsidR="004A0B0F" w:rsidRPr="008C6FB3" w:rsidRDefault="004A0B0F" w:rsidP="00692B53">
            <w:pPr>
              <w:ind w:firstLine="0"/>
              <w:rPr>
                <w:rFonts w:cs="Times New Roman"/>
                <w:sz w:val="20"/>
                <w:szCs w:val="20"/>
              </w:rPr>
            </w:pPr>
            <w:r w:rsidRPr="008C6FB3">
              <w:rPr>
                <w:rFonts w:cs="Times New Roman"/>
                <w:sz w:val="20"/>
                <w:szCs w:val="20"/>
              </w:rPr>
              <w:t>28</w:t>
            </w: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Отделение связи</w:t>
            </w:r>
          </w:p>
        </w:tc>
        <w:tc>
          <w:tcPr>
            <w:tcW w:w="4253" w:type="dxa"/>
            <w:gridSpan w:val="2"/>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Не менее одного в каждом поселении</w:t>
            </w:r>
          </w:p>
        </w:tc>
        <w:tc>
          <w:tcPr>
            <w:tcW w:w="1842"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сельский нас пункт 2,5-3 км.</w:t>
            </w:r>
          </w:p>
        </w:tc>
      </w:tr>
      <w:tr w:rsidR="008C6FB3" w:rsidRPr="008C6FB3" w:rsidTr="00213572">
        <w:trPr>
          <w:jc w:val="center"/>
        </w:trPr>
        <w:tc>
          <w:tcPr>
            <w:tcW w:w="423" w:type="dxa"/>
            <w:tcMar>
              <w:top w:w="55" w:type="dxa"/>
              <w:left w:w="55" w:type="dxa"/>
              <w:bottom w:w="55" w:type="dxa"/>
              <w:right w:w="55" w:type="dxa"/>
            </w:tcMar>
          </w:tcPr>
          <w:p w:rsidR="004A0B0F" w:rsidRPr="008C6FB3" w:rsidRDefault="004A0B0F" w:rsidP="00692B53">
            <w:pPr>
              <w:ind w:firstLine="0"/>
              <w:rPr>
                <w:rFonts w:cs="Times New Roman"/>
                <w:sz w:val="20"/>
                <w:szCs w:val="20"/>
              </w:rPr>
            </w:pPr>
            <w:r w:rsidRPr="008C6FB3">
              <w:rPr>
                <w:rFonts w:cs="Times New Roman"/>
                <w:sz w:val="20"/>
                <w:szCs w:val="20"/>
              </w:rPr>
              <w:t>29</w:t>
            </w: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Опорный пункт охраны правопорядка</w:t>
            </w:r>
          </w:p>
        </w:tc>
        <w:tc>
          <w:tcPr>
            <w:tcW w:w="4253" w:type="dxa"/>
            <w:gridSpan w:val="2"/>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Не менее одного в каждом поселении</w:t>
            </w:r>
          </w:p>
        </w:tc>
        <w:tc>
          <w:tcPr>
            <w:tcW w:w="1842" w:type="dxa"/>
            <w:tcMar>
              <w:top w:w="55" w:type="dxa"/>
              <w:left w:w="55" w:type="dxa"/>
              <w:bottom w:w="55" w:type="dxa"/>
              <w:right w:w="55" w:type="dxa"/>
            </w:tcMar>
            <w:vAlign w:val="center"/>
          </w:tcPr>
          <w:p w:rsidR="004A0B0F" w:rsidRPr="008C6FB3" w:rsidRDefault="004A0B0F" w:rsidP="00213572">
            <w:pPr>
              <w:ind w:left="709" w:firstLine="0"/>
              <w:jc w:val="center"/>
              <w:rPr>
                <w:rFonts w:cs="Times New Roman"/>
                <w:sz w:val="20"/>
                <w:szCs w:val="20"/>
              </w:rPr>
            </w:pPr>
            <w:r w:rsidRPr="008C6FB3">
              <w:rPr>
                <w:rFonts w:cs="Times New Roman"/>
                <w:sz w:val="20"/>
                <w:szCs w:val="20"/>
              </w:rPr>
              <w:t>-</w:t>
            </w:r>
          </w:p>
        </w:tc>
      </w:tr>
      <w:tr w:rsidR="008C6FB3" w:rsidRPr="008C6FB3" w:rsidTr="00213572">
        <w:trPr>
          <w:jc w:val="center"/>
        </w:trPr>
        <w:tc>
          <w:tcPr>
            <w:tcW w:w="423" w:type="dxa"/>
            <w:tcMar>
              <w:top w:w="55" w:type="dxa"/>
              <w:left w:w="55" w:type="dxa"/>
              <w:bottom w:w="55" w:type="dxa"/>
              <w:right w:w="55" w:type="dxa"/>
            </w:tcMar>
          </w:tcPr>
          <w:p w:rsidR="004A0B0F" w:rsidRPr="008C6FB3" w:rsidRDefault="004A0B0F" w:rsidP="00692B53">
            <w:pPr>
              <w:ind w:firstLine="0"/>
              <w:rPr>
                <w:rFonts w:cs="Times New Roman"/>
                <w:sz w:val="20"/>
                <w:szCs w:val="20"/>
              </w:rPr>
            </w:pPr>
            <w:r w:rsidRPr="008C6FB3">
              <w:rPr>
                <w:rFonts w:cs="Times New Roman"/>
                <w:sz w:val="20"/>
                <w:szCs w:val="20"/>
              </w:rPr>
              <w:t>30</w:t>
            </w: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Центр административного самоуправления</w:t>
            </w:r>
          </w:p>
        </w:tc>
        <w:tc>
          <w:tcPr>
            <w:tcW w:w="4253" w:type="dxa"/>
            <w:gridSpan w:val="2"/>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Не менее одного в каждом поселении</w:t>
            </w:r>
          </w:p>
        </w:tc>
        <w:tc>
          <w:tcPr>
            <w:tcW w:w="1842" w:type="dxa"/>
            <w:tcMar>
              <w:top w:w="55" w:type="dxa"/>
              <w:left w:w="55" w:type="dxa"/>
              <w:bottom w:w="55" w:type="dxa"/>
              <w:right w:w="55" w:type="dxa"/>
            </w:tcMar>
            <w:vAlign w:val="center"/>
          </w:tcPr>
          <w:p w:rsidR="004A0B0F" w:rsidRPr="008C6FB3" w:rsidRDefault="004A0B0F" w:rsidP="00213572">
            <w:pPr>
              <w:ind w:left="709" w:firstLine="0"/>
              <w:jc w:val="center"/>
              <w:rPr>
                <w:rFonts w:cs="Times New Roman"/>
                <w:sz w:val="20"/>
                <w:szCs w:val="20"/>
              </w:rPr>
            </w:pPr>
            <w:r w:rsidRPr="008C6FB3">
              <w:rPr>
                <w:rFonts w:cs="Times New Roman"/>
                <w:sz w:val="20"/>
                <w:szCs w:val="20"/>
              </w:rPr>
              <w:t>-</w:t>
            </w:r>
          </w:p>
        </w:tc>
      </w:tr>
      <w:tr w:rsidR="008C6FB3" w:rsidRPr="008C6FB3" w:rsidTr="00213572">
        <w:trPr>
          <w:jc w:val="center"/>
        </w:trPr>
        <w:tc>
          <w:tcPr>
            <w:tcW w:w="423" w:type="dxa"/>
            <w:vMerge w:val="restart"/>
            <w:tcMar>
              <w:top w:w="55" w:type="dxa"/>
              <w:left w:w="55" w:type="dxa"/>
              <w:bottom w:w="55" w:type="dxa"/>
              <w:right w:w="55" w:type="dxa"/>
            </w:tcMar>
          </w:tcPr>
          <w:p w:rsidR="004A0B0F" w:rsidRPr="008C6FB3" w:rsidRDefault="004A0B0F" w:rsidP="00692B53">
            <w:pPr>
              <w:ind w:firstLine="0"/>
              <w:rPr>
                <w:rFonts w:cs="Times New Roman"/>
                <w:sz w:val="20"/>
                <w:szCs w:val="20"/>
              </w:rPr>
            </w:pPr>
            <w:r w:rsidRPr="008C6FB3">
              <w:rPr>
                <w:rFonts w:cs="Times New Roman"/>
                <w:sz w:val="20"/>
                <w:szCs w:val="20"/>
              </w:rPr>
              <w:t>31</w:t>
            </w: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Отделение банка</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Операционная касса на 10-30 тыс. жителей</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1 (СП)</w:t>
            </w:r>
          </w:p>
        </w:tc>
        <w:tc>
          <w:tcPr>
            <w:tcW w:w="1842" w:type="dxa"/>
            <w:tcMar>
              <w:top w:w="55" w:type="dxa"/>
              <w:left w:w="55" w:type="dxa"/>
              <w:bottom w:w="55" w:type="dxa"/>
              <w:right w:w="55" w:type="dxa"/>
            </w:tcMar>
            <w:vAlign w:val="center"/>
          </w:tcPr>
          <w:p w:rsidR="004A0B0F" w:rsidRPr="008C6FB3" w:rsidRDefault="004A0B0F" w:rsidP="00213572">
            <w:pPr>
              <w:ind w:left="709" w:firstLine="0"/>
              <w:jc w:val="center"/>
              <w:rPr>
                <w:rFonts w:cs="Times New Roman"/>
                <w:sz w:val="20"/>
                <w:szCs w:val="20"/>
              </w:rPr>
            </w:pPr>
          </w:p>
        </w:tc>
      </w:tr>
      <w:tr w:rsidR="008C6FB3" w:rsidRPr="008C6FB3" w:rsidTr="00213572">
        <w:trPr>
          <w:trHeight w:val="549"/>
          <w:jc w:val="center"/>
        </w:trPr>
        <w:tc>
          <w:tcPr>
            <w:tcW w:w="423" w:type="dxa"/>
            <w:vMerge/>
            <w:tcMar>
              <w:top w:w="55" w:type="dxa"/>
              <w:left w:w="55" w:type="dxa"/>
              <w:bottom w:w="55" w:type="dxa"/>
              <w:right w:w="55" w:type="dxa"/>
            </w:tcMar>
          </w:tcPr>
          <w:p w:rsidR="004A0B0F" w:rsidRPr="008C6FB3" w:rsidRDefault="004A0B0F" w:rsidP="004A0B0F">
            <w:pPr>
              <w:ind w:left="709" w:firstLine="0"/>
              <w:rPr>
                <w:rFonts w:cs="Times New Roman"/>
                <w:sz w:val="20"/>
                <w:szCs w:val="20"/>
              </w:rPr>
            </w:pPr>
          </w:p>
        </w:tc>
        <w:tc>
          <w:tcPr>
            <w:tcW w:w="3118" w:type="dxa"/>
            <w:tcMar>
              <w:top w:w="55" w:type="dxa"/>
              <w:left w:w="55" w:type="dxa"/>
              <w:bottom w:w="55" w:type="dxa"/>
              <w:right w:w="55" w:type="dxa"/>
            </w:tcMar>
            <w:vAlign w:val="center"/>
          </w:tcPr>
          <w:p w:rsidR="004A0B0F" w:rsidRPr="008C6FB3" w:rsidRDefault="004A0B0F" w:rsidP="00213572">
            <w:pPr>
              <w:ind w:firstLine="0"/>
              <w:jc w:val="left"/>
              <w:rPr>
                <w:rFonts w:cs="Times New Roman"/>
                <w:sz w:val="20"/>
                <w:szCs w:val="20"/>
              </w:rPr>
            </w:pPr>
            <w:r w:rsidRPr="008C6FB3">
              <w:rPr>
                <w:rFonts w:cs="Times New Roman"/>
                <w:sz w:val="20"/>
                <w:szCs w:val="20"/>
              </w:rPr>
              <w:t>сельское поселение</w:t>
            </w:r>
          </w:p>
        </w:tc>
        <w:tc>
          <w:tcPr>
            <w:tcW w:w="2835"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Операционная касса на 1-2 тыс. жителей</w:t>
            </w:r>
          </w:p>
        </w:tc>
        <w:tc>
          <w:tcPr>
            <w:tcW w:w="1418"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1 (СП)</w:t>
            </w:r>
          </w:p>
        </w:tc>
        <w:tc>
          <w:tcPr>
            <w:tcW w:w="1842" w:type="dxa"/>
            <w:tcMar>
              <w:top w:w="55" w:type="dxa"/>
              <w:left w:w="55" w:type="dxa"/>
              <w:bottom w:w="55" w:type="dxa"/>
              <w:right w:w="55" w:type="dxa"/>
            </w:tcMar>
            <w:vAlign w:val="center"/>
          </w:tcPr>
          <w:p w:rsidR="004A0B0F" w:rsidRPr="008C6FB3" w:rsidRDefault="004A0B0F" w:rsidP="00213572">
            <w:pPr>
              <w:ind w:firstLine="0"/>
              <w:jc w:val="center"/>
              <w:rPr>
                <w:rFonts w:cs="Times New Roman"/>
                <w:sz w:val="20"/>
                <w:szCs w:val="20"/>
              </w:rPr>
            </w:pPr>
            <w:r w:rsidRPr="008C6FB3">
              <w:rPr>
                <w:rFonts w:cs="Times New Roman"/>
                <w:sz w:val="20"/>
                <w:szCs w:val="20"/>
              </w:rPr>
              <w:t>2,5-3 км.</w:t>
            </w:r>
          </w:p>
        </w:tc>
      </w:tr>
      <w:tr w:rsidR="00692B53" w:rsidRPr="008C6FB3" w:rsidTr="00B46FF5">
        <w:trPr>
          <w:trHeight w:val="1185"/>
          <w:jc w:val="center"/>
        </w:trPr>
        <w:tc>
          <w:tcPr>
            <w:tcW w:w="9636" w:type="dxa"/>
            <w:gridSpan w:val="5"/>
            <w:tcMar>
              <w:top w:w="55" w:type="dxa"/>
              <w:left w:w="55" w:type="dxa"/>
              <w:bottom w:w="55" w:type="dxa"/>
              <w:right w:w="55" w:type="dxa"/>
            </w:tcMar>
          </w:tcPr>
          <w:p w:rsidR="00692B53" w:rsidRPr="008C6FB3" w:rsidRDefault="00692B53" w:rsidP="00692B53">
            <w:pPr>
              <w:ind w:firstLine="0"/>
              <w:rPr>
                <w:rFonts w:cs="Times New Roman"/>
                <w:sz w:val="20"/>
                <w:szCs w:val="20"/>
              </w:rPr>
            </w:pPr>
            <w:r w:rsidRPr="008C6FB3">
              <w:rPr>
                <w:rFonts w:cs="Times New Roman"/>
                <w:sz w:val="20"/>
                <w:szCs w:val="20"/>
              </w:rPr>
              <w:t>Примечание:</w:t>
            </w:r>
          </w:p>
          <w:p w:rsidR="00692B53" w:rsidRPr="008C6FB3" w:rsidRDefault="00692B53" w:rsidP="00A569F2">
            <w:pPr>
              <w:pStyle w:val="afa"/>
              <w:numPr>
                <w:ilvl w:val="0"/>
                <w:numId w:val="57"/>
              </w:numPr>
              <w:ind w:left="0" w:firstLine="0"/>
              <w:rPr>
                <w:rFonts w:cs="Times New Roman"/>
                <w:sz w:val="20"/>
                <w:szCs w:val="20"/>
              </w:rPr>
            </w:pPr>
            <w:r w:rsidRPr="008C6FB3">
              <w:rPr>
                <w:rFonts w:cs="Times New Roman"/>
                <w:sz w:val="20"/>
                <w:szCs w:val="20"/>
              </w:rPr>
              <w:t>СП – СП 42.13330.2016 (актуализированная редакция СНиП 2.07.01-89*).</w:t>
            </w:r>
          </w:p>
          <w:p w:rsidR="00692B53" w:rsidRPr="008C6FB3" w:rsidRDefault="00692B53" w:rsidP="00A569F2">
            <w:pPr>
              <w:pStyle w:val="afa"/>
              <w:numPr>
                <w:ilvl w:val="0"/>
                <w:numId w:val="57"/>
              </w:numPr>
              <w:ind w:left="0" w:firstLine="0"/>
              <w:rPr>
                <w:rFonts w:cs="Times New Roman"/>
                <w:sz w:val="20"/>
                <w:szCs w:val="20"/>
              </w:rPr>
            </w:pPr>
            <w:r w:rsidRPr="008C6FB3">
              <w:rPr>
                <w:rFonts w:cs="Times New Roman"/>
                <w:sz w:val="20"/>
                <w:szCs w:val="20"/>
              </w:rPr>
              <w:t>Методика – «Методика определения нормативной потребности субъектов Российской Федерации в объектах социальной инфраструктуры», одобренная распоряжением Правительства Российской Федерации от 19 октября 1999г. №1683-р.</w:t>
            </w:r>
          </w:p>
        </w:tc>
      </w:tr>
    </w:tbl>
    <w:p w:rsidR="004A0B0F" w:rsidRPr="008C6FB3" w:rsidRDefault="004A0B0F" w:rsidP="00846316"/>
    <w:p w:rsidR="004A0B0F" w:rsidRPr="008C6FB3" w:rsidRDefault="004A0B0F" w:rsidP="00846316">
      <w:pPr>
        <w:rPr>
          <w:b/>
          <w:i/>
        </w:rPr>
      </w:pPr>
      <w:r w:rsidRPr="008C6FB3">
        <w:rPr>
          <w:b/>
          <w:i/>
        </w:rPr>
        <w:t>Выводы:</w:t>
      </w:r>
    </w:p>
    <w:p w:rsidR="00E25B08" w:rsidRPr="008C6FB3" w:rsidRDefault="00E25B08" w:rsidP="00E25B08">
      <w:r w:rsidRPr="008C6FB3">
        <w:t>Из проведенного анализа видно, что существующая емкость большинства объектов культурно-бытового назначения превышает нормативную. Исключение составляют плоскостные спортивные сооружения и такие учреждения бытового обслуживания, как предприятия питания, химчистки и бани. Проблему недостаточности плоскостных спортивных сооружений планируется решить за счет организации физкультурно-оздоровительных комплексов.</w:t>
      </w:r>
    </w:p>
    <w:p w:rsidR="00E25B08" w:rsidRPr="008C6FB3" w:rsidRDefault="00E25B08" w:rsidP="00E25B08">
      <w:r w:rsidRPr="008C6FB3">
        <w:t>Кроме того, существует проблема изношенности зданий, где размещаются объекты культуры и искусства, а также недостаточность услуг, предоставляемых населению в данной сфере.</w:t>
      </w:r>
    </w:p>
    <w:p w:rsidR="00E25B08" w:rsidRPr="008C6FB3" w:rsidRDefault="00E25B08" w:rsidP="00E25B08">
      <w:r w:rsidRPr="008C6FB3">
        <w:t>Что касается перечисленных учреждений бытового обслуживания, развитие таких видов обслуживания как торговля, общественное питание, бытовое обслуживание, коммунальное хозяйство в условиях рыночных отношений в экономике происходит по принципу сбалансированности спроса и предложения. При этом спрос на те, или иные виды услуг зависит от уровня жизни населения, который в свою очередь определяется уровнем развития экономики муниципального образования и региона.</w:t>
      </w:r>
    </w:p>
    <w:p w:rsidR="00E25B08" w:rsidRPr="008C6FB3" w:rsidRDefault="00E25B08" w:rsidP="00E25B08">
      <w:r w:rsidRPr="008C6FB3">
        <w:t>Наряду с муниципальными, возможно развитие сети обслуживания различных форм собственности, привлечение инвесторов и индивидуальных предпринимателей. Возможно развитие сети кафе, досуговых предприятий, объектов автосервиса, по мере возникновения в них потребности с развитием и застройкой села. Требуются мероприятия по привлечению к деятельности в данной сфере обслуживания индивидуальных предпринимателей.</w:t>
      </w:r>
    </w:p>
    <w:p w:rsidR="009E4B21" w:rsidRPr="008C6FB3" w:rsidRDefault="009E4B21" w:rsidP="00E47D13"/>
    <w:p w:rsidR="009E4B21" w:rsidRPr="008C6FB3" w:rsidRDefault="009E4B21" w:rsidP="00180911">
      <w:pPr>
        <w:pStyle w:val="3"/>
      </w:pPr>
      <w:r w:rsidRPr="008C6FB3">
        <w:t>2.1.1</w:t>
      </w:r>
      <w:r w:rsidR="00252D82" w:rsidRPr="008C6FB3">
        <w:t>1</w:t>
      </w:r>
      <w:r w:rsidRPr="008C6FB3">
        <w:t xml:space="preserve">. Объекты </w:t>
      </w:r>
      <w:r w:rsidR="008F5755" w:rsidRPr="008C6FB3">
        <w:t>массового</w:t>
      </w:r>
      <w:r w:rsidRPr="008C6FB3">
        <w:t xml:space="preserve"> </w:t>
      </w:r>
      <w:r w:rsidR="008F5755" w:rsidRPr="008C6FB3">
        <w:t>отдыха жителей поселения</w:t>
      </w:r>
      <w:r w:rsidRPr="008C6FB3">
        <w:t xml:space="preserve">. </w:t>
      </w:r>
      <w:r w:rsidR="008F5755" w:rsidRPr="008C6FB3">
        <w:t>Благоустройство и озеленение территории поселения</w:t>
      </w:r>
    </w:p>
    <w:p w:rsidR="009E4B21" w:rsidRPr="008C6FB3" w:rsidRDefault="008F5755" w:rsidP="00A40411">
      <w:pPr>
        <w:pStyle w:val="4"/>
      </w:pPr>
      <w:r w:rsidRPr="008C6FB3">
        <w:t>Массовый отдых жителей поселения</w:t>
      </w:r>
    </w:p>
    <w:p w:rsidR="008F5755" w:rsidRPr="008C6FB3" w:rsidRDefault="008F5755" w:rsidP="008F5755">
      <w:r w:rsidRPr="008C6FB3">
        <w:t>На территории поселения отсутствуют места организованного отдыха жителей поселения. Существуют стихийно сложившиеся места купания. Необходимо благоустраивать и организовывать на их основе места массового отдыха жителей поселения, рекреационные и пляжные зоны.</w:t>
      </w:r>
    </w:p>
    <w:p w:rsidR="008F5755" w:rsidRPr="008C6FB3" w:rsidRDefault="008F5755" w:rsidP="008F5755">
      <w:r w:rsidRPr="008C6FB3">
        <w:t>Наиболее благоустроенные и ухоженные участки, прилегающие к общественным зданиям, расположены в центральных частях населенных пунктов. Для населенных пунктов поселения в целом характерно достаточное количество озелененных территорий ограниченного пользования: территорий школ, спортивных площадок.</w:t>
      </w:r>
    </w:p>
    <w:p w:rsidR="008F5755" w:rsidRPr="008C6FB3" w:rsidRDefault="008F5755" w:rsidP="008F5755">
      <w:r w:rsidRPr="008C6FB3">
        <w:t>Современная планировочная организация зеленых насаждений поселения характеризуется следующими особенностями:</w:t>
      </w:r>
    </w:p>
    <w:p w:rsidR="008F5755" w:rsidRPr="008C6FB3" w:rsidRDefault="008F5755" w:rsidP="007A62B8">
      <w:pPr>
        <w:pStyle w:val="afa"/>
        <w:numPr>
          <w:ilvl w:val="0"/>
          <w:numId w:val="86"/>
        </w:numPr>
        <w:ind w:left="0" w:firstLine="709"/>
      </w:pPr>
      <w:r w:rsidRPr="008C6FB3">
        <w:lastRenderedPageBreak/>
        <w:t xml:space="preserve">отсутствует единая, </w:t>
      </w:r>
      <w:proofErr w:type="spellStart"/>
      <w:r w:rsidRPr="008C6FB3">
        <w:t>планировочно</w:t>
      </w:r>
      <w:proofErr w:type="spellEnd"/>
      <w:r w:rsidRPr="008C6FB3">
        <w:t xml:space="preserve"> связанная система зеленых насаждений населенных пунктов;</w:t>
      </w:r>
    </w:p>
    <w:p w:rsidR="008F5755" w:rsidRPr="008C6FB3" w:rsidRDefault="008F5755" w:rsidP="007A62B8">
      <w:pPr>
        <w:pStyle w:val="afa"/>
        <w:numPr>
          <w:ilvl w:val="0"/>
          <w:numId w:val="86"/>
        </w:numPr>
        <w:ind w:left="0" w:firstLine="709"/>
      </w:pPr>
      <w:r w:rsidRPr="008C6FB3">
        <w:t xml:space="preserve">не сформированы крупные парковые зоны </w:t>
      </w:r>
      <w:proofErr w:type="spellStart"/>
      <w:r w:rsidRPr="008C6FB3">
        <w:t>общепоселенческого</w:t>
      </w:r>
      <w:proofErr w:type="spellEnd"/>
      <w:r w:rsidRPr="008C6FB3">
        <w:t xml:space="preserve"> значения, обеспечивающие потребности в отдыхе и благоприятные экологические условия для населения;</w:t>
      </w:r>
    </w:p>
    <w:p w:rsidR="00693A88" w:rsidRPr="008C6FB3" w:rsidRDefault="008F5755" w:rsidP="007A62B8">
      <w:pPr>
        <w:pStyle w:val="afa"/>
        <w:numPr>
          <w:ilvl w:val="0"/>
          <w:numId w:val="86"/>
        </w:numPr>
        <w:ind w:left="0" w:firstLine="709"/>
      </w:pPr>
      <w:r w:rsidRPr="008C6FB3">
        <w:t xml:space="preserve">в существующей застройке населенных пунктов строительство новых зеленых зон </w:t>
      </w:r>
      <w:proofErr w:type="spellStart"/>
      <w:r w:rsidRPr="008C6FB3">
        <w:t>планировочно</w:t>
      </w:r>
      <w:proofErr w:type="spellEnd"/>
      <w:r w:rsidRPr="008C6FB3">
        <w:t xml:space="preserve"> ограничено</w:t>
      </w:r>
      <w:r w:rsidR="00693A88" w:rsidRPr="008C6FB3">
        <w:t>;</w:t>
      </w:r>
    </w:p>
    <w:p w:rsidR="00693A88" w:rsidRPr="008C6FB3" w:rsidRDefault="00693A88" w:rsidP="007A62B8">
      <w:pPr>
        <w:pStyle w:val="afa"/>
        <w:numPr>
          <w:ilvl w:val="0"/>
          <w:numId w:val="86"/>
        </w:numPr>
        <w:ind w:left="0" w:firstLine="709"/>
      </w:pPr>
      <w:r w:rsidRPr="008C6FB3">
        <w:t>недостаточный уровень благоустройства существующих парков, скверов;</w:t>
      </w:r>
    </w:p>
    <w:p w:rsidR="009E4B21" w:rsidRPr="008C6FB3" w:rsidRDefault="00693A88" w:rsidP="007A62B8">
      <w:pPr>
        <w:pStyle w:val="afa"/>
        <w:numPr>
          <w:ilvl w:val="0"/>
          <w:numId w:val="86"/>
        </w:numPr>
        <w:ind w:left="0" w:firstLine="709"/>
      </w:pPr>
      <w:r w:rsidRPr="008C6FB3">
        <w:t>недостаточное развитие основных озелененных планировочных элементов - набережной рек, протекающих по территории поселения</w:t>
      </w:r>
      <w:r w:rsidR="008F5755" w:rsidRPr="008C6FB3">
        <w:t>.</w:t>
      </w:r>
    </w:p>
    <w:p w:rsidR="008F5755" w:rsidRPr="008C6FB3" w:rsidRDefault="008F5755" w:rsidP="00A40411">
      <w:pPr>
        <w:pStyle w:val="4"/>
      </w:pPr>
      <w:r w:rsidRPr="008C6FB3">
        <w:t>Благоустройство и озеленение территории поселения</w:t>
      </w:r>
    </w:p>
    <w:p w:rsidR="008F5755" w:rsidRPr="008C6FB3" w:rsidRDefault="008F5755" w:rsidP="008F5755">
      <w:r w:rsidRPr="008C6FB3">
        <w:t>Существующая древесно-кустарниковая растительность на улицах населенных пунктов представлена, в основном, тополями, кленами, посаженными более 40 лет назад. Необходимо поэтапно ликвидировать старые, высокорослые деревья, осуществлять посадку новых деревьев и кустарников, производить омолаживающую и формовочную обрезку деревьев.</w:t>
      </w:r>
    </w:p>
    <w:p w:rsidR="008F5755" w:rsidRPr="008C6FB3" w:rsidRDefault="008F5755" w:rsidP="008F5755">
      <w:r w:rsidRPr="008C6FB3">
        <w:t>Не все здания общественного значения огорожены полосами древесно-кустарниковых насаждений. Внутри жилых образований отсутствуют детские игровые площадки.</w:t>
      </w:r>
    </w:p>
    <w:p w:rsidR="008F5755" w:rsidRPr="008C6FB3" w:rsidRDefault="007135FC" w:rsidP="008F5755">
      <w:r w:rsidRPr="008C6FB3">
        <w:t>В основном, в</w:t>
      </w:r>
      <w:r w:rsidR="008F5755" w:rsidRPr="008C6FB3">
        <w:t xml:space="preserve">се населенные пункты озеленены в основном за счет насаждений, произрастающих на приусадебных участках. Кроме того, имеются незначительные посадки вдоль улиц, посадки вдоль поймы рек. </w:t>
      </w:r>
    </w:p>
    <w:p w:rsidR="008F5755" w:rsidRPr="008C6FB3" w:rsidRDefault="008F5755" w:rsidP="008F5755">
      <w:r w:rsidRPr="008C6FB3">
        <w:t>Улицы населенных пунктов не достаточно благоустроены, не имеют пешеходных тротуаров. Основанная их часть не имеет твердого покрытия.</w:t>
      </w:r>
    </w:p>
    <w:p w:rsidR="008F5755" w:rsidRPr="008C6FB3" w:rsidRDefault="008F5755" w:rsidP="008F5755">
      <w:pPr>
        <w:rPr>
          <w:b/>
          <w:i/>
        </w:rPr>
      </w:pPr>
      <w:r w:rsidRPr="008C6FB3">
        <w:rPr>
          <w:b/>
          <w:i/>
        </w:rPr>
        <w:t>Выводы:</w:t>
      </w:r>
    </w:p>
    <w:p w:rsidR="008F5755" w:rsidRPr="008C6FB3" w:rsidRDefault="008F5755" w:rsidP="008F5755">
      <w:pPr>
        <w:rPr>
          <w:bCs/>
          <w:iCs/>
        </w:rPr>
      </w:pPr>
      <w:r w:rsidRPr="008C6FB3">
        <w:rPr>
          <w:bCs/>
          <w:iCs/>
        </w:rPr>
        <w:t>В результате анализа выявлены следующие проблемы, касающиеся развития систем рекреации поселения:</w:t>
      </w:r>
    </w:p>
    <w:p w:rsidR="008F5755" w:rsidRPr="008C6FB3" w:rsidRDefault="008F5755" w:rsidP="007A62B8">
      <w:pPr>
        <w:pStyle w:val="afa"/>
        <w:numPr>
          <w:ilvl w:val="0"/>
          <w:numId w:val="85"/>
        </w:numPr>
        <w:ind w:left="0" w:firstLine="709"/>
      </w:pPr>
      <w:r w:rsidRPr="008C6FB3">
        <w:t>Требуется благоустройство зон отдыха и пляжей, обустройство площадок для проведения культурно-массовых мероприятий.</w:t>
      </w:r>
    </w:p>
    <w:p w:rsidR="008F5755" w:rsidRPr="008C6FB3" w:rsidRDefault="007135FC" w:rsidP="007A62B8">
      <w:pPr>
        <w:pStyle w:val="afa"/>
        <w:numPr>
          <w:ilvl w:val="0"/>
          <w:numId w:val="85"/>
        </w:numPr>
        <w:ind w:left="0" w:firstLine="709"/>
      </w:pPr>
      <w:r w:rsidRPr="008C6FB3">
        <w:t>Требуется благоустройство существующих парковых зон и скверов на территории населенных пунктов</w:t>
      </w:r>
      <w:r w:rsidR="008F5755" w:rsidRPr="008C6FB3">
        <w:t>.</w:t>
      </w:r>
    </w:p>
    <w:p w:rsidR="008F5755" w:rsidRPr="008C6FB3" w:rsidRDefault="008F5755" w:rsidP="007A62B8">
      <w:pPr>
        <w:pStyle w:val="afa"/>
        <w:numPr>
          <w:ilvl w:val="0"/>
          <w:numId w:val="85"/>
        </w:numPr>
        <w:ind w:left="0" w:firstLine="709"/>
      </w:pPr>
      <w:r w:rsidRPr="008C6FB3">
        <w:t>Необходимо устройство детских игровых площадок внутри жилых кварталов в населенных пунктах</w:t>
      </w:r>
      <w:r w:rsidR="00AA03A6" w:rsidRPr="008C6FB3">
        <w:t>.</w:t>
      </w:r>
    </w:p>
    <w:p w:rsidR="008F5755" w:rsidRPr="008C6FB3" w:rsidRDefault="008F5755" w:rsidP="007A62B8">
      <w:pPr>
        <w:pStyle w:val="afa"/>
        <w:numPr>
          <w:ilvl w:val="0"/>
          <w:numId w:val="85"/>
        </w:numPr>
        <w:ind w:left="0" w:firstLine="709"/>
      </w:pPr>
      <w:r w:rsidRPr="008C6FB3">
        <w:t>Требуется устройство пешеходных тротуаров по улицам населенных пунктов.</w:t>
      </w:r>
    </w:p>
    <w:p w:rsidR="004A0B0F" w:rsidRPr="008C6FB3" w:rsidRDefault="004A0B0F" w:rsidP="00846316"/>
    <w:p w:rsidR="005523E8" w:rsidRPr="008C6FB3" w:rsidRDefault="00AC6A36" w:rsidP="00180911">
      <w:pPr>
        <w:pStyle w:val="3"/>
      </w:pPr>
      <w:r w:rsidRPr="008C6FB3">
        <w:t>2.1.</w:t>
      </w:r>
      <w:r w:rsidR="00F01791" w:rsidRPr="008C6FB3">
        <w:t>1</w:t>
      </w:r>
      <w:r w:rsidR="00252D82" w:rsidRPr="008C6FB3">
        <w:t>2</w:t>
      </w:r>
      <w:r w:rsidRPr="008C6FB3">
        <w:t xml:space="preserve">. </w:t>
      </w:r>
      <w:r w:rsidR="005523E8" w:rsidRPr="008C6FB3">
        <w:t>Объекты специального назначения. Обеспечение территории местами сбора бытовых отходов и местами захоронения</w:t>
      </w:r>
    </w:p>
    <w:p w:rsidR="005523E8" w:rsidRPr="008C6FB3" w:rsidRDefault="005523E8" w:rsidP="00A40411">
      <w:pPr>
        <w:pStyle w:val="4"/>
      </w:pPr>
      <w:r w:rsidRPr="008C6FB3">
        <w:t>Сбор бытовых отходов</w:t>
      </w:r>
    </w:p>
    <w:p w:rsidR="005523E8" w:rsidRPr="008C6FB3" w:rsidRDefault="0060386A" w:rsidP="005523E8">
      <w:pPr>
        <w:tabs>
          <w:tab w:val="left" w:pos="709"/>
        </w:tabs>
      </w:pPr>
      <w:r w:rsidRPr="008C6FB3">
        <w:t xml:space="preserve">На </w:t>
      </w:r>
      <w:r w:rsidR="005523E8" w:rsidRPr="008C6FB3">
        <w:t xml:space="preserve">территории </w:t>
      </w:r>
      <w:r w:rsidRPr="008C6FB3">
        <w:t xml:space="preserve">поселения </w:t>
      </w:r>
      <w:r w:rsidR="00004DD5" w:rsidRPr="008C6FB3">
        <w:t>размещаются контейнерные площадки для сбора ТБО</w:t>
      </w:r>
      <w:r w:rsidRPr="008C6FB3">
        <w:t>.</w:t>
      </w:r>
    </w:p>
    <w:p w:rsidR="00F168E3" w:rsidRPr="008C6FB3" w:rsidRDefault="00F168E3" w:rsidP="00A40411">
      <w:pPr>
        <w:pStyle w:val="4"/>
      </w:pPr>
      <w:r w:rsidRPr="008C6FB3">
        <w:t>Места захоронения</w:t>
      </w:r>
    </w:p>
    <w:p w:rsidR="00377B77" w:rsidRPr="008C6FB3" w:rsidRDefault="00382762" w:rsidP="002B32BB">
      <w:pPr>
        <w:pStyle w:val="afa"/>
        <w:ind w:left="0"/>
      </w:pPr>
      <w:r w:rsidRPr="008C6FB3">
        <w:t xml:space="preserve">На территории поселения располагаются одно кладбище в с. </w:t>
      </w:r>
      <w:proofErr w:type="spellStart"/>
      <w:r w:rsidRPr="008C6FB3">
        <w:t>Парахино</w:t>
      </w:r>
      <w:proofErr w:type="spellEnd"/>
      <w:r w:rsidRPr="008C6FB3">
        <w:t>. Его емкость и состояние удовлетворительное. Необходимо благоустройство и поддержание порядка на существующем кладбище, также необходимо резервирование территории для новых мест захоронения.</w:t>
      </w:r>
    </w:p>
    <w:p w:rsidR="00A54FFD" w:rsidRPr="008C6FB3" w:rsidRDefault="00A54FFD" w:rsidP="00A40411">
      <w:pPr>
        <w:pStyle w:val="4"/>
      </w:pPr>
      <w:r w:rsidRPr="008C6FB3">
        <w:t>Скотомогильники</w:t>
      </w:r>
    </w:p>
    <w:p w:rsidR="007F65A5" w:rsidRPr="008C6FB3" w:rsidRDefault="00225968" w:rsidP="00B93782">
      <w:pPr>
        <w:tabs>
          <w:tab w:val="left" w:pos="709"/>
        </w:tabs>
      </w:pPr>
      <w:r w:rsidRPr="008C6FB3">
        <w:t xml:space="preserve">На территории поселения </w:t>
      </w:r>
      <w:r w:rsidR="007F65A5" w:rsidRPr="008C6FB3">
        <w:t>на 202</w:t>
      </w:r>
      <w:r w:rsidR="002B32BB" w:rsidRPr="008C6FB3">
        <w:t>4</w:t>
      </w:r>
      <w:r w:rsidR="007F65A5" w:rsidRPr="008C6FB3">
        <w:t xml:space="preserve"> год </w:t>
      </w:r>
      <w:r w:rsidR="00D54A34" w:rsidRPr="008C6FB3">
        <w:t>скотомогильник</w:t>
      </w:r>
      <w:r w:rsidR="002B32BB" w:rsidRPr="008C6FB3">
        <w:t>и</w:t>
      </w:r>
      <w:r w:rsidR="00D54A34" w:rsidRPr="008C6FB3">
        <w:t xml:space="preserve"> </w:t>
      </w:r>
      <w:r w:rsidR="00D57D1A" w:rsidRPr="008C6FB3">
        <w:t>ликвидированы</w:t>
      </w:r>
      <w:r w:rsidR="00D54A34" w:rsidRPr="008C6FB3">
        <w:t>.</w:t>
      </w:r>
    </w:p>
    <w:p w:rsidR="002B32BB" w:rsidRPr="008C6FB3" w:rsidRDefault="002B32BB" w:rsidP="00B93782">
      <w:pPr>
        <w:tabs>
          <w:tab w:val="left" w:pos="709"/>
        </w:tabs>
        <w:rPr>
          <w:b/>
          <w:i/>
        </w:rPr>
      </w:pPr>
      <w:r w:rsidRPr="008C6FB3">
        <w:rPr>
          <w:b/>
          <w:i/>
        </w:rPr>
        <w:t>Выводы:</w:t>
      </w:r>
    </w:p>
    <w:p w:rsidR="00F115E0" w:rsidRPr="008C6FB3" w:rsidRDefault="00F115E0" w:rsidP="00F115E0">
      <w:pPr>
        <w:tabs>
          <w:tab w:val="left" w:pos="709"/>
        </w:tabs>
        <w:rPr>
          <w:bCs/>
          <w:iCs/>
        </w:rPr>
      </w:pPr>
      <w:r w:rsidRPr="008C6FB3">
        <w:rPr>
          <w:bCs/>
          <w:iCs/>
        </w:rPr>
        <w:t>В результате анализа выявлены следующие проблемы:</w:t>
      </w:r>
    </w:p>
    <w:p w:rsidR="00F115E0" w:rsidRPr="008C6FB3" w:rsidRDefault="00F115E0" w:rsidP="007A62B8">
      <w:pPr>
        <w:pStyle w:val="afa"/>
        <w:numPr>
          <w:ilvl w:val="0"/>
          <w:numId w:val="84"/>
        </w:numPr>
        <w:tabs>
          <w:tab w:val="left" w:pos="709"/>
        </w:tabs>
        <w:ind w:left="0" w:firstLine="709"/>
      </w:pPr>
      <w:r w:rsidRPr="008C6FB3">
        <w:lastRenderedPageBreak/>
        <w:t>На территории перспективной застройки необходимо определение и обустройство земельных участков для размещения площадок для временного хранения твердых бытовых отходов.</w:t>
      </w:r>
    </w:p>
    <w:p w:rsidR="00004DD5" w:rsidRPr="008C6FB3" w:rsidRDefault="00004DD5" w:rsidP="007A62B8">
      <w:pPr>
        <w:pStyle w:val="afa"/>
        <w:numPr>
          <w:ilvl w:val="0"/>
          <w:numId w:val="84"/>
        </w:numPr>
        <w:tabs>
          <w:tab w:val="left" w:pos="709"/>
        </w:tabs>
        <w:ind w:left="0" w:firstLine="709"/>
      </w:pPr>
      <w:r w:rsidRPr="008C6FB3">
        <w:t>Требуется организация контейнерных площадок для сбора ТБО на территории рекреационных зон с последующим вывозом ТБО с территории рекреационных зон.</w:t>
      </w:r>
    </w:p>
    <w:p w:rsidR="00F115E0" w:rsidRPr="008C6FB3" w:rsidRDefault="00F115E0" w:rsidP="007A62B8">
      <w:pPr>
        <w:pStyle w:val="afa"/>
        <w:numPr>
          <w:ilvl w:val="0"/>
          <w:numId w:val="84"/>
        </w:numPr>
        <w:tabs>
          <w:tab w:val="left" w:pos="709"/>
        </w:tabs>
        <w:ind w:left="0" w:firstLine="709"/>
      </w:pPr>
      <w:r w:rsidRPr="008C6FB3">
        <w:t>Необходима разработка генеральной схемы системы сбора и транспортировки бытовых отходов на территории сельского поселения.</w:t>
      </w:r>
    </w:p>
    <w:p w:rsidR="00F115E0" w:rsidRPr="008C6FB3" w:rsidRDefault="00004DD5" w:rsidP="007A62B8">
      <w:pPr>
        <w:pStyle w:val="afa"/>
        <w:numPr>
          <w:ilvl w:val="0"/>
          <w:numId w:val="84"/>
        </w:numPr>
        <w:tabs>
          <w:tab w:val="left" w:pos="709"/>
        </w:tabs>
        <w:ind w:left="0" w:firstLine="709"/>
      </w:pPr>
      <w:r w:rsidRPr="008C6FB3">
        <w:t>Требуется организация мусороперегрузочных станций</w:t>
      </w:r>
      <w:r w:rsidR="00F115E0" w:rsidRPr="008C6FB3">
        <w:t>.</w:t>
      </w:r>
    </w:p>
    <w:p w:rsidR="002B32BB" w:rsidRPr="008C6FB3" w:rsidRDefault="00F115E0" w:rsidP="007A62B8">
      <w:pPr>
        <w:pStyle w:val="afa"/>
        <w:numPr>
          <w:ilvl w:val="0"/>
          <w:numId w:val="84"/>
        </w:numPr>
        <w:tabs>
          <w:tab w:val="left" w:pos="709"/>
        </w:tabs>
        <w:ind w:left="0" w:firstLine="709"/>
      </w:pPr>
      <w:r w:rsidRPr="008C6FB3">
        <w:t>Необходимо проводить плановое благоустройство территории кладбищ: уборка и очистка территории; устройство мест сбора мусора.</w:t>
      </w:r>
    </w:p>
    <w:p w:rsidR="00FF2B76" w:rsidRPr="008C6FB3" w:rsidRDefault="00FF2B76" w:rsidP="00FF2B76">
      <w:pPr>
        <w:tabs>
          <w:tab w:val="left" w:pos="709"/>
        </w:tabs>
      </w:pPr>
    </w:p>
    <w:p w:rsidR="00FF2B76" w:rsidRPr="008C6FB3" w:rsidRDefault="00FF2B76" w:rsidP="00180911">
      <w:pPr>
        <w:pStyle w:val="3"/>
      </w:pPr>
      <w:r w:rsidRPr="008C6FB3">
        <w:t xml:space="preserve">2.1.13. </w:t>
      </w:r>
      <w:r w:rsidR="004F39D3" w:rsidRPr="008C6FB3">
        <w:t>Агропромышленный комплекс сельского поселения</w:t>
      </w:r>
    </w:p>
    <w:p w:rsidR="004F39D3" w:rsidRPr="008C6FB3" w:rsidRDefault="004F39D3" w:rsidP="004F39D3">
      <w:pPr>
        <w:tabs>
          <w:tab w:val="left" w:pos="709"/>
        </w:tabs>
      </w:pPr>
      <w:r w:rsidRPr="008C6FB3">
        <w:t xml:space="preserve">Сельское хозяйство является основной отраслью материального производства поселения. Климатические условия территории поселения позволяют заниматься выращиванием различных сельскохозяйственных культур, разведением крупного рогатого скота, свиней и птицы. </w:t>
      </w:r>
    </w:p>
    <w:p w:rsidR="004F39D3" w:rsidRPr="008C6FB3" w:rsidRDefault="004F39D3" w:rsidP="004F39D3">
      <w:pPr>
        <w:tabs>
          <w:tab w:val="left" w:pos="709"/>
        </w:tabs>
      </w:pPr>
      <w:r w:rsidRPr="008C6FB3">
        <w:t xml:space="preserve">Пахотные земли в основном имеют средний уровень плодородия. На хорошо окультуренных землях здесь возможно получение высоких устойчивых урожаев. </w:t>
      </w:r>
    </w:p>
    <w:p w:rsidR="00FF2B76" w:rsidRPr="008C6FB3" w:rsidRDefault="004F39D3" w:rsidP="004F39D3">
      <w:pPr>
        <w:tabs>
          <w:tab w:val="left" w:pos="709"/>
        </w:tabs>
      </w:pPr>
      <w:r w:rsidRPr="008C6FB3">
        <w:t>В животноводстве наблюдается негативная тенденция сокращения поголовья крупного рогатого скота и свиней, как в сельхозпредприятиях</w:t>
      </w:r>
      <w:r w:rsidR="00AF5CC7" w:rsidRPr="008C6FB3">
        <w:t>,</w:t>
      </w:r>
      <w:r w:rsidRPr="008C6FB3">
        <w:t xml:space="preserve"> так и в хозяйствах населения. Причины этого – низкорентабельное производства мяса и молока в сельскохозяйственных предприятиях, сокращение сельского населения.</w:t>
      </w:r>
    </w:p>
    <w:p w:rsidR="004F39D3" w:rsidRPr="008C6FB3" w:rsidRDefault="004F39D3" w:rsidP="004F39D3">
      <w:pPr>
        <w:tabs>
          <w:tab w:val="left" w:pos="709"/>
        </w:tabs>
      </w:pPr>
      <w:r w:rsidRPr="008C6FB3">
        <w:t xml:space="preserve">В </w:t>
      </w:r>
      <w:proofErr w:type="spellStart"/>
      <w:r w:rsidRPr="008C6FB3">
        <w:t>Ливенском</w:t>
      </w:r>
      <w:proofErr w:type="spellEnd"/>
      <w:r w:rsidRPr="008C6FB3">
        <w:t xml:space="preserve"> районе разработана муниципальная программа «Комплексное развитие сельских территорий </w:t>
      </w:r>
      <w:proofErr w:type="spellStart"/>
      <w:r w:rsidRPr="008C6FB3">
        <w:t>Ливенского</w:t>
      </w:r>
      <w:proofErr w:type="spellEnd"/>
      <w:r w:rsidRPr="008C6FB3">
        <w:t xml:space="preserve"> района Орловской области», утвержденная Постановлением администрации </w:t>
      </w:r>
      <w:proofErr w:type="spellStart"/>
      <w:r w:rsidRPr="008C6FB3">
        <w:t>Ливенского</w:t>
      </w:r>
      <w:proofErr w:type="spellEnd"/>
      <w:r w:rsidRPr="008C6FB3">
        <w:t xml:space="preserve"> района Орловской области от 17 сентября 2019 года № 303, и осуществляются мероприятия по национальному проекту «Развитие АПК».</w:t>
      </w:r>
    </w:p>
    <w:p w:rsidR="0059752B" w:rsidRPr="008C6FB3" w:rsidRDefault="0059752B" w:rsidP="00C60C71">
      <w:pPr>
        <w:tabs>
          <w:tab w:val="left" w:pos="709"/>
        </w:tabs>
        <w:ind w:firstLine="0"/>
      </w:pPr>
    </w:p>
    <w:p w:rsidR="00FA3909" w:rsidRPr="008C6FB3" w:rsidRDefault="00FA3909" w:rsidP="00180911">
      <w:pPr>
        <w:pStyle w:val="3"/>
      </w:pPr>
      <w:bookmarkStart w:id="23" w:name="_Hlk175835160"/>
      <w:r w:rsidRPr="008C6FB3">
        <w:t>2.1.</w:t>
      </w:r>
      <w:r w:rsidR="00F01791" w:rsidRPr="008C6FB3">
        <w:t>1</w:t>
      </w:r>
      <w:r w:rsidR="00FF2B76" w:rsidRPr="008C6FB3">
        <w:t>4</w:t>
      </w:r>
      <w:r w:rsidRPr="008C6FB3">
        <w:t xml:space="preserve">. </w:t>
      </w:r>
      <w:bookmarkStart w:id="24" w:name="_Toc315265480"/>
      <w:bookmarkStart w:id="25" w:name="_Toc358716557"/>
      <w:bookmarkStart w:id="26" w:name="_Toc490584147"/>
      <w:r w:rsidRPr="008C6FB3">
        <w:t>Транспортная инфраструктура</w:t>
      </w:r>
      <w:bookmarkEnd w:id="24"/>
      <w:bookmarkEnd w:id="25"/>
      <w:bookmarkEnd w:id="26"/>
    </w:p>
    <w:p w:rsidR="004B62BB" w:rsidRPr="008C6FB3" w:rsidRDefault="004B62BB" w:rsidP="004B62BB">
      <w:r w:rsidRPr="008C6FB3">
        <w:t xml:space="preserve">В полномочия органов местного самоуправления входят вопросы содержания и строительства автомобильных дорог общего пользования, мостов и иных транспортных инженерных </w:t>
      </w:r>
      <w:bookmarkEnd w:id="23"/>
      <w:r w:rsidRPr="008C6FB3">
        <w:t>сооружений в границах населенных пунктов, а также предоставление транспортных услуг населению и организация транспортного обслуживания.</w:t>
      </w:r>
    </w:p>
    <w:p w:rsidR="004B62BB" w:rsidRPr="008C6FB3" w:rsidRDefault="004B62BB" w:rsidP="004B62BB">
      <w:r w:rsidRPr="008C6FB3">
        <w:t>Местоположение поселения отразилось на характере внешних транспортных связей.</w:t>
      </w:r>
    </w:p>
    <w:p w:rsidR="009C7C0A" w:rsidRPr="008C6FB3" w:rsidRDefault="009C7C0A" w:rsidP="009C7C0A">
      <w:r w:rsidRPr="008C6FB3">
        <w:t>Основными структурными элементами транспортной инфраструктуры поселения являются: сеть улиц и дорог и сопряженная с ней сеть пассажирского транспорта. В настоящее время на территории поселения транспортные связи осуществляются пассажирским и автомобильным транспортом.</w:t>
      </w:r>
    </w:p>
    <w:p w:rsidR="009C7C0A" w:rsidRPr="008C6FB3" w:rsidRDefault="009C7C0A" w:rsidP="009C7C0A">
      <w:r w:rsidRPr="008C6FB3">
        <w:t>Водного транспорта</w:t>
      </w:r>
      <w:r w:rsidRPr="008C6FB3">
        <w:rPr>
          <w:b/>
        </w:rPr>
        <w:t xml:space="preserve"> </w:t>
      </w:r>
      <w:r w:rsidRPr="008C6FB3">
        <w:t>на территории поселения нет.</w:t>
      </w:r>
    </w:p>
    <w:p w:rsidR="008436CC" w:rsidRPr="008C6FB3" w:rsidRDefault="008436CC" w:rsidP="008436CC">
      <w:pPr>
        <w:pStyle w:val="4"/>
      </w:pPr>
      <w:r w:rsidRPr="008C6FB3">
        <w:t>Железнодорожный транспорт</w:t>
      </w:r>
    </w:p>
    <w:p w:rsidR="009C7C0A" w:rsidRPr="008C6FB3" w:rsidRDefault="009C7C0A" w:rsidP="009C7C0A">
      <w:r w:rsidRPr="008C6FB3">
        <w:t>Железнодорожные и воздушные перевозки на территории поселения не осуществляются.</w:t>
      </w:r>
    </w:p>
    <w:p w:rsidR="008436CC" w:rsidRPr="008C6FB3" w:rsidRDefault="008436CC" w:rsidP="008436CC">
      <w:pPr>
        <w:pStyle w:val="4"/>
      </w:pPr>
      <w:r w:rsidRPr="008C6FB3">
        <w:t>Трубопроводный транспорт</w:t>
      </w:r>
    </w:p>
    <w:p w:rsidR="008436CC" w:rsidRPr="008C6FB3" w:rsidRDefault="009C7C0A" w:rsidP="000F4154">
      <w:r w:rsidRPr="008C6FB3">
        <w:t>На территории поселения отсутствует</w:t>
      </w:r>
      <w:r w:rsidR="008436CC" w:rsidRPr="008C6FB3">
        <w:t>.</w:t>
      </w:r>
    </w:p>
    <w:p w:rsidR="004029AF" w:rsidRPr="008C6FB3" w:rsidRDefault="004029AF" w:rsidP="00A40411">
      <w:pPr>
        <w:pStyle w:val="4"/>
      </w:pPr>
      <w:r w:rsidRPr="008C6FB3">
        <w:lastRenderedPageBreak/>
        <w:t>Автомобильный транспорт</w:t>
      </w:r>
    </w:p>
    <w:p w:rsidR="004F7EEF" w:rsidRPr="008C6FB3" w:rsidRDefault="009C7C0A" w:rsidP="00AD4A03">
      <w:r w:rsidRPr="008C6FB3">
        <w:t>Через поселение проходят три автомобильные дороги межмуниципального значения.</w:t>
      </w:r>
    </w:p>
    <w:p w:rsidR="009C7C0A" w:rsidRPr="008C6FB3" w:rsidRDefault="009C7C0A" w:rsidP="00AD4A03">
      <w:r w:rsidRPr="008C6FB3">
        <w:t>Общие сведения о дорогах межмуниципального значения содержатся в таблице 18.</w:t>
      </w:r>
    </w:p>
    <w:p w:rsidR="00234B27" w:rsidRPr="008C6FB3" w:rsidRDefault="009C7C0A" w:rsidP="009C7C0A">
      <w:pPr>
        <w:pStyle w:val="afa"/>
        <w:ind w:left="0"/>
        <w:jc w:val="right"/>
      </w:pPr>
      <w:r w:rsidRPr="008C6FB3">
        <w:t>Таблица 18</w:t>
      </w:r>
    </w:p>
    <w:tbl>
      <w:tblPr>
        <w:tblStyle w:val="aff9"/>
        <w:tblW w:w="0" w:type="auto"/>
        <w:tblLook w:val="04A0" w:firstRow="1" w:lastRow="0" w:firstColumn="1" w:lastColumn="0" w:noHBand="0" w:noVBand="1"/>
      </w:tblPr>
      <w:tblGrid>
        <w:gridCol w:w="693"/>
        <w:gridCol w:w="3060"/>
        <w:gridCol w:w="2447"/>
        <w:gridCol w:w="1546"/>
        <w:gridCol w:w="1882"/>
      </w:tblGrid>
      <w:tr w:rsidR="008C6FB3" w:rsidRPr="008C6FB3" w:rsidTr="00D0380C">
        <w:tc>
          <w:tcPr>
            <w:tcW w:w="696" w:type="dxa"/>
            <w:shd w:val="clear" w:color="auto" w:fill="DEEAF6" w:themeFill="accent1" w:themeFillTint="33"/>
          </w:tcPr>
          <w:p w:rsidR="007458E7" w:rsidRPr="008C6FB3" w:rsidRDefault="007458E7" w:rsidP="00D0380C">
            <w:pPr>
              <w:ind w:firstLine="0"/>
              <w:jc w:val="center"/>
              <w:rPr>
                <w:sz w:val="20"/>
                <w:szCs w:val="20"/>
              </w:rPr>
            </w:pPr>
            <w:r w:rsidRPr="008C6FB3">
              <w:rPr>
                <w:sz w:val="20"/>
                <w:szCs w:val="20"/>
              </w:rPr>
              <w:t>№ п/п</w:t>
            </w:r>
          </w:p>
        </w:tc>
        <w:tc>
          <w:tcPr>
            <w:tcW w:w="3083" w:type="dxa"/>
            <w:shd w:val="clear" w:color="auto" w:fill="DEEAF6" w:themeFill="accent1" w:themeFillTint="33"/>
          </w:tcPr>
          <w:p w:rsidR="007458E7" w:rsidRPr="008C6FB3" w:rsidRDefault="007458E7" w:rsidP="00D0380C">
            <w:pPr>
              <w:ind w:firstLine="0"/>
              <w:jc w:val="center"/>
              <w:rPr>
                <w:sz w:val="20"/>
                <w:szCs w:val="20"/>
              </w:rPr>
            </w:pPr>
            <w:r w:rsidRPr="008C6FB3">
              <w:rPr>
                <w:sz w:val="20"/>
                <w:szCs w:val="20"/>
              </w:rPr>
              <w:t>Наименование</w:t>
            </w:r>
          </w:p>
        </w:tc>
        <w:tc>
          <w:tcPr>
            <w:tcW w:w="2453" w:type="dxa"/>
            <w:shd w:val="clear" w:color="auto" w:fill="DEEAF6" w:themeFill="accent1" w:themeFillTint="33"/>
          </w:tcPr>
          <w:p w:rsidR="007458E7" w:rsidRPr="008C6FB3" w:rsidRDefault="007458E7" w:rsidP="00D0380C">
            <w:pPr>
              <w:ind w:firstLine="0"/>
              <w:jc w:val="center"/>
              <w:rPr>
                <w:sz w:val="20"/>
                <w:szCs w:val="20"/>
              </w:rPr>
            </w:pPr>
            <w:r w:rsidRPr="008C6FB3">
              <w:rPr>
                <w:sz w:val="20"/>
                <w:szCs w:val="20"/>
              </w:rPr>
              <w:t>Идентификационный номер</w:t>
            </w:r>
          </w:p>
        </w:tc>
        <w:tc>
          <w:tcPr>
            <w:tcW w:w="1503" w:type="dxa"/>
            <w:shd w:val="clear" w:color="auto" w:fill="DEEAF6" w:themeFill="accent1" w:themeFillTint="33"/>
          </w:tcPr>
          <w:p w:rsidR="007458E7" w:rsidRPr="008C6FB3" w:rsidRDefault="007458E7" w:rsidP="00D0380C">
            <w:pPr>
              <w:ind w:firstLine="0"/>
              <w:jc w:val="center"/>
              <w:rPr>
                <w:sz w:val="20"/>
                <w:szCs w:val="20"/>
              </w:rPr>
            </w:pPr>
            <w:r w:rsidRPr="008C6FB3">
              <w:rPr>
                <w:sz w:val="20"/>
                <w:szCs w:val="20"/>
              </w:rPr>
              <w:t>Протяженность</w:t>
            </w:r>
            <w:r w:rsidR="009D1B8F" w:rsidRPr="008C6FB3">
              <w:rPr>
                <w:sz w:val="20"/>
                <w:szCs w:val="20"/>
              </w:rPr>
              <w:t xml:space="preserve"> в границах района</w:t>
            </w:r>
            <w:r w:rsidRPr="008C6FB3">
              <w:rPr>
                <w:sz w:val="20"/>
                <w:szCs w:val="20"/>
              </w:rPr>
              <w:t>, км</w:t>
            </w:r>
          </w:p>
        </w:tc>
        <w:tc>
          <w:tcPr>
            <w:tcW w:w="1893" w:type="dxa"/>
            <w:shd w:val="clear" w:color="auto" w:fill="DEEAF6" w:themeFill="accent1" w:themeFillTint="33"/>
          </w:tcPr>
          <w:p w:rsidR="007458E7" w:rsidRPr="008C6FB3" w:rsidRDefault="007458E7" w:rsidP="00D0380C">
            <w:pPr>
              <w:ind w:firstLine="0"/>
              <w:jc w:val="center"/>
              <w:rPr>
                <w:sz w:val="20"/>
                <w:szCs w:val="20"/>
              </w:rPr>
            </w:pPr>
            <w:r w:rsidRPr="008C6FB3">
              <w:rPr>
                <w:sz w:val="20"/>
                <w:szCs w:val="20"/>
              </w:rPr>
              <w:t>Категория</w:t>
            </w:r>
          </w:p>
        </w:tc>
      </w:tr>
      <w:tr w:rsidR="008C6FB3" w:rsidRPr="008C6FB3" w:rsidTr="007458E7">
        <w:tc>
          <w:tcPr>
            <w:tcW w:w="696" w:type="dxa"/>
          </w:tcPr>
          <w:p w:rsidR="007458E7" w:rsidRPr="008C6FB3" w:rsidRDefault="007458E7" w:rsidP="00D0380C">
            <w:pPr>
              <w:ind w:firstLine="0"/>
              <w:jc w:val="center"/>
              <w:rPr>
                <w:sz w:val="20"/>
                <w:szCs w:val="20"/>
              </w:rPr>
            </w:pPr>
            <w:r w:rsidRPr="008C6FB3">
              <w:rPr>
                <w:sz w:val="20"/>
                <w:szCs w:val="20"/>
              </w:rPr>
              <w:t>1</w:t>
            </w:r>
          </w:p>
        </w:tc>
        <w:tc>
          <w:tcPr>
            <w:tcW w:w="3083" w:type="dxa"/>
          </w:tcPr>
          <w:p w:rsidR="007458E7" w:rsidRPr="008C6FB3" w:rsidRDefault="007458E7" w:rsidP="00D0380C">
            <w:pPr>
              <w:ind w:firstLine="0"/>
              <w:rPr>
                <w:sz w:val="20"/>
                <w:szCs w:val="20"/>
              </w:rPr>
            </w:pPr>
            <w:proofErr w:type="spellStart"/>
            <w:r w:rsidRPr="008C6FB3">
              <w:rPr>
                <w:sz w:val="20"/>
                <w:szCs w:val="20"/>
              </w:rPr>
              <w:t>Мочилы</w:t>
            </w:r>
            <w:proofErr w:type="spellEnd"/>
            <w:r w:rsidRPr="008C6FB3">
              <w:rPr>
                <w:sz w:val="20"/>
                <w:szCs w:val="20"/>
              </w:rPr>
              <w:t xml:space="preserve"> - </w:t>
            </w:r>
            <w:proofErr w:type="spellStart"/>
            <w:r w:rsidRPr="008C6FB3">
              <w:rPr>
                <w:sz w:val="20"/>
                <w:szCs w:val="20"/>
              </w:rPr>
              <w:t>Семенихино</w:t>
            </w:r>
            <w:proofErr w:type="spellEnd"/>
            <w:r w:rsidRPr="008C6FB3">
              <w:rPr>
                <w:sz w:val="20"/>
                <w:szCs w:val="20"/>
              </w:rPr>
              <w:t xml:space="preserve"> - Дутое (с 0 + 006 по 0 + 334; с 0 + 356 по 8 + 158)</w:t>
            </w:r>
          </w:p>
        </w:tc>
        <w:tc>
          <w:tcPr>
            <w:tcW w:w="2453" w:type="dxa"/>
          </w:tcPr>
          <w:p w:rsidR="007458E7" w:rsidRPr="008C6FB3" w:rsidRDefault="007458E7" w:rsidP="007458E7">
            <w:pPr>
              <w:ind w:firstLine="0"/>
              <w:jc w:val="center"/>
              <w:rPr>
                <w:sz w:val="20"/>
                <w:szCs w:val="20"/>
              </w:rPr>
            </w:pPr>
            <w:r w:rsidRPr="008C6FB3">
              <w:rPr>
                <w:sz w:val="20"/>
                <w:szCs w:val="20"/>
              </w:rPr>
              <w:t>54 ОП РЗ 54К-177</w:t>
            </w:r>
          </w:p>
        </w:tc>
        <w:tc>
          <w:tcPr>
            <w:tcW w:w="1503" w:type="dxa"/>
          </w:tcPr>
          <w:p w:rsidR="007458E7" w:rsidRPr="008C6FB3" w:rsidRDefault="009D1B8F" w:rsidP="00D0380C">
            <w:pPr>
              <w:ind w:firstLine="0"/>
              <w:jc w:val="center"/>
              <w:rPr>
                <w:sz w:val="20"/>
                <w:szCs w:val="20"/>
              </w:rPr>
            </w:pPr>
            <w:r w:rsidRPr="008C6FB3">
              <w:rPr>
                <w:sz w:val="20"/>
                <w:szCs w:val="20"/>
              </w:rPr>
              <w:t>8</w:t>
            </w:r>
            <w:r w:rsidR="007458E7" w:rsidRPr="008C6FB3">
              <w:rPr>
                <w:sz w:val="20"/>
                <w:szCs w:val="20"/>
              </w:rPr>
              <w:t>,</w:t>
            </w:r>
            <w:r w:rsidRPr="008C6FB3">
              <w:rPr>
                <w:sz w:val="20"/>
                <w:szCs w:val="20"/>
              </w:rPr>
              <w:t>13</w:t>
            </w:r>
          </w:p>
        </w:tc>
        <w:tc>
          <w:tcPr>
            <w:tcW w:w="1893" w:type="dxa"/>
          </w:tcPr>
          <w:p w:rsidR="007458E7" w:rsidRPr="008C6FB3" w:rsidRDefault="007458E7" w:rsidP="00D0380C">
            <w:pPr>
              <w:ind w:firstLine="0"/>
              <w:jc w:val="center"/>
              <w:rPr>
                <w:sz w:val="20"/>
                <w:szCs w:val="20"/>
              </w:rPr>
            </w:pPr>
            <w:r w:rsidRPr="008C6FB3">
              <w:rPr>
                <w:sz w:val="20"/>
                <w:szCs w:val="20"/>
                <w:lang w:val="en-US"/>
              </w:rPr>
              <w:t>IV</w:t>
            </w:r>
          </w:p>
        </w:tc>
      </w:tr>
      <w:tr w:rsidR="008C6FB3" w:rsidRPr="008C6FB3" w:rsidTr="009D1B8F">
        <w:tc>
          <w:tcPr>
            <w:tcW w:w="696" w:type="dxa"/>
          </w:tcPr>
          <w:p w:rsidR="007458E7" w:rsidRPr="008C6FB3" w:rsidRDefault="007458E7" w:rsidP="00D0380C">
            <w:pPr>
              <w:ind w:firstLine="0"/>
              <w:jc w:val="center"/>
              <w:rPr>
                <w:sz w:val="20"/>
                <w:szCs w:val="20"/>
              </w:rPr>
            </w:pPr>
            <w:r w:rsidRPr="008C6FB3">
              <w:rPr>
                <w:sz w:val="20"/>
                <w:szCs w:val="20"/>
              </w:rPr>
              <w:t>2</w:t>
            </w:r>
          </w:p>
        </w:tc>
        <w:tc>
          <w:tcPr>
            <w:tcW w:w="3083" w:type="dxa"/>
          </w:tcPr>
          <w:p w:rsidR="007458E7" w:rsidRPr="008C6FB3" w:rsidRDefault="009D1B8F" w:rsidP="00D0380C">
            <w:pPr>
              <w:ind w:firstLine="0"/>
              <w:rPr>
                <w:sz w:val="20"/>
                <w:szCs w:val="20"/>
              </w:rPr>
            </w:pPr>
            <w:r w:rsidRPr="008C6FB3">
              <w:rPr>
                <w:sz w:val="20"/>
                <w:szCs w:val="20"/>
              </w:rPr>
              <w:t>Ливны - Орлово (с 2 + 300 по 2 + 489; с 2 + 512 по 14 + 830)</w:t>
            </w:r>
          </w:p>
        </w:tc>
        <w:tc>
          <w:tcPr>
            <w:tcW w:w="2453" w:type="dxa"/>
          </w:tcPr>
          <w:p w:rsidR="007458E7" w:rsidRPr="008C6FB3" w:rsidRDefault="009D1B8F" w:rsidP="009D1B8F">
            <w:pPr>
              <w:ind w:firstLine="0"/>
              <w:jc w:val="center"/>
              <w:rPr>
                <w:sz w:val="20"/>
                <w:szCs w:val="20"/>
              </w:rPr>
            </w:pPr>
            <w:r w:rsidRPr="008C6FB3">
              <w:rPr>
                <w:sz w:val="20"/>
                <w:szCs w:val="20"/>
              </w:rPr>
              <w:t>54 ОП РЗ 54К-188</w:t>
            </w:r>
          </w:p>
        </w:tc>
        <w:tc>
          <w:tcPr>
            <w:tcW w:w="1503" w:type="dxa"/>
          </w:tcPr>
          <w:p w:rsidR="007458E7" w:rsidRPr="008C6FB3" w:rsidRDefault="009D1B8F" w:rsidP="00D0380C">
            <w:pPr>
              <w:ind w:firstLine="0"/>
              <w:jc w:val="center"/>
              <w:rPr>
                <w:sz w:val="20"/>
                <w:szCs w:val="20"/>
              </w:rPr>
            </w:pPr>
            <w:r w:rsidRPr="008C6FB3">
              <w:rPr>
                <w:sz w:val="20"/>
                <w:szCs w:val="20"/>
              </w:rPr>
              <w:t>12</w:t>
            </w:r>
            <w:r w:rsidR="007458E7" w:rsidRPr="008C6FB3">
              <w:rPr>
                <w:sz w:val="20"/>
                <w:szCs w:val="20"/>
              </w:rPr>
              <w:t>,</w:t>
            </w:r>
            <w:r w:rsidRPr="008C6FB3">
              <w:rPr>
                <w:sz w:val="20"/>
                <w:szCs w:val="20"/>
              </w:rPr>
              <w:t>507</w:t>
            </w:r>
          </w:p>
        </w:tc>
        <w:tc>
          <w:tcPr>
            <w:tcW w:w="1893" w:type="dxa"/>
          </w:tcPr>
          <w:p w:rsidR="007458E7" w:rsidRPr="008C6FB3" w:rsidRDefault="007458E7" w:rsidP="00D0380C">
            <w:pPr>
              <w:ind w:firstLine="0"/>
              <w:jc w:val="center"/>
              <w:rPr>
                <w:sz w:val="20"/>
                <w:szCs w:val="20"/>
                <w:lang w:val="en-US"/>
              </w:rPr>
            </w:pPr>
            <w:r w:rsidRPr="008C6FB3">
              <w:rPr>
                <w:sz w:val="20"/>
                <w:szCs w:val="20"/>
                <w:lang w:val="en-US"/>
              </w:rPr>
              <w:t>IV</w:t>
            </w:r>
          </w:p>
        </w:tc>
      </w:tr>
      <w:tr w:rsidR="007458E7" w:rsidRPr="008C6FB3" w:rsidTr="009D1B8F">
        <w:tc>
          <w:tcPr>
            <w:tcW w:w="696" w:type="dxa"/>
          </w:tcPr>
          <w:p w:rsidR="007458E7" w:rsidRPr="008C6FB3" w:rsidRDefault="007458E7" w:rsidP="00D0380C">
            <w:pPr>
              <w:ind w:firstLine="0"/>
              <w:jc w:val="center"/>
              <w:rPr>
                <w:sz w:val="20"/>
                <w:szCs w:val="20"/>
              </w:rPr>
            </w:pPr>
            <w:r w:rsidRPr="008C6FB3">
              <w:rPr>
                <w:sz w:val="20"/>
                <w:szCs w:val="20"/>
              </w:rPr>
              <w:t>3</w:t>
            </w:r>
          </w:p>
        </w:tc>
        <w:tc>
          <w:tcPr>
            <w:tcW w:w="3083" w:type="dxa"/>
          </w:tcPr>
          <w:p w:rsidR="007458E7" w:rsidRPr="008C6FB3" w:rsidRDefault="009D1B8F" w:rsidP="00D0380C">
            <w:pPr>
              <w:ind w:firstLine="0"/>
              <w:rPr>
                <w:sz w:val="20"/>
                <w:szCs w:val="20"/>
              </w:rPr>
            </w:pPr>
            <w:r w:rsidRPr="008C6FB3">
              <w:rPr>
                <w:sz w:val="20"/>
                <w:szCs w:val="20"/>
              </w:rPr>
              <w:t xml:space="preserve">Орлово - </w:t>
            </w:r>
            <w:proofErr w:type="spellStart"/>
            <w:r w:rsidRPr="008C6FB3">
              <w:rPr>
                <w:sz w:val="20"/>
                <w:szCs w:val="20"/>
              </w:rPr>
              <w:t>Овсянниково</w:t>
            </w:r>
            <w:proofErr w:type="spellEnd"/>
            <w:r w:rsidRPr="008C6FB3">
              <w:rPr>
                <w:sz w:val="20"/>
                <w:szCs w:val="20"/>
              </w:rPr>
              <w:t xml:space="preserve"> - </w:t>
            </w:r>
            <w:proofErr w:type="spellStart"/>
            <w:r w:rsidRPr="008C6FB3">
              <w:rPr>
                <w:sz w:val="20"/>
                <w:szCs w:val="20"/>
              </w:rPr>
              <w:t>Парахино</w:t>
            </w:r>
            <w:proofErr w:type="spellEnd"/>
            <w:r w:rsidRPr="008C6FB3">
              <w:rPr>
                <w:sz w:val="20"/>
                <w:szCs w:val="20"/>
              </w:rPr>
              <w:t xml:space="preserve"> - </w:t>
            </w:r>
            <w:proofErr w:type="spellStart"/>
            <w:r w:rsidRPr="008C6FB3">
              <w:rPr>
                <w:sz w:val="20"/>
                <w:szCs w:val="20"/>
              </w:rPr>
              <w:t>Мальцево</w:t>
            </w:r>
            <w:proofErr w:type="spellEnd"/>
            <w:r w:rsidRPr="008C6FB3">
              <w:rPr>
                <w:sz w:val="20"/>
                <w:szCs w:val="20"/>
              </w:rPr>
              <w:t xml:space="preserve"> (14 + 830 по 18 + 298)</w:t>
            </w:r>
          </w:p>
        </w:tc>
        <w:tc>
          <w:tcPr>
            <w:tcW w:w="2453" w:type="dxa"/>
          </w:tcPr>
          <w:p w:rsidR="007458E7" w:rsidRPr="008C6FB3" w:rsidRDefault="009D1B8F" w:rsidP="009D1B8F">
            <w:pPr>
              <w:ind w:firstLine="0"/>
              <w:jc w:val="center"/>
              <w:rPr>
                <w:sz w:val="20"/>
                <w:szCs w:val="20"/>
              </w:rPr>
            </w:pPr>
            <w:r w:rsidRPr="008C6FB3">
              <w:rPr>
                <w:sz w:val="20"/>
                <w:szCs w:val="20"/>
              </w:rPr>
              <w:t>54 ОП РЗ 54К-279</w:t>
            </w:r>
          </w:p>
        </w:tc>
        <w:tc>
          <w:tcPr>
            <w:tcW w:w="1503" w:type="dxa"/>
          </w:tcPr>
          <w:p w:rsidR="007458E7" w:rsidRPr="008C6FB3" w:rsidRDefault="009D1B8F" w:rsidP="00D0380C">
            <w:pPr>
              <w:ind w:firstLine="0"/>
              <w:jc w:val="center"/>
              <w:rPr>
                <w:sz w:val="20"/>
                <w:szCs w:val="20"/>
              </w:rPr>
            </w:pPr>
            <w:r w:rsidRPr="008C6FB3">
              <w:rPr>
                <w:sz w:val="20"/>
                <w:szCs w:val="20"/>
              </w:rPr>
              <w:t>3</w:t>
            </w:r>
            <w:r w:rsidR="007458E7" w:rsidRPr="008C6FB3">
              <w:rPr>
                <w:sz w:val="20"/>
                <w:szCs w:val="20"/>
              </w:rPr>
              <w:t>,</w:t>
            </w:r>
            <w:r w:rsidRPr="008C6FB3">
              <w:rPr>
                <w:sz w:val="20"/>
                <w:szCs w:val="20"/>
              </w:rPr>
              <w:t>468</w:t>
            </w:r>
          </w:p>
        </w:tc>
        <w:tc>
          <w:tcPr>
            <w:tcW w:w="1893" w:type="dxa"/>
          </w:tcPr>
          <w:p w:rsidR="007458E7" w:rsidRPr="008C6FB3" w:rsidRDefault="009D1B8F" w:rsidP="00D0380C">
            <w:pPr>
              <w:ind w:firstLine="0"/>
              <w:jc w:val="center"/>
              <w:rPr>
                <w:sz w:val="20"/>
                <w:szCs w:val="20"/>
                <w:lang w:val="en-US"/>
              </w:rPr>
            </w:pPr>
            <w:r w:rsidRPr="008C6FB3">
              <w:rPr>
                <w:sz w:val="20"/>
                <w:szCs w:val="20"/>
                <w:lang w:val="en-US"/>
              </w:rPr>
              <w:t>I</w:t>
            </w:r>
            <w:r w:rsidR="007458E7" w:rsidRPr="008C6FB3">
              <w:rPr>
                <w:sz w:val="20"/>
                <w:szCs w:val="20"/>
                <w:lang w:val="en-US"/>
              </w:rPr>
              <w:t>V</w:t>
            </w:r>
          </w:p>
        </w:tc>
      </w:tr>
    </w:tbl>
    <w:p w:rsidR="009C7C0A" w:rsidRPr="008C6FB3" w:rsidRDefault="009C7C0A" w:rsidP="009C7C0A">
      <w:pPr>
        <w:pStyle w:val="afa"/>
        <w:ind w:left="0"/>
      </w:pPr>
    </w:p>
    <w:p w:rsidR="005B79B3" w:rsidRPr="008C6FB3" w:rsidRDefault="005B79B3" w:rsidP="005B79B3">
      <w:r w:rsidRPr="008C6FB3">
        <w:t xml:space="preserve">На автомобильных дорогах местного значения поселения мостов нет. </w:t>
      </w:r>
    </w:p>
    <w:p w:rsidR="005B79B3" w:rsidRPr="008C6FB3" w:rsidRDefault="005B79B3" w:rsidP="005B79B3">
      <w:pPr>
        <w:rPr>
          <w:highlight w:val="yellow"/>
        </w:rPr>
      </w:pPr>
      <w:r w:rsidRPr="008C6FB3">
        <w:t>Зимних переправ на территории поселения нет.</w:t>
      </w:r>
    </w:p>
    <w:p w:rsidR="00167A1B" w:rsidRPr="008C6FB3" w:rsidRDefault="00167A1B" w:rsidP="00167A1B">
      <w:r w:rsidRPr="008C6FB3">
        <w:t>Автомобильные дороги местного значения, проходящие по территории поселения</w:t>
      </w:r>
      <w:r w:rsidR="009D1B8F" w:rsidRPr="008C6FB3">
        <w:t xml:space="preserve"> на начало 2024 года</w:t>
      </w:r>
      <w:r w:rsidRPr="008C6FB3">
        <w:t>, и их характеристики указаны в таблице 1</w:t>
      </w:r>
      <w:r w:rsidR="009D1B8F" w:rsidRPr="008C6FB3">
        <w:t>9</w:t>
      </w:r>
      <w:r w:rsidRPr="008C6FB3">
        <w:t>.</w:t>
      </w:r>
    </w:p>
    <w:p w:rsidR="00167A1B" w:rsidRPr="008C6FB3" w:rsidRDefault="00167A1B" w:rsidP="00167A1B">
      <w:pPr>
        <w:jc w:val="right"/>
      </w:pPr>
      <w:r w:rsidRPr="008C6FB3">
        <w:t>Таблица 1</w:t>
      </w:r>
      <w:r w:rsidR="009D1B8F" w:rsidRPr="008C6FB3">
        <w:t>9</w:t>
      </w:r>
    </w:p>
    <w:tbl>
      <w:tblPr>
        <w:tblStyle w:val="aff9"/>
        <w:tblW w:w="0" w:type="auto"/>
        <w:tblLook w:val="04A0" w:firstRow="1" w:lastRow="0" w:firstColumn="1" w:lastColumn="0" w:noHBand="0" w:noVBand="1"/>
      </w:tblPr>
      <w:tblGrid>
        <w:gridCol w:w="690"/>
        <w:gridCol w:w="3034"/>
        <w:gridCol w:w="2440"/>
        <w:gridCol w:w="1596"/>
        <w:gridCol w:w="1868"/>
      </w:tblGrid>
      <w:tr w:rsidR="008C6FB3" w:rsidRPr="008C6FB3" w:rsidTr="009D1B8F">
        <w:tc>
          <w:tcPr>
            <w:tcW w:w="690" w:type="dxa"/>
            <w:shd w:val="clear" w:color="auto" w:fill="DEEAF6" w:themeFill="accent1" w:themeFillTint="33"/>
          </w:tcPr>
          <w:p w:rsidR="00167A1B" w:rsidRPr="008C6FB3" w:rsidRDefault="00167A1B" w:rsidP="00167A1B">
            <w:pPr>
              <w:ind w:firstLine="0"/>
              <w:jc w:val="center"/>
              <w:rPr>
                <w:sz w:val="20"/>
                <w:szCs w:val="20"/>
              </w:rPr>
            </w:pPr>
            <w:r w:rsidRPr="008C6FB3">
              <w:rPr>
                <w:sz w:val="20"/>
                <w:szCs w:val="20"/>
              </w:rPr>
              <w:t>№ п/п</w:t>
            </w:r>
          </w:p>
        </w:tc>
        <w:tc>
          <w:tcPr>
            <w:tcW w:w="3034" w:type="dxa"/>
            <w:shd w:val="clear" w:color="auto" w:fill="DEEAF6" w:themeFill="accent1" w:themeFillTint="33"/>
          </w:tcPr>
          <w:p w:rsidR="00167A1B" w:rsidRPr="008C6FB3" w:rsidRDefault="00167A1B" w:rsidP="00167A1B">
            <w:pPr>
              <w:ind w:firstLine="0"/>
              <w:jc w:val="center"/>
              <w:rPr>
                <w:sz w:val="20"/>
                <w:szCs w:val="20"/>
              </w:rPr>
            </w:pPr>
            <w:r w:rsidRPr="008C6FB3">
              <w:rPr>
                <w:sz w:val="20"/>
                <w:szCs w:val="20"/>
              </w:rPr>
              <w:t>Наименование</w:t>
            </w:r>
          </w:p>
        </w:tc>
        <w:tc>
          <w:tcPr>
            <w:tcW w:w="2440" w:type="dxa"/>
            <w:shd w:val="clear" w:color="auto" w:fill="DEEAF6" w:themeFill="accent1" w:themeFillTint="33"/>
          </w:tcPr>
          <w:p w:rsidR="00167A1B" w:rsidRPr="008C6FB3" w:rsidRDefault="00167A1B" w:rsidP="00167A1B">
            <w:pPr>
              <w:ind w:firstLine="0"/>
              <w:jc w:val="center"/>
              <w:rPr>
                <w:sz w:val="20"/>
                <w:szCs w:val="20"/>
              </w:rPr>
            </w:pPr>
            <w:r w:rsidRPr="008C6FB3">
              <w:rPr>
                <w:sz w:val="20"/>
                <w:szCs w:val="20"/>
              </w:rPr>
              <w:t>Идентификационный номер</w:t>
            </w:r>
          </w:p>
        </w:tc>
        <w:tc>
          <w:tcPr>
            <w:tcW w:w="1596" w:type="dxa"/>
            <w:shd w:val="clear" w:color="auto" w:fill="DEEAF6" w:themeFill="accent1" w:themeFillTint="33"/>
          </w:tcPr>
          <w:p w:rsidR="00167A1B" w:rsidRPr="008C6FB3" w:rsidRDefault="00167A1B" w:rsidP="00167A1B">
            <w:pPr>
              <w:ind w:firstLine="0"/>
              <w:jc w:val="center"/>
              <w:rPr>
                <w:sz w:val="20"/>
                <w:szCs w:val="20"/>
              </w:rPr>
            </w:pPr>
            <w:r w:rsidRPr="008C6FB3">
              <w:rPr>
                <w:sz w:val="20"/>
                <w:szCs w:val="20"/>
              </w:rPr>
              <w:t>Протяженность, км</w:t>
            </w:r>
          </w:p>
        </w:tc>
        <w:tc>
          <w:tcPr>
            <w:tcW w:w="1868" w:type="dxa"/>
            <w:shd w:val="clear" w:color="auto" w:fill="DEEAF6" w:themeFill="accent1" w:themeFillTint="33"/>
          </w:tcPr>
          <w:p w:rsidR="00167A1B" w:rsidRPr="008C6FB3" w:rsidRDefault="00167A1B" w:rsidP="00167A1B">
            <w:pPr>
              <w:ind w:firstLine="0"/>
              <w:jc w:val="center"/>
              <w:rPr>
                <w:sz w:val="20"/>
                <w:szCs w:val="20"/>
              </w:rPr>
            </w:pPr>
            <w:r w:rsidRPr="008C6FB3">
              <w:rPr>
                <w:sz w:val="20"/>
                <w:szCs w:val="20"/>
              </w:rPr>
              <w:t>Категория</w:t>
            </w:r>
          </w:p>
        </w:tc>
      </w:tr>
      <w:tr w:rsidR="00167A1B" w:rsidRPr="008C6FB3" w:rsidTr="009D1B8F">
        <w:tc>
          <w:tcPr>
            <w:tcW w:w="690" w:type="dxa"/>
          </w:tcPr>
          <w:p w:rsidR="00167A1B" w:rsidRPr="008C6FB3" w:rsidRDefault="00167A1B" w:rsidP="00167A1B">
            <w:pPr>
              <w:ind w:firstLine="0"/>
              <w:jc w:val="center"/>
              <w:rPr>
                <w:sz w:val="20"/>
                <w:szCs w:val="20"/>
              </w:rPr>
            </w:pPr>
            <w:r w:rsidRPr="008C6FB3">
              <w:rPr>
                <w:sz w:val="20"/>
                <w:szCs w:val="20"/>
              </w:rPr>
              <w:t>1</w:t>
            </w:r>
          </w:p>
        </w:tc>
        <w:tc>
          <w:tcPr>
            <w:tcW w:w="3034" w:type="dxa"/>
          </w:tcPr>
          <w:p w:rsidR="00167A1B" w:rsidRPr="008C6FB3" w:rsidRDefault="009D1B8F" w:rsidP="00167A1B">
            <w:pPr>
              <w:ind w:firstLine="0"/>
              <w:rPr>
                <w:sz w:val="20"/>
                <w:szCs w:val="20"/>
              </w:rPr>
            </w:pPr>
            <w:r w:rsidRPr="008C6FB3">
              <w:rPr>
                <w:sz w:val="20"/>
                <w:szCs w:val="20"/>
              </w:rPr>
              <w:t xml:space="preserve">От </w:t>
            </w:r>
            <w:proofErr w:type="spellStart"/>
            <w:r w:rsidRPr="008C6FB3">
              <w:rPr>
                <w:sz w:val="20"/>
                <w:szCs w:val="20"/>
              </w:rPr>
              <w:t>нп</w:t>
            </w:r>
            <w:proofErr w:type="spellEnd"/>
            <w:r w:rsidRPr="008C6FB3">
              <w:rPr>
                <w:sz w:val="20"/>
                <w:szCs w:val="20"/>
              </w:rPr>
              <w:t xml:space="preserve"> </w:t>
            </w:r>
            <w:proofErr w:type="spellStart"/>
            <w:r w:rsidRPr="008C6FB3">
              <w:rPr>
                <w:sz w:val="20"/>
                <w:szCs w:val="20"/>
              </w:rPr>
              <w:t>Парахино</w:t>
            </w:r>
            <w:proofErr w:type="spellEnd"/>
            <w:r w:rsidRPr="008C6FB3">
              <w:rPr>
                <w:sz w:val="20"/>
                <w:szCs w:val="20"/>
              </w:rPr>
              <w:t xml:space="preserve"> - до </w:t>
            </w:r>
            <w:proofErr w:type="spellStart"/>
            <w:r w:rsidRPr="008C6FB3">
              <w:rPr>
                <w:sz w:val="20"/>
                <w:szCs w:val="20"/>
              </w:rPr>
              <w:t>нп</w:t>
            </w:r>
            <w:proofErr w:type="spellEnd"/>
            <w:r w:rsidRPr="008C6FB3">
              <w:rPr>
                <w:sz w:val="20"/>
                <w:szCs w:val="20"/>
              </w:rPr>
              <w:t xml:space="preserve"> Дутое</w:t>
            </w:r>
          </w:p>
        </w:tc>
        <w:tc>
          <w:tcPr>
            <w:tcW w:w="2440" w:type="dxa"/>
          </w:tcPr>
          <w:p w:rsidR="00167A1B" w:rsidRPr="008C6FB3" w:rsidRDefault="009D1B8F" w:rsidP="00167A1B">
            <w:pPr>
              <w:ind w:firstLine="0"/>
              <w:rPr>
                <w:sz w:val="20"/>
                <w:szCs w:val="20"/>
              </w:rPr>
            </w:pPr>
            <w:r w:rsidRPr="008C6FB3">
              <w:rPr>
                <w:sz w:val="20"/>
                <w:szCs w:val="20"/>
              </w:rPr>
              <w:t>54-229 ОП МР 54-046</w:t>
            </w:r>
          </w:p>
        </w:tc>
        <w:tc>
          <w:tcPr>
            <w:tcW w:w="1596" w:type="dxa"/>
          </w:tcPr>
          <w:p w:rsidR="00167A1B" w:rsidRPr="008C6FB3" w:rsidRDefault="009D1B8F" w:rsidP="00167A1B">
            <w:pPr>
              <w:ind w:firstLine="0"/>
              <w:jc w:val="center"/>
              <w:rPr>
                <w:sz w:val="20"/>
                <w:szCs w:val="20"/>
              </w:rPr>
            </w:pPr>
            <w:r w:rsidRPr="008C6FB3">
              <w:rPr>
                <w:sz w:val="20"/>
                <w:szCs w:val="20"/>
              </w:rPr>
              <w:t>1</w:t>
            </w:r>
            <w:r w:rsidR="00167A1B" w:rsidRPr="008C6FB3">
              <w:rPr>
                <w:sz w:val="20"/>
                <w:szCs w:val="20"/>
              </w:rPr>
              <w:t>,</w:t>
            </w:r>
            <w:r w:rsidRPr="008C6FB3">
              <w:rPr>
                <w:sz w:val="20"/>
                <w:szCs w:val="20"/>
              </w:rPr>
              <w:t>086</w:t>
            </w:r>
          </w:p>
        </w:tc>
        <w:tc>
          <w:tcPr>
            <w:tcW w:w="1868" w:type="dxa"/>
          </w:tcPr>
          <w:p w:rsidR="00167A1B" w:rsidRPr="008C6FB3" w:rsidRDefault="00167A1B" w:rsidP="00167A1B">
            <w:pPr>
              <w:ind w:firstLine="0"/>
              <w:jc w:val="center"/>
              <w:rPr>
                <w:sz w:val="20"/>
                <w:szCs w:val="20"/>
              </w:rPr>
            </w:pPr>
            <w:r w:rsidRPr="008C6FB3">
              <w:rPr>
                <w:sz w:val="20"/>
                <w:szCs w:val="20"/>
                <w:lang w:val="en-US"/>
              </w:rPr>
              <w:t>V</w:t>
            </w:r>
          </w:p>
        </w:tc>
      </w:tr>
    </w:tbl>
    <w:p w:rsidR="00167A1B" w:rsidRPr="008C6FB3" w:rsidRDefault="00167A1B" w:rsidP="00167A1B">
      <w:pPr>
        <w:rPr>
          <w:highlight w:val="yellow"/>
        </w:rPr>
      </w:pPr>
    </w:p>
    <w:p w:rsidR="009D1B8F" w:rsidRPr="008C6FB3" w:rsidRDefault="009D1B8F" w:rsidP="009D1B8F">
      <w:pPr>
        <w:pStyle w:val="afa"/>
        <w:ind w:left="0"/>
      </w:pPr>
      <w:r w:rsidRPr="008C6FB3">
        <w:t xml:space="preserve">По состоянию на 2024 год автомобильная дорога общего пользования местного значения «От </w:t>
      </w:r>
      <w:proofErr w:type="spellStart"/>
      <w:r w:rsidRPr="008C6FB3">
        <w:t>нп</w:t>
      </w:r>
      <w:proofErr w:type="spellEnd"/>
      <w:r w:rsidRPr="008C6FB3">
        <w:t xml:space="preserve"> </w:t>
      </w:r>
      <w:proofErr w:type="spellStart"/>
      <w:r w:rsidRPr="008C6FB3">
        <w:t>Парахино</w:t>
      </w:r>
      <w:proofErr w:type="spellEnd"/>
      <w:r w:rsidRPr="008C6FB3">
        <w:t xml:space="preserve"> - до </w:t>
      </w:r>
      <w:proofErr w:type="spellStart"/>
      <w:r w:rsidRPr="008C6FB3">
        <w:t>нп</w:t>
      </w:r>
      <w:proofErr w:type="spellEnd"/>
      <w:r w:rsidRPr="008C6FB3">
        <w:t xml:space="preserve"> Дутое» (</w:t>
      </w:r>
      <w:proofErr w:type="spellStart"/>
      <w:r w:rsidRPr="008C6FB3">
        <w:t>индентификационный</w:t>
      </w:r>
      <w:proofErr w:type="spellEnd"/>
      <w:r w:rsidRPr="008C6FB3">
        <w:t xml:space="preserve"> номер 54-229 ОП МР 54-046) находится в процессе передачи в собственность Орловской области.</w:t>
      </w:r>
    </w:p>
    <w:p w:rsidR="000F4154" w:rsidRPr="008C6FB3" w:rsidRDefault="000F4154" w:rsidP="00AD4A03">
      <w:pPr>
        <w:rPr>
          <w:lang w:bidi="ru-RU"/>
        </w:rPr>
      </w:pPr>
      <w:r w:rsidRPr="008C6FB3">
        <w:t>Автомобильный парк поселения преимущественно состоит из легковых автомобилей, принадлежащих частным лицам</w:t>
      </w:r>
      <w:r w:rsidR="000217F8" w:rsidRPr="008C6FB3">
        <w:t>.</w:t>
      </w:r>
      <w:r w:rsidRPr="008C6FB3">
        <w:rPr>
          <w:lang w:bidi="ru-RU"/>
        </w:rPr>
        <w:t xml:space="preserve"> Также имеются легкие и средние грузовые автомобили которые используются с/х и промышленными предприятиями для перевозки продукции.</w:t>
      </w:r>
    </w:p>
    <w:p w:rsidR="004B62BB" w:rsidRPr="008C6FB3" w:rsidRDefault="00DC3F09" w:rsidP="00A40411">
      <w:pPr>
        <w:pStyle w:val="4"/>
      </w:pPr>
      <w:r w:rsidRPr="008C6FB3">
        <w:t>Улично-дорожная сеть</w:t>
      </w:r>
      <w:r w:rsidR="009C7C0A" w:rsidRPr="008C6FB3">
        <w:t xml:space="preserve"> и пассажирский транспорт</w:t>
      </w:r>
    </w:p>
    <w:p w:rsidR="005B79B3" w:rsidRPr="008C6FB3" w:rsidRDefault="005B79B3" w:rsidP="005B79B3">
      <w:r w:rsidRPr="008C6FB3">
        <w:t>Улично-дорожная сеть населенных пунктов поселения обеспечивает внутренние транспортные связи, включает в себя въезды и выезды на территорию населенных пунктов, главные улицы застройки, основные и второстепенные проезды.</w:t>
      </w:r>
    </w:p>
    <w:p w:rsidR="005B79B3" w:rsidRPr="008C6FB3" w:rsidRDefault="005B79B3" w:rsidP="005B79B3">
      <w:r w:rsidRPr="008C6FB3">
        <w:t>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общепоселковых транспортных потоков.</w:t>
      </w:r>
    </w:p>
    <w:p w:rsidR="005B79B3" w:rsidRPr="008C6FB3" w:rsidRDefault="005B79B3" w:rsidP="005B79B3">
      <w:r w:rsidRPr="008C6FB3">
        <w:t>Основные проезды обеспечивают подъезд транспорта к группам жилых зданий.</w:t>
      </w:r>
    </w:p>
    <w:p w:rsidR="005B79B3" w:rsidRPr="008C6FB3" w:rsidRDefault="005B79B3" w:rsidP="005B79B3">
      <w:r w:rsidRPr="008C6FB3">
        <w:t>Второстепенные проезды обеспечивают подъезд транспорта к отдельным зданиям.</w:t>
      </w:r>
    </w:p>
    <w:p w:rsidR="005B79B3" w:rsidRPr="008C6FB3" w:rsidRDefault="005B79B3" w:rsidP="005B79B3">
      <w:r w:rsidRPr="008C6FB3">
        <w:t xml:space="preserve">Улично-дорожная сеть населенных пунктов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 Не все участки улично-дорожной сети имеют необходимую степень благоустройства – освещение, оборудованные остановочные пункты, тротуары и </w:t>
      </w:r>
      <w:r w:rsidRPr="008C6FB3">
        <w:lastRenderedPageBreak/>
        <w:t>асфальтовое покрытие проезжей части. Основная часть улиц населенных пунктов имеет грунтовое и твердое покрытие.</w:t>
      </w:r>
    </w:p>
    <w:p w:rsidR="00A97A02" w:rsidRPr="008C6FB3" w:rsidRDefault="00A97A02" w:rsidP="00F728D7">
      <w:pPr>
        <w:rPr>
          <w:szCs w:val="26"/>
        </w:rPr>
      </w:pPr>
      <w:r w:rsidRPr="008C6FB3">
        <w:rPr>
          <w:szCs w:val="26"/>
        </w:rPr>
        <w:t xml:space="preserve">Общая протяженность автомобильных дорог общего пользования местного значения всего – </w:t>
      </w:r>
      <w:smartTag w:uri="urn:schemas-microsoft-com:office:smarttags" w:element="metricconverter">
        <w:smartTagPr>
          <w:attr w:name="ProductID" w:val="41,4 км"/>
        </w:smartTagPr>
        <w:r w:rsidRPr="008C6FB3">
          <w:rPr>
            <w:szCs w:val="26"/>
          </w:rPr>
          <w:t>41,4 км</w:t>
        </w:r>
      </w:smartTag>
      <w:r w:rsidRPr="008C6FB3">
        <w:rPr>
          <w:szCs w:val="26"/>
        </w:rPr>
        <w:t xml:space="preserve">, из них: с твердым покрытием общего пользования – </w:t>
      </w:r>
      <w:smartTag w:uri="urn:schemas-microsoft-com:office:smarttags" w:element="metricconverter">
        <w:smartTagPr>
          <w:attr w:name="ProductID" w:val="26,5 км"/>
        </w:smartTagPr>
        <w:r w:rsidRPr="008C6FB3">
          <w:rPr>
            <w:szCs w:val="26"/>
          </w:rPr>
          <w:t>26,5 км</w:t>
        </w:r>
      </w:smartTag>
      <w:r w:rsidRPr="008C6FB3">
        <w:rPr>
          <w:szCs w:val="26"/>
        </w:rPr>
        <w:t>. Ширина проезжей части, в основном, составляет 3-</w:t>
      </w:r>
      <w:smartTag w:uri="urn:schemas-microsoft-com:office:smarttags" w:element="metricconverter">
        <w:smartTagPr>
          <w:attr w:name="ProductID" w:val="4 м"/>
        </w:smartTagPr>
        <w:r w:rsidRPr="008C6FB3">
          <w:rPr>
            <w:szCs w:val="26"/>
          </w:rPr>
          <w:t>4 м</w:t>
        </w:r>
      </w:smartTag>
      <w:r w:rsidRPr="008C6FB3">
        <w:rPr>
          <w:szCs w:val="26"/>
        </w:rPr>
        <w:t xml:space="preserve">. Пропускная способность сети автомобильных дорог местного значения до 100 автомобилей в сутки. </w:t>
      </w:r>
    </w:p>
    <w:p w:rsidR="00F728D7" w:rsidRPr="008C6FB3" w:rsidRDefault="005B79B3" w:rsidP="00F728D7">
      <w:pPr>
        <w:rPr>
          <w:szCs w:val="26"/>
        </w:rPr>
      </w:pPr>
      <w:r w:rsidRPr="008C6FB3">
        <w:rPr>
          <w:szCs w:val="26"/>
        </w:rPr>
        <w:t>Дорожно</w:t>
      </w:r>
      <w:r w:rsidR="00A97A02" w:rsidRPr="008C6FB3">
        <w:rPr>
          <w:szCs w:val="26"/>
        </w:rPr>
        <w:t>-</w:t>
      </w:r>
      <w:r w:rsidRPr="008C6FB3">
        <w:rPr>
          <w:szCs w:val="26"/>
        </w:rPr>
        <w:t xml:space="preserve">транспортная сеть поселения состоит из дорог </w:t>
      </w:r>
      <w:r w:rsidRPr="008C6FB3">
        <w:rPr>
          <w:szCs w:val="26"/>
          <w:lang w:val="en-US"/>
        </w:rPr>
        <w:t>V</w:t>
      </w:r>
      <w:r w:rsidRPr="008C6FB3">
        <w:rPr>
          <w:szCs w:val="26"/>
        </w:rPr>
        <w:t xml:space="preserve"> категории, предназначенных не для скоростного движения. В таблице 20 приведен перечень и характеристика дорог местного значения.</w:t>
      </w:r>
    </w:p>
    <w:p w:rsidR="00DF02D6" w:rsidRPr="008C6FB3" w:rsidRDefault="00DF02D6" w:rsidP="00DF02D6">
      <w:pPr>
        <w:jc w:val="right"/>
        <w:rPr>
          <w:szCs w:val="26"/>
        </w:rPr>
      </w:pPr>
      <w:r w:rsidRPr="008C6FB3">
        <w:rPr>
          <w:szCs w:val="26"/>
        </w:rPr>
        <w:t xml:space="preserve">Таблица </w:t>
      </w:r>
      <w:r w:rsidR="005B79B3" w:rsidRPr="008C6FB3">
        <w:rPr>
          <w:szCs w:val="26"/>
        </w:rPr>
        <w:t>20</w:t>
      </w:r>
    </w:p>
    <w:tbl>
      <w:tblPr>
        <w:tblStyle w:val="aff9"/>
        <w:tblW w:w="5000" w:type="pct"/>
        <w:tblLayout w:type="fixed"/>
        <w:tblLook w:val="04A0" w:firstRow="1" w:lastRow="0" w:firstColumn="1" w:lastColumn="0" w:noHBand="0" w:noVBand="1"/>
      </w:tblPr>
      <w:tblGrid>
        <w:gridCol w:w="2405"/>
        <w:gridCol w:w="1985"/>
        <w:gridCol w:w="1615"/>
        <w:gridCol w:w="1208"/>
        <w:gridCol w:w="1340"/>
        <w:gridCol w:w="1075"/>
      </w:tblGrid>
      <w:tr w:rsidR="008C6FB3" w:rsidRPr="008C6FB3" w:rsidTr="00A97A02">
        <w:trPr>
          <w:trHeight w:val="775"/>
          <w:tblHeader/>
        </w:trPr>
        <w:tc>
          <w:tcPr>
            <w:tcW w:w="2405" w:type="dxa"/>
            <w:vMerge w:val="restart"/>
            <w:shd w:val="clear" w:color="auto" w:fill="DEEAF6" w:themeFill="accent1" w:themeFillTint="33"/>
          </w:tcPr>
          <w:p w:rsidR="00B83AE4" w:rsidRPr="008C6FB3" w:rsidRDefault="00B83AE4" w:rsidP="00B83AE4">
            <w:pPr>
              <w:ind w:firstLine="0"/>
              <w:jc w:val="center"/>
              <w:rPr>
                <w:sz w:val="20"/>
                <w:szCs w:val="20"/>
              </w:rPr>
            </w:pPr>
            <w:r w:rsidRPr="008C6FB3">
              <w:rPr>
                <w:sz w:val="20"/>
                <w:szCs w:val="20"/>
              </w:rPr>
              <w:t>Идентификационный номер</w:t>
            </w:r>
          </w:p>
        </w:tc>
        <w:tc>
          <w:tcPr>
            <w:tcW w:w="1985" w:type="dxa"/>
            <w:vMerge w:val="restart"/>
            <w:shd w:val="clear" w:color="auto" w:fill="DEEAF6" w:themeFill="accent1" w:themeFillTint="33"/>
          </w:tcPr>
          <w:p w:rsidR="00B83AE4" w:rsidRPr="008C6FB3" w:rsidRDefault="00B83AE4" w:rsidP="00B83AE4">
            <w:pPr>
              <w:ind w:firstLine="0"/>
              <w:jc w:val="center"/>
              <w:rPr>
                <w:sz w:val="20"/>
                <w:szCs w:val="20"/>
              </w:rPr>
            </w:pPr>
            <w:r w:rsidRPr="008C6FB3">
              <w:rPr>
                <w:sz w:val="20"/>
                <w:szCs w:val="20"/>
              </w:rPr>
              <w:t>Наименование улиц</w:t>
            </w:r>
          </w:p>
        </w:tc>
        <w:tc>
          <w:tcPr>
            <w:tcW w:w="1615" w:type="dxa"/>
            <w:vMerge w:val="restart"/>
            <w:shd w:val="clear" w:color="auto" w:fill="DEEAF6" w:themeFill="accent1" w:themeFillTint="33"/>
          </w:tcPr>
          <w:p w:rsidR="00B83AE4" w:rsidRPr="008C6FB3" w:rsidRDefault="00B83AE4" w:rsidP="00B83AE4">
            <w:pPr>
              <w:ind w:firstLine="0"/>
              <w:jc w:val="center"/>
              <w:rPr>
                <w:sz w:val="20"/>
                <w:szCs w:val="20"/>
              </w:rPr>
            </w:pPr>
            <w:r w:rsidRPr="008C6FB3">
              <w:rPr>
                <w:sz w:val="20"/>
                <w:szCs w:val="20"/>
              </w:rPr>
              <w:t xml:space="preserve">Протяженность автомобильной дороги общего пользования, </w:t>
            </w:r>
            <w:r w:rsidR="005B79B3" w:rsidRPr="008C6FB3">
              <w:rPr>
                <w:sz w:val="20"/>
                <w:szCs w:val="20"/>
              </w:rPr>
              <w:t>к</w:t>
            </w:r>
            <w:r w:rsidRPr="008C6FB3">
              <w:rPr>
                <w:sz w:val="20"/>
                <w:szCs w:val="20"/>
              </w:rPr>
              <w:t>м</w:t>
            </w:r>
          </w:p>
        </w:tc>
        <w:tc>
          <w:tcPr>
            <w:tcW w:w="3623" w:type="dxa"/>
            <w:gridSpan w:val="3"/>
            <w:shd w:val="clear" w:color="auto" w:fill="DEEAF6" w:themeFill="accent1" w:themeFillTint="33"/>
          </w:tcPr>
          <w:p w:rsidR="00B83AE4" w:rsidRPr="008C6FB3" w:rsidRDefault="00B83AE4" w:rsidP="00B83AE4">
            <w:pPr>
              <w:ind w:firstLine="0"/>
              <w:jc w:val="center"/>
              <w:rPr>
                <w:bCs/>
                <w:sz w:val="20"/>
                <w:szCs w:val="20"/>
              </w:rPr>
            </w:pPr>
            <w:r w:rsidRPr="008C6FB3">
              <w:rPr>
                <w:rFonts w:eastAsia="Times New Roman" w:cs="Times New Roman"/>
                <w:kern w:val="0"/>
                <w:sz w:val="20"/>
                <w:szCs w:val="20"/>
                <w:lang w:eastAsia="ru-RU" w:bidi="ar-SA"/>
              </w:rPr>
              <w:t>Покрытие в т.ч. по видам покрытия</w:t>
            </w:r>
          </w:p>
        </w:tc>
      </w:tr>
      <w:tr w:rsidR="008C6FB3" w:rsidRPr="008C6FB3" w:rsidTr="00A97A02">
        <w:trPr>
          <w:trHeight w:val="199"/>
          <w:tblHeader/>
        </w:trPr>
        <w:tc>
          <w:tcPr>
            <w:tcW w:w="2405" w:type="dxa"/>
            <w:vMerge/>
            <w:shd w:val="clear" w:color="auto" w:fill="DEEAF6" w:themeFill="accent1" w:themeFillTint="33"/>
          </w:tcPr>
          <w:p w:rsidR="00B83AE4" w:rsidRPr="008C6FB3" w:rsidRDefault="00B83AE4" w:rsidP="00B83AE4">
            <w:pPr>
              <w:ind w:firstLine="0"/>
              <w:jc w:val="center"/>
              <w:rPr>
                <w:sz w:val="20"/>
                <w:szCs w:val="20"/>
              </w:rPr>
            </w:pPr>
          </w:p>
        </w:tc>
        <w:tc>
          <w:tcPr>
            <w:tcW w:w="1985" w:type="dxa"/>
            <w:vMerge/>
            <w:shd w:val="clear" w:color="auto" w:fill="DEEAF6" w:themeFill="accent1" w:themeFillTint="33"/>
          </w:tcPr>
          <w:p w:rsidR="00B83AE4" w:rsidRPr="008C6FB3" w:rsidRDefault="00B83AE4" w:rsidP="00B83AE4">
            <w:pPr>
              <w:ind w:firstLine="0"/>
              <w:jc w:val="center"/>
              <w:rPr>
                <w:sz w:val="20"/>
                <w:szCs w:val="20"/>
              </w:rPr>
            </w:pPr>
          </w:p>
        </w:tc>
        <w:tc>
          <w:tcPr>
            <w:tcW w:w="1615" w:type="dxa"/>
            <w:vMerge/>
            <w:shd w:val="clear" w:color="auto" w:fill="DEEAF6" w:themeFill="accent1" w:themeFillTint="33"/>
          </w:tcPr>
          <w:p w:rsidR="00B83AE4" w:rsidRPr="008C6FB3" w:rsidRDefault="00B83AE4" w:rsidP="00B83AE4">
            <w:pPr>
              <w:ind w:firstLine="0"/>
              <w:jc w:val="center"/>
              <w:rPr>
                <w:sz w:val="20"/>
                <w:szCs w:val="20"/>
              </w:rPr>
            </w:pPr>
          </w:p>
        </w:tc>
        <w:tc>
          <w:tcPr>
            <w:tcW w:w="1208" w:type="dxa"/>
            <w:shd w:val="clear" w:color="auto" w:fill="DEEAF6" w:themeFill="accent1" w:themeFillTint="33"/>
          </w:tcPr>
          <w:p w:rsidR="00B83AE4" w:rsidRPr="008C6FB3" w:rsidRDefault="00B83AE4" w:rsidP="00B83AE4">
            <w:pPr>
              <w:ind w:firstLine="0"/>
              <w:jc w:val="center"/>
              <w:rPr>
                <w:bCs/>
                <w:sz w:val="20"/>
                <w:szCs w:val="20"/>
              </w:rPr>
            </w:pPr>
            <w:r w:rsidRPr="008C6FB3">
              <w:rPr>
                <w:rFonts w:eastAsia="Times New Roman" w:cs="Times New Roman"/>
                <w:kern w:val="0"/>
                <w:sz w:val="20"/>
                <w:szCs w:val="20"/>
                <w:lang w:eastAsia="ru-RU" w:bidi="ar-SA"/>
              </w:rPr>
              <w:t>асфальт</w:t>
            </w:r>
          </w:p>
        </w:tc>
        <w:tc>
          <w:tcPr>
            <w:tcW w:w="1340" w:type="dxa"/>
            <w:shd w:val="clear" w:color="auto" w:fill="DEEAF6" w:themeFill="accent1" w:themeFillTint="33"/>
          </w:tcPr>
          <w:p w:rsidR="00B83AE4" w:rsidRPr="008C6FB3" w:rsidRDefault="00B83AE4" w:rsidP="00B83AE4">
            <w:pPr>
              <w:ind w:firstLine="0"/>
              <w:jc w:val="center"/>
              <w:rPr>
                <w:bCs/>
                <w:sz w:val="20"/>
                <w:szCs w:val="20"/>
              </w:rPr>
            </w:pPr>
            <w:r w:rsidRPr="008C6FB3">
              <w:rPr>
                <w:rFonts w:eastAsia="Times New Roman" w:cs="Times New Roman"/>
                <w:kern w:val="0"/>
                <w:sz w:val="20"/>
                <w:szCs w:val="20"/>
                <w:lang w:eastAsia="ru-RU" w:bidi="ar-SA"/>
              </w:rPr>
              <w:t>щебень</w:t>
            </w:r>
          </w:p>
        </w:tc>
        <w:tc>
          <w:tcPr>
            <w:tcW w:w="1075" w:type="dxa"/>
            <w:shd w:val="clear" w:color="auto" w:fill="DEEAF6" w:themeFill="accent1" w:themeFillTint="33"/>
          </w:tcPr>
          <w:p w:rsidR="00B83AE4" w:rsidRPr="008C6FB3" w:rsidRDefault="00B83AE4" w:rsidP="00B83AE4">
            <w:pPr>
              <w:ind w:firstLine="0"/>
              <w:jc w:val="center"/>
              <w:rPr>
                <w:bCs/>
                <w:sz w:val="20"/>
                <w:szCs w:val="20"/>
              </w:rPr>
            </w:pPr>
            <w:r w:rsidRPr="008C6FB3">
              <w:rPr>
                <w:rFonts w:eastAsia="Times New Roman" w:cs="Times New Roman"/>
                <w:kern w:val="0"/>
                <w:sz w:val="20"/>
                <w:szCs w:val="20"/>
                <w:lang w:eastAsia="ru-RU" w:bidi="ar-SA"/>
              </w:rPr>
              <w:t>грунт</w:t>
            </w:r>
          </w:p>
        </w:tc>
      </w:tr>
      <w:tr w:rsidR="008C6FB3" w:rsidRPr="008C6FB3" w:rsidTr="005B79B3">
        <w:trPr>
          <w:trHeight w:val="267"/>
        </w:trPr>
        <w:tc>
          <w:tcPr>
            <w:tcW w:w="9628" w:type="dxa"/>
            <w:gridSpan w:val="6"/>
          </w:tcPr>
          <w:p w:rsidR="005B79B3" w:rsidRPr="008C6FB3" w:rsidRDefault="005B79B3" w:rsidP="005B79B3">
            <w:pPr>
              <w:ind w:firstLine="0"/>
              <w:jc w:val="center"/>
              <w:rPr>
                <w:sz w:val="20"/>
                <w:szCs w:val="20"/>
              </w:rPr>
            </w:pPr>
            <w:r w:rsidRPr="008C6FB3">
              <w:rPr>
                <w:sz w:val="20"/>
                <w:szCs w:val="20"/>
              </w:rPr>
              <w:t xml:space="preserve">д. </w:t>
            </w:r>
            <w:proofErr w:type="spellStart"/>
            <w:r w:rsidRPr="008C6FB3">
              <w:rPr>
                <w:sz w:val="20"/>
                <w:szCs w:val="20"/>
              </w:rPr>
              <w:t>Костомарово</w:t>
            </w:r>
            <w:proofErr w:type="spellEnd"/>
          </w:p>
        </w:tc>
      </w:tr>
      <w:tr w:rsidR="008C6FB3" w:rsidRPr="008C6FB3" w:rsidTr="00A97A02">
        <w:trPr>
          <w:trHeight w:val="267"/>
        </w:trPr>
        <w:tc>
          <w:tcPr>
            <w:tcW w:w="2405" w:type="dxa"/>
          </w:tcPr>
          <w:p w:rsidR="00B83AE4" w:rsidRPr="008C6FB3" w:rsidRDefault="005B79B3" w:rsidP="00633C8D">
            <w:pPr>
              <w:ind w:firstLine="0"/>
              <w:jc w:val="left"/>
              <w:rPr>
                <w:sz w:val="20"/>
                <w:szCs w:val="20"/>
              </w:rPr>
            </w:pPr>
            <w:r w:rsidRPr="008C6FB3">
              <w:rPr>
                <w:sz w:val="20"/>
                <w:szCs w:val="20"/>
              </w:rPr>
              <w:t>54-229 810 ОП МП 54-01</w:t>
            </w:r>
          </w:p>
        </w:tc>
        <w:tc>
          <w:tcPr>
            <w:tcW w:w="1985" w:type="dxa"/>
          </w:tcPr>
          <w:p w:rsidR="00B83AE4" w:rsidRPr="008C6FB3" w:rsidRDefault="00B83AE4" w:rsidP="00633C8D">
            <w:pPr>
              <w:ind w:firstLine="0"/>
              <w:jc w:val="left"/>
              <w:rPr>
                <w:sz w:val="20"/>
                <w:szCs w:val="20"/>
              </w:rPr>
            </w:pPr>
            <w:r w:rsidRPr="008C6FB3">
              <w:rPr>
                <w:sz w:val="20"/>
                <w:szCs w:val="20"/>
              </w:rPr>
              <w:t xml:space="preserve">ул. </w:t>
            </w:r>
            <w:proofErr w:type="spellStart"/>
            <w:r w:rsidR="005B79B3" w:rsidRPr="008C6FB3">
              <w:rPr>
                <w:sz w:val="20"/>
                <w:szCs w:val="20"/>
              </w:rPr>
              <w:t>Костомаровская</w:t>
            </w:r>
            <w:proofErr w:type="spellEnd"/>
          </w:p>
        </w:tc>
        <w:tc>
          <w:tcPr>
            <w:tcW w:w="1615" w:type="dxa"/>
          </w:tcPr>
          <w:p w:rsidR="00B83AE4" w:rsidRPr="008C6FB3" w:rsidRDefault="005B79B3" w:rsidP="00633C8D">
            <w:pPr>
              <w:ind w:firstLine="0"/>
              <w:jc w:val="center"/>
              <w:rPr>
                <w:sz w:val="20"/>
                <w:szCs w:val="20"/>
              </w:rPr>
            </w:pPr>
            <w:r w:rsidRPr="008C6FB3">
              <w:rPr>
                <w:sz w:val="20"/>
                <w:szCs w:val="20"/>
              </w:rPr>
              <w:t>0,8</w:t>
            </w:r>
          </w:p>
        </w:tc>
        <w:tc>
          <w:tcPr>
            <w:tcW w:w="1208" w:type="dxa"/>
          </w:tcPr>
          <w:p w:rsidR="00B83AE4" w:rsidRPr="008C6FB3" w:rsidRDefault="005B79B3" w:rsidP="00B83AE4">
            <w:pPr>
              <w:ind w:firstLine="0"/>
              <w:jc w:val="center"/>
              <w:rPr>
                <w:sz w:val="20"/>
                <w:szCs w:val="20"/>
              </w:rPr>
            </w:pPr>
            <w:r w:rsidRPr="008C6FB3">
              <w:rPr>
                <w:sz w:val="20"/>
                <w:szCs w:val="20"/>
              </w:rPr>
              <w:t>0,5</w:t>
            </w:r>
          </w:p>
        </w:tc>
        <w:tc>
          <w:tcPr>
            <w:tcW w:w="1340" w:type="dxa"/>
          </w:tcPr>
          <w:p w:rsidR="00B83AE4" w:rsidRPr="008C6FB3" w:rsidRDefault="005B79B3" w:rsidP="00B83AE4">
            <w:pPr>
              <w:ind w:firstLine="0"/>
              <w:jc w:val="center"/>
              <w:rPr>
                <w:sz w:val="20"/>
                <w:szCs w:val="20"/>
              </w:rPr>
            </w:pPr>
            <w:r w:rsidRPr="008C6FB3">
              <w:rPr>
                <w:sz w:val="20"/>
                <w:szCs w:val="20"/>
              </w:rPr>
              <w:t>0</w:t>
            </w:r>
          </w:p>
        </w:tc>
        <w:tc>
          <w:tcPr>
            <w:tcW w:w="1075" w:type="dxa"/>
          </w:tcPr>
          <w:p w:rsidR="00B83AE4" w:rsidRPr="008C6FB3" w:rsidRDefault="005B79B3" w:rsidP="00B83AE4">
            <w:pPr>
              <w:ind w:firstLine="0"/>
              <w:jc w:val="center"/>
              <w:rPr>
                <w:sz w:val="20"/>
                <w:szCs w:val="20"/>
              </w:rPr>
            </w:pPr>
            <w:r w:rsidRPr="008C6FB3">
              <w:rPr>
                <w:sz w:val="20"/>
                <w:szCs w:val="20"/>
              </w:rPr>
              <w:t>0,3</w:t>
            </w:r>
          </w:p>
        </w:tc>
      </w:tr>
      <w:tr w:rsidR="008C6FB3" w:rsidRPr="008C6FB3" w:rsidTr="005B79B3">
        <w:trPr>
          <w:trHeight w:val="267"/>
        </w:trPr>
        <w:tc>
          <w:tcPr>
            <w:tcW w:w="9628" w:type="dxa"/>
            <w:gridSpan w:val="6"/>
          </w:tcPr>
          <w:p w:rsidR="005B79B3" w:rsidRPr="008C6FB3" w:rsidRDefault="005B79B3" w:rsidP="005B79B3">
            <w:pPr>
              <w:ind w:firstLine="0"/>
              <w:jc w:val="center"/>
              <w:rPr>
                <w:sz w:val="20"/>
                <w:szCs w:val="20"/>
              </w:rPr>
            </w:pPr>
            <w:r w:rsidRPr="008C6FB3">
              <w:rPr>
                <w:sz w:val="20"/>
                <w:szCs w:val="20"/>
              </w:rPr>
              <w:t xml:space="preserve">д. </w:t>
            </w:r>
            <w:proofErr w:type="spellStart"/>
            <w:r w:rsidRPr="008C6FB3">
              <w:rPr>
                <w:sz w:val="20"/>
                <w:szCs w:val="20"/>
              </w:rPr>
              <w:t>Семенихино</w:t>
            </w:r>
            <w:proofErr w:type="spellEnd"/>
          </w:p>
        </w:tc>
      </w:tr>
      <w:tr w:rsidR="008C6FB3" w:rsidRPr="008C6FB3" w:rsidTr="00A97A02">
        <w:trPr>
          <w:trHeight w:val="267"/>
        </w:trPr>
        <w:tc>
          <w:tcPr>
            <w:tcW w:w="2405" w:type="dxa"/>
            <w:shd w:val="clear" w:color="auto" w:fill="auto"/>
          </w:tcPr>
          <w:p w:rsidR="00696F99" w:rsidRPr="008C6FB3" w:rsidRDefault="00757D89" w:rsidP="00696F99">
            <w:pPr>
              <w:ind w:firstLine="0"/>
              <w:jc w:val="left"/>
              <w:rPr>
                <w:rFonts w:cs="Times New Roman"/>
                <w:sz w:val="20"/>
                <w:szCs w:val="20"/>
              </w:rPr>
            </w:pPr>
            <w:r w:rsidRPr="008C6FB3">
              <w:rPr>
                <w:rFonts w:eastAsia="Times New Roman" w:cs="Times New Roman"/>
                <w:kern w:val="0"/>
                <w:sz w:val="20"/>
                <w:szCs w:val="20"/>
                <w:lang w:eastAsia="ru-RU" w:bidi="ar-SA"/>
              </w:rPr>
              <w:t>54-229 810 ОП МП 54-02</w:t>
            </w:r>
          </w:p>
        </w:tc>
        <w:tc>
          <w:tcPr>
            <w:tcW w:w="1985" w:type="dxa"/>
          </w:tcPr>
          <w:p w:rsidR="00696F99" w:rsidRPr="008C6FB3" w:rsidRDefault="00696F99" w:rsidP="00696F99">
            <w:pPr>
              <w:ind w:firstLine="0"/>
              <w:jc w:val="left"/>
              <w:rPr>
                <w:sz w:val="20"/>
                <w:szCs w:val="20"/>
              </w:rPr>
            </w:pPr>
            <w:r w:rsidRPr="008C6FB3">
              <w:rPr>
                <w:sz w:val="20"/>
                <w:szCs w:val="20"/>
              </w:rPr>
              <w:t xml:space="preserve">ул. </w:t>
            </w:r>
            <w:r w:rsidR="005B79B3" w:rsidRPr="008C6FB3">
              <w:rPr>
                <w:sz w:val="20"/>
                <w:szCs w:val="20"/>
              </w:rPr>
              <w:t>Школьная</w:t>
            </w:r>
          </w:p>
        </w:tc>
        <w:tc>
          <w:tcPr>
            <w:tcW w:w="1615" w:type="dxa"/>
            <w:shd w:val="clear" w:color="auto" w:fill="auto"/>
          </w:tcPr>
          <w:p w:rsidR="00696F99" w:rsidRPr="008C6FB3" w:rsidRDefault="00757D89" w:rsidP="00696F99">
            <w:pPr>
              <w:ind w:firstLine="0"/>
              <w:jc w:val="center"/>
              <w:rPr>
                <w:sz w:val="20"/>
                <w:szCs w:val="20"/>
              </w:rPr>
            </w:pPr>
            <w:r w:rsidRPr="008C6FB3">
              <w:rPr>
                <w:rFonts w:eastAsia="Times New Roman" w:cs="Times New Roman"/>
                <w:kern w:val="0"/>
                <w:sz w:val="20"/>
                <w:szCs w:val="20"/>
                <w:lang w:eastAsia="ru-RU" w:bidi="ar-SA"/>
              </w:rPr>
              <w:t>0,4</w:t>
            </w:r>
          </w:p>
        </w:tc>
        <w:tc>
          <w:tcPr>
            <w:tcW w:w="1208" w:type="dxa"/>
          </w:tcPr>
          <w:p w:rsidR="00696F99" w:rsidRPr="008C6FB3" w:rsidRDefault="00757D89" w:rsidP="00696F99">
            <w:pPr>
              <w:ind w:firstLine="0"/>
              <w:jc w:val="center"/>
              <w:rPr>
                <w:sz w:val="20"/>
                <w:szCs w:val="20"/>
              </w:rPr>
            </w:pPr>
            <w:r w:rsidRPr="008C6FB3">
              <w:rPr>
                <w:sz w:val="20"/>
                <w:szCs w:val="20"/>
              </w:rPr>
              <w:t>0,4</w:t>
            </w:r>
          </w:p>
        </w:tc>
        <w:tc>
          <w:tcPr>
            <w:tcW w:w="1340" w:type="dxa"/>
          </w:tcPr>
          <w:p w:rsidR="00696F99" w:rsidRPr="008C6FB3" w:rsidRDefault="00757D89" w:rsidP="00696F99">
            <w:pPr>
              <w:ind w:firstLine="0"/>
              <w:jc w:val="center"/>
              <w:rPr>
                <w:sz w:val="20"/>
                <w:szCs w:val="20"/>
              </w:rPr>
            </w:pPr>
            <w:r w:rsidRPr="008C6FB3">
              <w:rPr>
                <w:sz w:val="20"/>
                <w:szCs w:val="20"/>
              </w:rPr>
              <w:t>0</w:t>
            </w:r>
          </w:p>
        </w:tc>
        <w:tc>
          <w:tcPr>
            <w:tcW w:w="1075" w:type="dxa"/>
          </w:tcPr>
          <w:p w:rsidR="00696F99" w:rsidRPr="008C6FB3" w:rsidRDefault="00757D89" w:rsidP="00696F99">
            <w:pPr>
              <w:ind w:firstLine="0"/>
              <w:jc w:val="center"/>
              <w:rPr>
                <w:sz w:val="20"/>
                <w:szCs w:val="20"/>
              </w:rPr>
            </w:pPr>
            <w:r w:rsidRPr="008C6FB3">
              <w:rPr>
                <w:sz w:val="20"/>
                <w:szCs w:val="20"/>
              </w:rPr>
              <w:t>0</w:t>
            </w:r>
          </w:p>
        </w:tc>
      </w:tr>
      <w:tr w:rsidR="008C6FB3" w:rsidRPr="008C6FB3" w:rsidTr="00A97A02">
        <w:trPr>
          <w:trHeight w:val="267"/>
        </w:trPr>
        <w:tc>
          <w:tcPr>
            <w:tcW w:w="2405" w:type="dxa"/>
            <w:shd w:val="clear" w:color="auto" w:fill="auto"/>
          </w:tcPr>
          <w:p w:rsidR="00696F99" w:rsidRPr="008C6FB3" w:rsidRDefault="00757D89" w:rsidP="00696F99">
            <w:pPr>
              <w:ind w:firstLine="0"/>
              <w:jc w:val="left"/>
              <w:rPr>
                <w:rFonts w:cs="Times New Roman"/>
                <w:sz w:val="20"/>
                <w:szCs w:val="20"/>
              </w:rPr>
            </w:pPr>
            <w:r w:rsidRPr="008C6FB3">
              <w:rPr>
                <w:rFonts w:eastAsia="Times New Roman" w:cs="Times New Roman"/>
                <w:kern w:val="0"/>
                <w:sz w:val="20"/>
                <w:szCs w:val="20"/>
                <w:lang w:eastAsia="ru-RU" w:bidi="ar-SA"/>
              </w:rPr>
              <w:t>54-229 810 ОП МП 54-03</w:t>
            </w:r>
          </w:p>
        </w:tc>
        <w:tc>
          <w:tcPr>
            <w:tcW w:w="1985" w:type="dxa"/>
          </w:tcPr>
          <w:p w:rsidR="00696F99" w:rsidRPr="008C6FB3" w:rsidRDefault="00696F99" w:rsidP="00696F99">
            <w:pPr>
              <w:ind w:firstLine="0"/>
              <w:jc w:val="left"/>
              <w:rPr>
                <w:sz w:val="20"/>
                <w:szCs w:val="20"/>
              </w:rPr>
            </w:pPr>
            <w:r w:rsidRPr="008C6FB3">
              <w:rPr>
                <w:sz w:val="20"/>
                <w:szCs w:val="20"/>
              </w:rPr>
              <w:t xml:space="preserve">ул. </w:t>
            </w:r>
            <w:proofErr w:type="spellStart"/>
            <w:r w:rsidR="005B79B3" w:rsidRPr="008C6FB3">
              <w:rPr>
                <w:sz w:val="20"/>
                <w:szCs w:val="20"/>
              </w:rPr>
              <w:t>Семенихинская</w:t>
            </w:r>
            <w:proofErr w:type="spellEnd"/>
          </w:p>
        </w:tc>
        <w:tc>
          <w:tcPr>
            <w:tcW w:w="1615" w:type="dxa"/>
            <w:shd w:val="clear" w:color="auto" w:fill="auto"/>
          </w:tcPr>
          <w:p w:rsidR="00696F99" w:rsidRPr="008C6FB3" w:rsidRDefault="00757D89" w:rsidP="00696F99">
            <w:pPr>
              <w:ind w:firstLine="0"/>
              <w:jc w:val="center"/>
              <w:rPr>
                <w:sz w:val="20"/>
                <w:szCs w:val="20"/>
              </w:rPr>
            </w:pPr>
            <w:r w:rsidRPr="008C6FB3">
              <w:rPr>
                <w:rFonts w:eastAsia="Times New Roman" w:cs="Times New Roman"/>
                <w:kern w:val="0"/>
                <w:sz w:val="20"/>
                <w:szCs w:val="20"/>
                <w:lang w:eastAsia="ru-RU" w:bidi="ar-SA"/>
              </w:rPr>
              <w:t>5,2</w:t>
            </w:r>
          </w:p>
        </w:tc>
        <w:tc>
          <w:tcPr>
            <w:tcW w:w="1208" w:type="dxa"/>
          </w:tcPr>
          <w:p w:rsidR="00696F99" w:rsidRPr="008C6FB3" w:rsidRDefault="00757D89" w:rsidP="00696F99">
            <w:pPr>
              <w:ind w:firstLine="0"/>
              <w:jc w:val="center"/>
              <w:rPr>
                <w:sz w:val="20"/>
                <w:szCs w:val="20"/>
              </w:rPr>
            </w:pPr>
            <w:r w:rsidRPr="008C6FB3">
              <w:rPr>
                <w:sz w:val="20"/>
                <w:szCs w:val="20"/>
              </w:rPr>
              <w:t>1,5</w:t>
            </w:r>
          </w:p>
        </w:tc>
        <w:tc>
          <w:tcPr>
            <w:tcW w:w="1340" w:type="dxa"/>
          </w:tcPr>
          <w:p w:rsidR="00696F99" w:rsidRPr="008C6FB3" w:rsidRDefault="00757D89" w:rsidP="00696F99">
            <w:pPr>
              <w:ind w:firstLine="0"/>
              <w:jc w:val="center"/>
              <w:rPr>
                <w:sz w:val="20"/>
                <w:szCs w:val="20"/>
              </w:rPr>
            </w:pPr>
            <w:r w:rsidRPr="008C6FB3">
              <w:rPr>
                <w:sz w:val="20"/>
                <w:szCs w:val="20"/>
              </w:rPr>
              <w:t>1,7</w:t>
            </w:r>
          </w:p>
        </w:tc>
        <w:tc>
          <w:tcPr>
            <w:tcW w:w="1075" w:type="dxa"/>
          </w:tcPr>
          <w:p w:rsidR="00696F99" w:rsidRPr="008C6FB3" w:rsidRDefault="00757D89" w:rsidP="00696F99">
            <w:pPr>
              <w:ind w:firstLine="0"/>
              <w:jc w:val="center"/>
              <w:rPr>
                <w:sz w:val="20"/>
                <w:szCs w:val="20"/>
              </w:rPr>
            </w:pPr>
            <w:r w:rsidRPr="008C6FB3">
              <w:rPr>
                <w:sz w:val="20"/>
                <w:szCs w:val="20"/>
              </w:rPr>
              <w:t>2</w:t>
            </w:r>
          </w:p>
        </w:tc>
      </w:tr>
      <w:tr w:rsidR="008C6FB3" w:rsidRPr="008C6FB3" w:rsidTr="00757D89">
        <w:trPr>
          <w:trHeight w:val="267"/>
        </w:trPr>
        <w:tc>
          <w:tcPr>
            <w:tcW w:w="9628" w:type="dxa"/>
            <w:gridSpan w:val="6"/>
            <w:shd w:val="clear" w:color="auto" w:fill="auto"/>
          </w:tcPr>
          <w:p w:rsidR="00757D89" w:rsidRPr="008C6FB3" w:rsidRDefault="00757D89" w:rsidP="00757D89">
            <w:pPr>
              <w:ind w:firstLine="0"/>
              <w:jc w:val="center"/>
              <w:rPr>
                <w:sz w:val="20"/>
                <w:szCs w:val="20"/>
              </w:rPr>
            </w:pPr>
            <w:r w:rsidRPr="008C6FB3">
              <w:rPr>
                <w:rFonts w:eastAsia="Times New Roman" w:cs="Times New Roman"/>
                <w:kern w:val="0"/>
                <w:sz w:val="20"/>
                <w:szCs w:val="20"/>
                <w:lang w:eastAsia="ru-RU" w:bidi="ar-SA"/>
              </w:rPr>
              <w:t xml:space="preserve">д. </w:t>
            </w:r>
            <w:proofErr w:type="spellStart"/>
            <w:r w:rsidRPr="008C6FB3">
              <w:rPr>
                <w:rFonts w:eastAsia="Times New Roman" w:cs="Times New Roman"/>
                <w:kern w:val="0"/>
                <w:sz w:val="20"/>
                <w:szCs w:val="20"/>
                <w:lang w:eastAsia="ru-RU" w:bidi="ar-SA"/>
              </w:rPr>
              <w:t>Губаново</w:t>
            </w:r>
            <w:proofErr w:type="spellEnd"/>
          </w:p>
        </w:tc>
      </w:tr>
      <w:tr w:rsidR="008C6FB3" w:rsidRPr="008C6FB3" w:rsidTr="00A97A02">
        <w:trPr>
          <w:trHeight w:val="267"/>
        </w:trPr>
        <w:tc>
          <w:tcPr>
            <w:tcW w:w="2405" w:type="dxa"/>
          </w:tcPr>
          <w:p w:rsidR="00B83AE4" w:rsidRPr="008C6FB3" w:rsidRDefault="00757D89" w:rsidP="00B83AE4">
            <w:pPr>
              <w:ind w:firstLine="0"/>
              <w:jc w:val="left"/>
              <w:rPr>
                <w:sz w:val="20"/>
                <w:szCs w:val="20"/>
              </w:rPr>
            </w:pPr>
            <w:r w:rsidRPr="008C6FB3">
              <w:rPr>
                <w:sz w:val="20"/>
                <w:szCs w:val="20"/>
              </w:rPr>
              <w:t>54-229 810 ОП МП 54-04</w:t>
            </w:r>
          </w:p>
        </w:tc>
        <w:tc>
          <w:tcPr>
            <w:tcW w:w="1985" w:type="dxa"/>
            <w:shd w:val="clear" w:color="auto" w:fill="auto"/>
          </w:tcPr>
          <w:p w:rsidR="00B83AE4" w:rsidRPr="008C6FB3" w:rsidRDefault="00B83AE4" w:rsidP="00B83AE4">
            <w:pPr>
              <w:ind w:firstLine="0"/>
              <w:jc w:val="left"/>
              <w:rPr>
                <w:sz w:val="20"/>
                <w:szCs w:val="20"/>
              </w:rPr>
            </w:pPr>
            <w:r w:rsidRPr="008C6FB3">
              <w:rPr>
                <w:rFonts w:eastAsia="Times New Roman" w:cs="Times New Roman"/>
                <w:kern w:val="0"/>
                <w:sz w:val="20"/>
                <w:szCs w:val="20"/>
                <w:lang w:eastAsia="ru-RU" w:bidi="ar-SA"/>
              </w:rPr>
              <w:t xml:space="preserve">ул. </w:t>
            </w:r>
            <w:proofErr w:type="spellStart"/>
            <w:r w:rsidR="00757D89" w:rsidRPr="008C6FB3">
              <w:rPr>
                <w:rFonts w:eastAsia="Times New Roman" w:cs="Times New Roman"/>
                <w:kern w:val="0"/>
                <w:sz w:val="20"/>
                <w:szCs w:val="20"/>
                <w:lang w:eastAsia="ru-RU" w:bidi="ar-SA"/>
              </w:rPr>
              <w:t>Губановская</w:t>
            </w:r>
            <w:proofErr w:type="spellEnd"/>
          </w:p>
        </w:tc>
        <w:tc>
          <w:tcPr>
            <w:tcW w:w="1615" w:type="dxa"/>
            <w:shd w:val="clear" w:color="auto" w:fill="auto"/>
          </w:tcPr>
          <w:p w:rsidR="00B83AE4" w:rsidRPr="008C6FB3" w:rsidRDefault="00757D89" w:rsidP="00B83AE4">
            <w:pPr>
              <w:ind w:firstLine="0"/>
              <w:jc w:val="center"/>
              <w:rPr>
                <w:sz w:val="20"/>
                <w:szCs w:val="20"/>
              </w:rPr>
            </w:pPr>
            <w:r w:rsidRPr="008C6FB3">
              <w:rPr>
                <w:rFonts w:eastAsia="Times New Roman" w:cs="Times New Roman"/>
                <w:kern w:val="0"/>
                <w:sz w:val="20"/>
                <w:szCs w:val="20"/>
                <w:lang w:eastAsia="ru-RU" w:bidi="ar-SA"/>
              </w:rPr>
              <w:t>5,1</w:t>
            </w:r>
          </w:p>
        </w:tc>
        <w:tc>
          <w:tcPr>
            <w:tcW w:w="1208" w:type="dxa"/>
          </w:tcPr>
          <w:p w:rsidR="00B83AE4" w:rsidRPr="008C6FB3" w:rsidRDefault="00757D89" w:rsidP="00B83AE4">
            <w:pPr>
              <w:ind w:firstLine="0"/>
              <w:jc w:val="center"/>
              <w:rPr>
                <w:sz w:val="20"/>
                <w:szCs w:val="20"/>
              </w:rPr>
            </w:pPr>
            <w:r w:rsidRPr="008C6FB3">
              <w:rPr>
                <w:sz w:val="20"/>
                <w:szCs w:val="20"/>
              </w:rPr>
              <w:t>0,5</w:t>
            </w:r>
          </w:p>
        </w:tc>
        <w:tc>
          <w:tcPr>
            <w:tcW w:w="1340" w:type="dxa"/>
          </w:tcPr>
          <w:p w:rsidR="00B83AE4" w:rsidRPr="008C6FB3" w:rsidRDefault="00757D89" w:rsidP="00B83AE4">
            <w:pPr>
              <w:ind w:firstLine="0"/>
              <w:jc w:val="center"/>
              <w:rPr>
                <w:sz w:val="20"/>
                <w:szCs w:val="20"/>
              </w:rPr>
            </w:pPr>
            <w:r w:rsidRPr="008C6FB3">
              <w:rPr>
                <w:sz w:val="20"/>
                <w:szCs w:val="20"/>
              </w:rPr>
              <w:t>1,5</w:t>
            </w:r>
          </w:p>
        </w:tc>
        <w:tc>
          <w:tcPr>
            <w:tcW w:w="1075" w:type="dxa"/>
          </w:tcPr>
          <w:p w:rsidR="00B83AE4" w:rsidRPr="008C6FB3" w:rsidRDefault="00757D89" w:rsidP="00B83AE4">
            <w:pPr>
              <w:ind w:firstLine="0"/>
              <w:jc w:val="center"/>
              <w:rPr>
                <w:sz w:val="20"/>
                <w:szCs w:val="20"/>
              </w:rPr>
            </w:pPr>
            <w:r w:rsidRPr="008C6FB3">
              <w:rPr>
                <w:sz w:val="20"/>
                <w:szCs w:val="20"/>
              </w:rPr>
              <w:t>3,1</w:t>
            </w:r>
          </w:p>
        </w:tc>
      </w:tr>
      <w:tr w:rsidR="008C6FB3" w:rsidRPr="008C6FB3" w:rsidTr="00757D89">
        <w:trPr>
          <w:trHeight w:val="267"/>
        </w:trPr>
        <w:tc>
          <w:tcPr>
            <w:tcW w:w="9628" w:type="dxa"/>
            <w:gridSpan w:val="6"/>
          </w:tcPr>
          <w:p w:rsidR="00757D89" w:rsidRPr="008C6FB3" w:rsidRDefault="00757D89" w:rsidP="00757D89">
            <w:pPr>
              <w:ind w:firstLine="0"/>
              <w:jc w:val="center"/>
              <w:rPr>
                <w:sz w:val="20"/>
                <w:szCs w:val="20"/>
              </w:rPr>
            </w:pPr>
            <w:r w:rsidRPr="008C6FB3">
              <w:rPr>
                <w:rFonts w:eastAsia="Times New Roman" w:cs="Times New Roman"/>
                <w:kern w:val="0"/>
                <w:sz w:val="20"/>
                <w:szCs w:val="20"/>
                <w:lang w:eastAsia="ru-RU" w:bidi="ar-SA"/>
              </w:rPr>
              <w:t>д. Головище</w:t>
            </w:r>
          </w:p>
        </w:tc>
      </w:tr>
      <w:tr w:rsidR="008C6FB3" w:rsidRPr="008C6FB3" w:rsidTr="00A97A02">
        <w:trPr>
          <w:trHeight w:val="267"/>
        </w:trPr>
        <w:tc>
          <w:tcPr>
            <w:tcW w:w="2405" w:type="dxa"/>
          </w:tcPr>
          <w:p w:rsidR="00B83AE4" w:rsidRPr="008C6FB3" w:rsidRDefault="00757D89" w:rsidP="00B83AE4">
            <w:pPr>
              <w:ind w:firstLine="0"/>
              <w:jc w:val="left"/>
              <w:rPr>
                <w:sz w:val="20"/>
                <w:szCs w:val="20"/>
              </w:rPr>
            </w:pPr>
            <w:r w:rsidRPr="008C6FB3">
              <w:rPr>
                <w:sz w:val="20"/>
                <w:szCs w:val="20"/>
              </w:rPr>
              <w:t>54-229 810 ОП МП 54-05</w:t>
            </w:r>
          </w:p>
        </w:tc>
        <w:tc>
          <w:tcPr>
            <w:tcW w:w="1985" w:type="dxa"/>
            <w:shd w:val="clear" w:color="auto" w:fill="auto"/>
          </w:tcPr>
          <w:p w:rsidR="00B83AE4" w:rsidRPr="008C6FB3" w:rsidRDefault="00B83AE4" w:rsidP="00B83AE4">
            <w:pPr>
              <w:ind w:firstLine="0"/>
              <w:jc w:val="left"/>
              <w:rPr>
                <w:sz w:val="20"/>
                <w:szCs w:val="20"/>
              </w:rPr>
            </w:pPr>
            <w:r w:rsidRPr="008C6FB3">
              <w:rPr>
                <w:rFonts w:eastAsia="Times New Roman" w:cs="Times New Roman"/>
                <w:kern w:val="0"/>
                <w:sz w:val="20"/>
                <w:szCs w:val="20"/>
                <w:lang w:eastAsia="ru-RU" w:bidi="ar-SA"/>
              </w:rPr>
              <w:t xml:space="preserve">ул. </w:t>
            </w:r>
            <w:proofErr w:type="spellStart"/>
            <w:r w:rsidR="00757D89" w:rsidRPr="008C6FB3">
              <w:rPr>
                <w:rFonts w:eastAsia="Times New Roman" w:cs="Times New Roman"/>
                <w:kern w:val="0"/>
                <w:sz w:val="20"/>
                <w:szCs w:val="20"/>
                <w:lang w:eastAsia="ru-RU" w:bidi="ar-SA"/>
              </w:rPr>
              <w:t>Головищенская</w:t>
            </w:r>
            <w:proofErr w:type="spellEnd"/>
          </w:p>
        </w:tc>
        <w:tc>
          <w:tcPr>
            <w:tcW w:w="1615" w:type="dxa"/>
            <w:shd w:val="clear" w:color="auto" w:fill="auto"/>
          </w:tcPr>
          <w:p w:rsidR="00B83AE4" w:rsidRPr="008C6FB3" w:rsidRDefault="00757D89" w:rsidP="00B83AE4">
            <w:pPr>
              <w:ind w:firstLine="0"/>
              <w:jc w:val="center"/>
              <w:rPr>
                <w:sz w:val="20"/>
                <w:szCs w:val="20"/>
              </w:rPr>
            </w:pPr>
            <w:r w:rsidRPr="008C6FB3">
              <w:rPr>
                <w:rFonts w:eastAsia="Times New Roman" w:cs="Times New Roman"/>
                <w:kern w:val="0"/>
                <w:sz w:val="20"/>
                <w:szCs w:val="20"/>
                <w:lang w:eastAsia="ru-RU" w:bidi="ar-SA"/>
              </w:rPr>
              <w:t>1,8</w:t>
            </w:r>
          </w:p>
        </w:tc>
        <w:tc>
          <w:tcPr>
            <w:tcW w:w="1208" w:type="dxa"/>
          </w:tcPr>
          <w:p w:rsidR="00B83AE4" w:rsidRPr="008C6FB3" w:rsidRDefault="00757D89" w:rsidP="00B83AE4">
            <w:pPr>
              <w:ind w:firstLine="0"/>
              <w:jc w:val="center"/>
              <w:rPr>
                <w:sz w:val="20"/>
                <w:szCs w:val="20"/>
              </w:rPr>
            </w:pPr>
            <w:r w:rsidRPr="008C6FB3">
              <w:rPr>
                <w:sz w:val="20"/>
                <w:szCs w:val="20"/>
              </w:rPr>
              <w:t>0</w:t>
            </w:r>
          </w:p>
        </w:tc>
        <w:tc>
          <w:tcPr>
            <w:tcW w:w="1340" w:type="dxa"/>
          </w:tcPr>
          <w:p w:rsidR="00B83AE4" w:rsidRPr="008C6FB3" w:rsidRDefault="00757D89" w:rsidP="00B83AE4">
            <w:pPr>
              <w:ind w:firstLine="0"/>
              <w:jc w:val="center"/>
              <w:rPr>
                <w:sz w:val="20"/>
                <w:szCs w:val="20"/>
              </w:rPr>
            </w:pPr>
            <w:r w:rsidRPr="008C6FB3">
              <w:rPr>
                <w:sz w:val="20"/>
                <w:szCs w:val="20"/>
              </w:rPr>
              <w:t>1,5</w:t>
            </w:r>
          </w:p>
        </w:tc>
        <w:tc>
          <w:tcPr>
            <w:tcW w:w="1075" w:type="dxa"/>
          </w:tcPr>
          <w:p w:rsidR="00B83AE4" w:rsidRPr="008C6FB3" w:rsidRDefault="00757D89" w:rsidP="00B83AE4">
            <w:pPr>
              <w:ind w:firstLine="0"/>
              <w:jc w:val="center"/>
              <w:rPr>
                <w:sz w:val="20"/>
                <w:szCs w:val="20"/>
              </w:rPr>
            </w:pPr>
            <w:r w:rsidRPr="008C6FB3">
              <w:rPr>
                <w:sz w:val="20"/>
                <w:szCs w:val="20"/>
              </w:rPr>
              <w:t>0,3</w:t>
            </w:r>
          </w:p>
        </w:tc>
      </w:tr>
      <w:tr w:rsidR="008C6FB3" w:rsidRPr="008C6FB3" w:rsidTr="00D0380C">
        <w:trPr>
          <w:trHeight w:val="267"/>
        </w:trPr>
        <w:tc>
          <w:tcPr>
            <w:tcW w:w="9628" w:type="dxa"/>
            <w:gridSpan w:val="6"/>
          </w:tcPr>
          <w:p w:rsidR="00757D89" w:rsidRPr="008C6FB3" w:rsidRDefault="00757D89" w:rsidP="00757D89">
            <w:pPr>
              <w:ind w:firstLine="0"/>
              <w:jc w:val="center"/>
              <w:rPr>
                <w:sz w:val="20"/>
                <w:szCs w:val="20"/>
              </w:rPr>
            </w:pPr>
            <w:r w:rsidRPr="008C6FB3">
              <w:rPr>
                <w:rFonts w:eastAsia="Times New Roman" w:cs="Times New Roman"/>
                <w:kern w:val="0"/>
                <w:sz w:val="20"/>
                <w:szCs w:val="20"/>
                <w:lang w:eastAsia="ru-RU" w:bidi="ar-SA"/>
              </w:rPr>
              <w:t xml:space="preserve">д. </w:t>
            </w:r>
            <w:proofErr w:type="spellStart"/>
            <w:r w:rsidRPr="008C6FB3">
              <w:rPr>
                <w:rFonts w:eastAsia="Times New Roman" w:cs="Times New Roman"/>
                <w:kern w:val="0"/>
                <w:sz w:val="20"/>
                <w:szCs w:val="20"/>
                <w:lang w:eastAsia="ru-RU" w:bidi="ar-SA"/>
              </w:rPr>
              <w:t>Мальцево</w:t>
            </w:r>
            <w:proofErr w:type="spellEnd"/>
          </w:p>
        </w:tc>
      </w:tr>
      <w:tr w:rsidR="008C6FB3" w:rsidRPr="008C6FB3" w:rsidTr="00A97A02">
        <w:trPr>
          <w:trHeight w:val="267"/>
        </w:trPr>
        <w:tc>
          <w:tcPr>
            <w:tcW w:w="2405" w:type="dxa"/>
          </w:tcPr>
          <w:p w:rsidR="00B83AE4" w:rsidRPr="008C6FB3" w:rsidRDefault="00757D89" w:rsidP="00B83AE4">
            <w:pPr>
              <w:ind w:firstLine="0"/>
              <w:jc w:val="left"/>
              <w:rPr>
                <w:sz w:val="20"/>
                <w:szCs w:val="20"/>
              </w:rPr>
            </w:pPr>
            <w:r w:rsidRPr="008C6FB3">
              <w:rPr>
                <w:sz w:val="20"/>
                <w:szCs w:val="20"/>
              </w:rPr>
              <w:t>54-229 810 ОП МП 54-06</w:t>
            </w:r>
          </w:p>
        </w:tc>
        <w:tc>
          <w:tcPr>
            <w:tcW w:w="1985" w:type="dxa"/>
            <w:shd w:val="clear" w:color="auto" w:fill="auto"/>
          </w:tcPr>
          <w:p w:rsidR="00B83AE4" w:rsidRPr="008C6FB3" w:rsidRDefault="00757D89" w:rsidP="00B83AE4">
            <w:pPr>
              <w:ind w:firstLine="0"/>
              <w:jc w:val="left"/>
              <w:rPr>
                <w:sz w:val="20"/>
                <w:szCs w:val="20"/>
              </w:rPr>
            </w:pPr>
            <w:r w:rsidRPr="008C6FB3">
              <w:rPr>
                <w:rFonts w:eastAsia="Times New Roman" w:cs="Times New Roman"/>
                <w:kern w:val="0"/>
                <w:sz w:val="20"/>
                <w:szCs w:val="20"/>
                <w:lang w:eastAsia="ru-RU" w:bidi="ar-SA"/>
              </w:rPr>
              <w:t>ул</w:t>
            </w:r>
            <w:r w:rsidR="00B83AE4" w:rsidRPr="008C6FB3">
              <w:rPr>
                <w:rFonts w:eastAsia="Times New Roman" w:cs="Times New Roman"/>
                <w:kern w:val="0"/>
                <w:sz w:val="20"/>
                <w:szCs w:val="20"/>
                <w:lang w:eastAsia="ru-RU" w:bidi="ar-SA"/>
              </w:rPr>
              <w:t xml:space="preserve">. </w:t>
            </w:r>
            <w:r w:rsidRPr="008C6FB3">
              <w:rPr>
                <w:rFonts w:eastAsia="Times New Roman" w:cs="Times New Roman"/>
                <w:kern w:val="0"/>
                <w:sz w:val="20"/>
                <w:szCs w:val="20"/>
                <w:lang w:eastAsia="ru-RU" w:bidi="ar-SA"/>
              </w:rPr>
              <w:t>Мальцевская</w:t>
            </w:r>
          </w:p>
        </w:tc>
        <w:tc>
          <w:tcPr>
            <w:tcW w:w="1615" w:type="dxa"/>
            <w:shd w:val="clear" w:color="auto" w:fill="auto"/>
          </w:tcPr>
          <w:p w:rsidR="00B83AE4" w:rsidRPr="008C6FB3" w:rsidRDefault="00757D89" w:rsidP="00B83AE4">
            <w:pPr>
              <w:ind w:firstLine="0"/>
              <w:jc w:val="center"/>
              <w:rPr>
                <w:sz w:val="20"/>
                <w:szCs w:val="20"/>
              </w:rPr>
            </w:pPr>
            <w:r w:rsidRPr="008C6FB3">
              <w:rPr>
                <w:rFonts w:eastAsia="Times New Roman" w:cs="Times New Roman"/>
                <w:kern w:val="0"/>
                <w:sz w:val="20"/>
                <w:szCs w:val="20"/>
                <w:lang w:eastAsia="ru-RU" w:bidi="ar-SA"/>
              </w:rPr>
              <w:t>2,7</w:t>
            </w:r>
          </w:p>
        </w:tc>
        <w:tc>
          <w:tcPr>
            <w:tcW w:w="1208" w:type="dxa"/>
          </w:tcPr>
          <w:p w:rsidR="00B83AE4" w:rsidRPr="008C6FB3" w:rsidRDefault="00757D89" w:rsidP="00B83AE4">
            <w:pPr>
              <w:ind w:firstLine="0"/>
              <w:jc w:val="center"/>
              <w:rPr>
                <w:sz w:val="20"/>
                <w:szCs w:val="20"/>
              </w:rPr>
            </w:pPr>
            <w:r w:rsidRPr="008C6FB3">
              <w:rPr>
                <w:sz w:val="20"/>
                <w:szCs w:val="20"/>
              </w:rPr>
              <w:t>0,3</w:t>
            </w:r>
          </w:p>
        </w:tc>
        <w:tc>
          <w:tcPr>
            <w:tcW w:w="1340" w:type="dxa"/>
          </w:tcPr>
          <w:p w:rsidR="00B83AE4" w:rsidRPr="008C6FB3" w:rsidRDefault="00757D89" w:rsidP="00B83AE4">
            <w:pPr>
              <w:ind w:firstLine="0"/>
              <w:jc w:val="center"/>
              <w:rPr>
                <w:sz w:val="20"/>
                <w:szCs w:val="20"/>
              </w:rPr>
            </w:pPr>
            <w:r w:rsidRPr="008C6FB3">
              <w:rPr>
                <w:sz w:val="20"/>
                <w:szCs w:val="20"/>
              </w:rPr>
              <w:t>1</w:t>
            </w:r>
          </w:p>
        </w:tc>
        <w:tc>
          <w:tcPr>
            <w:tcW w:w="1075" w:type="dxa"/>
          </w:tcPr>
          <w:p w:rsidR="00B83AE4" w:rsidRPr="008C6FB3" w:rsidRDefault="00757D89" w:rsidP="00B83AE4">
            <w:pPr>
              <w:ind w:firstLine="0"/>
              <w:jc w:val="center"/>
              <w:rPr>
                <w:sz w:val="20"/>
                <w:szCs w:val="20"/>
              </w:rPr>
            </w:pPr>
            <w:r w:rsidRPr="008C6FB3">
              <w:rPr>
                <w:sz w:val="20"/>
                <w:szCs w:val="20"/>
              </w:rPr>
              <w:t>1,4</w:t>
            </w:r>
          </w:p>
        </w:tc>
      </w:tr>
      <w:tr w:rsidR="008C6FB3" w:rsidRPr="008C6FB3" w:rsidTr="00F97C54">
        <w:trPr>
          <w:trHeight w:val="267"/>
        </w:trPr>
        <w:tc>
          <w:tcPr>
            <w:tcW w:w="9628" w:type="dxa"/>
            <w:gridSpan w:val="6"/>
          </w:tcPr>
          <w:p w:rsidR="00F97C54" w:rsidRPr="008C6FB3" w:rsidRDefault="00F97C54" w:rsidP="00F97C54">
            <w:pPr>
              <w:ind w:firstLine="0"/>
              <w:jc w:val="center"/>
              <w:rPr>
                <w:sz w:val="20"/>
                <w:szCs w:val="20"/>
              </w:rPr>
            </w:pPr>
            <w:r w:rsidRPr="008C6FB3">
              <w:rPr>
                <w:rFonts w:eastAsia="Times New Roman" w:cs="Times New Roman"/>
                <w:kern w:val="0"/>
                <w:sz w:val="20"/>
                <w:szCs w:val="20"/>
                <w:lang w:eastAsia="ru-RU" w:bidi="ar-SA"/>
              </w:rPr>
              <w:t>д. Рог</w:t>
            </w:r>
          </w:p>
        </w:tc>
      </w:tr>
      <w:tr w:rsidR="008C6FB3" w:rsidRPr="008C6FB3" w:rsidTr="00A97A02">
        <w:trPr>
          <w:trHeight w:val="267"/>
        </w:trPr>
        <w:tc>
          <w:tcPr>
            <w:tcW w:w="2405" w:type="dxa"/>
          </w:tcPr>
          <w:p w:rsidR="00B83AE4" w:rsidRPr="008C6FB3" w:rsidRDefault="00F97C54" w:rsidP="00B83AE4">
            <w:pPr>
              <w:ind w:firstLine="0"/>
              <w:jc w:val="left"/>
              <w:rPr>
                <w:sz w:val="20"/>
                <w:szCs w:val="20"/>
              </w:rPr>
            </w:pPr>
            <w:r w:rsidRPr="008C6FB3">
              <w:rPr>
                <w:sz w:val="20"/>
                <w:szCs w:val="20"/>
              </w:rPr>
              <w:t>54-229 810 ОП МП 54-07</w:t>
            </w:r>
          </w:p>
        </w:tc>
        <w:tc>
          <w:tcPr>
            <w:tcW w:w="1985" w:type="dxa"/>
            <w:shd w:val="clear" w:color="auto" w:fill="auto"/>
          </w:tcPr>
          <w:p w:rsidR="00B83AE4" w:rsidRPr="008C6FB3" w:rsidRDefault="00B83AE4" w:rsidP="00B83AE4">
            <w:pPr>
              <w:ind w:firstLine="0"/>
              <w:jc w:val="left"/>
              <w:rPr>
                <w:sz w:val="20"/>
                <w:szCs w:val="20"/>
              </w:rPr>
            </w:pPr>
            <w:r w:rsidRPr="008C6FB3">
              <w:rPr>
                <w:rFonts w:eastAsia="Times New Roman" w:cs="Times New Roman"/>
                <w:kern w:val="0"/>
                <w:sz w:val="20"/>
                <w:szCs w:val="20"/>
                <w:lang w:eastAsia="ru-RU" w:bidi="ar-SA"/>
              </w:rPr>
              <w:t xml:space="preserve">ул. </w:t>
            </w:r>
            <w:r w:rsidR="00F97C54" w:rsidRPr="008C6FB3">
              <w:rPr>
                <w:rFonts w:eastAsia="Times New Roman" w:cs="Times New Roman"/>
                <w:kern w:val="0"/>
                <w:sz w:val="20"/>
                <w:szCs w:val="20"/>
                <w:lang w:eastAsia="ru-RU" w:bidi="ar-SA"/>
              </w:rPr>
              <w:t>Роговская</w:t>
            </w:r>
          </w:p>
        </w:tc>
        <w:tc>
          <w:tcPr>
            <w:tcW w:w="1615" w:type="dxa"/>
            <w:shd w:val="clear" w:color="auto" w:fill="auto"/>
          </w:tcPr>
          <w:p w:rsidR="00B83AE4" w:rsidRPr="008C6FB3" w:rsidRDefault="00F97C54" w:rsidP="00B83AE4">
            <w:pPr>
              <w:ind w:firstLine="0"/>
              <w:jc w:val="center"/>
              <w:rPr>
                <w:sz w:val="20"/>
                <w:szCs w:val="20"/>
              </w:rPr>
            </w:pPr>
            <w:r w:rsidRPr="008C6FB3">
              <w:rPr>
                <w:rFonts w:eastAsia="Times New Roman" w:cs="Times New Roman"/>
                <w:kern w:val="0"/>
                <w:sz w:val="20"/>
                <w:szCs w:val="20"/>
                <w:lang w:eastAsia="ru-RU" w:bidi="ar-SA"/>
              </w:rPr>
              <w:t>3,3</w:t>
            </w:r>
          </w:p>
        </w:tc>
        <w:tc>
          <w:tcPr>
            <w:tcW w:w="1208" w:type="dxa"/>
          </w:tcPr>
          <w:p w:rsidR="00B83AE4" w:rsidRPr="008C6FB3" w:rsidRDefault="00F97C54" w:rsidP="00B83AE4">
            <w:pPr>
              <w:ind w:firstLine="0"/>
              <w:jc w:val="center"/>
              <w:rPr>
                <w:sz w:val="20"/>
                <w:szCs w:val="20"/>
              </w:rPr>
            </w:pPr>
            <w:r w:rsidRPr="008C6FB3">
              <w:rPr>
                <w:sz w:val="20"/>
                <w:szCs w:val="20"/>
              </w:rPr>
              <w:t>1,1</w:t>
            </w:r>
          </w:p>
        </w:tc>
        <w:tc>
          <w:tcPr>
            <w:tcW w:w="1340" w:type="dxa"/>
          </w:tcPr>
          <w:p w:rsidR="00B83AE4" w:rsidRPr="008C6FB3" w:rsidRDefault="00F97C54" w:rsidP="00B83AE4">
            <w:pPr>
              <w:ind w:firstLine="0"/>
              <w:jc w:val="center"/>
              <w:rPr>
                <w:sz w:val="20"/>
                <w:szCs w:val="20"/>
              </w:rPr>
            </w:pPr>
            <w:r w:rsidRPr="008C6FB3">
              <w:rPr>
                <w:sz w:val="20"/>
                <w:szCs w:val="20"/>
              </w:rPr>
              <w:t>0</w:t>
            </w:r>
          </w:p>
        </w:tc>
        <w:tc>
          <w:tcPr>
            <w:tcW w:w="1075" w:type="dxa"/>
          </w:tcPr>
          <w:p w:rsidR="00B83AE4" w:rsidRPr="008C6FB3" w:rsidRDefault="00F97C54" w:rsidP="00B83AE4">
            <w:pPr>
              <w:ind w:firstLine="0"/>
              <w:jc w:val="center"/>
              <w:rPr>
                <w:sz w:val="20"/>
                <w:szCs w:val="20"/>
              </w:rPr>
            </w:pPr>
            <w:r w:rsidRPr="008C6FB3">
              <w:rPr>
                <w:sz w:val="20"/>
                <w:szCs w:val="20"/>
              </w:rPr>
              <w:t>2,2</w:t>
            </w:r>
          </w:p>
        </w:tc>
      </w:tr>
      <w:tr w:rsidR="008C6FB3" w:rsidRPr="008C6FB3" w:rsidTr="00F97C54">
        <w:trPr>
          <w:trHeight w:val="267"/>
        </w:trPr>
        <w:tc>
          <w:tcPr>
            <w:tcW w:w="9628" w:type="dxa"/>
            <w:gridSpan w:val="6"/>
          </w:tcPr>
          <w:p w:rsidR="00F97C54" w:rsidRPr="008C6FB3" w:rsidRDefault="00F97C54" w:rsidP="00F97C54">
            <w:pPr>
              <w:ind w:firstLine="0"/>
              <w:jc w:val="center"/>
              <w:rPr>
                <w:sz w:val="20"/>
                <w:szCs w:val="20"/>
              </w:rPr>
            </w:pPr>
            <w:r w:rsidRPr="008C6FB3">
              <w:rPr>
                <w:sz w:val="20"/>
                <w:szCs w:val="20"/>
              </w:rPr>
              <w:t>с. Дутое</w:t>
            </w:r>
          </w:p>
        </w:tc>
      </w:tr>
      <w:tr w:rsidR="008C6FB3" w:rsidRPr="008C6FB3" w:rsidTr="00A97A02">
        <w:trPr>
          <w:trHeight w:val="267"/>
        </w:trPr>
        <w:tc>
          <w:tcPr>
            <w:tcW w:w="2405" w:type="dxa"/>
            <w:shd w:val="clear" w:color="auto" w:fill="auto"/>
          </w:tcPr>
          <w:p w:rsidR="00696F99" w:rsidRPr="008C6FB3" w:rsidRDefault="00F97C54" w:rsidP="00696F99">
            <w:pPr>
              <w:ind w:firstLine="0"/>
              <w:jc w:val="left"/>
              <w:rPr>
                <w:rFonts w:cs="Times New Roman"/>
                <w:sz w:val="20"/>
                <w:szCs w:val="20"/>
              </w:rPr>
            </w:pPr>
            <w:r w:rsidRPr="008C6FB3">
              <w:rPr>
                <w:rFonts w:eastAsia="Times New Roman" w:cs="Times New Roman"/>
                <w:kern w:val="0"/>
                <w:sz w:val="20"/>
                <w:szCs w:val="20"/>
                <w:lang w:eastAsia="ru-RU" w:bidi="ar-SA"/>
              </w:rPr>
              <w:t>54-229 810 ОП МП 54-08</w:t>
            </w:r>
          </w:p>
        </w:tc>
        <w:tc>
          <w:tcPr>
            <w:tcW w:w="1985" w:type="dxa"/>
          </w:tcPr>
          <w:p w:rsidR="00696F99" w:rsidRPr="008C6FB3" w:rsidRDefault="00696F99" w:rsidP="00696F99">
            <w:pPr>
              <w:ind w:firstLine="0"/>
              <w:jc w:val="left"/>
              <w:rPr>
                <w:sz w:val="20"/>
                <w:szCs w:val="20"/>
              </w:rPr>
            </w:pPr>
            <w:r w:rsidRPr="008C6FB3">
              <w:rPr>
                <w:sz w:val="20"/>
                <w:szCs w:val="20"/>
              </w:rPr>
              <w:t xml:space="preserve">ул. </w:t>
            </w:r>
            <w:proofErr w:type="spellStart"/>
            <w:r w:rsidR="00F97C54" w:rsidRPr="008C6FB3">
              <w:rPr>
                <w:sz w:val="20"/>
                <w:szCs w:val="20"/>
              </w:rPr>
              <w:t>Дутовская</w:t>
            </w:r>
            <w:proofErr w:type="spellEnd"/>
          </w:p>
        </w:tc>
        <w:tc>
          <w:tcPr>
            <w:tcW w:w="1615" w:type="dxa"/>
            <w:shd w:val="clear" w:color="auto" w:fill="auto"/>
          </w:tcPr>
          <w:p w:rsidR="00696F99" w:rsidRPr="008C6FB3" w:rsidRDefault="00F97C54" w:rsidP="00696F99">
            <w:pPr>
              <w:ind w:firstLine="0"/>
              <w:jc w:val="center"/>
              <w:rPr>
                <w:sz w:val="20"/>
                <w:szCs w:val="20"/>
              </w:rPr>
            </w:pPr>
            <w:r w:rsidRPr="008C6FB3">
              <w:rPr>
                <w:rFonts w:eastAsia="Times New Roman" w:cs="Times New Roman"/>
                <w:kern w:val="0"/>
                <w:sz w:val="20"/>
                <w:szCs w:val="20"/>
                <w:lang w:eastAsia="ru-RU" w:bidi="ar-SA"/>
              </w:rPr>
              <w:t>6,2</w:t>
            </w:r>
          </w:p>
        </w:tc>
        <w:tc>
          <w:tcPr>
            <w:tcW w:w="1208" w:type="dxa"/>
            <w:shd w:val="clear" w:color="auto" w:fill="auto"/>
          </w:tcPr>
          <w:p w:rsidR="00696F99" w:rsidRPr="008C6FB3" w:rsidRDefault="00F97C54" w:rsidP="00696F99">
            <w:pPr>
              <w:ind w:firstLine="0"/>
              <w:jc w:val="center"/>
              <w:rPr>
                <w:sz w:val="20"/>
                <w:szCs w:val="20"/>
              </w:rPr>
            </w:pPr>
            <w:r w:rsidRPr="008C6FB3">
              <w:rPr>
                <w:sz w:val="20"/>
                <w:szCs w:val="20"/>
              </w:rPr>
              <w:t>2,8</w:t>
            </w:r>
          </w:p>
        </w:tc>
        <w:tc>
          <w:tcPr>
            <w:tcW w:w="1340" w:type="dxa"/>
            <w:shd w:val="clear" w:color="auto" w:fill="auto"/>
          </w:tcPr>
          <w:p w:rsidR="00696F99" w:rsidRPr="008C6FB3" w:rsidRDefault="00F97C54" w:rsidP="00696F99">
            <w:pPr>
              <w:ind w:firstLine="0"/>
              <w:jc w:val="center"/>
              <w:rPr>
                <w:sz w:val="20"/>
                <w:szCs w:val="20"/>
              </w:rPr>
            </w:pPr>
            <w:r w:rsidRPr="008C6FB3">
              <w:rPr>
                <w:rFonts w:eastAsia="Times New Roman" w:cs="Times New Roman"/>
                <w:kern w:val="0"/>
                <w:sz w:val="20"/>
                <w:szCs w:val="20"/>
                <w:lang w:eastAsia="ru-RU" w:bidi="ar-SA"/>
              </w:rPr>
              <w:t>2,4</w:t>
            </w:r>
          </w:p>
        </w:tc>
        <w:tc>
          <w:tcPr>
            <w:tcW w:w="1075" w:type="dxa"/>
          </w:tcPr>
          <w:p w:rsidR="00696F99" w:rsidRPr="008C6FB3" w:rsidRDefault="00F97C54" w:rsidP="00696F99">
            <w:pPr>
              <w:ind w:firstLine="0"/>
              <w:jc w:val="center"/>
              <w:rPr>
                <w:sz w:val="20"/>
                <w:szCs w:val="20"/>
              </w:rPr>
            </w:pPr>
            <w:r w:rsidRPr="008C6FB3">
              <w:rPr>
                <w:sz w:val="20"/>
                <w:szCs w:val="20"/>
              </w:rPr>
              <w:t>1</w:t>
            </w:r>
          </w:p>
        </w:tc>
      </w:tr>
      <w:tr w:rsidR="008C6FB3" w:rsidRPr="008C6FB3" w:rsidTr="00D0380C">
        <w:trPr>
          <w:trHeight w:val="267"/>
        </w:trPr>
        <w:tc>
          <w:tcPr>
            <w:tcW w:w="9628" w:type="dxa"/>
            <w:gridSpan w:val="6"/>
            <w:shd w:val="clear" w:color="auto" w:fill="auto"/>
          </w:tcPr>
          <w:p w:rsidR="00F97C54" w:rsidRPr="008C6FB3" w:rsidRDefault="00F97C54" w:rsidP="00F97C54">
            <w:pPr>
              <w:ind w:firstLine="0"/>
              <w:jc w:val="center"/>
              <w:rPr>
                <w:sz w:val="20"/>
                <w:szCs w:val="20"/>
              </w:rPr>
            </w:pPr>
            <w:r w:rsidRPr="008C6FB3">
              <w:rPr>
                <w:sz w:val="20"/>
                <w:szCs w:val="20"/>
              </w:rPr>
              <w:t xml:space="preserve">д. </w:t>
            </w:r>
            <w:proofErr w:type="spellStart"/>
            <w:r w:rsidRPr="008C6FB3">
              <w:rPr>
                <w:sz w:val="20"/>
                <w:szCs w:val="20"/>
              </w:rPr>
              <w:t>Лопашино</w:t>
            </w:r>
            <w:proofErr w:type="spellEnd"/>
          </w:p>
        </w:tc>
      </w:tr>
      <w:tr w:rsidR="008C6FB3" w:rsidRPr="008C6FB3" w:rsidTr="00A97A02">
        <w:trPr>
          <w:trHeight w:val="267"/>
        </w:trPr>
        <w:tc>
          <w:tcPr>
            <w:tcW w:w="2405" w:type="dxa"/>
            <w:shd w:val="clear" w:color="auto" w:fill="auto"/>
          </w:tcPr>
          <w:p w:rsidR="00696F99" w:rsidRPr="008C6FB3" w:rsidRDefault="00F97C54" w:rsidP="00696F99">
            <w:pPr>
              <w:ind w:firstLine="0"/>
              <w:jc w:val="left"/>
              <w:rPr>
                <w:rFonts w:cs="Times New Roman"/>
                <w:sz w:val="20"/>
                <w:szCs w:val="20"/>
              </w:rPr>
            </w:pPr>
            <w:r w:rsidRPr="008C6FB3">
              <w:rPr>
                <w:rFonts w:eastAsia="Times New Roman" w:cs="Times New Roman"/>
                <w:kern w:val="0"/>
                <w:sz w:val="20"/>
                <w:szCs w:val="20"/>
                <w:lang w:eastAsia="ru-RU" w:bidi="ar-SA"/>
              </w:rPr>
              <w:t>54-229 810 ОП МП 54-09</w:t>
            </w:r>
          </w:p>
        </w:tc>
        <w:tc>
          <w:tcPr>
            <w:tcW w:w="1985" w:type="dxa"/>
            <w:shd w:val="clear" w:color="auto" w:fill="auto"/>
          </w:tcPr>
          <w:p w:rsidR="00696F99" w:rsidRPr="008C6FB3" w:rsidRDefault="00696F99" w:rsidP="00696F99">
            <w:pPr>
              <w:ind w:firstLine="0"/>
              <w:jc w:val="left"/>
              <w:rPr>
                <w:sz w:val="20"/>
                <w:szCs w:val="20"/>
              </w:rPr>
            </w:pPr>
            <w:r w:rsidRPr="008C6FB3">
              <w:rPr>
                <w:rFonts w:eastAsia="Times New Roman" w:cs="Times New Roman"/>
                <w:kern w:val="0"/>
                <w:sz w:val="20"/>
                <w:szCs w:val="20"/>
                <w:lang w:eastAsia="ru-RU" w:bidi="ar-SA"/>
              </w:rPr>
              <w:t xml:space="preserve">ул. </w:t>
            </w:r>
            <w:proofErr w:type="spellStart"/>
            <w:r w:rsidR="00F97C54" w:rsidRPr="008C6FB3">
              <w:rPr>
                <w:rFonts w:eastAsia="Times New Roman" w:cs="Times New Roman"/>
                <w:kern w:val="0"/>
                <w:sz w:val="20"/>
                <w:szCs w:val="20"/>
                <w:lang w:eastAsia="ru-RU" w:bidi="ar-SA"/>
              </w:rPr>
              <w:t>Лопашинская</w:t>
            </w:r>
            <w:proofErr w:type="spellEnd"/>
          </w:p>
        </w:tc>
        <w:tc>
          <w:tcPr>
            <w:tcW w:w="1615" w:type="dxa"/>
            <w:shd w:val="clear" w:color="auto" w:fill="auto"/>
          </w:tcPr>
          <w:p w:rsidR="00696F99" w:rsidRPr="008C6FB3" w:rsidRDefault="00F97C54" w:rsidP="00696F99">
            <w:pPr>
              <w:ind w:firstLine="0"/>
              <w:jc w:val="center"/>
              <w:rPr>
                <w:sz w:val="20"/>
                <w:szCs w:val="20"/>
              </w:rPr>
            </w:pPr>
            <w:r w:rsidRPr="008C6FB3">
              <w:rPr>
                <w:rFonts w:eastAsia="Times New Roman" w:cs="Times New Roman"/>
                <w:kern w:val="0"/>
                <w:sz w:val="20"/>
                <w:szCs w:val="20"/>
                <w:lang w:eastAsia="ru-RU" w:bidi="ar-SA"/>
              </w:rPr>
              <w:t>1,2</w:t>
            </w:r>
          </w:p>
        </w:tc>
        <w:tc>
          <w:tcPr>
            <w:tcW w:w="1208" w:type="dxa"/>
            <w:shd w:val="clear" w:color="auto" w:fill="auto"/>
          </w:tcPr>
          <w:p w:rsidR="00696F99" w:rsidRPr="008C6FB3" w:rsidRDefault="00F97C54" w:rsidP="00696F99">
            <w:pPr>
              <w:ind w:firstLine="0"/>
              <w:jc w:val="center"/>
              <w:rPr>
                <w:sz w:val="20"/>
                <w:szCs w:val="20"/>
              </w:rPr>
            </w:pPr>
            <w:r w:rsidRPr="008C6FB3">
              <w:rPr>
                <w:sz w:val="20"/>
                <w:szCs w:val="20"/>
              </w:rPr>
              <w:t>1,2</w:t>
            </w:r>
          </w:p>
        </w:tc>
        <w:tc>
          <w:tcPr>
            <w:tcW w:w="1340" w:type="dxa"/>
            <w:shd w:val="clear" w:color="auto" w:fill="auto"/>
          </w:tcPr>
          <w:p w:rsidR="00696F99" w:rsidRPr="008C6FB3" w:rsidRDefault="00F97C54" w:rsidP="00696F99">
            <w:pPr>
              <w:ind w:firstLine="0"/>
              <w:jc w:val="center"/>
              <w:rPr>
                <w:sz w:val="20"/>
                <w:szCs w:val="20"/>
              </w:rPr>
            </w:pPr>
            <w:r w:rsidRPr="008C6FB3">
              <w:rPr>
                <w:rFonts w:eastAsia="Times New Roman" w:cs="Times New Roman"/>
                <w:kern w:val="0"/>
                <w:sz w:val="20"/>
                <w:szCs w:val="20"/>
                <w:lang w:eastAsia="ru-RU" w:bidi="ar-SA"/>
              </w:rPr>
              <w:t>0</w:t>
            </w:r>
          </w:p>
        </w:tc>
        <w:tc>
          <w:tcPr>
            <w:tcW w:w="1075" w:type="dxa"/>
          </w:tcPr>
          <w:p w:rsidR="00696F99" w:rsidRPr="008C6FB3" w:rsidRDefault="00F97C54" w:rsidP="00696F99">
            <w:pPr>
              <w:ind w:firstLine="0"/>
              <w:jc w:val="center"/>
              <w:rPr>
                <w:sz w:val="20"/>
                <w:szCs w:val="20"/>
              </w:rPr>
            </w:pPr>
            <w:r w:rsidRPr="008C6FB3">
              <w:rPr>
                <w:sz w:val="20"/>
                <w:szCs w:val="20"/>
              </w:rPr>
              <w:t>0</w:t>
            </w:r>
          </w:p>
        </w:tc>
      </w:tr>
      <w:tr w:rsidR="008C6FB3" w:rsidRPr="008C6FB3" w:rsidTr="00D0380C">
        <w:trPr>
          <w:trHeight w:val="267"/>
        </w:trPr>
        <w:tc>
          <w:tcPr>
            <w:tcW w:w="9628" w:type="dxa"/>
            <w:gridSpan w:val="6"/>
            <w:shd w:val="clear" w:color="auto" w:fill="auto"/>
          </w:tcPr>
          <w:p w:rsidR="00F97C54" w:rsidRPr="008C6FB3" w:rsidRDefault="00F97C54" w:rsidP="00F97C54">
            <w:pPr>
              <w:ind w:firstLine="0"/>
              <w:jc w:val="center"/>
              <w:rPr>
                <w:sz w:val="20"/>
                <w:szCs w:val="20"/>
              </w:rPr>
            </w:pPr>
            <w:r w:rsidRPr="008C6FB3">
              <w:rPr>
                <w:rFonts w:eastAsia="Times New Roman" w:cs="Times New Roman"/>
                <w:kern w:val="0"/>
                <w:sz w:val="20"/>
                <w:szCs w:val="20"/>
                <w:lang w:eastAsia="ru-RU" w:bidi="ar-SA"/>
              </w:rPr>
              <w:t xml:space="preserve">с. </w:t>
            </w:r>
            <w:proofErr w:type="spellStart"/>
            <w:r w:rsidRPr="008C6FB3">
              <w:rPr>
                <w:rFonts w:eastAsia="Times New Roman" w:cs="Times New Roman"/>
                <w:kern w:val="0"/>
                <w:sz w:val="20"/>
                <w:szCs w:val="20"/>
                <w:lang w:eastAsia="ru-RU" w:bidi="ar-SA"/>
              </w:rPr>
              <w:t>Парахино</w:t>
            </w:r>
            <w:proofErr w:type="spellEnd"/>
          </w:p>
        </w:tc>
      </w:tr>
      <w:tr w:rsidR="008C6FB3" w:rsidRPr="008C6FB3" w:rsidTr="00A97A02">
        <w:trPr>
          <w:trHeight w:val="267"/>
        </w:trPr>
        <w:tc>
          <w:tcPr>
            <w:tcW w:w="2405" w:type="dxa"/>
            <w:shd w:val="clear" w:color="auto" w:fill="auto"/>
          </w:tcPr>
          <w:p w:rsidR="00696F99" w:rsidRPr="008C6FB3" w:rsidRDefault="00F97C54" w:rsidP="00696F99">
            <w:pPr>
              <w:ind w:firstLine="0"/>
              <w:jc w:val="left"/>
              <w:rPr>
                <w:rFonts w:cs="Times New Roman"/>
                <w:sz w:val="20"/>
                <w:szCs w:val="20"/>
              </w:rPr>
            </w:pPr>
            <w:r w:rsidRPr="008C6FB3">
              <w:rPr>
                <w:rFonts w:eastAsia="Times New Roman" w:cs="Times New Roman"/>
                <w:kern w:val="0"/>
                <w:sz w:val="20"/>
                <w:szCs w:val="20"/>
                <w:lang w:eastAsia="ru-RU" w:bidi="ar-SA"/>
              </w:rPr>
              <w:t>54-229 810 ОП МП 54-10</w:t>
            </w:r>
          </w:p>
        </w:tc>
        <w:tc>
          <w:tcPr>
            <w:tcW w:w="1985" w:type="dxa"/>
            <w:shd w:val="clear" w:color="auto" w:fill="auto"/>
          </w:tcPr>
          <w:p w:rsidR="00696F99" w:rsidRPr="008C6FB3" w:rsidRDefault="00F97C54" w:rsidP="00696F99">
            <w:pPr>
              <w:ind w:firstLine="0"/>
              <w:jc w:val="left"/>
              <w:rPr>
                <w:sz w:val="20"/>
                <w:szCs w:val="20"/>
              </w:rPr>
            </w:pPr>
            <w:r w:rsidRPr="008C6FB3">
              <w:rPr>
                <w:rFonts w:eastAsia="Times New Roman" w:cs="Times New Roman"/>
                <w:kern w:val="0"/>
                <w:sz w:val="20"/>
                <w:szCs w:val="20"/>
                <w:lang w:eastAsia="ru-RU" w:bidi="ar-SA"/>
              </w:rPr>
              <w:t>ул</w:t>
            </w:r>
            <w:r w:rsidR="00696F99" w:rsidRPr="008C6FB3">
              <w:rPr>
                <w:rFonts w:eastAsia="Times New Roman" w:cs="Times New Roman"/>
                <w:kern w:val="0"/>
                <w:sz w:val="20"/>
                <w:szCs w:val="20"/>
                <w:lang w:eastAsia="ru-RU" w:bidi="ar-SA"/>
              </w:rPr>
              <w:t xml:space="preserve">. </w:t>
            </w:r>
            <w:proofErr w:type="spellStart"/>
            <w:r w:rsidRPr="008C6FB3">
              <w:rPr>
                <w:rFonts w:eastAsia="Times New Roman" w:cs="Times New Roman"/>
                <w:kern w:val="0"/>
                <w:sz w:val="20"/>
                <w:szCs w:val="20"/>
                <w:lang w:eastAsia="ru-RU" w:bidi="ar-SA"/>
              </w:rPr>
              <w:t>Парахинская</w:t>
            </w:r>
            <w:proofErr w:type="spellEnd"/>
          </w:p>
        </w:tc>
        <w:tc>
          <w:tcPr>
            <w:tcW w:w="1615" w:type="dxa"/>
            <w:shd w:val="clear" w:color="auto" w:fill="auto"/>
          </w:tcPr>
          <w:p w:rsidR="00696F99" w:rsidRPr="008C6FB3" w:rsidRDefault="00F97C54" w:rsidP="00696F99">
            <w:pPr>
              <w:ind w:firstLine="0"/>
              <w:jc w:val="center"/>
              <w:rPr>
                <w:sz w:val="20"/>
                <w:szCs w:val="20"/>
              </w:rPr>
            </w:pPr>
            <w:r w:rsidRPr="008C6FB3">
              <w:rPr>
                <w:rFonts w:eastAsia="Times New Roman" w:cs="Times New Roman"/>
                <w:kern w:val="0"/>
                <w:sz w:val="20"/>
                <w:szCs w:val="20"/>
                <w:lang w:eastAsia="ru-RU" w:bidi="ar-SA"/>
              </w:rPr>
              <w:t>3,5</w:t>
            </w:r>
          </w:p>
        </w:tc>
        <w:tc>
          <w:tcPr>
            <w:tcW w:w="1208" w:type="dxa"/>
            <w:shd w:val="clear" w:color="auto" w:fill="auto"/>
          </w:tcPr>
          <w:p w:rsidR="00696F99" w:rsidRPr="008C6FB3" w:rsidRDefault="00F97C54" w:rsidP="00696F99">
            <w:pPr>
              <w:ind w:firstLine="0"/>
              <w:jc w:val="center"/>
              <w:rPr>
                <w:sz w:val="20"/>
                <w:szCs w:val="20"/>
              </w:rPr>
            </w:pPr>
            <w:r w:rsidRPr="008C6FB3">
              <w:rPr>
                <w:sz w:val="20"/>
                <w:szCs w:val="20"/>
              </w:rPr>
              <w:t>0</w:t>
            </w:r>
          </w:p>
        </w:tc>
        <w:tc>
          <w:tcPr>
            <w:tcW w:w="1340" w:type="dxa"/>
            <w:shd w:val="clear" w:color="auto" w:fill="auto"/>
          </w:tcPr>
          <w:p w:rsidR="00696F99" w:rsidRPr="008C6FB3" w:rsidRDefault="00F97C54" w:rsidP="00696F99">
            <w:pPr>
              <w:ind w:firstLine="0"/>
              <w:jc w:val="center"/>
              <w:rPr>
                <w:sz w:val="20"/>
                <w:szCs w:val="20"/>
              </w:rPr>
            </w:pPr>
            <w:r w:rsidRPr="008C6FB3">
              <w:rPr>
                <w:rFonts w:eastAsia="Times New Roman" w:cs="Times New Roman"/>
                <w:kern w:val="0"/>
                <w:sz w:val="20"/>
                <w:szCs w:val="20"/>
                <w:lang w:eastAsia="ru-RU" w:bidi="ar-SA"/>
              </w:rPr>
              <w:t>2,1</w:t>
            </w:r>
          </w:p>
        </w:tc>
        <w:tc>
          <w:tcPr>
            <w:tcW w:w="1075" w:type="dxa"/>
          </w:tcPr>
          <w:p w:rsidR="00696F99" w:rsidRPr="008C6FB3" w:rsidRDefault="00F97C54" w:rsidP="00696F99">
            <w:pPr>
              <w:ind w:firstLine="0"/>
              <w:jc w:val="center"/>
              <w:rPr>
                <w:sz w:val="20"/>
                <w:szCs w:val="20"/>
              </w:rPr>
            </w:pPr>
            <w:r w:rsidRPr="008C6FB3">
              <w:rPr>
                <w:sz w:val="20"/>
                <w:szCs w:val="20"/>
              </w:rPr>
              <w:t>1,4</w:t>
            </w:r>
          </w:p>
        </w:tc>
      </w:tr>
      <w:tr w:rsidR="008C6FB3" w:rsidRPr="008C6FB3" w:rsidTr="00F97C54">
        <w:trPr>
          <w:trHeight w:val="267"/>
        </w:trPr>
        <w:tc>
          <w:tcPr>
            <w:tcW w:w="9628" w:type="dxa"/>
            <w:gridSpan w:val="6"/>
          </w:tcPr>
          <w:p w:rsidR="00F97C54" w:rsidRPr="008C6FB3" w:rsidRDefault="00F97C54" w:rsidP="00F97C54">
            <w:pPr>
              <w:ind w:firstLine="0"/>
              <w:jc w:val="center"/>
              <w:rPr>
                <w:sz w:val="20"/>
                <w:szCs w:val="20"/>
              </w:rPr>
            </w:pPr>
            <w:r w:rsidRPr="008C6FB3">
              <w:rPr>
                <w:sz w:val="20"/>
                <w:szCs w:val="20"/>
              </w:rPr>
              <w:t xml:space="preserve">д. </w:t>
            </w:r>
            <w:proofErr w:type="spellStart"/>
            <w:r w:rsidRPr="008C6FB3">
              <w:rPr>
                <w:sz w:val="20"/>
                <w:szCs w:val="20"/>
              </w:rPr>
              <w:t>Овсянниково</w:t>
            </w:r>
            <w:proofErr w:type="spellEnd"/>
          </w:p>
        </w:tc>
      </w:tr>
      <w:tr w:rsidR="008C6FB3" w:rsidRPr="008C6FB3" w:rsidTr="00A97A02">
        <w:trPr>
          <w:trHeight w:val="267"/>
        </w:trPr>
        <w:tc>
          <w:tcPr>
            <w:tcW w:w="2405" w:type="dxa"/>
            <w:shd w:val="clear" w:color="auto" w:fill="auto"/>
          </w:tcPr>
          <w:p w:rsidR="00696F99" w:rsidRPr="008C6FB3" w:rsidRDefault="00F97C54" w:rsidP="00696F99">
            <w:pPr>
              <w:ind w:firstLine="0"/>
              <w:jc w:val="left"/>
              <w:rPr>
                <w:rFonts w:cs="Times New Roman"/>
                <w:sz w:val="20"/>
                <w:szCs w:val="20"/>
              </w:rPr>
            </w:pPr>
            <w:r w:rsidRPr="008C6FB3">
              <w:rPr>
                <w:rFonts w:eastAsia="Times New Roman" w:cs="Times New Roman"/>
                <w:kern w:val="0"/>
                <w:sz w:val="20"/>
                <w:szCs w:val="20"/>
                <w:lang w:eastAsia="ru-RU" w:bidi="ar-SA"/>
              </w:rPr>
              <w:t>54-229 810 ОП МП 54-11</w:t>
            </w:r>
          </w:p>
        </w:tc>
        <w:tc>
          <w:tcPr>
            <w:tcW w:w="1985" w:type="dxa"/>
            <w:shd w:val="clear" w:color="auto" w:fill="auto"/>
          </w:tcPr>
          <w:p w:rsidR="00696F99" w:rsidRPr="008C6FB3" w:rsidRDefault="00696F99" w:rsidP="00696F99">
            <w:pPr>
              <w:ind w:firstLine="0"/>
              <w:jc w:val="left"/>
              <w:rPr>
                <w:rFonts w:cs="Times New Roman"/>
                <w:sz w:val="20"/>
                <w:szCs w:val="20"/>
              </w:rPr>
            </w:pPr>
            <w:r w:rsidRPr="008C6FB3">
              <w:rPr>
                <w:rFonts w:eastAsia="Times New Roman" w:cs="Times New Roman"/>
                <w:kern w:val="0"/>
                <w:sz w:val="20"/>
                <w:szCs w:val="20"/>
                <w:lang w:eastAsia="ru-RU" w:bidi="ar-SA"/>
              </w:rPr>
              <w:t xml:space="preserve">ул. </w:t>
            </w:r>
            <w:proofErr w:type="spellStart"/>
            <w:r w:rsidR="00F97C54" w:rsidRPr="008C6FB3">
              <w:rPr>
                <w:rFonts w:eastAsia="Times New Roman" w:cs="Times New Roman"/>
                <w:kern w:val="0"/>
                <w:sz w:val="20"/>
                <w:szCs w:val="20"/>
                <w:lang w:eastAsia="ru-RU" w:bidi="ar-SA"/>
              </w:rPr>
              <w:t>Овсянниковская</w:t>
            </w:r>
            <w:proofErr w:type="spellEnd"/>
          </w:p>
        </w:tc>
        <w:tc>
          <w:tcPr>
            <w:tcW w:w="1615" w:type="dxa"/>
            <w:shd w:val="clear" w:color="auto" w:fill="auto"/>
          </w:tcPr>
          <w:p w:rsidR="00696F99" w:rsidRPr="008C6FB3" w:rsidRDefault="00F97C54" w:rsidP="00696F99">
            <w:pPr>
              <w:ind w:firstLine="0"/>
              <w:jc w:val="center"/>
              <w:rPr>
                <w:rFonts w:cs="Times New Roman"/>
                <w:sz w:val="20"/>
                <w:szCs w:val="20"/>
              </w:rPr>
            </w:pPr>
            <w:r w:rsidRPr="008C6FB3">
              <w:rPr>
                <w:rFonts w:eastAsia="Times New Roman" w:cs="Times New Roman"/>
                <w:kern w:val="0"/>
                <w:sz w:val="20"/>
                <w:szCs w:val="20"/>
                <w:lang w:eastAsia="ru-RU" w:bidi="ar-SA"/>
              </w:rPr>
              <w:t>2,1</w:t>
            </w:r>
          </w:p>
        </w:tc>
        <w:tc>
          <w:tcPr>
            <w:tcW w:w="1208" w:type="dxa"/>
            <w:shd w:val="clear" w:color="auto" w:fill="auto"/>
          </w:tcPr>
          <w:p w:rsidR="00696F99" w:rsidRPr="008C6FB3" w:rsidRDefault="00F97C54" w:rsidP="00696F99">
            <w:pPr>
              <w:ind w:firstLine="0"/>
              <w:jc w:val="center"/>
              <w:rPr>
                <w:rFonts w:cs="Times New Roman"/>
                <w:sz w:val="20"/>
                <w:szCs w:val="20"/>
              </w:rPr>
            </w:pPr>
            <w:r w:rsidRPr="008C6FB3">
              <w:rPr>
                <w:rFonts w:cs="Times New Roman"/>
                <w:sz w:val="20"/>
                <w:szCs w:val="20"/>
              </w:rPr>
              <w:t>0</w:t>
            </w:r>
          </w:p>
        </w:tc>
        <w:tc>
          <w:tcPr>
            <w:tcW w:w="1340" w:type="dxa"/>
            <w:shd w:val="clear" w:color="auto" w:fill="auto"/>
          </w:tcPr>
          <w:p w:rsidR="00696F99" w:rsidRPr="008C6FB3" w:rsidRDefault="00F97C54" w:rsidP="00696F99">
            <w:pPr>
              <w:ind w:firstLine="0"/>
              <w:jc w:val="center"/>
              <w:rPr>
                <w:rFonts w:cs="Times New Roman"/>
                <w:sz w:val="20"/>
                <w:szCs w:val="20"/>
              </w:rPr>
            </w:pPr>
            <w:r w:rsidRPr="008C6FB3">
              <w:rPr>
                <w:rFonts w:eastAsia="Times New Roman" w:cs="Times New Roman"/>
                <w:kern w:val="0"/>
                <w:sz w:val="20"/>
                <w:szCs w:val="20"/>
                <w:lang w:eastAsia="ru-RU" w:bidi="ar-SA"/>
              </w:rPr>
              <w:t>1,2</w:t>
            </w:r>
          </w:p>
        </w:tc>
        <w:tc>
          <w:tcPr>
            <w:tcW w:w="1075" w:type="dxa"/>
            <w:shd w:val="clear" w:color="auto" w:fill="auto"/>
          </w:tcPr>
          <w:p w:rsidR="00696F99" w:rsidRPr="008C6FB3" w:rsidRDefault="00F97C54" w:rsidP="00696F99">
            <w:pPr>
              <w:ind w:firstLine="0"/>
              <w:jc w:val="center"/>
              <w:rPr>
                <w:rFonts w:cs="Times New Roman"/>
                <w:sz w:val="20"/>
                <w:szCs w:val="20"/>
              </w:rPr>
            </w:pPr>
            <w:r w:rsidRPr="008C6FB3">
              <w:rPr>
                <w:rFonts w:cs="Times New Roman"/>
                <w:sz w:val="20"/>
                <w:szCs w:val="20"/>
              </w:rPr>
              <w:t>0,9</w:t>
            </w:r>
          </w:p>
        </w:tc>
      </w:tr>
      <w:tr w:rsidR="008C6FB3" w:rsidRPr="008C6FB3" w:rsidTr="00F97C54">
        <w:trPr>
          <w:trHeight w:val="267"/>
        </w:trPr>
        <w:tc>
          <w:tcPr>
            <w:tcW w:w="9628" w:type="dxa"/>
            <w:gridSpan w:val="6"/>
            <w:shd w:val="clear" w:color="auto" w:fill="auto"/>
          </w:tcPr>
          <w:p w:rsidR="00F97C54" w:rsidRPr="008C6FB3" w:rsidRDefault="00F97C54" w:rsidP="00F97C54">
            <w:pPr>
              <w:ind w:firstLine="0"/>
              <w:jc w:val="center"/>
              <w:rPr>
                <w:rFonts w:cs="Times New Roman"/>
                <w:sz w:val="20"/>
                <w:szCs w:val="20"/>
              </w:rPr>
            </w:pPr>
            <w:r w:rsidRPr="008C6FB3">
              <w:rPr>
                <w:rFonts w:eastAsia="Times New Roman" w:cs="Times New Roman"/>
                <w:kern w:val="0"/>
                <w:sz w:val="20"/>
                <w:szCs w:val="20"/>
                <w:lang w:eastAsia="ru-RU" w:bidi="ar-SA"/>
              </w:rPr>
              <w:t>д. Орлово</w:t>
            </w:r>
          </w:p>
        </w:tc>
      </w:tr>
      <w:tr w:rsidR="008C6FB3" w:rsidRPr="008C6FB3" w:rsidTr="00F77E39">
        <w:trPr>
          <w:trHeight w:val="267"/>
        </w:trPr>
        <w:tc>
          <w:tcPr>
            <w:tcW w:w="2405" w:type="dxa"/>
            <w:tcBorders>
              <w:bottom w:val="single" w:sz="4" w:space="0" w:color="auto"/>
            </w:tcBorders>
            <w:shd w:val="clear" w:color="auto" w:fill="auto"/>
          </w:tcPr>
          <w:p w:rsidR="00696F99" w:rsidRPr="008C6FB3" w:rsidRDefault="00A97A02" w:rsidP="00696F99">
            <w:pPr>
              <w:ind w:firstLine="0"/>
              <w:jc w:val="left"/>
              <w:rPr>
                <w:rFonts w:cs="Times New Roman"/>
                <w:sz w:val="20"/>
                <w:szCs w:val="20"/>
              </w:rPr>
            </w:pPr>
            <w:r w:rsidRPr="008C6FB3">
              <w:rPr>
                <w:rFonts w:eastAsia="Times New Roman" w:cs="Times New Roman"/>
                <w:kern w:val="0"/>
                <w:sz w:val="20"/>
                <w:szCs w:val="20"/>
                <w:lang w:eastAsia="ru-RU" w:bidi="ar-SA"/>
              </w:rPr>
              <w:t>54-229 810 ОП МП 54-12</w:t>
            </w:r>
          </w:p>
        </w:tc>
        <w:tc>
          <w:tcPr>
            <w:tcW w:w="1985" w:type="dxa"/>
            <w:tcBorders>
              <w:bottom w:val="single" w:sz="4" w:space="0" w:color="auto"/>
            </w:tcBorders>
            <w:shd w:val="clear" w:color="auto" w:fill="auto"/>
          </w:tcPr>
          <w:p w:rsidR="00696F99" w:rsidRPr="008C6FB3" w:rsidRDefault="00F97C54" w:rsidP="00696F99">
            <w:pPr>
              <w:ind w:firstLine="0"/>
              <w:jc w:val="left"/>
              <w:rPr>
                <w:rFonts w:cs="Times New Roman"/>
                <w:sz w:val="20"/>
                <w:szCs w:val="20"/>
              </w:rPr>
            </w:pPr>
            <w:r w:rsidRPr="008C6FB3">
              <w:rPr>
                <w:rFonts w:eastAsia="Times New Roman" w:cs="Times New Roman"/>
                <w:kern w:val="0"/>
                <w:sz w:val="20"/>
                <w:szCs w:val="20"/>
                <w:lang w:eastAsia="ru-RU" w:bidi="ar-SA"/>
              </w:rPr>
              <w:t>ул</w:t>
            </w:r>
            <w:r w:rsidR="00696F99" w:rsidRPr="008C6FB3">
              <w:rPr>
                <w:rFonts w:eastAsia="Times New Roman" w:cs="Times New Roman"/>
                <w:kern w:val="0"/>
                <w:sz w:val="20"/>
                <w:szCs w:val="20"/>
                <w:lang w:eastAsia="ru-RU" w:bidi="ar-SA"/>
              </w:rPr>
              <w:t xml:space="preserve">. </w:t>
            </w:r>
            <w:r w:rsidRPr="008C6FB3">
              <w:rPr>
                <w:rFonts w:eastAsia="Times New Roman" w:cs="Times New Roman"/>
                <w:kern w:val="0"/>
                <w:sz w:val="20"/>
                <w:szCs w:val="20"/>
                <w:lang w:eastAsia="ru-RU" w:bidi="ar-SA"/>
              </w:rPr>
              <w:t>Орловская</w:t>
            </w:r>
          </w:p>
        </w:tc>
        <w:tc>
          <w:tcPr>
            <w:tcW w:w="1615" w:type="dxa"/>
            <w:tcBorders>
              <w:bottom w:val="single" w:sz="4" w:space="0" w:color="auto"/>
            </w:tcBorders>
            <w:shd w:val="clear" w:color="auto" w:fill="auto"/>
          </w:tcPr>
          <w:p w:rsidR="00696F99" w:rsidRPr="008C6FB3" w:rsidRDefault="00A97A02" w:rsidP="00696F99">
            <w:pPr>
              <w:ind w:firstLine="0"/>
              <w:jc w:val="center"/>
              <w:rPr>
                <w:rFonts w:cs="Times New Roman"/>
                <w:sz w:val="20"/>
                <w:szCs w:val="20"/>
              </w:rPr>
            </w:pPr>
            <w:r w:rsidRPr="008C6FB3">
              <w:rPr>
                <w:rFonts w:eastAsia="Times New Roman" w:cs="Times New Roman"/>
                <w:kern w:val="0"/>
                <w:sz w:val="20"/>
                <w:szCs w:val="20"/>
                <w:lang w:eastAsia="ru-RU" w:bidi="ar-SA"/>
              </w:rPr>
              <w:t>9,1</w:t>
            </w:r>
          </w:p>
        </w:tc>
        <w:tc>
          <w:tcPr>
            <w:tcW w:w="1208" w:type="dxa"/>
            <w:tcBorders>
              <w:bottom w:val="single" w:sz="4" w:space="0" w:color="auto"/>
            </w:tcBorders>
            <w:shd w:val="clear" w:color="auto" w:fill="auto"/>
          </w:tcPr>
          <w:p w:rsidR="00696F99" w:rsidRPr="008C6FB3" w:rsidRDefault="00A97A02" w:rsidP="00696F99">
            <w:pPr>
              <w:ind w:firstLine="0"/>
              <w:jc w:val="center"/>
              <w:rPr>
                <w:rFonts w:cs="Times New Roman"/>
                <w:sz w:val="20"/>
                <w:szCs w:val="20"/>
              </w:rPr>
            </w:pPr>
            <w:r w:rsidRPr="008C6FB3">
              <w:rPr>
                <w:rFonts w:cs="Times New Roman"/>
                <w:sz w:val="20"/>
                <w:szCs w:val="20"/>
              </w:rPr>
              <w:t>2,7</w:t>
            </w:r>
          </w:p>
        </w:tc>
        <w:tc>
          <w:tcPr>
            <w:tcW w:w="1340" w:type="dxa"/>
            <w:tcBorders>
              <w:bottom w:val="single" w:sz="4" w:space="0" w:color="auto"/>
            </w:tcBorders>
            <w:shd w:val="clear" w:color="auto" w:fill="auto"/>
          </w:tcPr>
          <w:p w:rsidR="00696F99" w:rsidRPr="008C6FB3" w:rsidRDefault="00A97A02" w:rsidP="00696F99">
            <w:pPr>
              <w:ind w:firstLine="0"/>
              <w:jc w:val="center"/>
              <w:rPr>
                <w:rFonts w:cs="Times New Roman"/>
                <w:sz w:val="20"/>
                <w:szCs w:val="20"/>
              </w:rPr>
            </w:pPr>
            <w:r w:rsidRPr="008C6FB3">
              <w:rPr>
                <w:rFonts w:eastAsia="Times New Roman" w:cs="Times New Roman"/>
                <w:kern w:val="0"/>
                <w:sz w:val="20"/>
                <w:szCs w:val="20"/>
                <w:lang w:eastAsia="ru-RU" w:bidi="ar-SA"/>
              </w:rPr>
              <w:t>4,1</w:t>
            </w:r>
          </w:p>
        </w:tc>
        <w:tc>
          <w:tcPr>
            <w:tcW w:w="1075" w:type="dxa"/>
            <w:tcBorders>
              <w:bottom w:val="single" w:sz="4" w:space="0" w:color="auto"/>
            </w:tcBorders>
            <w:shd w:val="clear" w:color="auto" w:fill="auto"/>
          </w:tcPr>
          <w:p w:rsidR="00696F99" w:rsidRPr="008C6FB3" w:rsidRDefault="00A97A02" w:rsidP="00696F99">
            <w:pPr>
              <w:ind w:firstLine="0"/>
              <w:jc w:val="center"/>
              <w:rPr>
                <w:rFonts w:cs="Times New Roman"/>
                <w:sz w:val="20"/>
                <w:szCs w:val="20"/>
              </w:rPr>
            </w:pPr>
            <w:r w:rsidRPr="008C6FB3">
              <w:rPr>
                <w:rFonts w:cs="Times New Roman"/>
                <w:sz w:val="20"/>
                <w:szCs w:val="20"/>
              </w:rPr>
              <w:t>2,3</w:t>
            </w:r>
          </w:p>
        </w:tc>
      </w:tr>
      <w:tr w:rsidR="00B83AE4" w:rsidRPr="008C6FB3" w:rsidTr="00F77E39">
        <w:trPr>
          <w:trHeight w:val="267"/>
        </w:trPr>
        <w:tc>
          <w:tcPr>
            <w:tcW w:w="4390" w:type="dxa"/>
            <w:gridSpan w:val="2"/>
            <w:tcBorders>
              <w:top w:val="single" w:sz="4" w:space="0" w:color="auto"/>
              <w:left w:val="single" w:sz="4" w:space="0" w:color="auto"/>
              <w:bottom w:val="single" w:sz="4" w:space="0" w:color="auto"/>
              <w:right w:val="single" w:sz="4" w:space="0" w:color="auto"/>
            </w:tcBorders>
          </w:tcPr>
          <w:p w:rsidR="00B83AE4" w:rsidRPr="008C6FB3" w:rsidRDefault="00B83AE4" w:rsidP="00B6377C">
            <w:pPr>
              <w:ind w:firstLine="0"/>
              <w:jc w:val="left"/>
              <w:rPr>
                <w:sz w:val="20"/>
                <w:szCs w:val="20"/>
              </w:rPr>
            </w:pPr>
            <w:r w:rsidRPr="008C6FB3">
              <w:rPr>
                <w:sz w:val="20"/>
                <w:szCs w:val="20"/>
              </w:rPr>
              <w:t>ИТОГО:</w:t>
            </w:r>
          </w:p>
        </w:tc>
        <w:tc>
          <w:tcPr>
            <w:tcW w:w="1615" w:type="dxa"/>
            <w:tcBorders>
              <w:top w:val="single" w:sz="4" w:space="0" w:color="auto"/>
              <w:left w:val="single" w:sz="4" w:space="0" w:color="auto"/>
              <w:bottom w:val="single" w:sz="4" w:space="0" w:color="auto"/>
              <w:right w:val="single" w:sz="4" w:space="0" w:color="auto"/>
            </w:tcBorders>
          </w:tcPr>
          <w:p w:rsidR="00B83AE4" w:rsidRPr="008C6FB3" w:rsidRDefault="00A97A02" w:rsidP="00B6377C">
            <w:pPr>
              <w:ind w:firstLine="0"/>
              <w:jc w:val="center"/>
              <w:rPr>
                <w:sz w:val="20"/>
                <w:szCs w:val="20"/>
              </w:rPr>
            </w:pPr>
            <w:r w:rsidRPr="008C6FB3">
              <w:rPr>
                <w:sz w:val="20"/>
                <w:szCs w:val="20"/>
              </w:rPr>
              <w:t>41,4</w:t>
            </w:r>
          </w:p>
        </w:tc>
        <w:tc>
          <w:tcPr>
            <w:tcW w:w="1208" w:type="dxa"/>
            <w:tcBorders>
              <w:top w:val="single" w:sz="4" w:space="0" w:color="auto"/>
              <w:left w:val="single" w:sz="4" w:space="0" w:color="auto"/>
              <w:bottom w:val="single" w:sz="4" w:space="0" w:color="auto"/>
              <w:right w:val="single" w:sz="4" w:space="0" w:color="auto"/>
            </w:tcBorders>
          </w:tcPr>
          <w:p w:rsidR="00B83AE4" w:rsidRPr="008C6FB3" w:rsidRDefault="00A97A02" w:rsidP="00B83AE4">
            <w:pPr>
              <w:ind w:firstLine="0"/>
              <w:jc w:val="center"/>
              <w:rPr>
                <w:sz w:val="20"/>
                <w:szCs w:val="20"/>
              </w:rPr>
            </w:pPr>
            <w:r w:rsidRPr="008C6FB3">
              <w:rPr>
                <w:sz w:val="20"/>
                <w:szCs w:val="20"/>
              </w:rPr>
              <w:t>11</w:t>
            </w:r>
          </w:p>
        </w:tc>
        <w:tc>
          <w:tcPr>
            <w:tcW w:w="1340" w:type="dxa"/>
            <w:tcBorders>
              <w:top w:val="single" w:sz="4" w:space="0" w:color="auto"/>
              <w:left w:val="single" w:sz="4" w:space="0" w:color="auto"/>
              <w:bottom w:val="single" w:sz="4" w:space="0" w:color="auto"/>
              <w:right w:val="single" w:sz="4" w:space="0" w:color="auto"/>
            </w:tcBorders>
          </w:tcPr>
          <w:p w:rsidR="00B83AE4" w:rsidRPr="008C6FB3" w:rsidRDefault="00A97A02" w:rsidP="00B83AE4">
            <w:pPr>
              <w:ind w:firstLine="0"/>
              <w:jc w:val="center"/>
              <w:rPr>
                <w:sz w:val="20"/>
                <w:szCs w:val="20"/>
              </w:rPr>
            </w:pPr>
            <w:r w:rsidRPr="008C6FB3">
              <w:rPr>
                <w:sz w:val="20"/>
                <w:szCs w:val="20"/>
              </w:rPr>
              <w:t>15,5</w:t>
            </w:r>
          </w:p>
        </w:tc>
        <w:tc>
          <w:tcPr>
            <w:tcW w:w="1075" w:type="dxa"/>
            <w:tcBorders>
              <w:top w:val="single" w:sz="4" w:space="0" w:color="auto"/>
              <w:left w:val="single" w:sz="4" w:space="0" w:color="auto"/>
              <w:bottom w:val="single" w:sz="4" w:space="0" w:color="auto"/>
              <w:right w:val="single" w:sz="4" w:space="0" w:color="auto"/>
            </w:tcBorders>
          </w:tcPr>
          <w:p w:rsidR="00B83AE4" w:rsidRPr="008C6FB3" w:rsidRDefault="00A97A02" w:rsidP="00B83AE4">
            <w:pPr>
              <w:ind w:firstLine="0"/>
              <w:jc w:val="center"/>
              <w:rPr>
                <w:sz w:val="20"/>
                <w:szCs w:val="20"/>
              </w:rPr>
            </w:pPr>
            <w:r w:rsidRPr="008C6FB3">
              <w:rPr>
                <w:sz w:val="20"/>
                <w:szCs w:val="20"/>
              </w:rPr>
              <w:t>14,9</w:t>
            </w:r>
          </w:p>
        </w:tc>
      </w:tr>
    </w:tbl>
    <w:p w:rsidR="00CD1BAE" w:rsidRPr="008C6FB3" w:rsidRDefault="00CD1BAE" w:rsidP="00212E4A">
      <w:pPr>
        <w:rPr>
          <w:szCs w:val="26"/>
          <w:highlight w:val="yellow"/>
        </w:rPr>
      </w:pPr>
    </w:p>
    <w:p w:rsidR="009C7C0A" w:rsidRPr="008C6FB3" w:rsidRDefault="005B79B3" w:rsidP="00212E4A">
      <w:pPr>
        <w:rPr>
          <w:szCs w:val="26"/>
        </w:rPr>
      </w:pPr>
      <w:r w:rsidRPr="008C6FB3">
        <w:t xml:space="preserve">Пассажирские перевозки в межселенных связях в 2010 году выполнялись, в основном, автобусным и маршрутным транспортом. Автобусные перевозки на территории всего </w:t>
      </w:r>
      <w:proofErr w:type="spellStart"/>
      <w:r w:rsidRPr="008C6FB3">
        <w:t>Ливенского</w:t>
      </w:r>
      <w:proofErr w:type="spellEnd"/>
      <w:r w:rsidRPr="008C6FB3">
        <w:t xml:space="preserve"> муниципального района осуществляет ОАО «ПТК»</w:t>
      </w:r>
      <w:r w:rsidRPr="008C6FB3">
        <w:rPr>
          <w:szCs w:val="26"/>
        </w:rPr>
        <w:t>.</w:t>
      </w:r>
    </w:p>
    <w:p w:rsidR="007123AC" w:rsidRPr="008C6FB3" w:rsidRDefault="009260DB" w:rsidP="00A40411">
      <w:pPr>
        <w:pStyle w:val="4"/>
      </w:pPr>
      <w:r w:rsidRPr="008C6FB3">
        <w:t>Индивидуальный транспорт</w:t>
      </w:r>
    </w:p>
    <w:p w:rsidR="00C83314" w:rsidRPr="008C6FB3" w:rsidRDefault="00C83314" w:rsidP="00C83314">
      <w:pPr>
        <w:tabs>
          <w:tab w:val="left" w:pos="709"/>
        </w:tabs>
      </w:pPr>
      <w:r w:rsidRPr="008C6FB3">
        <w:t xml:space="preserve">Наряду с общественным пассажирским транспортом активно используется индивидуальный автомобильный транспорт. </w:t>
      </w:r>
    </w:p>
    <w:p w:rsidR="00414A1A" w:rsidRPr="008C6FB3" w:rsidRDefault="00C83314" w:rsidP="00C83314">
      <w:pPr>
        <w:tabs>
          <w:tab w:val="left" w:pos="709"/>
        </w:tabs>
      </w:pPr>
      <w:r w:rsidRPr="008C6FB3">
        <w:rPr>
          <w:iCs/>
        </w:rPr>
        <w:t>Хранение индивидуальных автомобилей осуществляется на придомовых участках и в гаражных кооперативах. Открытых площадок для хранения индивидуального транспорта нет. Также нет специально оборудованных площадок для временной парковки автотранспорта перед общественными зданиями.</w:t>
      </w:r>
    </w:p>
    <w:p w:rsidR="005440A6" w:rsidRPr="008C6FB3" w:rsidRDefault="00C97CF0" w:rsidP="005440A6">
      <w:pPr>
        <w:tabs>
          <w:tab w:val="left" w:pos="709"/>
        </w:tabs>
        <w:rPr>
          <w:b/>
          <w:i/>
        </w:rPr>
      </w:pPr>
      <w:r w:rsidRPr="008C6FB3">
        <w:rPr>
          <w:b/>
          <w:i/>
        </w:rPr>
        <w:t>Выводы</w:t>
      </w:r>
      <w:r w:rsidR="005440A6" w:rsidRPr="008C6FB3">
        <w:rPr>
          <w:b/>
          <w:i/>
        </w:rPr>
        <w:t>:</w:t>
      </w:r>
    </w:p>
    <w:p w:rsidR="009260DB" w:rsidRPr="008C6FB3" w:rsidRDefault="009260DB" w:rsidP="009260DB">
      <w:pPr>
        <w:tabs>
          <w:tab w:val="left" w:pos="851"/>
        </w:tabs>
        <w:rPr>
          <w:iCs/>
          <w:szCs w:val="26"/>
        </w:rPr>
      </w:pPr>
      <w:r w:rsidRPr="008C6FB3">
        <w:rPr>
          <w:iCs/>
          <w:szCs w:val="26"/>
        </w:rPr>
        <w:lastRenderedPageBreak/>
        <w:t>1. Требуется проведение капитального ремонта и реконструкции дорог внутри населенных пунктов.</w:t>
      </w:r>
    </w:p>
    <w:p w:rsidR="009260DB" w:rsidRPr="008C6FB3" w:rsidRDefault="009260DB" w:rsidP="009260DB">
      <w:pPr>
        <w:tabs>
          <w:tab w:val="left" w:pos="851"/>
        </w:tabs>
        <w:rPr>
          <w:iCs/>
          <w:szCs w:val="26"/>
        </w:rPr>
      </w:pPr>
      <w:r w:rsidRPr="008C6FB3">
        <w:rPr>
          <w:iCs/>
          <w:szCs w:val="26"/>
        </w:rPr>
        <w:t>2. Требуется оборудовать остановочные площадки общественного транспорта, включая устройство остановочных павильонов.</w:t>
      </w:r>
    </w:p>
    <w:p w:rsidR="007123AC" w:rsidRPr="008C6FB3" w:rsidRDefault="009260DB" w:rsidP="00C83314">
      <w:pPr>
        <w:tabs>
          <w:tab w:val="left" w:pos="851"/>
        </w:tabs>
        <w:rPr>
          <w:iCs/>
          <w:szCs w:val="26"/>
        </w:rPr>
      </w:pPr>
      <w:r w:rsidRPr="008C6FB3">
        <w:rPr>
          <w:iCs/>
          <w:szCs w:val="26"/>
        </w:rPr>
        <w:t>3. Общественные зоны необходимо оборудовать стоянками автотранспорта.</w:t>
      </w:r>
    </w:p>
    <w:p w:rsidR="00385D14" w:rsidRPr="008C6FB3" w:rsidRDefault="00385D14" w:rsidP="00BD106E">
      <w:pPr>
        <w:tabs>
          <w:tab w:val="left" w:pos="709"/>
        </w:tabs>
      </w:pPr>
    </w:p>
    <w:p w:rsidR="00373918" w:rsidRPr="008C6FB3" w:rsidRDefault="00FB261F" w:rsidP="00180911">
      <w:pPr>
        <w:pStyle w:val="3"/>
      </w:pPr>
      <w:r w:rsidRPr="008C6FB3">
        <w:t>2</w:t>
      </w:r>
      <w:r w:rsidR="000D3283" w:rsidRPr="008C6FB3">
        <w:t>.1.</w:t>
      </w:r>
      <w:r w:rsidR="00151682" w:rsidRPr="008C6FB3">
        <w:t>1</w:t>
      </w:r>
      <w:r w:rsidR="00FF2B76" w:rsidRPr="008C6FB3">
        <w:t>5</w:t>
      </w:r>
      <w:r w:rsidR="000D3283" w:rsidRPr="008C6FB3">
        <w:t xml:space="preserve">. </w:t>
      </w:r>
      <w:r w:rsidR="00913DB3" w:rsidRPr="008C6FB3">
        <w:t>Инженерная инфраструктура</w:t>
      </w:r>
    </w:p>
    <w:p w:rsidR="00614E45" w:rsidRPr="008C6FB3" w:rsidRDefault="00614E45" w:rsidP="00A40411">
      <w:pPr>
        <w:pStyle w:val="4"/>
      </w:pPr>
      <w:r w:rsidRPr="008C6FB3">
        <w:t>Водоснабжение</w:t>
      </w:r>
    </w:p>
    <w:p w:rsidR="00F12D34" w:rsidRPr="008C6FB3" w:rsidRDefault="00F12D34" w:rsidP="00437342">
      <w:r w:rsidRPr="008C6FB3">
        <w:t xml:space="preserve">Настоящий раздел выполнен в соответствии с </w:t>
      </w:r>
      <w:r w:rsidR="009260DB" w:rsidRPr="008C6FB3">
        <w:t xml:space="preserve">муниципальной </w:t>
      </w:r>
      <w:r w:rsidRPr="008C6FB3">
        <w:t xml:space="preserve">программой «Комплексное развитие систем коммунальной инфраструктуры </w:t>
      </w:r>
      <w:proofErr w:type="spellStart"/>
      <w:r w:rsidR="00D0380C" w:rsidRPr="008C6FB3">
        <w:t>Дутовского</w:t>
      </w:r>
      <w:proofErr w:type="spellEnd"/>
      <w:r w:rsidRPr="008C6FB3">
        <w:t xml:space="preserve"> сельского поселения на 2014-20</w:t>
      </w:r>
      <w:r w:rsidR="009260DB" w:rsidRPr="008C6FB3">
        <w:t>30</w:t>
      </w:r>
      <w:r w:rsidRPr="008C6FB3">
        <w:t xml:space="preserve"> г</w:t>
      </w:r>
      <w:r w:rsidR="002E7501" w:rsidRPr="008C6FB3">
        <w:t xml:space="preserve">оды», утвержденной </w:t>
      </w:r>
      <w:r w:rsidR="009260DB" w:rsidRPr="008C6FB3">
        <w:t xml:space="preserve">решением </w:t>
      </w:r>
      <w:proofErr w:type="spellStart"/>
      <w:r w:rsidR="00D0380C" w:rsidRPr="008C6FB3">
        <w:t>Дутовского</w:t>
      </w:r>
      <w:proofErr w:type="spellEnd"/>
      <w:r w:rsidR="009260DB" w:rsidRPr="008C6FB3">
        <w:t xml:space="preserve"> сельского Совета народных депутатов</w:t>
      </w:r>
      <w:r w:rsidR="002E7501" w:rsidRPr="008C6FB3">
        <w:rPr>
          <w:rFonts w:eastAsia="Arial Unicode MS"/>
          <w:szCs w:val="26"/>
        </w:rPr>
        <w:t xml:space="preserve"> от 2</w:t>
      </w:r>
      <w:r w:rsidR="00D0380C" w:rsidRPr="008C6FB3">
        <w:rPr>
          <w:rFonts w:eastAsia="Arial Unicode MS"/>
          <w:szCs w:val="26"/>
        </w:rPr>
        <w:t>1</w:t>
      </w:r>
      <w:r w:rsidR="002E7501" w:rsidRPr="008C6FB3">
        <w:rPr>
          <w:rFonts w:eastAsia="Arial Unicode MS"/>
          <w:szCs w:val="26"/>
        </w:rPr>
        <w:t>.0</w:t>
      </w:r>
      <w:r w:rsidR="009260DB" w:rsidRPr="008C6FB3">
        <w:rPr>
          <w:rFonts w:eastAsia="Arial Unicode MS"/>
          <w:szCs w:val="26"/>
        </w:rPr>
        <w:t>3</w:t>
      </w:r>
      <w:r w:rsidR="002E7501" w:rsidRPr="008C6FB3">
        <w:rPr>
          <w:rFonts w:eastAsia="Arial Unicode MS"/>
          <w:szCs w:val="26"/>
        </w:rPr>
        <w:t>.2014 № </w:t>
      </w:r>
      <w:r w:rsidR="00B5533B" w:rsidRPr="008C6FB3">
        <w:rPr>
          <w:rFonts w:eastAsia="Arial Unicode MS"/>
          <w:szCs w:val="26"/>
        </w:rPr>
        <w:t>1</w:t>
      </w:r>
      <w:r w:rsidR="00D0380C" w:rsidRPr="008C6FB3">
        <w:rPr>
          <w:rFonts w:eastAsia="Arial Unicode MS"/>
          <w:szCs w:val="26"/>
        </w:rPr>
        <w:t>41</w:t>
      </w:r>
      <w:r w:rsidR="00B5533B" w:rsidRPr="008C6FB3">
        <w:t xml:space="preserve">, </w:t>
      </w:r>
      <w:r w:rsidRPr="008C6FB3">
        <w:t>СП 31.13330.2021 «Водоснабжение. Наружные сети и сооружения» и СП 42.13330.2016 «Градостроительство. Планировка и застройка городских и сельских поселений».</w:t>
      </w:r>
    </w:p>
    <w:p w:rsidR="00A61420" w:rsidRPr="008C6FB3" w:rsidRDefault="00A61420" w:rsidP="00A61420">
      <w:r w:rsidRPr="008C6FB3">
        <w:t>Источником водоснабжения поселения, являются подземные воды.</w:t>
      </w:r>
    </w:p>
    <w:p w:rsidR="00A61420" w:rsidRPr="008C6FB3" w:rsidRDefault="00A61420" w:rsidP="00A61420">
      <w:r w:rsidRPr="008C6FB3">
        <w:t xml:space="preserve">Служба водопроводного хозяйства на 2014 год включает в себя эксплуатацию и обслуживание водоразборных колонок; пожарных гидрантов; артезианских скважин </w:t>
      </w:r>
      <w:r w:rsidRPr="008C6FB3">
        <w:rPr>
          <w:rFonts w:cs="Times New Roman"/>
        </w:rPr>
        <w:t>‒</w:t>
      </w:r>
      <w:r w:rsidRPr="008C6FB3">
        <w:t xml:space="preserve"> 5 штук; каптажа – 1 штука; водонапорных башен (5 штук, объёмом до 25 куб метров); сетей и водоводов, диаметр сети до 100 мм. </w:t>
      </w:r>
      <w:r w:rsidR="00681302" w:rsidRPr="008C6FB3">
        <w:rPr>
          <w:bCs/>
        </w:rPr>
        <w:t>Протяженность водопроводных сетей на всей территории поселения составляет примерно 42 к</w:t>
      </w:r>
      <w:r w:rsidR="00672C59" w:rsidRPr="008C6FB3">
        <w:rPr>
          <w:bCs/>
        </w:rPr>
        <w:t>м</w:t>
      </w:r>
      <w:r w:rsidR="00681302" w:rsidRPr="008C6FB3">
        <w:rPr>
          <w:bCs/>
        </w:rPr>
        <w:t xml:space="preserve">. </w:t>
      </w:r>
      <w:r w:rsidRPr="008C6FB3">
        <w:t>Качество питьевой воды соответствует СанПиН 2.1.4.1074-01.</w:t>
      </w:r>
    </w:p>
    <w:p w:rsidR="00A61420" w:rsidRPr="008C6FB3" w:rsidRDefault="00A61420" w:rsidP="00A61420">
      <w:r w:rsidRPr="008C6FB3">
        <w:t xml:space="preserve">На территории поселения </w:t>
      </w:r>
      <w:r w:rsidR="00681302" w:rsidRPr="008C6FB3">
        <w:t xml:space="preserve">на 2014 год </w:t>
      </w:r>
      <w:r w:rsidRPr="008C6FB3">
        <w:t xml:space="preserve">действуют </w:t>
      </w:r>
      <w:r w:rsidR="00681302" w:rsidRPr="008C6FB3">
        <w:t>6</w:t>
      </w:r>
      <w:r w:rsidRPr="008C6FB3">
        <w:t xml:space="preserve"> одиночных водозаборов. Основным оборудованием являются погружные насосы ЭЦВ. Зоны санитарной охраны водозаборов, в целях санитарно-эпидемиологической надежности, должны быть предусмотрены в соответствии с требованиями СНиП 2.04.02-84 и СанПиН 2.1.41110-02, в размере 30 метров. В данный момент большая часть водозаборов не имеют оформленных охранных зон, что может вызывать загрязнение используемых водоносных пластов. Учитывая, что износ основных фондов составляет в среднем около 9</w:t>
      </w:r>
      <w:r w:rsidR="00681302" w:rsidRPr="008C6FB3">
        <w:t>5</w:t>
      </w:r>
      <w:r w:rsidRPr="008C6FB3">
        <w:t xml:space="preserve"> %, а также в связи с повышением требований к водоводам и качеству хозяйственно-питьевой воды, усовершенствованием технологического оборудования, повышением требований к системам сигнализации и диспетчеризации, автоматического управления технологическими процессами, необходимо провести реконструкцию систем и сооружений.</w:t>
      </w:r>
    </w:p>
    <w:p w:rsidR="00A61420" w:rsidRPr="008C6FB3" w:rsidRDefault="00A61420" w:rsidP="00A61420">
      <w:r w:rsidRPr="008C6FB3">
        <w:t>Водоснабжение промпредприятий ведется из собственных водозаборов.</w:t>
      </w:r>
    </w:p>
    <w:p w:rsidR="00A61420" w:rsidRPr="008C6FB3" w:rsidRDefault="00A61420" w:rsidP="00A61420">
      <w:r w:rsidRPr="008C6FB3">
        <w:t xml:space="preserve">Вода для промышленных нужд, в зависимости от целевого назначения, перед использованием, должна пройти процесс обработки на очистных сооружениях промпредприятий для приобретения необходимых физических, химических и биологических показателей, обеспечивающих технологический процесс на данных предприятиях. </w:t>
      </w:r>
    </w:p>
    <w:p w:rsidR="00A61420" w:rsidRPr="008C6FB3" w:rsidRDefault="00A61420" w:rsidP="00A61420">
      <w:r w:rsidRPr="008C6FB3">
        <w:t xml:space="preserve">Система водоснабжения, централизованная, объединенная для хозяйственно-питьевых и противопожарных нужд. Наружное пожаротушение предусматривается из подземных пожарных гидрантов, установленных на сетях. Трассировка водоводов и разводящих сетей ниже глубины промерзания. </w:t>
      </w:r>
    </w:p>
    <w:p w:rsidR="00A61420" w:rsidRPr="008C6FB3" w:rsidRDefault="00A61420" w:rsidP="00A61420">
      <w:r w:rsidRPr="008C6FB3">
        <w:t>Среднесуточное водопотребление составляет 39 л/</w:t>
      </w:r>
      <w:proofErr w:type="spellStart"/>
      <w:r w:rsidRPr="008C6FB3">
        <w:t>сут</w:t>
      </w:r>
      <w:proofErr w:type="spellEnd"/>
      <w:r w:rsidRPr="008C6FB3">
        <w:t xml:space="preserve"> на человека.</w:t>
      </w:r>
    </w:p>
    <w:p w:rsidR="00AA64F6" w:rsidRPr="008C6FB3" w:rsidRDefault="00AA64F6" w:rsidP="00A40411">
      <w:pPr>
        <w:pStyle w:val="4"/>
      </w:pPr>
      <w:r w:rsidRPr="008C6FB3">
        <w:t>Водоотведение</w:t>
      </w:r>
    </w:p>
    <w:p w:rsidR="002E66AC" w:rsidRPr="008C6FB3" w:rsidRDefault="00D0380C" w:rsidP="002E66AC">
      <w:pPr>
        <w:pStyle w:val="ConsPlusTitle"/>
        <w:widowControl/>
        <w:ind w:firstLine="709"/>
        <w:jc w:val="both"/>
        <w:rPr>
          <w:rFonts w:ascii="Times New Roman" w:hAnsi="Times New Roman" w:cs="Times New Roman"/>
          <w:b w:val="0"/>
          <w:sz w:val="26"/>
          <w:szCs w:val="26"/>
          <w:shd w:val="clear" w:color="auto" w:fill="DED1C0"/>
        </w:rPr>
      </w:pPr>
      <w:r w:rsidRPr="008C6FB3">
        <w:rPr>
          <w:rFonts w:ascii="Times New Roman" w:hAnsi="Times New Roman" w:cs="Times New Roman"/>
          <w:b w:val="0"/>
          <w:sz w:val="26"/>
          <w:szCs w:val="26"/>
        </w:rPr>
        <w:t xml:space="preserve">Настоящий раздел выполнен в соответствии с муниципальной программой «Комплексное развитие систем коммунальной инфраструктуры </w:t>
      </w:r>
      <w:proofErr w:type="spellStart"/>
      <w:r w:rsidRPr="008C6FB3">
        <w:rPr>
          <w:rFonts w:ascii="Times New Roman" w:hAnsi="Times New Roman" w:cs="Times New Roman"/>
          <w:b w:val="0"/>
          <w:sz w:val="26"/>
          <w:szCs w:val="26"/>
        </w:rPr>
        <w:t>Дутовского</w:t>
      </w:r>
      <w:proofErr w:type="spellEnd"/>
      <w:r w:rsidRPr="008C6FB3">
        <w:rPr>
          <w:rFonts w:ascii="Times New Roman" w:hAnsi="Times New Roman" w:cs="Times New Roman"/>
          <w:b w:val="0"/>
          <w:sz w:val="26"/>
          <w:szCs w:val="26"/>
        </w:rPr>
        <w:t xml:space="preserve"> сельского поселения на 2014-2030 годы», утвержденной решением </w:t>
      </w:r>
      <w:proofErr w:type="spellStart"/>
      <w:r w:rsidRPr="008C6FB3">
        <w:rPr>
          <w:rFonts w:ascii="Times New Roman" w:hAnsi="Times New Roman" w:cs="Times New Roman"/>
          <w:b w:val="0"/>
          <w:sz w:val="26"/>
          <w:szCs w:val="26"/>
        </w:rPr>
        <w:t>Дутовского</w:t>
      </w:r>
      <w:proofErr w:type="spellEnd"/>
      <w:r w:rsidRPr="008C6FB3">
        <w:rPr>
          <w:rFonts w:ascii="Times New Roman" w:hAnsi="Times New Roman" w:cs="Times New Roman"/>
          <w:b w:val="0"/>
          <w:sz w:val="26"/>
          <w:szCs w:val="26"/>
        </w:rPr>
        <w:t xml:space="preserve"> сельского Совета народных депутатов от 21.03.2014 № 141,</w:t>
      </w:r>
      <w:r w:rsidR="002E66AC" w:rsidRPr="008C6FB3">
        <w:rPr>
          <w:rFonts w:ascii="Times New Roman" w:hAnsi="Times New Roman" w:cs="Times New Roman"/>
          <w:b w:val="0"/>
          <w:sz w:val="26"/>
          <w:szCs w:val="26"/>
        </w:rPr>
        <w:t xml:space="preserve"> </w:t>
      </w:r>
      <w:r w:rsidR="00BB77F1" w:rsidRPr="008C6FB3">
        <w:rPr>
          <w:rFonts w:ascii="Times New Roman" w:hAnsi="Times New Roman" w:cs="Times New Roman"/>
          <w:b w:val="0"/>
          <w:sz w:val="26"/>
          <w:szCs w:val="26"/>
        </w:rPr>
        <w:t>СП 32.13330.2018</w:t>
      </w:r>
      <w:r w:rsidR="002E66AC" w:rsidRPr="008C6FB3">
        <w:rPr>
          <w:rFonts w:ascii="Times New Roman" w:hAnsi="Times New Roman" w:cs="Times New Roman"/>
          <w:b w:val="0"/>
          <w:sz w:val="26"/>
          <w:szCs w:val="26"/>
        </w:rPr>
        <w:t xml:space="preserve"> «Канализация. Наружные </w:t>
      </w:r>
      <w:r w:rsidR="002E66AC" w:rsidRPr="008C6FB3">
        <w:rPr>
          <w:rFonts w:ascii="Times New Roman" w:hAnsi="Times New Roman" w:cs="Times New Roman"/>
          <w:b w:val="0"/>
          <w:sz w:val="26"/>
          <w:szCs w:val="26"/>
        </w:rPr>
        <w:lastRenderedPageBreak/>
        <w:t xml:space="preserve">сети и сооружения» и </w:t>
      </w:r>
      <w:r w:rsidR="00BB77F1" w:rsidRPr="008C6FB3">
        <w:rPr>
          <w:rFonts w:ascii="Times New Roman" w:hAnsi="Times New Roman" w:cs="Times New Roman"/>
          <w:b w:val="0"/>
          <w:sz w:val="26"/>
          <w:szCs w:val="26"/>
        </w:rPr>
        <w:t>СП 42.13330.2016 «Градостроительство. Планировка и застройка городских и сельских поселений»</w:t>
      </w:r>
      <w:r w:rsidR="002E66AC" w:rsidRPr="008C6FB3">
        <w:rPr>
          <w:rFonts w:ascii="Times New Roman" w:hAnsi="Times New Roman" w:cs="Times New Roman"/>
          <w:b w:val="0"/>
          <w:sz w:val="26"/>
          <w:szCs w:val="26"/>
        </w:rPr>
        <w:t>.</w:t>
      </w:r>
    </w:p>
    <w:p w:rsidR="00681302" w:rsidRPr="008C6FB3" w:rsidRDefault="00681302" w:rsidP="00681302">
      <w:pPr>
        <w:shd w:val="clear" w:color="auto" w:fill="FFFFFF"/>
        <w:rPr>
          <w:bCs/>
          <w:szCs w:val="26"/>
        </w:rPr>
      </w:pPr>
      <w:r w:rsidRPr="008C6FB3">
        <w:rPr>
          <w:szCs w:val="26"/>
        </w:rPr>
        <w:t xml:space="preserve">Система канализации в поселении развита слабо. </w:t>
      </w:r>
      <w:r w:rsidRPr="008C6FB3">
        <w:rPr>
          <w:bCs/>
          <w:szCs w:val="26"/>
        </w:rPr>
        <w:t>На территории поселения нет централизованной системы сбора и очистки сточных вод. Простейшая система водоотведения существует только в многоквартирных домах расположенных в д. </w:t>
      </w:r>
      <w:proofErr w:type="spellStart"/>
      <w:r w:rsidRPr="008C6FB3">
        <w:rPr>
          <w:bCs/>
          <w:szCs w:val="26"/>
        </w:rPr>
        <w:t>Семенихино</w:t>
      </w:r>
      <w:proofErr w:type="spellEnd"/>
      <w:r w:rsidRPr="008C6FB3">
        <w:rPr>
          <w:bCs/>
          <w:szCs w:val="26"/>
        </w:rPr>
        <w:t xml:space="preserve"> (ул. </w:t>
      </w:r>
      <w:proofErr w:type="spellStart"/>
      <w:r w:rsidRPr="008C6FB3">
        <w:rPr>
          <w:bCs/>
          <w:szCs w:val="26"/>
        </w:rPr>
        <w:t>Семенихинская</w:t>
      </w:r>
      <w:proofErr w:type="spellEnd"/>
      <w:r w:rsidRPr="008C6FB3">
        <w:rPr>
          <w:bCs/>
          <w:szCs w:val="26"/>
        </w:rPr>
        <w:t xml:space="preserve"> д. 21, д. 23. ул. Школьная д. 1, д. 2.), д. Орлово (ул. Орловская д. 97). Она состоит из асбестоцементных труб, диаметром </w:t>
      </w:r>
      <w:smartTag w:uri="urn:schemas-microsoft-com:office:smarttags" w:element="metricconverter">
        <w:smartTagPr>
          <w:attr w:name="ProductID" w:val="100 мм"/>
        </w:smartTagPr>
        <w:r w:rsidRPr="008C6FB3">
          <w:rPr>
            <w:bCs/>
            <w:szCs w:val="26"/>
          </w:rPr>
          <w:t>100 мм</w:t>
        </w:r>
      </w:smartTag>
      <w:r w:rsidRPr="008C6FB3">
        <w:rPr>
          <w:bCs/>
          <w:szCs w:val="26"/>
        </w:rPr>
        <w:t xml:space="preserve">, которые отводятся в западном направлении от домов, до каскада выгребных колодцев. Длина труб составляет 2686,15 м, приблизительный объем выгребных колодцев на 2014 год составляет 40-45 </w:t>
      </w:r>
      <w:r w:rsidR="00DD1A44" w:rsidRPr="008C6FB3">
        <w:rPr>
          <w:bCs/>
          <w:szCs w:val="26"/>
        </w:rPr>
        <w:t>м</w:t>
      </w:r>
      <w:r w:rsidR="00DD1A44" w:rsidRPr="008C6FB3">
        <w:rPr>
          <w:bCs/>
          <w:szCs w:val="26"/>
          <w:vertAlign w:val="superscript"/>
        </w:rPr>
        <w:t>3</w:t>
      </w:r>
      <w:r w:rsidRPr="008C6FB3">
        <w:rPr>
          <w:bCs/>
          <w:szCs w:val="26"/>
        </w:rPr>
        <w:t>.</w:t>
      </w:r>
    </w:p>
    <w:p w:rsidR="00681302" w:rsidRPr="008C6FB3" w:rsidRDefault="00681302" w:rsidP="00681302">
      <w:pPr>
        <w:shd w:val="clear" w:color="auto" w:fill="FFFFFF"/>
        <w:rPr>
          <w:szCs w:val="26"/>
        </w:rPr>
      </w:pPr>
      <w:r w:rsidRPr="008C6FB3">
        <w:rPr>
          <w:bCs/>
          <w:szCs w:val="26"/>
        </w:rPr>
        <w:t>В домах частного сектора жители поселения пользуются индивидуальными выгребными ямами и колодцами, которые откачиваются ассенизаторскими машинами, или силами самих владельцев домов с последующим сбросом отходов на рельеф местности</w:t>
      </w:r>
      <w:r w:rsidRPr="008C6FB3">
        <w:rPr>
          <w:szCs w:val="26"/>
        </w:rPr>
        <w:t xml:space="preserve">. </w:t>
      </w:r>
    </w:p>
    <w:p w:rsidR="00681302" w:rsidRPr="008C6FB3" w:rsidRDefault="00681302" w:rsidP="00681302">
      <w:pPr>
        <w:shd w:val="clear" w:color="auto" w:fill="FFFFFF"/>
        <w:rPr>
          <w:szCs w:val="26"/>
        </w:rPr>
      </w:pPr>
      <w:r w:rsidRPr="008C6FB3">
        <w:rPr>
          <w:szCs w:val="26"/>
        </w:rPr>
        <w:t>Характеристики очистных сооружений на 2010 год указано в таблице 21.</w:t>
      </w:r>
    </w:p>
    <w:p w:rsidR="00681302" w:rsidRPr="008C6FB3" w:rsidRDefault="00681302" w:rsidP="00681302">
      <w:pPr>
        <w:shd w:val="clear" w:color="auto" w:fill="FFFFFF"/>
        <w:jc w:val="right"/>
        <w:rPr>
          <w:szCs w:val="26"/>
        </w:rPr>
      </w:pPr>
      <w:r w:rsidRPr="008C6FB3">
        <w:rPr>
          <w:szCs w:val="26"/>
        </w:rPr>
        <w:t>Таблица 21</w:t>
      </w:r>
    </w:p>
    <w:tbl>
      <w:tblPr>
        <w:tblStyle w:val="aff9"/>
        <w:tblW w:w="0" w:type="auto"/>
        <w:tblLook w:val="04A0" w:firstRow="1" w:lastRow="0" w:firstColumn="1" w:lastColumn="0" w:noHBand="0" w:noVBand="1"/>
      </w:tblPr>
      <w:tblGrid>
        <w:gridCol w:w="2407"/>
        <w:gridCol w:w="2407"/>
        <w:gridCol w:w="2407"/>
        <w:gridCol w:w="2407"/>
      </w:tblGrid>
      <w:tr w:rsidR="008C6FB3" w:rsidRPr="008C6FB3" w:rsidTr="00681302">
        <w:trPr>
          <w:tblHeader/>
        </w:trPr>
        <w:tc>
          <w:tcPr>
            <w:tcW w:w="2407" w:type="dxa"/>
            <w:shd w:val="clear" w:color="auto" w:fill="DEEAF6" w:themeFill="accent1" w:themeFillTint="33"/>
          </w:tcPr>
          <w:p w:rsidR="00681302" w:rsidRPr="008C6FB3" w:rsidRDefault="00681302" w:rsidP="00681302">
            <w:pPr>
              <w:ind w:firstLine="0"/>
              <w:jc w:val="center"/>
              <w:rPr>
                <w:sz w:val="20"/>
                <w:szCs w:val="20"/>
              </w:rPr>
            </w:pPr>
            <w:r w:rsidRPr="008C6FB3">
              <w:rPr>
                <w:sz w:val="20"/>
                <w:szCs w:val="20"/>
              </w:rPr>
              <w:t>Населенный пункт</w:t>
            </w:r>
          </w:p>
        </w:tc>
        <w:tc>
          <w:tcPr>
            <w:tcW w:w="2407" w:type="dxa"/>
            <w:shd w:val="clear" w:color="auto" w:fill="DEEAF6" w:themeFill="accent1" w:themeFillTint="33"/>
          </w:tcPr>
          <w:p w:rsidR="00681302" w:rsidRPr="008C6FB3" w:rsidRDefault="00681302" w:rsidP="00681302">
            <w:pPr>
              <w:ind w:firstLine="0"/>
              <w:jc w:val="center"/>
              <w:rPr>
                <w:sz w:val="20"/>
                <w:szCs w:val="20"/>
              </w:rPr>
            </w:pPr>
            <w:r w:rsidRPr="008C6FB3">
              <w:rPr>
                <w:sz w:val="20"/>
                <w:szCs w:val="20"/>
              </w:rPr>
              <w:t>Вид (способ) очистки</w:t>
            </w:r>
          </w:p>
        </w:tc>
        <w:tc>
          <w:tcPr>
            <w:tcW w:w="2407" w:type="dxa"/>
            <w:shd w:val="clear" w:color="auto" w:fill="DEEAF6" w:themeFill="accent1" w:themeFillTint="33"/>
          </w:tcPr>
          <w:p w:rsidR="00681302" w:rsidRPr="008C6FB3" w:rsidRDefault="00681302" w:rsidP="00681302">
            <w:pPr>
              <w:ind w:firstLine="0"/>
              <w:jc w:val="center"/>
              <w:rPr>
                <w:sz w:val="20"/>
                <w:szCs w:val="20"/>
              </w:rPr>
            </w:pPr>
            <w:r w:rsidRPr="008C6FB3">
              <w:rPr>
                <w:sz w:val="20"/>
                <w:szCs w:val="20"/>
              </w:rPr>
              <w:t>Мощность, м</w:t>
            </w:r>
            <w:r w:rsidRPr="008C6FB3">
              <w:rPr>
                <w:sz w:val="20"/>
                <w:szCs w:val="20"/>
                <w:vertAlign w:val="superscript"/>
              </w:rPr>
              <w:t>3</w:t>
            </w:r>
            <w:r w:rsidRPr="008C6FB3">
              <w:rPr>
                <w:sz w:val="20"/>
                <w:szCs w:val="20"/>
              </w:rPr>
              <w:t>/</w:t>
            </w:r>
            <w:proofErr w:type="spellStart"/>
            <w:r w:rsidRPr="008C6FB3">
              <w:rPr>
                <w:sz w:val="20"/>
                <w:szCs w:val="20"/>
              </w:rPr>
              <w:t>сут</w:t>
            </w:r>
            <w:proofErr w:type="spellEnd"/>
            <w:r w:rsidRPr="008C6FB3">
              <w:rPr>
                <w:sz w:val="20"/>
                <w:szCs w:val="20"/>
              </w:rPr>
              <w:t>.</w:t>
            </w:r>
          </w:p>
        </w:tc>
        <w:tc>
          <w:tcPr>
            <w:tcW w:w="2407" w:type="dxa"/>
            <w:shd w:val="clear" w:color="auto" w:fill="DEEAF6" w:themeFill="accent1" w:themeFillTint="33"/>
          </w:tcPr>
          <w:p w:rsidR="00681302" w:rsidRPr="008C6FB3" w:rsidRDefault="00681302" w:rsidP="00681302">
            <w:pPr>
              <w:ind w:firstLine="0"/>
              <w:jc w:val="center"/>
              <w:rPr>
                <w:sz w:val="20"/>
                <w:szCs w:val="20"/>
              </w:rPr>
            </w:pPr>
            <w:r w:rsidRPr="008C6FB3">
              <w:rPr>
                <w:sz w:val="20"/>
                <w:szCs w:val="20"/>
              </w:rPr>
              <w:t>Техническое состояние</w:t>
            </w:r>
          </w:p>
        </w:tc>
      </w:tr>
      <w:tr w:rsidR="008C6FB3" w:rsidRPr="008C6FB3" w:rsidTr="00681302">
        <w:tc>
          <w:tcPr>
            <w:tcW w:w="2407" w:type="dxa"/>
          </w:tcPr>
          <w:p w:rsidR="00681302" w:rsidRPr="008C6FB3" w:rsidRDefault="00681302" w:rsidP="00681302">
            <w:pPr>
              <w:ind w:firstLine="0"/>
              <w:rPr>
                <w:sz w:val="20"/>
                <w:szCs w:val="20"/>
              </w:rPr>
            </w:pPr>
            <w:r w:rsidRPr="008C6FB3">
              <w:rPr>
                <w:sz w:val="20"/>
                <w:szCs w:val="20"/>
              </w:rPr>
              <w:t>д. Орлово</w:t>
            </w:r>
          </w:p>
        </w:tc>
        <w:tc>
          <w:tcPr>
            <w:tcW w:w="2407" w:type="dxa"/>
          </w:tcPr>
          <w:p w:rsidR="00681302" w:rsidRPr="008C6FB3" w:rsidRDefault="00681302" w:rsidP="00681302">
            <w:pPr>
              <w:ind w:firstLine="0"/>
              <w:jc w:val="center"/>
              <w:rPr>
                <w:sz w:val="20"/>
                <w:szCs w:val="20"/>
              </w:rPr>
            </w:pPr>
            <w:proofErr w:type="spellStart"/>
            <w:r w:rsidRPr="008C6FB3">
              <w:rPr>
                <w:sz w:val="20"/>
                <w:szCs w:val="20"/>
              </w:rPr>
              <w:t>механ</w:t>
            </w:r>
            <w:proofErr w:type="spellEnd"/>
            <w:r w:rsidRPr="008C6FB3">
              <w:rPr>
                <w:sz w:val="20"/>
                <w:szCs w:val="20"/>
              </w:rPr>
              <w:t>.</w:t>
            </w:r>
          </w:p>
        </w:tc>
        <w:tc>
          <w:tcPr>
            <w:tcW w:w="2407" w:type="dxa"/>
          </w:tcPr>
          <w:p w:rsidR="00681302" w:rsidRPr="008C6FB3" w:rsidRDefault="00681302" w:rsidP="00681302">
            <w:pPr>
              <w:ind w:firstLine="0"/>
              <w:jc w:val="center"/>
              <w:rPr>
                <w:sz w:val="20"/>
                <w:szCs w:val="20"/>
              </w:rPr>
            </w:pPr>
            <w:r w:rsidRPr="008C6FB3">
              <w:rPr>
                <w:sz w:val="20"/>
                <w:szCs w:val="20"/>
              </w:rPr>
              <w:t>25</w:t>
            </w:r>
          </w:p>
        </w:tc>
        <w:tc>
          <w:tcPr>
            <w:tcW w:w="2407" w:type="dxa"/>
          </w:tcPr>
          <w:p w:rsidR="00681302" w:rsidRPr="008C6FB3" w:rsidRDefault="00681302" w:rsidP="00681302">
            <w:pPr>
              <w:ind w:firstLine="0"/>
              <w:jc w:val="center"/>
              <w:rPr>
                <w:sz w:val="20"/>
                <w:szCs w:val="20"/>
              </w:rPr>
            </w:pPr>
            <w:r w:rsidRPr="008C6FB3">
              <w:rPr>
                <w:sz w:val="20"/>
                <w:szCs w:val="20"/>
              </w:rPr>
              <w:t xml:space="preserve">не </w:t>
            </w:r>
            <w:proofErr w:type="spellStart"/>
            <w:r w:rsidRPr="008C6FB3">
              <w:rPr>
                <w:sz w:val="20"/>
                <w:szCs w:val="20"/>
              </w:rPr>
              <w:t>удовл</w:t>
            </w:r>
            <w:proofErr w:type="spellEnd"/>
            <w:r w:rsidRPr="008C6FB3">
              <w:rPr>
                <w:sz w:val="20"/>
                <w:szCs w:val="20"/>
              </w:rPr>
              <w:t>.</w:t>
            </w:r>
          </w:p>
        </w:tc>
      </w:tr>
      <w:tr w:rsidR="00681302" w:rsidRPr="008C6FB3" w:rsidTr="00681302">
        <w:tc>
          <w:tcPr>
            <w:tcW w:w="2407" w:type="dxa"/>
          </w:tcPr>
          <w:p w:rsidR="00681302" w:rsidRPr="008C6FB3" w:rsidRDefault="00681302" w:rsidP="00681302">
            <w:pPr>
              <w:ind w:firstLine="0"/>
              <w:rPr>
                <w:sz w:val="20"/>
                <w:szCs w:val="20"/>
              </w:rPr>
            </w:pPr>
            <w:r w:rsidRPr="008C6FB3">
              <w:rPr>
                <w:sz w:val="20"/>
                <w:szCs w:val="20"/>
              </w:rPr>
              <w:t xml:space="preserve">д. </w:t>
            </w:r>
            <w:proofErr w:type="spellStart"/>
            <w:r w:rsidRPr="008C6FB3">
              <w:rPr>
                <w:sz w:val="20"/>
                <w:szCs w:val="20"/>
              </w:rPr>
              <w:t>Семенихино</w:t>
            </w:r>
            <w:proofErr w:type="spellEnd"/>
          </w:p>
        </w:tc>
        <w:tc>
          <w:tcPr>
            <w:tcW w:w="2407" w:type="dxa"/>
          </w:tcPr>
          <w:p w:rsidR="00681302" w:rsidRPr="008C6FB3" w:rsidRDefault="00681302" w:rsidP="00681302">
            <w:pPr>
              <w:ind w:firstLine="0"/>
              <w:jc w:val="center"/>
              <w:rPr>
                <w:sz w:val="20"/>
                <w:szCs w:val="20"/>
              </w:rPr>
            </w:pPr>
            <w:proofErr w:type="spellStart"/>
            <w:r w:rsidRPr="008C6FB3">
              <w:rPr>
                <w:sz w:val="20"/>
                <w:szCs w:val="20"/>
              </w:rPr>
              <w:t>механ</w:t>
            </w:r>
            <w:proofErr w:type="spellEnd"/>
            <w:r w:rsidRPr="008C6FB3">
              <w:rPr>
                <w:sz w:val="20"/>
                <w:szCs w:val="20"/>
              </w:rPr>
              <w:t>.</w:t>
            </w:r>
          </w:p>
        </w:tc>
        <w:tc>
          <w:tcPr>
            <w:tcW w:w="2407" w:type="dxa"/>
          </w:tcPr>
          <w:p w:rsidR="00681302" w:rsidRPr="008C6FB3" w:rsidRDefault="00681302" w:rsidP="00681302">
            <w:pPr>
              <w:ind w:firstLine="0"/>
              <w:jc w:val="center"/>
              <w:rPr>
                <w:sz w:val="20"/>
                <w:szCs w:val="20"/>
              </w:rPr>
            </w:pPr>
            <w:r w:rsidRPr="008C6FB3">
              <w:rPr>
                <w:sz w:val="20"/>
                <w:szCs w:val="20"/>
              </w:rPr>
              <w:t>25</w:t>
            </w:r>
          </w:p>
        </w:tc>
        <w:tc>
          <w:tcPr>
            <w:tcW w:w="2407" w:type="dxa"/>
          </w:tcPr>
          <w:p w:rsidR="00681302" w:rsidRPr="008C6FB3" w:rsidRDefault="00681302" w:rsidP="00681302">
            <w:pPr>
              <w:ind w:firstLine="0"/>
              <w:jc w:val="center"/>
              <w:rPr>
                <w:sz w:val="20"/>
                <w:szCs w:val="20"/>
              </w:rPr>
            </w:pPr>
            <w:r w:rsidRPr="008C6FB3">
              <w:rPr>
                <w:sz w:val="20"/>
                <w:szCs w:val="20"/>
              </w:rPr>
              <w:t xml:space="preserve">не </w:t>
            </w:r>
            <w:proofErr w:type="spellStart"/>
            <w:r w:rsidRPr="008C6FB3">
              <w:rPr>
                <w:sz w:val="20"/>
                <w:szCs w:val="20"/>
              </w:rPr>
              <w:t>удовл</w:t>
            </w:r>
            <w:proofErr w:type="spellEnd"/>
            <w:r w:rsidRPr="008C6FB3">
              <w:rPr>
                <w:sz w:val="20"/>
                <w:szCs w:val="20"/>
              </w:rPr>
              <w:t>.</w:t>
            </w:r>
          </w:p>
        </w:tc>
      </w:tr>
    </w:tbl>
    <w:p w:rsidR="004C0434" w:rsidRPr="008C6FB3" w:rsidRDefault="004C0434" w:rsidP="00681302">
      <w:pPr>
        <w:shd w:val="clear" w:color="auto" w:fill="FFFFFF"/>
        <w:rPr>
          <w:szCs w:val="26"/>
        </w:rPr>
      </w:pPr>
    </w:p>
    <w:p w:rsidR="00A40411" w:rsidRPr="008C6FB3" w:rsidRDefault="00681302" w:rsidP="00681302">
      <w:pPr>
        <w:shd w:val="clear" w:color="auto" w:fill="FFFFFF"/>
        <w:rPr>
          <w:szCs w:val="26"/>
        </w:rPr>
      </w:pPr>
      <w:r w:rsidRPr="008C6FB3">
        <w:rPr>
          <w:szCs w:val="26"/>
        </w:rPr>
        <w:t>На данном этапе развития поселения назрела острая необходимость в системе централизованной канализации. На территории поселения ливневая канализация отсутствует. Отвод дождевых и талых вод не регулируется и осуществляется в пониженные места существующего рельефа.</w:t>
      </w:r>
    </w:p>
    <w:p w:rsidR="00CB2EB1" w:rsidRPr="008C6FB3" w:rsidRDefault="00CB2EB1" w:rsidP="00A40411">
      <w:pPr>
        <w:pStyle w:val="4"/>
      </w:pPr>
      <w:r w:rsidRPr="008C6FB3">
        <w:t>Энергоснабжение</w:t>
      </w:r>
    </w:p>
    <w:p w:rsidR="00ED2572" w:rsidRPr="008C6FB3" w:rsidRDefault="00ED2572" w:rsidP="00E132F8">
      <w:pPr>
        <w:tabs>
          <w:tab w:val="left" w:pos="709"/>
        </w:tabs>
      </w:pPr>
      <w:r w:rsidRPr="008C6FB3">
        <w:t>Настоящий раздел выполнен в соответствии с «Инструкцией по проектированию городских электрических сетей» РД</w:t>
      </w:r>
      <w:r w:rsidR="00153E19" w:rsidRPr="008C6FB3">
        <w:t> </w:t>
      </w:r>
      <w:r w:rsidRPr="008C6FB3">
        <w:t>34.20.185-94 и СП</w:t>
      </w:r>
      <w:r w:rsidR="00C00D97" w:rsidRPr="008C6FB3">
        <w:rPr>
          <w:lang w:val="en-US"/>
        </w:rPr>
        <w:t> </w:t>
      </w:r>
      <w:r w:rsidRPr="008C6FB3">
        <w:t>42.13330.2016 «Градостроительство. Планировка и застройка городских и сельских поселений».</w:t>
      </w:r>
    </w:p>
    <w:p w:rsidR="009B24B8" w:rsidRPr="008C6FB3" w:rsidRDefault="009B24B8" w:rsidP="009B24B8">
      <w:r w:rsidRPr="008C6FB3">
        <w:t xml:space="preserve">В настоящее время электроснабжение поселения в основном осуществляется по распределительным линиям ВЛ 10 </w:t>
      </w:r>
      <w:proofErr w:type="spellStart"/>
      <w:r w:rsidRPr="008C6FB3">
        <w:t>кВ</w:t>
      </w:r>
      <w:proofErr w:type="spellEnd"/>
      <w:r w:rsidRPr="008C6FB3">
        <w:t xml:space="preserve"> от подстанций ПС 35/10-6 </w:t>
      </w:r>
      <w:proofErr w:type="spellStart"/>
      <w:r w:rsidRPr="008C6FB3">
        <w:t>кВ</w:t>
      </w:r>
      <w:proofErr w:type="spellEnd"/>
      <w:r w:rsidRPr="008C6FB3">
        <w:t xml:space="preserve"> «</w:t>
      </w:r>
      <w:proofErr w:type="spellStart"/>
      <w:r w:rsidRPr="008C6FB3">
        <w:t>Мезенцево</w:t>
      </w:r>
      <w:proofErr w:type="spellEnd"/>
      <w:r w:rsidRPr="008C6FB3">
        <w:t xml:space="preserve">». Электроснабжение бытовых потребителей и промышленных предприятий поселения осуществляется на напряжении 10 и 0,4 </w:t>
      </w:r>
      <w:proofErr w:type="spellStart"/>
      <w:r w:rsidRPr="008C6FB3">
        <w:t>кВ</w:t>
      </w:r>
      <w:proofErr w:type="spellEnd"/>
      <w:r w:rsidRPr="008C6FB3">
        <w:t xml:space="preserve"> с шин распределительных понижающих подстанций (ПС) через трансформаторные подстанции 10/0,4кВ (в количестве 2</w:t>
      </w:r>
      <w:r w:rsidR="00614206" w:rsidRPr="008C6FB3">
        <w:t>8</w:t>
      </w:r>
      <w:r w:rsidRPr="008C6FB3">
        <w:t xml:space="preserve"> </w:t>
      </w:r>
      <w:proofErr w:type="spellStart"/>
      <w:r w:rsidRPr="008C6FB3">
        <w:t>шт</w:t>
      </w:r>
      <w:proofErr w:type="spellEnd"/>
      <w:r w:rsidR="00614206" w:rsidRPr="008C6FB3">
        <w:t xml:space="preserve"> на 2024 год</w:t>
      </w:r>
      <w:r w:rsidRPr="008C6FB3">
        <w:t>).</w:t>
      </w:r>
    </w:p>
    <w:p w:rsidR="009B24B8" w:rsidRPr="008C6FB3" w:rsidRDefault="009B24B8" w:rsidP="009B24B8">
      <w:r w:rsidRPr="008C6FB3">
        <w:t>Электрические сети напряжением 10</w:t>
      </w:r>
      <w:r w:rsidR="00434FF8" w:rsidRPr="008C6FB3">
        <w:t xml:space="preserve"> </w:t>
      </w:r>
      <w:proofErr w:type="spellStart"/>
      <w:r w:rsidRPr="008C6FB3">
        <w:t>кВ</w:t>
      </w:r>
      <w:proofErr w:type="spellEnd"/>
      <w:r w:rsidRPr="008C6FB3">
        <w:t xml:space="preserve"> </w:t>
      </w:r>
      <w:r w:rsidR="00C5646C" w:rsidRPr="008C6FB3">
        <w:rPr>
          <w:rFonts w:cs="Times New Roman"/>
        </w:rPr>
        <w:t>‒</w:t>
      </w:r>
      <w:r w:rsidRPr="008C6FB3">
        <w:t xml:space="preserve"> 3-х проводные. Схема электроснабжения смешанная, выполненная проводом АС по опорам ВЛ.</w:t>
      </w:r>
    </w:p>
    <w:p w:rsidR="009B24B8" w:rsidRPr="008C6FB3" w:rsidRDefault="009B24B8" w:rsidP="009B24B8">
      <w:r w:rsidRPr="008C6FB3">
        <w:t xml:space="preserve">Электрические сети напряжением 0,4 </w:t>
      </w:r>
      <w:proofErr w:type="spellStart"/>
      <w:r w:rsidRPr="008C6FB3">
        <w:t>кВ</w:t>
      </w:r>
      <w:proofErr w:type="spellEnd"/>
      <w:r w:rsidRPr="008C6FB3">
        <w:t xml:space="preserve"> </w:t>
      </w:r>
      <w:r w:rsidR="00C5646C" w:rsidRPr="008C6FB3">
        <w:rPr>
          <w:rFonts w:cs="Times New Roman"/>
        </w:rPr>
        <w:t>‒</w:t>
      </w:r>
      <w:r w:rsidRPr="008C6FB3">
        <w:t xml:space="preserve"> четырех проводные. Схема электроснабжения смешанная, как открытого типа выполненная проводом А по опорам ВЛ, так и силовыми кабелями 0,4 </w:t>
      </w:r>
      <w:proofErr w:type="spellStart"/>
      <w:r w:rsidRPr="008C6FB3">
        <w:t>кВ</w:t>
      </w:r>
      <w:proofErr w:type="spellEnd"/>
      <w:r w:rsidRPr="008C6FB3">
        <w:t xml:space="preserve"> проложенными в земле.</w:t>
      </w:r>
    </w:p>
    <w:p w:rsidR="00C5646C" w:rsidRPr="008C6FB3" w:rsidRDefault="009B24B8" w:rsidP="00C5646C">
      <w:pPr>
        <w:rPr>
          <w:b/>
          <w:iCs/>
        </w:rPr>
      </w:pPr>
      <w:r w:rsidRPr="008C6FB3">
        <w:t>Оборудование на подстанциях находится в удовлетворительном состоянии.</w:t>
      </w:r>
    </w:p>
    <w:p w:rsidR="00303D5C" w:rsidRPr="008C6FB3" w:rsidRDefault="00303D5C" w:rsidP="009B24B8">
      <w:pPr>
        <w:pStyle w:val="4"/>
      </w:pPr>
      <w:r w:rsidRPr="008C6FB3">
        <w:t>Теплоснабжение</w:t>
      </w:r>
    </w:p>
    <w:p w:rsidR="00362DF8" w:rsidRPr="008C6FB3" w:rsidRDefault="00D0380C" w:rsidP="00362DF8">
      <w:r w:rsidRPr="008C6FB3">
        <w:t xml:space="preserve">Настоящий раздел выполнен в соответствии с муниципальной программой «Комплексное развитие систем коммунальной инфраструктуры </w:t>
      </w:r>
      <w:proofErr w:type="spellStart"/>
      <w:r w:rsidRPr="008C6FB3">
        <w:t>Дутовского</w:t>
      </w:r>
      <w:proofErr w:type="spellEnd"/>
      <w:r w:rsidRPr="008C6FB3">
        <w:t xml:space="preserve"> сельского поселения на 2014-2030 годы», утвержденной решением </w:t>
      </w:r>
      <w:proofErr w:type="spellStart"/>
      <w:r w:rsidRPr="008C6FB3">
        <w:t>Дутовского</w:t>
      </w:r>
      <w:proofErr w:type="spellEnd"/>
      <w:r w:rsidRPr="008C6FB3">
        <w:t xml:space="preserve"> сельского Совета народных депутатов от 21.03.2014 № 141</w:t>
      </w:r>
      <w:r w:rsidR="00B40CD5" w:rsidRPr="008C6FB3">
        <w:t xml:space="preserve">, </w:t>
      </w:r>
      <w:r w:rsidR="004F0873" w:rsidRPr="008C6FB3">
        <w:t>СНиП</w:t>
      </w:r>
      <w:r w:rsidR="00C00D97" w:rsidRPr="008C6FB3">
        <w:rPr>
          <w:lang w:val="en-US"/>
        </w:rPr>
        <w:t> </w:t>
      </w:r>
      <w:r w:rsidR="004F0873" w:rsidRPr="008C6FB3">
        <w:t xml:space="preserve">41-02-2003 «Тепловые сети», </w:t>
      </w:r>
      <w:r w:rsidR="00DC0035" w:rsidRPr="008C6FB3">
        <w:t>СП</w:t>
      </w:r>
      <w:r w:rsidR="00C00D97" w:rsidRPr="008C6FB3">
        <w:rPr>
          <w:lang w:val="en-US"/>
        </w:rPr>
        <w:t> </w:t>
      </w:r>
      <w:r w:rsidR="00DC0035" w:rsidRPr="008C6FB3">
        <w:t>42.13330.2016 «Градостроительство. Планировка и застройка городских и сельских поселений».</w:t>
      </w:r>
    </w:p>
    <w:p w:rsidR="00E519CB" w:rsidRPr="008C6FB3" w:rsidRDefault="00E519CB" w:rsidP="00414259">
      <w:pPr>
        <w:rPr>
          <w:szCs w:val="26"/>
        </w:rPr>
      </w:pPr>
      <w:r w:rsidRPr="008C6FB3">
        <w:rPr>
          <w:szCs w:val="26"/>
        </w:rPr>
        <w:t>На территории поселения централизованное теплоснабжение отсутствуют.</w:t>
      </w:r>
    </w:p>
    <w:p w:rsidR="00414259" w:rsidRPr="008C6FB3" w:rsidRDefault="00414259" w:rsidP="00414259">
      <w:pPr>
        <w:rPr>
          <w:szCs w:val="26"/>
        </w:rPr>
      </w:pPr>
      <w:r w:rsidRPr="008C6FB3">
        <w:rPr>
          <w:szCs w:val="26"/>
        </w:rPr>
        <w:t xml:space="preserve">Теплоснабжение населенных пунктов поселения обеспечивается децентрализовано </w:t>
      </w:r>
      <w:r w:rsidRPr="008C6FB3">
        <w:rPr>
          <w:rFonts w:cs="Times New Roman"/>
          <w:szCs w:val="26"/>
        </w:rPr>
        <w:t>‒</w:t>
      </w:r>
      <w:r w:rsidRPr="008C6FB3">
        <w:rPr>
          <w:szCs w:val="26"/>
        </w:rPr>
        <w:t xml:space="preserve"> от мелких котельных, теплоисточников при школах; топливом для </w:t>
      </w:r>
      <w:r w:rsidRPr="008C6FB3">
        <w:rPr>
          <w:szCs w:val="26"/>
        </w:rPr>
        <w:lastRenderedPageBreak/>
        <w:t xml:space="preserve">котельных, в основном, служит газ и уголь. Степень износа котельного оборудования значительная, в большинстве котельных установлено морально устаревшее оборудование; тепловые сети нуждаются в ремонте. </w:t>
      </w:r>
    </w:p>
    <w:p w:rsidR="00414259" w:rsidRPr="008C6FB3" w:rsidRDefault="00414259" w:rsidP="00414259">
      <w:pPr>
        <w:rPr>
          <w:szCs w:val="26"/>
        </w:rPr>
      </w:pPr>
      <w:r w:rsidRPr="008C6FB3">
        <w:rPr>
          <w:szCs w:val="26"/>
        </w:rPr>
        <w:t>Теплоносителем для систем отопления и горячего водоснабжения является сетевая вода с расчетными температурами Т = 150-70</w:t>
      </w:r>
      <w:r w:rsidRPr="008C6FB3">
        <w:rPr>
          <w:szCs w:val="26"/>
          <w:vertAlign w:val="superscript"/>
        </w:rPr>
        <w:t>0</w:t>
      </w:r>
      <w:r w:rsidRPr="008C6FB3">
        <w:rPr>
          <w:szCs w:val="26"/>
        </w:rPr>
        <w:t>С, Т = 95-70</w:t>
      </w:r>
      <w:r w:rsidRPr="008C6FB3">
        <w:rPr>
          <w:szCs w:val="26"/>
          <w:vertAlign w:val="superscript"/>
        </w:rPr>
        <w:t>0</w:t>
      </w:r>
      <w:r w:rsidRPr="008C6FB3">
        <w:rPr>
          <w:szCs w:val="26"/>
        </w:rPr>
        <w:t>С.</w:t>
      </w:r>
    </w:p>
    <w:p w:rsidR="00414259" w:rsidRPr="008C6FB3" w:rsidRDefault="00414259" w:rsidP="00414259">
      <w:pPr>
        <w:rPr>
          <w:szCs w:val="26"/>
        </w:rPr>
      </w:pPr>
      <w:r w:rsidRPr="008C6FB3">
        <w:rPr>
          <w:szCs w:val="26"/>
        </w:rPr>
        <w:t xml:space="preserve">Система теплоснабжения от котельных </w:t>
      </w:r>
      <w:r w:rsidRPr="008C6FB3">
        <w:rPr>
          <w:rFonts w:cs="Times New Roman"/>
          <w:szCs w:val="26"/>
        </w:rPr>
        <w:t>‒</w:t>
      </w:r>
      <w:r w:rsidRPr="008C6FB3">
        <w:rPr>
          <w:szCs w:val="26"/>
        </w:rPr>
        <w:t xml:space="preserve"> закрытая.</w:t>
      </w:r>
    </w:p>
    <w:p w:rsidR="00414259" w:rsidRPr="008C6FB3" w:rsidRDefault="00414259" w:rsidP="00414259">
      <w:pPr>
        <w:rPr>
          <w:szCs w:val="26"/>
        </w:rPr>
      </w:pPr>
      <w:r w:rsidRPr="008C6FB3">
        <w:rPr>
          <w:szCs w:val="26"/>
        </w:rPr>
        <w:t xml:space="preserve">Схема теплоснабжения тупиковая, двухтрубная, с насосным оборудованием. Трубопроводы смонтированы из стальных электросварных труб по ГОСТ 10704-91 для систем отопления и вентиляции и оцинкованных </w:t>
      </w:r>
      <w:r w:rsidRPr="008C6FB3">
        <w:rPr>
          <w:rFonts w:cs="Times New Roman"/>
          <w:szCs w:val="26"/>
        </w:rPr>
        <w:t>‒</w:t>
      </w:r>
      <w:r w:rsidRPr="008C6FB3">
        <w:rPr>
          <w:szCs w:val="26"/>
        </w:rPr>
        <w:t xml:space="preserve"> для систем горячего водоснабжения. </w:t>
      </w:r>
    </w:p>
    <w:p w:rsidR="00414259" w:rsidRPr="008C6FB3" w:rsidRDefault="00414259" w:rsidP="00414259">
      <w:pPr>
        <w:rPr>
          <w:szCs w:val="26"/>
        </w:rPr>
      </w:pPr>
      <w:r w:rsidRPr="008C6FB3">
        <w:rPr>
          <w:szCs w:val="26"/>
        </w:rPr>
        <w:t>Обеспечение теплом жилой застройки осуществляется в зависимости от степени газификации населенных пунктов. Часть жилой застройки отапливается от индивидуальных автономных отопительных и водонагревательных систем (работающих на природном газе), часть имеет печное отопление.</w:t>
      </w:r>
    </w:p>
    <w:p w:rsidR="00414259" w:rsidRPr="008C6FB3" w:rsidRDefault="00414259" w:rsidP="00414259">
      <w:pPr>
        <w:rPr>
          <w:szCs w:val="26"/>
        </w:rPr>
      </w:pPr>
      <w:r w:rsidRPr="008C6FB3">
        <w:rPr>
          <w:szCs w:val="26"/>
        </w:rPr>
        <w:t>Обеспечение теплом промышленных предприятий в данном разделе не рассматривается в связи с отсутствием данных.</w:t>
      </w:r>
    </w:p>
    <w:p w:rsidR="00414259" w:rsidRPr="008C6FB3" w:rsidRDefault="00414259" w:rsidP="00414259">
      <w:pPr>
        <w:rPr>
          <w:szCs w:val="26"/>
        </w:rPr>
      </w:pPr>
      <w:r w:rsidRPr="008C6FB3">
        <w:rPr>
          <w:szCs w:val="26"/>
        </w:rPr>
        <w:t>Топливно-энергетический баланс поселения представлен в таблице</w:t>
      </w:r>
      <w:r w:rsidR="00681302" w:rsidRPr="008C6FB3">
        <w:rPr>
          <w:szCs w:val="26"/>
        </w:rPr>
        <w:t xml:space="preserve"> 22.</w:t>
      </w:r>
    </w:p>
    <w:p w:rsidR="00414259" w:rsidRPr="008C6FB3" w:rsidRDefault="00414259" w:rsidP="00414259">
      <w:pPr>
        <w:jc w:val="right"/>
        <w:rPr>
          <w:szCs w:val="26"/>
        </w:rPr>
      </w:pPr>
      <w:r w:rsidRPr="008C6FB3">
        <w:rPr>
          <w:szCs w:val="26"/>
        </w:rPr>
        <w:t>Таблица</w:t>
      </w:r>
      <w:r w:rsidR="00681302" w:rsidRPr="008C6FB3">
        <w:rPr>
          <w:szCs w:val="26"/>
        </w:rPr>
        <w:t xml:space="preserve"> 22</w:t>
      </w:r>
    </w:p>
    <w:tbl>
      <w:tblPr>
        <w:tblStyle w:val="aff9"/>
        <w:tblW w:w="0" w:type="auto"/>
        <w:tblLook w:val="04A0" w:firstRow="1" w:lastRow="0" w:firstColumn="1" w:lastColumn="0" w:noHBand="0" w:noVBand="1"/>
      </w:tblPr>
      <w:tblGrid>
        <w:gridCol w:w="3209"/>
        <w:gridCol w:w="3209"/>
        <w:gridCol w:w="3210"/>
      </w:tblGrid>
      <w:tr w:rsidR="008C6FB3" w:rsidRPr="008C6FB3" w:rsidTr="00414259">
        <w:trPr>
          <w:tblHeader/>
        </w:trPr>
        <w:tc>
          <w:tcPr>
            <w:tcW w:w="3209" w:type="dxa"/>
            <w:shd w:val="clear" w:color="auto" w:fill="DEEAF6" w:themeFill="accent1" w:themeFillTint="33"/>
          </w:tcPr>
          <w:p w:rsidR="00414259" w:rsidRPr="008C6FB3" w:rsidRDefault="00414259" w:rsidP="00414259">
            <w:pPr>
              <w:ind w:firstLine="0"/>
              <w:jc w:val="center"/>
              <w:rPr>
                <w:sz w:val="20"/>
                <w:szCs w:val="20"/>
              </w:rPr>
            </w:pPr>
            <w:r w:rsidRPr="008C6FB3">
              <w:rPr>
                <w:sz w:val="20"/>
                <w:szCs w:val="20"/>
              </w:rPr>
              <w:t>Муниципальное образование</w:t>
            </w:r>
          </w:p>
        </w:tc>
        <w:tc>
          <w:tcPr>
            <w:tcW w:w="3209" w:type="dxa"/>
            <w:shd w:val="clear" w:color="auto" w:fill="DEEAF6" w:themeFill="accent1" w:themeFillTint="33"/>
          </w:tcPr>
          <w:p w:rsidR="00414259" w:rsidRPr="008C6FB3" w:rsidRDefault="00414259" w:rsidP="00414259">
            <w:pPr>
              <w:ind w:firstLine="0"/>
              <w:jc w:val="center"/>
              <w:rPr>
                <w:sz w:val="20"/>
                <w:szCs w:val="20"/>
              </w:rPr>
            </w:pPr>
            <w:r w:rsidRPr="008C6FB3">
              <w:rPr>
                <w:sz w:val="20"/>
                <w:szCs w:val="20"/>
              </w:rPr>
              <w:t>Потребность в тепле, МВт/Гкал/час</w:t>
            </w:r>
          </w:p>
        </w:tc>
        <w:tc>
          <w:tcPr>
            <w:tcW w:w="3210" w:type="dxa"/>
            <w:shd w:val="clear" w:color="auto" w:fill="DEEAF6" w:themeFill="accent1" w:themeFillTint="33"/>
          </w:tcPr>
          <w:p w:rsidR="00414259" w:rsidRPr="008C6FB3" w:rsidRDefault="00414259" w:rsidP="00414259">
            <w:pPr>
              <w:ind w:firstLine="0"/>
              <w:jc w:val="center"/>
              <w:rPr>
                <w:sz w:val="20"/>
                <w:szCs w:val="20"/>
              </w:rPr>
            </w:pPr>
            <w:r w:rsidRPr="008C6FB3">
              <w:rPr>
                <w:sz w:val="20"/>
                <w:szCs w:val="20"/>
              </w:rPr>
              <w:t>Обеспечение теплом</w:t>
            </w:r>
          </w:p>
        </w:tc>
      </w:tr>
      <w:tr w:rsidR="008C6FB3" w:rsidRPr="008C6FB3" w:rsidTr="00414259">
        <w:tc>
          <w:tcPr>
            <w:tcW w:w="3209" w:type="dxa"/>
          </w:tcPr>
          <w:p w:rsidR="00414259" w:rsidRPr="008C6FB3" w:rsidRDefault="00414259" w:rsidP="007A62B8">
            <w:pPr>
              <w:pStyle w:val="afa"/>
              <w:numPr>
                <w:ilvl w:val="0"/>
                <w:numId w:val="111"/>
              </w:numPr>
              <w:tabs>
                <w:tab w:val="left" w:pos="306"/>
              </w:tabs>
              <w:ind w:left="22" w:firstLine="0"/>
              <w:rPr>
                <w:sz w:val="20"/>
                <w:szCs w:val="20"/>
              </w:rPr>
            </w:pPr>
            <w:r w:rsidRPr="008C6FB3">
              <w:rPr>
                <w:sz w:val="20"/>
                <w:szCs w:val="20"/>
              </w:rPr>
              <w:t>Существующий:</w:t>
            </w:r>
          </w:p>
          <w:p w:rsidR="00414259" w:rsidRPr="008C6FB3" w:rsidRDefault="00414259" w:rsidP="00414259">
            <w:pPr>
              <w:pStyle w:val="afa"/>
              <w:ind w:left="306" w:firstLine="0"/>
              <w:rPr>
                <w:sz w:val="20"/>
                <w:szCs w:val="20"/>
              </w:rPr>
            </w:pPr>
            <w:r w:rsidRPr="008C6FB3">
              <w:rPr>
                <w:sz w:val="20"/>
                <w:szCs w:val="20"/>
              </w:rPr>
              <w:t>а) жилой фонд</w:t>
            </w:r>
          </w:p>
        </w:tc>
        <w:tc>
          <w:tcPr>
            <w:tcW w:w="3209" w:type="dxa"/>
          </w:tcPr>
          <w:p w:rsidR="00414259" w:rsidRPr="008C6FB3" w:rsidRDefault="00414259" w:rsidP="00414259">
            <w:pPr>
              <w:ind w:firstLine="0"/>
              <w:jc w:val="center"/>
              <w:rPr>
                <w:sz w:val="20"/>
                <w:szCs w:val="20"/>
                <w:u w:val="single"/>
              </w:rPr>
            </w:pPr>
            <w:r w:rsidRPr="008C6FB3">
              <w:rPr>
                <w:sz w:val="20"/>
                <w:szCs w:val="20"/>
                <w:u w:val="single"/>
              </w:rPr>
              <w:t>8,53</w:t>
            </w:r>
          </w:p>
          <w:p w:rsidR="00414259" w:rsidRPr="008C6FB3" w:rsidRDefault="00414259" w:rsidP="00414259">
            <w:pPr>
              <w:ind w:firstLine="0"/>
              <w:jc w:val="center"/>
              <w:rPr>
                <w:sz w:val="20"/>
                <w:szCs w:val="20"/>
              </w:rPr>
            </w:pPr>
            <w:r w:rsidRPr="008C6FB3">
              <w:rPr>
                <w:sz w:val="20"/>
                <w:szCs w:val="20"/>
              </w:rPr>
              <w:t>7,35</w:t>
            </w:r>
          </w:p>
        </w:tc>
        <w:tc>
          <w:tcPr>
            <w:tcW w:w="3210" w:type="dxa"/>
          </w:tcPr>
          <w:p w:rsidR="00414259" w:rsidRPr="008C6FB3" w:rsidRDefault="00414259" w:rsidP="00414259">
            <w:pPr>
              <w:ind w:firstLine="0"/>
              <w:jc w:val="center"/>
              <w:rPr>
                <w:sz w:val="20"/>
                <w:szCs w:val="20"/>
              </w:rPr>
            </w:pPr>
            <w:r w:rsidRPr="008C6FB3">
              <w:rPr>
                <w:sz w:val="20"/>
                <w:szCs w:val="20"/>
              </w:rPr>
              <w:t>от индивидуальных источников</w:t>
            </w:r>
          </w:p>
        </w:tc>
      </w:tr>
      <w:tr w:rsidR="008C6FB3" w:rsidRPr="008C6FB3" w:rsidTr="00414259">
        <w:tc>
          <w:tcPr>
            <w:tcW w:w="3209" w:type="dxa"/>
          </w:tcPr>
          <w:p w:rsidR="00414259" w:rsidRPr="008C6FB3" w:rsidRDefault="00414259" w:rsidP="00414259">
            <w:pPr>
              <w:ind w:firstLine="306"/>
              <w:rPr>
                <w:sz w:val="20"/>
                <w:szCs w:val="20"/>
              </w:rPr>
            </w:pPr>
            <w:r w:rsidRPr="008C6FB3">
              <w:rPr>
                <w:sz w:val="20"/>
                <w:szCs w:val="20"/>
              </w:rPr>
              <w:t>б) соцкультбыт</w:t>
            </w:r>
          </w:p>
        </w:tc>
        <w:tc>
          <w:tcPr>
            <w:tcW w:w="3209" w:type="dxa"/>
          </w:tcPr>
          <w:p w:rsidR="00414259" w:rsidRPr="008C6FB3" w:rsidRDefault="00414259" w:rsidP="00414259">
            <w:pPr>
              <w:ind w:firstLine="0"/>
              <w:jc w:val="center"/>
              <w:rPr>
                <w:sz w:val="20"/>
                <w:szCs w:val="20"/>
              </w:rPr>
            </w:pPr>
            <w:r w:rsidRPr="008C6FB3">
              <w:rPr>
                <w:sz w:val="20"/>
                <w:szCs w:val="20"/>
              </w:rPr>
              <w:t>нет данных</w:t>
            </w:r>
          </w:p>
        </w:tc>
        <w:tc>
          <w:tcPr>
            <w:tcW w:w="3210" w:type="dxa"/>
          </w:tcPr>
          <w:p w:rsidR="00414259" w:rsidRPr="008C6FB3" w:rsidRDefault="00414259" w:rsidP="00414259">
            <w:pPr>
              <w:ind w:firstLine="0"/>
              <w:jc w:val="center"/>
              <w:rPr>
                <w:sz w:val="20"/>
                <w:szCs w:val="20"/>
              </w:rPr>
            </w:pPr>
            <w:r w:rsidRPr="008C6FB3">
              <w:rPr>
                <w:sz w:val="20"/>
                <w:szCs w:val="20"/>
              </w:rPr>
              <w:t>от отдельно стоящих и встроенно-пристроенных котельных</w:t>
            </w:r>
          </w:p>
        </w:tc>
      </w:tr>
      <w:tr w:rsidR="008C6FB3" w:rsidRPr="008C6FB3" w:rsidTr="00414259">
        <w:tc>
          <w:tcPr>
            <w:tcW w:w="3209" w:type="dxa"/>
          </w:tcPr>
          <w:p w:rsidR="00414259" w:rsidRPr="008C6FB3" w:rsidRDefault="00414259" w:rsidP="00414259">
            <w:pPr>
              <w:ind w:firstLine="0"/>
              <w:rPr>
                <w:sz w:val="20"/>
                <w:szCs w:val="20"/>
              </w:rPr>
            </w:pPr>
            <w:r w:rsidRPr="008C6FB3">
              <w:rPr>
                <w:sz w:val="20"/>
                <w:szCs w:val="20"/>
              </w:rPr>
              <w:t>Всего</w:t>
            </w:r>
          </w:p>
        </w:tc>
        <w:tc>
          <w:tcPr>
            <w:tcW w:w="3209" w:type="dxa"/>
          </w:tcPr>
          <w:p w:rsidR="00414259" w:rsidRPr="008C6FB3" w:rsidRDefault="00414259" w:rsidP="00414259">
            <w:pPr>
              <w:ind w:firstLine="0"/>
              <w:jc w:val="center"/>
              <w:rPr>
                <w:sz w:val="20"/>
                <w:szCs w:val="20"/>
                <w:u w:val="single"/>
              </w:rPr>
            </w:pPr>
            <w:r w:rsidRPr="008C6FB3">
              <w:rPr>
                <w:sz w:val="20"/>
                <w:szCs w:val="20"/>
                <w:u w:val="single"/>
              </w:rPr>
              <w:t>8,53</w:t>
            </w:r>
          </w:p>
          <w:p w:rsidR="00414259" w:rsidRPr="008C6FB3" w:rsidRDefault="00414259" w:rsidP="00414259">
            <w:pPr>
              <w:ind w:firstLine="0"/>
              <w:jc w:val="center"/>
              <w:rPr>
                <w:sz w:val="20"/>
                <w:szCs w:val="20"/>
              </w:rPr>
            </w:pPr>
            <w:r w:rsidRPr="008C6FB3">
              <w:rPr>
                <w:sz w:val="20"/>
                <w:szCs w:val="20"/>
              </w:rPr>
              <w:t>7,35</w:t>
            </w:r>
          </w:p>
        </w:tc>
        <w:tc>
          <w:tcPr>
            <w:tcW w:w="3210" w:type="dxa"/>
          </w:tcPr>
          <w:p w:rsidR="00414259" w:rsidRPr="008C6FB3" w:rsidRDefault="00414259" w:rsidP="00414259">
            <w:pPr>
              <w:ind w:firstLine="0"/>
              <w:jc w:val="center"/>
              <w:rPr>
                <w:sz w:val="20"/>
                <w:szCs w:val="20"/>
              </w:rPr>
            </w:pPr>
          </w:p>
        </w:tc>
      </w:tr>
      <w:tr w:rsidR="008C6FB3" w:rsidRPr="008C6FB3" w:rsidTr="00414259">
        <w:tc>
          <w:tcPr>
            <w:tcW w:w="3209" w:type="dxa"/>
          </w:tcPr>
          <w:p w:rsidR="00414259" w:rsidRPr="008C6FB3" w:rsidRDefault="00414259" w:rsidP="007A62B8">
            <w:pPr>
              <w:pStyle w:val="afa"/>
              <w:numPr>
                <w:ilvl w:val="0"/>
                <w:numId w:val="111"/>
              </w:numPr>
              <w:tabs>
                <w:tab w:val="left" w:pos="306"/>
              </w:tabs>
              <w:ind w:left="22" w:firstLine="0"/>
              <w:rPr>
                <w:sz w:val="20"/>
                <w:szCs w:val="20"/>
              </w:rPr>
            </w:pPr>
            <w:r w:rsidRPr="008C6FB3">
              <w:rPr>
                <w:sz w:val="20"/>
                <w:szCs w:val="20"/>
              </w:rPr>
              <w:t>Новое строительство:</w:t>
            </w:r>
          </w:p>
          <w:p w:rsidR="00414259" w:rsidRPr="008C6FB3" w:rsidRDefault="00414259" w:rsidP="00414259">
            <w:pPr>
              <w:pStyle w:val="afa"/>
              <w:ind w:left="306" w:firstLine="0"/>
              <w:rPr>
                <w:sz w:val="20"/>
                <w:szCs w:val="20"/>
              </w:rPr>
            </w:pPr>
            <w:r w:rsidRPr="008C6FB3">
              <w:rPr>
                <w:sz w:val="20"/>
                <w:szCs w:val="20"/>
              </w:rPr>
              <w:t>а) жилой фонд</w:t>
            </w:r>
          </w:p>
        </w:tc>
        <w:tc>
          <w:tcPr>
            <w:tcW w:w="3209" w:type="dxa"/>
          </w:tcPr>
          <w:p w:rsidR="00414259" w:rsidRPr="008C6FB3" w:rsidRDefault="00414259" w:rsidP="00414259">
            <w:pPr>
              <w:ind w:firstLine="0"/>
              <w:jc w:val="center"/>
              <w:rPr>
                <w:sz w:val="20"/>
                <w:szCs w:val="20"/>
                <w:u w:val="single"/>
              </w:rPr>
            </w:pPr>
            <w:r w:rsidRPr="008C6FB3">
              <w:rPr>
                <w:sz w:val="20"/>
                <w:szCs w:val="20"/>
                <w:u w:val="single"/>
              </w:rPr>
              <w:t>5,04</w:t>
            </w:r>
          </w:p>
          <w:p w:rsidR="00414259" w:rsidRPr="008C6FB3" w:rsidRDefault="00414259" w:rsidP="00414259">
            <w:pPr>
              <w:ind w:firstLine="0"/>
              <w:jc w:val="center"/>
              <w:rPr>
                <w:sz w:val="20"/>
                <w:szCs w:val="20"/>
              </w:rPr>
            </w:pPr>
            <w:r w:rsidRPr="008C6FB3">
              <w:rPr>
                <w:sz w:val="20"/>
                <w:szCs w:val="20"/>
              </w:rPr>
              <w:t>4,35</w:t>
            </w:r>
          </w:p>
        </w:tc>
        <w:tc>
          <w:tcPr>
            <w:tcW w:w="3210" w:type="dxa"/>
          </w:tcPr>
          <w:p w:rsidR="00414259" w:rsidRPr="008C6FB3" w:rsidRDefault="00414259" w:rsidP="00414259">
            <w:pPr>
              <w:ind w:firstLine="0"/>
              <w:jc w:val="center"/>
              <w:rPr>
                <w:sz w:val="20"/>
                <w:szCs w:val="20"/>
              </w:rPr>
            </w:pPr>
          </w:p>
        </w:tc>
      </w:tr>
      <w:tr w:rsidR="008C6FB3" w:rsidRPr="008C6FB3" w:rsidTr="00414259">
        <w:tc>
          <w:tcPr>
            <w:tcW w:w="3209" w:type="dxa"/>
          </w:tcPr>
          <w:p w:rsidR="00414259" w:rsidRPr="008C6FB3" w:rsidRDefault="00414259" w:rsidP="00414259">
            <w:pPr>
              <w:ind w:firstLine="306"/>
              <w:rPr>
                <w:sz w:val="20"/>
                <w:szCs w:val="20"/>
              </w:rPr>
            </w:pPr>
            <w:r w:rsidRPr="008C6FB3">
              <w:rPr>
                <w:sz w:val="20"/>
                <w:szCs w:val="20"/>
              </w:rPr>
              <w:t>б) соцкультбыт</w:t>
            </w:r>
          </w:p>
        </w:tc>
        <w:tc>
          <w:tcPr>
            <w:tcW w:w="3209" w:type="dxa"/>
          </w:tcPr>
          <w:p w:rsidR="00414259" w:rsidRPr="008C6FB3" w:rsidRDefault="00414259" w:rsidP="00414259">
            <w:pPr>
              <w:ind w:firstLine="0"/>
              <w:jc w:val="center"/>
              <w:rPr>
                <w:sz w:val="20"/>
                <w:szCs w:val="20"/>
              </w:rPr>
            </w:pPr>
            <w:r w:rsidRPr="008C6FB3">
              <w:rPr>
                <w:sz w:val="20"/>
                <w:szCs w:val="20"/>
              </w:rPr>
              <w:t>расходы о</w:t>
            </w:r>
            <w:r w:rsidR="00FA5D44" w:rsidRPr="008C6FB3">
              <w:rPr>
                <w:sz w:val="20"/>
                <w:szCs w:val="20"/>
              </w:rPr>
              <w:t>пр</w:t>
            </w:r>
            <w:r w:rsidRPr="008C6FB3">
              <w:rPr>
                <w:sz w:val="20"/>
                <w:szCs w:val="20"/>
              </w:rPr>
              <w:t>еделяются по мере реализации целевых и инвестиционных программ, на стадии проектирования</w:t>
            </w:r>
          </w:p>
        </w:tc>
        <w:tc>
          <w:tcPr>
            <w:tcW w:w="3210" w:type="dxa"/>
          </w:tcPr>
          <w:p w:rsidR="00414259" w:rsidRPr="008C6FB3" w:rsidRDefault="00A840E3" w:rsidP="00414259">
            <w:pPr>
              <w:ind w:firstLine="0"/>
              <w:jc w:val="center"/>
              <w:rPr>
                <w:sz w:val="20"/>
                <w:szCs w:val="20"/>
              </w:rPr>
            </w:pPr>
            <w:r w:rsidRPr="008C6FB3">
              <w:rPr>
                <w:sz w:val="20"/>
                <w:szCs w:val="20"/>
              </w:rPr>
              <w:t>от отдельно стоящих и встроенно-пристроенных котельных</w:t>
            </w:r>
          </w:p>
        </w:tc>
      </w:tr>
      <w:tr w:rsidR="00414259" w:rsidRPr="008C6FB3" w:rsidTr="00414259">
        <w:tc>
          <w:tcPr>
            <w:tcW w:w="3209" w:type="dxa"/>
          </w:tcPr>
          <w:p w:rsidR="00414259" w:rsidRPr="008C6FB3" w:rsidRDefault="00414259" w:rsidP="00414259">
            <w:pPr>
              <w:ind w:firstLine="0"/>
              <w:rPr>
                <w:sz w:val="20"/>
                <w:szCs w:val="20"/>
              </w:rPr>
            </w:pPr>
            <w:r w:rsidRPr="008C6FB3">
              <w:rPr>
                <w:sz w:val="20"/>
                <w:szCs w:val="20"/>
              </w:rPr>
              <w:t>Всего</w:t>
            </w:r>
          </w:p>
        </w:tc>
        <w:tc>
          <w:tcPr>
            <w:tcW w:w="3209" w:type="dxa"/>
          </w:tcPr>
          <w:p w:rsidR="00414259" w:rsidRPr="008C6FB3" w:rsidRDefault="00414259" w:rsidP="00414259">
            <w:pPr>
              <w:ind w:firstLine="0"/>
              <w:jc w:val="center"/>
              <w:rPr>
                <w:sz w:val="20"/>
                <w:szCs w:val="20"/>
                <w:u w:val="single"/>
              </w:rPr>
            </w:pPr>
            <w:r w:rsidRPr="008C6FB3">
              <w:rPr>
                <w:sz w:val="20"/>
                <w:szCs w:val="20"/>
                <w:u w:val="single"/>
              </w:rPr>
              <w:t>13,57</w:t>
            </w:r>
          </w:p>
          <w:p w:rsidR="00414259" w:rsidRPr="008C6FB3" w:rsidRDefault="00414259" w:rsidP="00414259">
            <w:pPr>
              <w:ind w:firstLine="0"/>
              <w:jc w:val="center"/>
              <w:rPr>
                <w:sz w:val="20"/>
                <w:szCs w:val="20"/>
              </w:rPr>
            </w:pPr>
            <w:r w:rsidRPr="008C6FB3">
              <w:rPr>
                <w:sz w:val="20"/>
                <w:szCs w:val="20"/>
              </w:rPr>
              <w:t>11,7</w:t>
            </w:r>
          </w:p>
        </w:tc>
        <w:tc>
          <w:tcPr>
            <w:tcW w:w="3210" w:type="dxa"/>
          </w:tcPr>
          <w:p w:rsidR="00414259" w:rsidRPr="008C6FB3" w:rsidRDefault="00414259" w:rsidP="00414259">
            <w:pPr>
              <w:ind w:firstLine="0"/>
              <w:jc w:val="center"/>
              <w:rPr>
                <w:sz w:val="20"/>
                <w:szCs w:val="20"/>
              </w:rPr>
            </w:pPr>
          </w:p>
        </w:tc>
      </w:tr>
    </w:tbl>
    <w:p w:rsidR="0078221A" w:rsidRPr="008C6FB3" w:rsidRDefault="0078221A" w:rsidP="00414259">
      <w:pPr>
        <w:rPr>
          <w:szCs w:val="26"/>
        </w:rPr>
      </w:pPr>
    </w:p>
    <w:p w:rsidR="007544E6" w:rsidRPr="008C6FB3" w:rsidRDefault="007544E6" w:rsidP="00A40411">
      <w:pPr>
        <w:pStyle w:val="4"/>
      </w:pPr>
      <w:r w:rsidRPr="008C6FB3">
        <w:t>Газоснабжение</w:t>
      </w:r>
    </w:p>
    <w:p w:rsidR="004204B8" w:rsidRPr="008C6FB3" w:rsidRDefault="00D0380C" w:rsidP="004204B8">
      <w:r w:rsidRPr="008C6FB3">
        <w:t xml:space="preserve">Настоящий раздел выполнен в соответствии с муниципальной программой «Комплексное развитие систем коммунальной инфраструктуры </w:t>
      </w:r>
      <w:proofErr w:type="spellStart"/>
      <w:r w:rsidRPr="008C6FB3">
        <w:t>Дутовского</w:t>
      </w:r>
      <w:proofErr w:type="spellEnd"/>
      <w:r w:rsidRPr="008C6FB3">
        <w:t xml:space="preserve"> сельского поселения на 2014-2030 годы», утвержденной решением </w:t>
      </w:r>
      <w:proofErr w:type="spellStart"/>
      <w:r w:rsidRPr="008C6FB3">
        <w:t>Дутовского</w:t>
      </w:r>
      <w:proofErr w:type="spellEnd"/>
      <w:r w:rsidRPr="008C6FB3">
        <w:t xml:space="preserve"> сельского Совета народных депутатов от 21.03.2014 № 141</w:t>
      </w:r>
      <w:r w:rsidR="00035D34" w:rsidRPr="008C6FB3">
        <w:rPr>
          <w:rFonts w:eastAsia="Arial Unicode MS"/>
          <w:szCs w:val="26"/>
        </w:rPr>
        <w:t xml:space="preserve">, </w:t>
      </w:r>
      <w:r w:rsidR="007544E6" w:rsidRPr="008C6FB3">
        <w:rPr>
          <w:rFonts w:eastAsiaTheme="minorHAnsi" w:cs="Times New Roman"/>
          <w:kern w:val="0"/>
          <w:sz w:val="24"/>
          <w:lang w:eastAsia="en-US" w:bidi="ar-SA"/>
        </w:rPr>
        <w:t>СП</w:t>
      </w:r>
      <w:r w:rsidR="007544E6" w:rsidRPr="008C6FB3">
        <w:rPr>
          <w:rFonts w:eastAsiaTheme="minorHAnsi" w:cs="Times New Roman"/>
          <w:kern w:val="0"/>
          <w:sz w:val="24"/>
          <w:lang w:val="en-US" w:eastAsia="en-US" w:bidi="ar-SA"/>
        </w:rPr>
        <w:t> </w:t>
      </w:r>
      <w:r w:rsidR="007544E6" w:rsidRPr="008C6FB3">
        <w:rPr>
          <w:rFonts w:eastAsiaTheme="minorHAnsi" w:cs="Times New Roman"/>
          <w:kern w:val="0"/>
          <w:sz w:val="24"/>
          <w:lang w:eastAsia="en-US" w:bidi="ar-SA"/>
        </w:rPr>
        <w:t xml:space="preserve">62.13330.2011* </w:t>
      </w:r>
      <w:r w:rsidR="007544E6" w:rsidRPr="008C6FB3">
        <w:t>«Газораспределительные системы» и СП</w:t>
      </w:r>
      <w:r w:rsidR="007544E6" w:rsidRPr="008C6FB3">
        <w:rPr>
          <w:lang w:val="en-US"/>
        </w:rPr>
        <w:t> </w:t>
      </w:r>
      <w:r w:rsidR="007544E6" w:rsidRPr="008C6FB3">
        <w:t>42.13330.2016 «Градостроительство. Планировка и застройка городских и сельских поселений».</w:t>
      </w:r>
    </w:p>
    <w:p w:rsidR="00C455FD" w:rsidRPr="008C6FB3" w:rsidRDefault="00C455FD" w:rsidP="00C455FD">
      <w:pPr>
        <w:rPr>
          <w:bCs/>
        </w:rPr>
      </w:pPr>
      <w:r w:rsidRPr="008C6FB3">
        <w:rPr>
          <w:bCs/>
        </w:rPr>
        <w:t>В настоящее время газоснабжение поселения развивается на базе природного газа от АГРС «Ливны».</w:t>
      </w:r>
    </w:p>
    <w:p w:rsidR="00C455FD" w:rsidRPr="008C6FB3" w:rsidRDefault="00C455FD" w:rsidP="00C455FD">
      <w:pPr>
        <w:rPr>
          <w:bCs/>
        </w:rPr>
      </w:pPr>
      <w:r w:rsidRPr="008C6FB3">
        <w:rPr>
          <w:bCs/>
        </w:rPr>
        <w:t>На территории поселения проходят сети высокого, среднего и низкого давления.</w:t>
      </w:r>
    </w:p>
    <w:p w:rsidR="00C455FD" w:rsidRPr="008C6FB3" w:rsidRDefault="00C455FD" w:rsidP="00C455FD">
      <w:pPr>
        <w:rPr>
          <w:bCs/>
        </w:rPr>
      </w:pPr>
      <w:r w:rsidRPr="008C6FB3">
        <w:rPr>
          <w:bCs/>
        </w:rPr>
        <w:t>Распределение газа по поселению осуществляется по 3-х ступенчатой схеме:</w:t>
      </w:r>
    </w:p>
    <w:p w:rsidR="00C455FD" w:rsidRPr="008C6FB3" w:rsidRDefault="00C455FD" w:rsidP="007A62B8">
      <w:pPr>
        <w:numPr>
          <w:ilvl w:val="1"/>
          <w:numId w:val="108"/>
        </w:numPr>
        <w:ind w:left="0" w:firstLine="709"/>
        <w:rPr>
          <w:bCs/>
        </w:rPr>
      </w:pPr>
      <w:r w:rsidRPr="008C6FB3">
        <w:rPr>
          <w:bCs/>
          <w:lang w:val="en-US"/>
        </w:rPr>
        <w:t>I</w:t>
      </w:r>
      <w:r w:rsidRPr="008C6FB3">
        <w:rPr>
          <w:bCs/>
        </w:rPr>
        <w:t xml:space="preserve">-я ступень </w:t>
      </w:r>
      <w:r w:rsidRPr="008C6FB3">
        <w:rPr>
          <w:rFonts w:cs="Times New Roman"/>
          <w:bCs/>
        </w:rPr>
        <w:t>‒</w:t>
      </w:r>
      <w:r w:rsidRPr="008C6FB3">
        <w:rPr>
          <w:bCs/>
        </w:rPr>
        <w:t xml:space="preserve"> газопровод высокого давления </w:t>
      </w:r>
      <w:r w:rsidRPr="008C6FB3">
        <w:rPr>
          <w:bCs/>
          <w:lang w:val="en-US"/>
        </w:rPr>
        <w:t>I</w:t>
      </w:r>
      <w:r w:rsidRPr="008C6FB3">
        <w:rPr>
          <w:bCs/>
        </w:rPr>
        <w:t>I-ой категории р≤0,6 МПА;</w:t>
      </w:r>
    </w:p>
    <w:p w:rsidR="00C455FD" w:rsidRPr="008C6FB3" w:rsidRDefault="00C455FD" w:rsidP="007A62B8">
      <w:pPr>
        <w:numPr>
          <w:ilvl w:val="1"/>
          <w:numId w:val="108"/>
        </w:numPr>
        <w:ind w:left="0" w:firstLine="709"/>
        <w:rPr>
          <w:bCs/>
        </w:rPr>
      </w:pPr>
      <w:r w:rsidRPr="008C6FB3">
        <w:rPr>
          <w:bCs/>
          <w:lang w:val="en-US"/>
        </w:rPr>
        <w:t>II</w:t>
      </w:r>
      <w:r w:rsidRPr="008C6FB3">
        <w:rPr>
          <w:bCs/>
        </w:rPr>
        <w:t xml:space="preserve">-я ступень </w:t>
      </w:r>
      <w:r w:rsidRPr="008C6FB3">
        <w:rPr>
          <w:rFonts w:cs="Times New Roman"/>
          <w:bCs/>
        </w:rPr>
        <w:t>‒</w:t>
      </w:r>
      <w:r w:rsidRPr="008C6FB3">
        <w:rPr>
          <w:bCs/>
        </w:rPr>
        <w:t xml:space="preserve"> газопровод среднего давления р ≤ 0, 3 МПА.</w:t>
      </w:r>
    </w:p>
    <w:p w:rsidR="00C455FD" w:rsidRPr="008C6FB3" w:rsidRDefault="00C455FD" w:rsidP="007A62B8">
      <w:pPr>
        <w:numPr>
          <w:ilvl w:val="1"/>
          <w:numId w:val="108"/>
        </w:numPr>
        <w:ind w:left="0" w:firstLine="709"/>
        <w:rPr>
          <w:bCs/>
        </w:rPr>
      </w:pPr>
      <w:r w:rsidRPr="008C6FB3">
        <w:rPr>
          <w:bCs/>
          <w:lang w:val="en-US"/>
        </w:rPr>
        <w:t>III</w:t>
      </w:r>
      <w:r w:rsidRPr="008C6FB3">
        <w:rPr>
          <w:bCs/>
        </w:rPr>
        <w:t xml:space="preserve">-я ступень </w:t>
      </w:r>
      <w:r w:rsidRPr="008C6FB3">
        <w:rPr>
          <w:rFonts w:cs="Times New Roman"/>
          <w:bCs/>
        </w:rPr>
        <w:t>‒</w:t>
      </w:r>
      <w:r w:rsidRPr="008C6FB3">
        <w:rPr>
          <w:bCs/>
        </w:rPr>
        <w:t xml:space="preserve"> газопровод низкого давления р ≤ 0,003 МПА.</w:t>
      </w:r>
    </w:p>
    <w:p w:rsidR="00C455FD" w:rsidRPr="008C6FB3" w:rsidRDefault="00C455FD" w:rsidP="00C455FD">
      <w:pPr>
        <w:rPr>
          <w:bCs/>
        </w:rPr>
      </w:pPr>
      <w:r w:rsidRPr="008C6FB3">
        <w:rPr>
          <w:bCs/>
        </w:rPr>
        <w:t xml:space="preserve">Связь между ступенями осуществляется через газорегуляторные пункты (ГРП, ШРП). По типу прокладки газопроводы всех категорий давления делятся на подземный и надземный. Надземный тип прокладки в основном для газопровода низкого давления. </w:t>
      </w:r>
    </w:p>
    <w:p w:rsidR="00C455FD" w:rsidRPr="008C6FB3" w:rsidRDefault="00C455FD" w:rsidP="00C455FD">
      <w:pPr>
        <w:rPr>
          <w:bCs/>
        </w:rPr>
      </w:pPr>
      <w:r w:rsidRPr="008C6FB3">
        <w:rPr>
          <w:bCs/>
        </w:rPr>
        <w:t>Протяженность газопроводных сетей на всей территории поселения составляет примерно 29,1 километра:</w:t>
      </w:r>
    </w:p>
    <w:p w:rsidR="00C455FD" w:rsidRPr="008C6FB3" w:rsidRDefault="00C455FD" w:rsidP="007A62B8">
      <w:pPr>
        <w:numPr>
          <w:ilvl w:val="0"/>
          <w:numId w:val="109"/>
        </w:numPr>
        <w:ind w:left="0" w:firstLine="709"/>
        <w:rPr>
          <w:bCs/>
        </w:rPr>
      </w:pPr>
      <w:r w:rsidRPr="008C6FB3">
        <w:rPr>
          <w:bCs/>
        </w:rPr>
        <w:lastRenderedPageBreak/>
        <w:t xml:space="preserve">низкое давление </w:t>
      </w:r>
      <w:r w:rsidRPr="008C6FB3">
        <w:rPr>
          <w:rFonts w:cs="Times New Roman"/>
          <w:bCs/>
        </w:rPr>
        <w:t>‒</w:t>
      </w:r>
      <w:r w:rsidRPr="008C6FB3">
        <w:rPr>
          <w:bCs/>
        </w:rPr>
        <w:t xml:space="preserve"> 4,924 км;</w:t>
      </w:r>
    </w:p>
    <w:p w:rsidR="00C455FD" w:rsidRPr="008C6FB3" w:rsidRDefault="00C455FD" w:rsidP="007A62B8">
      <w:pPr>
        <w:numPr>
          <w:ilvl w:val="0"/>
          <w:numId w:val="109"/>
        </w:numPr>
        <w:ind w:left="0" w:firstLine="709"/>
        <w:rPr>
          <w:bCs/>
        </w:rPr>
      </w:pPr>
      <w:r w:rsidRPr="008C6FB3">
        <w:rPr>
          <w:bCs/>
        </w:rPr>
        <w:t xml:space="preserve">среднее давление </w:t>
      </w:r>
      <w:r w:rsidRPr="008C6FB3">
        <w:rPr>
          <w:rFonts w:cs="Times New Roman"/>
          <w:bCs/>
        </w:rPr>
        <w:t>‒</w:t>
      </w:r>
      <w:r w:rsidRPr="008C6FB3">
        <w:rPr>
          <w:bCs/>
        </w:rPr>
        <w:t xml:space="preserve"> 1,145 км;</w:t>
      </w:r>
    </w:p>
    <w:p w:rsidR="00C455FD" w:rsidRPr="008C6FB3" w:rsidRDefault="00C455FD" w:rsidP="007A62B8">
      <w:pPr>
        <w:numPr>
          <w:ilvl w:val="0"/>
          <w:numId w:val="109"/>
        </w:numPr>
        <w:ind w:left="0" w:firstLine="709"/>
        <w:rPr>
          <w:bCs/>
        </w:rPr>
      </w:pPr>
      <w:r w:rsidRPr="008C6FB3">
        <w:rPr>
          <w:bCs/>
        </w:rPr>
        <w:t xml:space="preserve">высокое давление </w:t>
      </w:r>
      <w:r w:rsidRPr="008C6FB3">
        <w:rPr>
          <w:rFonts w:cs="Times New Roman"/>
          <w:bCs/>
        </w:rPr>
        <w:t>‒</w:t>
      </w:r>
      <w:r w:rsidRPr="008C6FB3">
        <w:rPr>
          <w:bCs/>
        </w:rPr>
        <w:t xml:space="preserve"> 15,358 км.</w:t>
      </w:r>
    </w:p>
    <w:p w:rsidR="00C455FD" w:rsidRPr="008C6FB3" w:rsidRDefault="00C455FD" w:rsidP="00C455FD">
      <w:pPr>
        <w:rPr>
          <w:bCs/>
        </w:rPr>
      </w:pPr>
      <w:r w:rsidRPr="008C6FB3">
        <w:rPr>
          <w:bCs/>
        </w:rPr>
        <w:t>Направления использования газа:</w:t>
      </w:r>
    </w:p>
    <w:p w:rsidR="00C455FD" w:rsidRPr="008C6FB3" w:rsidRDefault="00C455FD" w:rsidP="007A62B8">
      <w:pPr>
        <w:numPr>
          <w:ilvl w:val="0"/>
          <w:numId w:val="110"/>
        </w:numPr>
        <w:ind w:firstLine="709"/>
        <w:rPr>
          <w:bCs/>
        </w:rPr>
      </w:pPr>
      <w:r w:rsidRPr="008C6FB3">
        <w:rPr>
          <w:bCs/>
        </w:rPr>
        <w:t>на хозяйственно-бытовые нужды населения;</w:t>
      </w:r>
    </w:p>
    <w:p w:rsidR="00C455FD" w:rsidRPr="008C6FB3" w:rsidRDefault="00C455FD" w:rsidP="007A62B8">
      <w:pPr>
        <w:numPr>
          <w:ilvl w:val="0"/>
          <w:numId w:val="110"/>
        </w:numPr>
        <w:ind w:firstLine="709"/>
        <w:rPr>
          <w:bCs/>
        </w:rPr>
      </w:pPr>
      <w:r w:rsidRPr="008C6FB3">
        <w:rPr>
          <w:bCs/>
        </w:rPr>
        <w:t>в качестве энергоносителя для теплоисточников.</w:t>
      </w:r>
    </w:p>
    <w:p w:rsidR="00C455FD" w:rsidRPr="008C6FB3" w:rsidRDefault="00262677" w:rsidP="00C455FD">
      <w:pPr>
        <w:rPr>
          <w:bCs/>
        </w:rPr>
      </w:pPr>
      <w:r w:rsidRPr="008C6FB3">
        <w:rPr>
          <w:bCs/>
        </w:rPr>
        <w:t>Износ основных магистральных труб составляет 20 %. Существующие газопроводные сети в основном подземные выполнены из п/э.</w:t>
      </w:r>
    </w:p>
    <w:p w:rsidR="00C455FD" w:rsidRPr="008C6FB3" w:rsidRDefault="00C455FD" w:rsidP="00C455FD">
      <w:pPr>
        <w:rPr>
          <w:bCs/>
        </w:rPr>
      </w:pPr>
      <w:r w:rsidRPr="008C6FB3">
        <w:rPr>
          <w:bCs/>
        </w:rPr>
        <w:t xml:space="preserve">Существующая жилая застройка </w:t>
      </w:r>
      <w:proofErr w:type="spellStart"/>
      <w:r w:rsidRPr="008C6FB3">
        <w:rPr>
          <w:bCs/>
        </w:rPr>
        <w:t>Дутовского</w:t>
      </w:r>
      <w:proofErr w:type="spellEnd"/>
      <w:r w:rsidRPr="008C6FB3">
        <w:rPr>
          <w:bCs/>
        </w:rPr>
        <w:t xml:space="preserve"> поселения состоит из индивидуальных жилых домов усадебного типа (1-2 этажных). В индивидуальную застройку усадебного типа газ по газопроводам низкого давления подается для </w:t>
      </w:r>
      <w:proofErr w:type="spellStart"/>
      <w:r w:rsidRPr="008C6FB3">
        <w:rPr>
          <w:bCs/>
        </w:rPr>
        <w:t>пищеприготовления</w:t>
      </w:r>
      <w:proofErr w:type="spellEnd"/>
      <w:r w:rsidRPr="008C6FB3">
        <w:rPr>
          <w:bCs/>
        </w:rPr>
        <w:t>, горячего водоснабжения и отопления. В домах усадебной застройки установлены газовые плиты и 2-х контурные отопительные котлы.</w:t>
      </w:r>
    </w:p>
    <w:p w:rsidR="00BA58BE" w:rsidRPr="008C6FB3" w:rsidRDefault="00BA58BE" w:rsidP="00A40411">
      <w:pPr>
        <w:pStyle w:val="4"/>
      </w:pPr>
      <w:r w:rsidRPr="008C6FB3">
        <w:t>Связь</w:t>
      </w:r>
    </w:p>
    <w:p w:rsidR="00E27497" w:rsidRPr="008C6FB3" w:rsidRDefault="00E27497" w:rsidP="00E27497">
      <w:pPr>
        <w:pStyle w:val="afa"/>
        <w:ind w:left="0"/>
      </w:pPr>
      <w:r w:rsidRPr="008C6FB3">
        <w:t>В настоящее время организациям и населению поселения предоставляются следующие основные виды телекоммуникационных услуг:</w:t>
      </w:r>
    </w:p>
    <w:p w:rsidR="00E27497" w:rsidRPr="008C6FB3" w:rsidRDefault="00E27497" w:rsidP="007A62B8">
      <w:pPr>
        <w:pStyle w:val="afa"/>
        <w:numPr>
          <w:ilvl w:val="0"/>
          <w:numId w:val="59"/>
        </w:numPr>
        <w:ind w:left="0" w:firstLine="709"/>
      </w:pPr>
      <w:r w:rsidRPr="008C6FB3">
        <w:t>местная телефонная связь;</w:t>
      </w:r>
    </w:p>
    <w:p w:rsidR="00E27497" w:rsidRPr="008C6FB3" w:rsidRDefault="00E27497" w:rsidP="007A62B8">
      <w:pPr>
        <w:pStyle w:val="afa"/>
        <w:numPr>
          <w:ilvl w:val="0"/>
          <w:numId w:val="59"/>
        </w:numPr>
        <w:ind w:left="0" w:firstLine="709"/>
      </w:pPr>
      <w:r w:rsidRPr="008C6FB3">
        <w:t>универсальная телефонная связь с использованием таксофонов;</w:t>
      </w:r>
    </w:p>
    <w:p w:rsidR="00E27497" w:rsidRPr="008C6FB3" w:rsidRDefault="00E27497" w:rsidP="007A62B8">
      <w:pPr>
        <w:pStyle w:val="afa"/>
        <w:numPr>
          <w:ilvl w:val="0"/>
          <w:numId w:val="59"/>
        </w:numPr>
        <w:ind w:left="0" w:firstLine="709"/>
      </w:pPr>
      <w:r w:rsidRPr="008C6FB3">
        <w:t>телеграфная связь;</w:t>
      </w:r>
    </w:p>
    <w:p w:rsidR="00E27497" w:rsidRPr="008C6FB3" w:rsidRDefault="00E27497" w:rsidP="007A62B8">
      <w:pPr>
        <w:pStyle w:val="afa"/>
        <w:numPr>
          <w:ilvl w:val="0"/>
          <w:numId w:val="59"/>
        </w:numPr>
        <w:ind w:left="0" w:firstLine="709"/>
      </w:pPr>
      <w:r w:rsidRPr="008C6FB3">
        <w:t>услуги телефонной связи в выделенной сети;</w:t>
      </w:r>
    </w:p>
    <w:p w:rsidR="00E27497" w:rsidRPr="008C6FB3" w:rsidRDefault="00E27497" w:rsidP="007A62B8">
      <w:pPr>
        <w:pStyle w:val="afa"/>
        <w:numPr>
          <w:ilvl w:val="0"/>
          <w:numId w:val="59"/>
        </w:numPr>
        <w:ind w:left="0" w:firstLine="709"/>
      </w:pPr>
      <w:r w:rsidRPr="008C6FB3">
        <w:t>услуги подвижной радиотелефонной связи;</w:t>
      </w:r>
    </w:p>
    <w:p w:rsidR="00E27497" w:rsidRPr="008C6FB3" w:rsidRDefault="00E27497" w:rsidP="007A62B8">
      <w:pPr>
        <w:pStyle w:val="afa"/>
        <w:numPr>
          <w:ilvl w:val="0"/>
          <w:numId w:val="59"/>
        </w:numPr>
        <w:ind w:left="0" w:firstLine="709"/>
      </w:pPr>
      <w:r w:rsidRPr="008C6FB3">
        <w:t>услуги связи для цели эфирного вещания;</w:t>
      </w:r>
    </w:p>
    <w:p w:rsidR="00E27497" w:rsidRPr="008C6FB3" w:rsidRDefault="00E27497" w:rsidP="007A62B8">
      <w:pPr>
        <w:pStyle w:val="afa"/>
        <w:numPr>
          <w:ilvl w:val="0"/>
          <w:numId w:val="59"/>
        </w:numPr>
        <w:ind w:left="0" w:firstLine="709"/>
      </w:pPr>
      <w:r w:rsidRPr="008C6FB3">
        <w:t>почтовая связь;</w:t>
      </w:r>
    </w:p>
    <w:p w:rsidR="00E27497" w:rsidRPr="008C6FB3" w:rsidRDefault="00E27497" w:rsidP="007A62B8">
      <w:pPr>
        <w:pStyle w:val="afa"/>
        <w:numPr>
          <w:ilvl w:val="0"/>
          <w:numId w:val="59"/>
        </w:numPr>
        <w:ind w:left="0" w:firstLine="709"/>
      </w:pPr>
      <w:r w:rsidRPr="008C6FB3">
        <w:t>междугородная и международная связь;</w:t>
      </w:r>
    </w:p>
    <w:p w:rsidR="00E27497" w:rsidRPr="008C6FB3" w:rsidRDefault="00E27497" w:rsidP="007A62B8">
      <w:pPr>
        <w:pStyle w:val="afa"/>
        <w:numPr>
          <w:ilvl w:val="0"/>
          <w:numId w:val="59"/>
        </w:numPr>
        <w:ind w:left="0" w:firstLine="709"/>
      </w:pPr>
      <w:r w:rsidRPr="008C6FB3">
        <w:t>связь по передаче данных.</w:t>
      </w:r>
    </w:p>
    <w:p w:rsidR="00E27497" w:rsidRPr="008C6FB3" w:rsidRDefault="00E27497" w:rsidP="00E27497">
      <w:pPr>
        <w:pStyle w:val="afa"/>
        <w:ind w:left="0"/>
      </w:pPr>
      <w:r w:rsidRPr="008C6FB3">
        <w:t>С 2004 по 2011 годы прослеживается ежегодное уменьшение средней численности работников в сфере связи за счет модернизации и автоматизации технологических процессов.</w:t>
      </w:r>
    </w:p>
    <w:p w:rsidR="00E27497" w:rsidRPr="008C6FB3" w:rsidRDefault="00E27497" w:rsidP="00E27497">
      <w:pPr>
        <w:pStyle w:val="afa"/>
        <w:ind w:left="0"/>
      </w:pPr>
      <w:r w:rsidRPr="008C6FB3">
        <w:t>Основными направлениями развития отрасли являются:</w:t>
      </w:r>
    </w:p>
    <w:p w:rsidR="00E27497" w:rsidRPr="008C6FB3" w:rsidRDefault="00E27497" w:rsidP="007A62B8">
      <w:pPr>
        <w:pStyle w:val="afa"/>
        <w:numPr>
          <w:ilvl w:val="0"/>
          <w:numId w:val="59"/>
        </w:numPr>
        <w:ind w:left="0" w:firstLine="709"/>
      </w:pPr>
      <w:r w:rsidRPr="008C6FB3">
        <w:t xml:space="preserve">формирование </w:t>
      </w:r>
      <w:proofErr w:type="spellStart"/>
      <w:r w:rsidRPr="008C6FB3">
        <w:t>мультисервисной</w:t>
      </w:r>
      <w:proofErr w:type="spellEnd"/>
      <w:r w:rsidRPr="008C6FB3">
        <w:t xml:space="preserve"> сети (региональной) на основе интеграции сетей фиксированной и подвижной связи;</w:t>
      </w:r>
    </w:p>
    <w:p w:rsidR="00E27497" w:rsidRPr="008C6FB3" w:rsidRDefault="00E27497" w:rsidP="007A62B8">
      <w:pPr>
        <w:pStyle w:val="afa"/>
        <w:numPr>
          <w:ilvl w:val="0"/>
          <w:numId w:val="59"/>
        </w:numPr>
        <w:ind w:left="0" w:firstLine="709"/>
      </w:pPr>
      <w:r w:rsidRPr="008C6FB3">
        <w:t>повышение уровня цифровизации телефонной сети общего пользования;</w:t>
      </w:r>
    </w:p>
    <w:p w:rsidR="00E27497" w:rsidRPr="008C6FB3" w:rsidRDefault="00E27497" w:rsidP="007A62B8">
      <w:pPr>
        <w:pStyle w:val="afa"/>
        <w:numPr>
          <w:ilvl w:val="0"/>
          <w:numId w:val="59"/>
        </w:numPr>
        <w:ind w:left="0" w:firstLine="709"/>
      </w:pPr>
      <w:r w:rsidRPr="008C6FB3">
        <w:t>расширение видов услуг на основе внедрения новых технологий на стационарных телефонных сетях;</w:t>
      </w:r>
    </w:p>
    <w:p w:rsidR="00984F5C" w:rsidRPr="008C6FB3" w:rsidRDefault="00E27497" w:rsidP="007A62B8">
      <w:pPr>
        <w:pStyle w:val="afa"/>
        <w:numPr>
          <w:ilvl w:val="0"/>
          <w:numId w:val="59"/>
        </w:numPr>
        <w:ind w:left="0" w:firstLine="709"/>
      </w:pPr>
      <w:r w:rsidRPr="008C6FB3">
        <w:t>переход на технологии 3</w:t>
      </w:r>
      <w:r w:rsidRPr="008C6FB3">
        <w:rPr>
          <w:lang w:val="en-US"/>
        </w:rPr>
        <w:t>G</w:t>
      </w:r>
      <w:r w:rsidRPr="008C6FB3">
        <w:t xml:space="preserve"> на сетях подвижной связи.</w:t>
      </w:r>
    </w:p>
    <w:p w:rsidR="00984F5C" w:rsidRPr="008C6FB3" w:rsidRDefault="00984F5C" w:rsidP="00984F5C">
      <w:pPr>
        <w:rPr>
          <w:i/>
        </w:rPr>
      </w:pPr>
      <w:r w:rsidRPr="008C6FB3">
        <w:rPr>
          <w:rStyle w:val="40"/>
          <w:i/>
        </w:rPr>
        <w:t>Система фиксированной связи</w:t>
      </w:r>
    </w:p>
    <w:p w:rsidR="00E27497" w:rsidRPr="008C6FB3" w:rsidRDefault="00E27497" w:rsidP="00E27497">
      <w:r w:rsidRPr="008C6FB3">
        <w:t xml:space="preserve">Поселение радиофицировано и телефонизировано. Радиовещание осуществляется по проводной сети. </w:t>
      </w:r>
    </w:p>
    <w:p w:rsidR="00984F5C" w:rsidRPr="008C6FB3" w:rsidRDefault="00E27497" w:rsidP="00E27497">
      <w:r w:rsidRPr="008C6FB3">
        <w:t>В населённых пунктах, входящих в поселение, размещены таксофоны.</w:t>
      </w:r>
    </w:p>
    <w:p w:rsidR="00984F5C" w:rsidRPr="008C6FB3" w:rsidRDefault="00984F5C" w:rsidP="00984F5C">
      <w:pPr>
        <w:rPr>
          <w:b/>
          <w:i/>
        </w:rPr>
      </w:pPr>
      <w:r w:rsidRPr="008C6FB3">
        <w:rPr>
          <w:b/>
          <w:i/>
        </w:rPr>
        <w:t>Почтовая связь</w:t>
      </w:r>
    </w:p>
    <w:p w:rsidR="00E27497" w:rsidRPr="008C6FB3" w:rsidRDefault="00E27497" w:rsidP="00E27497">
      <w:r w:rsidRPr="008C6FB3">
        <w:t>Почтовые отделения связи предоставляют следующие виды услуг:</w:t>
      </w:r>
    </w:p>
    <w:p w:rsidR="00E27497" w:rsidRPr="008C6FB3" w:rsidRDefault="00E27497" w:rsidP="007A62B8">
      <w:pPr>
        <w:numPr>
          <w:ilvl w:val="0"/>
          <w:numId w:val="112"/>
        </w:numPr>
        <w:ind w:left="0" w:firstLine="709"/>
      </w:pPr>
      <w:r w:rsidRPr="008C6FB3">
        <w:t>прием и доставка письменной корреспонденции;</w:t>
      </w:r>
    </w:p>
    <w:p w:rsidR="00E27497" w:rsidRPr="008C6FB3" w:rsidRDefault="00E27497" w:rsidP="007A62B8">
      <w:pPr>
        <w:numPr>
          <w:ilvl w:val="0"/>
          <w:numId w:val="112"/>
        </w:numPr>
        <w:ind w:left="0" w:firstLine="709"/>
      </w:pPr>
      <w:r w:rsidRPr="008C6FB3">
        <w:t>прием и выдача бандеролей, посылок;</w:t>
      </w:r>
    </w:p>
    <w:p w:rsidR="00E27497" w:rsidRPr="008C6FB3" w:rsidRDefault="00E27497" w:rsidP="007A62B8">
      <w:pPr>
        <w:numPr>
          <w:ilvl w:val="0"/>
          <w:numId w:val="112"/>
        </w:numPr>
        <w:ind w:left="0" w:firstLine="709"/>
      </w:pPr>
      <w:r w:rsidRPr="008C6FB3">
        <w:t>доставка счетов, извещений, уведомлений;</w:t>
      </w:r>
    </w:p>
    <w:p w:rsidR="00E27497" w:rsidRPr="008C6FB3" w:rsidRDefault="00E27497" w:rsidP="007A62B8">
      <w:pPr>
        <w:numPr>
          <w:ilvl w:val="0"/>
          <w:numId w:val="112"/>
        </w:numPr>
        <w:ind w:left="0" w:firstLine="709"/>
      </w:pPr>
      <w:r w:rsidRPr="008C6FB3">
        <w:t>прием и оплата денежных переводов;</w:t>
      </w:r>
    </w:p>
    <w:p w:rsidR="00E27497" w:rsidRPr="008C6FB3" w:rsidRDefault="00E27497" w:rsidP="007A62B8">
      <w:pPr>
        <w:numPr>
          <w:ilvl w:val="0"/>
          <w:numId w:val="112"/>
        </w:numPr>
        <w:ind w:left="0" w:firstLine="709"/>
      </w:pPr>
      <w:r w:rsidRPr="008C6FB3">
        <w:t>доставка пенсий и пособий;</w:t>
      </w:r>
    </w:p>
    <w:p w:rsidR="00E27497" w:rsidRPr="008C6FB3" w:rsidRDefault="00E27497" w:rsidP="007A62B8">
      <w:pPr>
        <w:numPr>
          <w:ilvl w:val="0"/>
          <w:numId w:val="112"/>
        </w:numPr>
        <w:ind w:left="0" w:firstLine="709"/>
      </w:pPr>
      <w:r w:rsidRPr="008C6FB3">
        <w:t>прием коммунальных, муниципальных и других платежей;</w:t>
      </w:r>
    </w:p>
    <w:p w:rsidR="00E27497" w:rsidRPr="008C6FB3" w:rsidRDefault="00E27497" w:rsidP="007A62B8">
      <w:pPr>
        <w:numPr>
          <w:ilvl w:val="0"/>
          <w:numId w:val="112"/>
        </w:numPr>
        <w:ind w:left="0" w:firstLine="709"/>
      </w:pPr>
      <w:r w:rsidRPr="008C6FB3">
        <w:t>прием платежей за услуги электросвязи и сотовой связи;</w:t>
      </w:r>
    </w:p>
    <w:p w:rsidR="00E27497" w:rsidRPr="008C6FB3" w:rsidRDefault="00E27497" w:rsidP="007A62B8">
      <w:pPr>
        <w:numPr>
          <w:ilvl w:val="0"/>
          <w:numId w:val="112"/>
        </w:numPr>
        <w:ind w:left="0" w:firstLine="709"/>
      </w:pPr>
      <w:r w:rsidRPr="008C6FB3">
        <w:t>проведение подписной компании, доставка периодических изданий;</w:t>
      </w:r>
    </w:p>
    <w:p w:rsidR="00E27497" w:rsidRPr="008C6FB3" w:rsidRDefault="00E27497" w:rsidP="007A62B8">
      <w:pPr>
        <w:numPr>
          <w:ilvl w:val="0"/>
          <w:numId w:val="112"/>
        </w:numPr>
        <w:ind w:left="0" w:firstLine="709"/>
      </w:pPr>
      <w:r w:rsidRPr="008C6FB3">
        <w:lastRenderedPageBreak/>
        <w:t>реализация товаров розничной торговли, лотерей;</w:t>
      </w:r>
    </w:p>
    <w:p w:rsidR="00E27497" w:rsidRPr="008C6FB3" w:rsidRDefault="00E27497" w:rsidP="007A62B8">
      <w:pPr>
        <w:numPr>
          <w:ilvl w:val="0"/>
          <w:numId w:val="112"/>
        </w:numPr>
        <w:ind w:left="0" w:firstLine="709"/>
        <w:rPr>
          <w:lang w:val="en-US"/>
        </w:rPr>
      </w:pPr>
      <w:r w:rsidRPr="008C6FB3">
        <w:t>телекоммуникационные и телеграфные услуги</w:t>
      </w:r>
      <w:r w:rsidRPr="008C6FB3">
        <w:rPr>
          <w:lang w:val="en-US"/>
        </w:rPr>
        <w:t>;</w:t>
      </w:r>
    </w:p>
    <w:p w:rsidR="00E27497" w:rsidRPr="008C6FB3" w:rsidRDefault="00E27497" w:rsidP="007A62B8">
      <w:pPr>
        <w:numPr>
          <w:ilvl w:val="0"/>
          <w:numId w:val="112"/>
        </w:numPr>
        <w:ind w:left="0" w:firstLine="709"/>
        <w:rPr>
          <w:lang w:val="en-US"/>
        </w:rPr>
      </w:pPr>
      <w:r w:rsidRPr="008C6FB3">
        <w:t>продажа знаков ГЗПО</w:t>
      </w:r>
      <w:r w:rsidRPr="008C6FB3">
        <w:rPr>
          <w:lang w:val="en-US"/>
        </w:rPr>
        <w:t>.</w:t>
      </w:r>
    </w:p>
    <w:p w:rsidR="00984F5C" w:rsidRPr="008C6FB3" w:rsidRDefault="00E27497" w:rsidP="00E27497">
      <w:r w:rsidRPr="008C6FB3">
        <w:t xml:space="preserve">Кроме традиционных услуг связи развитие получают услуги по передаче данных, телематические услуги. Развивается пользование сетью «Интернет». Количество образовательных учреждений, подключенных к сети Интернет в сельском поселении, </w:t>
      </w:r>
      <w:r w:rsidRPr="008C6FB3">
        <w:rPr>
          <w:rFonts w:cs="Times New Roman"/>
        </w:rPr>
        <w:t>‒</w:t>
      </w:r>
      <w:r w:rsidRPr="008C6FB3">
        <w:t xml:space="preserve"> 100%. Доля пользователей сети Интернет, использующих для выхода систему </w:t>
      </w:r>
      <w:proofErr w:type="spellStart"/>
      <w:r w:rsidRPr="008C6FB3">
        <w:rPr>
          <w:lang w:val="en-US"/>
        </w:rPr>
        <w:t>DialUp</w:t>
      </w:r>
      <w:proofErr w:type="spellEnd"/>
      <w:r w:rsidRPr="008C6FB3">
        <w:t xml:space="preserve">, </w:t>
      </w:r>
      <w:r w:rsidRPr="008C6FB3">
        <w:rPr>
          <w:rFonts w:cs="Times New Roman"/>
        </w:rPr>
        <w:t>‒</w:t>
      </w:r>
      <w:r w:rsidRPr="008C6FB3">
        <w:t xml:space="preserve"> 40%.</w:t>
      </w:r>
    </w:p>
    <w:p w:rsidR="00984F5C" w:rsidRPr="008C6FB3" w:rsidRDefault="00984F5C" w:rsidP="00984F5C">
      <w:pPr>
        <w:rPr>
          <w:b/>
          <w:i/>
        </w:rPr>
      </w:pPr>
      <w:r w:rsidRPr="008C6FB3">
        <w:rPr>
          <w:b/>
          <w:i/>
        </w:rPr>
        <w:t>Услуги сотовой подвижной связи</w:t>
      </w:r>
    </w:p>
    <w:p w:rsidR="00E27497" w:rsidRPr="008C6FB3" w:rsidRDefault="00E27497" w:rsidP="00E27497">
      <w:pPr>
        <w:rPr>
          <w:szCs w:val="26"/>
        </w:rPr>
      </w:pPr>
      <w:r w:rsidRPr="008C6FB3">
        <w:rPr>
          <w:szCs w:val="26"/>
        </w:rPr>
        <w:t>Услуги подвижной сотовой связи в поселении оказывают следующие операторы: ОАО «МТС», ОАО «</w:t>
      </w:r>
      <w:proofErr w:type="spellStart"/>
      <w:r w:rsidRPr="008C6FB3">
        <w:rPr>
          <w:szCs w:val="26"/>
        </w:rPr>
        <w:t>Мобиком</w:t>
      </w:r>
      <w:proofErr w:type="spellEnd"/>
      <w:r w:rsidRPr="008C6FB3">
        <w:rPr>
          <w:szCs w:val="26"/>
        </w:rPr>
        <w:t xml:space="preserve"> - Центр», ОАО «ВымпелКом» и другие. Уровень покрытия территории поселения сетями сотовой связи 100%.</w:t>
      </w:r>
    </w:p>
    <w:p w:rsidR="00E56044" w:rsidRPr="008C6FB3" w:rsidRDefault="00E56044" w:rsidP="00E56044">
      <w:pPr>
        <w:pStyle w:val="afa"/>
        <w:ind w:left="709" w:firstLine="0"/>
      </w:pPr>
    </w:p>
    <w:p w:rsidR="00545E9B" w:rsidRPr="008C6FB3" w:rsidRDefault="00545E9B" w:rsidP="00180911">
      <w:pPr>
        <w:pStyle w:val="3"/>
      </w:pPr>
      <w:r w:rsidRPr="008C6FB3">
        <w:t>2.1.</w:t>
      </w:r>
      <w:r w:rsidR="00B22B79" w:rsidRPr="008C6FB3">
        <w:t>1</w:t>
      </w:r>
      <w:r w:rsidR="00FF2B76" w:rsidRPr="008C6FB3">
        <w:t>6</w:t>
      </w:r>
      <w:r w:rsidR="00F539CC" w:rsidRPr="008C6FB3">
        <w:t>.</w:t>
      </w:r>
      <w:r w:rsidRPr="008C6FB3">
        <w:t xml:space="preserve">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45E9B" w:rsidRPr="008C6FB3" w:rsidRDefault="00545E9B" w:rsidP="00B93782">
      <w:pPr>
        <w:tabs>
          <w:tab w:val="left" w:pos="709"/>
        </w:tabs>
      </w:pPr>
      <w:r w:rsidRPr="008C6FB3">
        <w:t xml:space="preserve">В соответствии со статьей 105 Земельного кодекса Российской Федерации на территории </w:t>
      </w:r>
      <w:r w:rsidR="00B10F29" w:rsidRPr="008C6FB3">
        <w:t>сельского поселения</w:t>
      </w:r>
      <w:r w:rsidRPr="008C6FB3">
        <w:t xml:space="preserve"> могут быть выделены следующие виды зон с особыми условиями использования территорий:</w:t>
      </w:r>
    </w:p>
    <w:p w:rsidR="00545E9B" w:rsidRPr="008C6FB3" w:rsidRDefault="00545E9B" w:rsidP="00B93782">
      <w:pPr>
        <w:tabs>
          <w:tab w:val="left" w:pos="709"/>
        </w:tabs>
        <w:rPr>
          <w:i/>
          <w:iCs/>
        </w:rPr>
      </w:pPr>
      <w:r w:rsidRPr="008C6FB3">
        <w:rPr>
          <w:i/>
          <w:iCs/>
        </w:rPr>
        <w:t>1. Зона охраны объектов культурного наследия</w:t>
      </w:r>
    </w:p>
    <w:p w:rsidR="00545E9B" w:rsidRPr="008C6FB3" w:rsidRDefault="00545E9B" w:rsidP="00B93782">
      <w:pPr>
        <w:tabs>
          <w:tab w:val="left" w:pos="709"/>
        </w:tabs>
      </w:pPr>
      <w:r w:rsidRPr="008C6FB3">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rsidR="00545E9B" w:rsidRPr="008C6FB3" w:rsidRDefault="00545E9B" w:rsidP="00B93782">
      <w:pPr>
        <w:tabs>
          <w:tab w:val="left" w:pos="709"/>
        </w:tabs>
      </w:pPr>
      <w:r w:rsidRPr="008C6FB3">
        <w:t>Необходимый состав зон охраны объекта культурного наследия определяется проектом зон охраны объекта культурного наследия.</w:t>
      </w:r>
    </w:p>
    <w:p w:rsidR="00545E9B" w:rsidRPr="008C6FB3" w:rsidRDefault="00545E9B" w:rsidP="00B93782">
      <w:pPr>
        <w:tabs>
          <w:tab w:val="left" w:pos="709"/>
        </w:tabs>
      </w:pPr>
      <w:r w:rsidRPr="008C6FB3">
        <w:t>Положение о зонах охраны объектов культурного наследия, включающее в себя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rsidR="00545E9B" w:rsidRPr="008C6FB3" w:rsidRDefault="00545E9B" w:rsidP="00B93782">
      <w:pPr>
        <w:tabs>
          <w:tab w:val="left" w:pos="709"/>
        </w:tabs>
      </w:pPr>
      <w:r w:rsidRPr="008C6FB3">
        <w:t>Ограничения использования земельных участков и объектов капитального строительства на территории зон охраны объектов культурного наследия (памятников истории и культуры) Российской Федерации определяются в соответствии с Федеральным законом от 25 июня 2002</w:t>
      </w:r>
      <w:r w:rsidR="00C63AED" w:rsidRPr="008C6FB3">
        <w:t> </w:t>
      </w:r>
      <w:r w:rsidRPr="008C6FB3">
        <w:t xml:space="preserve">года № 73-ФЗ </w:t>
      </w:r>
      <w:r w:rsidR="006E0E38" w:rsidRPr="008C6FB3">
        <w:t>«</w:t>
      </w:r>
      <w:r w:rsidRPr="008C6FB3">
        <w:t>Об объектах культурного наследия (памятниках истории и культуры) народов Российской Федерации</w:t>
      </w:r>
      <w:r w:rsidR="006E0E38" w:rsidRPr="008C6FB3">
        <w:t>»</w:t>
      </w:r>
      <w:r w:rsidR="00505972" w:rsidRPr="008C6FB3">
        <w:t xml:space="preserve"> </w:t>
      </w:r>
      <w:bookmarkStart w:id="27" w:name="_Hlk132963524"/>
      <w:r w:rsidR="00505972" w:rsidRPr="008C6FB3">
        <w:t>(в редакции изменений)</w:t>
      </w:r>
      <w:bookmarkEnd w:id="27"/>
      <w:r w:rsidRPr="008C6FB3">
        <w:t xml:space="preserve"> и (или) проектами зон охраны объектов культурного наследия.</w:t>
      </w:r>
    </w:p>
    <w:p w:rsidR="00545E9B" w:rsidRPr="008C6FB3" w:rsidRDefault="00545E9B" w:rsidP="00B93782">
      <w:pPr>
        <w:tabs>
          <w:tab w:val="left" w:pos="709"/>
        </w:tabs>
        <w:rPr>
          <w:i/>
          <w:iCs/>
        </w:rPr>
      </w:pPr>
      <w:r w:rsidRPr="008C6FB3">
        <w:rPr>
          <w:i/>
          <w:iCs/>
        </w:rPr>
        <w:t>2. Защитная зона объекта культурного наследия</w:t>
      </w:r>
    </w:p>
    <w:p w:rsidR="00545E9B" w:rsidRPr="008C6FB3" w:rsidRDefault="00545E9B" w:rsidP="00B93782">
      <w:pPr>
        <w:tabs>
          <w:tab w:val="left" w:pos="709"/>
        </w:tabs>
      </w:pPr>
      <w:r w:rsidRPr="008C6FB3">
        <w:t>В соответствии с Федеральным законом от 25 июня 2002</w:t>
      </w:r>
      <w:r w:rsidR="00E07C33" w:rsidRPr="008C6FB3">
        <w:t> </w:t>
      </w:r>
      <w:r w:rsidRPr="008C6FB3">
        <w:t xml:space="preserve">года № 73-ФЗ </w:t>
      </w:r>
      <w:r w:rsidR="006E0E38" w:rsidRPr="008C6FB3">
        <w:t>«</w:t>
      </w:r>
      <w:r w:rsidRPr="008C6FB3">
        <w:t>Об объектах культурного наследия (памятниках истории и культуры) народов Российской Федерации</w:t>
      </w:r>
      <w:r w:rsidR="006E0E38" w:rsidRPr="008C6FB3">
        <w:t>»</w:t>
      </w:r>
      <w:r w:rsidRPr="008C6FB3">
        <w:t xml:space="preserve"> </w:t>
      </w:r>
      <w:r w:rsidR="00505972" w:rsidRPr="008C6FB3">
        <w:t xml:space="preserve">(в редакции изменений) </w:t>
      </w:r>
      <w:r w:rsidRPr="008C6FB3">
        <w:t>в целях обеспечения сохранности объектов культурного наследия и композиционно-видовых связей (панорам) в границах защитных зон объектов культурного наследия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545E9B" w:rsidRPr="008C6FB3" w:rsidRDefault="00545E9B" w:rsidP="00B93782">
      <w:pPr>
        <w:tabs>
          <w:tab w:val="left" w:pos="709"/>
        </w:tabs>
        <w:rPr>
          <w:i/>
          <w:iCs/>
        </w:rPr>
      </w:pPr>
      <w:r w:rsidRPr="008C6FB3">
        <w:rPr>
          <w:i/>
          <w:iCs/>
        </w:rPr>
        <w:lastRenderedPageBreak/>
        <w:t>3. Охранная зона объектов электроэнергетики (объектов электросетевого хозяйства и объектов по производству электрической энергии)</w:t>
      </w:r>
    </w:p>
    <w:p w:rsidR="00545E9B" w:rsidRPr="008C6FB3" w:rsidRDefault="00545E9B" w:rsidP="00B93782">
      <w:pPr>
        <w:tabs>
          <w:tab w:val="left" w:pos="709"/>
        </w:tabs>
      </w:pPr>
      <w:r w:rsidRPr="008C6FB3">
        <w:t>Размеры охранной зоны и ограничения использования земельных участков, находящихся в границах охранных зон, устанавливаются в соответствии со следующими документами:</w:t>
      </w:r>
    </w:p>
    <w:p w:rsidR="0023079D" w:rsidRPr="008C6FB3" w:rsidRDefault="0023079D" w:rsidP="0023079D">
      <w:pPr>
        <w:tabs>
          <w:tab w:val="left" w:pos="0"/>
        </w:tabs>
        <w:rPr>
          <w:szCs w:val="26"/>
        </w:rPr>
      </w:pPr>
      <w:r w:rsidRPr="008C6FB3">
        <w:rPr>
          <w:iCs/>
          <w:szCs w:val="26"/>
        </w:rPr>
        <w:t>1) Постановление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8C6FB3">
        <w:t xml:space="preserve"> (в редакции изменений)</w:t>
      </w:r>
      <w:r w:rsidRPr="008C6FB3">
        <w:rPr>
          <w:iCs/>
          <w:szCs w:val="26"/>
        </w:rPr>
        <w:t>;</w:t>
      </w:r>
    </w:p>
    <w:p w:rsidR="0023079D" w:rsidRPr="008C6FB3" w:rsidRDefault="0023079D" w:rsidP="0023079D">
      <w:pPr>
        <w:tabs>
          <w:tab w:val="left" w:pos="0"/>
        </w:tabs>
        <w:rPr>
          <w:szCs w:val="26"/>
        </w:rPr>
      </w:pPr>
      <w:r w:rsidRPr="008C6FB3">
        <w:rPr>
          <w:iCs/>
          <w:szCs w:val="26"/>
        </w:rPr>
        <w:t>2) Постановление Правительства Российской Федерации от 18 ноября 2013 года №</w:t>
      </w:r>
      <w:r w:rsidRPr="008C6FB3">
        <w:t> </w:t>
      </w:r>
      <w:r w:rsidRPr="008C6FB3">
        <w:rPr>
          <w:iCs/>
          <w:szCs w:val="26"/>
        </w:rPr>
        <w:t>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r w:rsidRPr="008C6FB3">
        <w:t xml:space="preserve"> (в редакции изменений)</w:t>
      </w:r>
      <w:r w:rsidRPr="008C6FB3">
        <w:rPr>
          <w:iCs/>
          <w:szCs w:val="26"/>
        </w:rPr>
        <w:t>.</w:t>
      </w:r>
    </w:p>
    <w:p w:rsidR="00545E9B" w:rsidRPr="008C6FB3" w:rsidRDefault="00545E9B" w:rsidP="00B93782">
      <w:pPr>
        <w:tabs>
          <w:tab w:val="left" w:pos="709"/>
        </w:tabs>
        <w:rPr>
          <w:i/>
          <w:iCs/>
        </w:rPr>
      </w:pPr>
      <w:r w:rsidRPr="008C6FB3">
        <w:rPr>
          <w:i/>
          <w:iCs/>
        </w:rPr>
        <w:t>4. Охранная зона железных дорог</w:t>
      </w:r>
    </w:p>
    <w:p w:rsidR="00545E9B" w:rsidRPr="008C6FB3" w:rsidRDefault="00545E9B" w:rsidP="00B93782">
      <w:pPr>
        <w:tabs>
          <w:tab w:val="left" w:pos="709"/>
        </w:tabs>
      </w:pPr>
      <w:r w:rsidRPr="008C6FB3">
        <w:t>В целях обеспечения безопасной эксплуатации железнодорожных путей и других объектов железнодорожного транспорта, а также безопасности населения, работников железнодорожного транспорта и пассажиров в местах, подверженных оползням, обвалам, размывам, селям и другим негативным воздействиям, и в местах движения скоростных поездов устанавливаются охранные зоны.</w:t>
      </w:r>
    </w:p>
    <w:p w:rsidR="00545E9B" w:rsidRPr="008C6FB3" w:rsidRDefault="00545E9B" w:rsidP="00B93782">
      <w:pPr>
        <w:tabs>
          <w:tab w:val="left" w:pos="709"/>
        </w:tabs>
      </w:pPr>
      <w:r w:rsidRPr="008C6FB3">
        <w:t>Положение об охранных зонах утверждается Правительством Российской Федерации.</w:t>
      </w:r>
    </w:p>
    <w:p w:rsidR="00545E9B" w:rsidRPr="008C6FB3" w:rsidRDefault="00545E9B" w:rsidP="00B93782">
      <w:pPr>
        <w:tabs>
          <w:tab w:val="left" w:pos="709"/>
        </w:tabs>
      </w:pPr>
      <w:r w:rsidRPr="008C6FB3">
        <w:t>Ограничения использования земельных участков и объектов капитального строительства на территории охранных зон железных дорог определяются в соответствии с Федеральным законом от 10 января 2003</w:t>
      </w:r>
      <w:r w:rsidR="00C63AED" w:rsidRPr="008C6FB3">
        <w:t> </w:t>
      </w:r>
      <w:r w:rsidRPr="008C6FB3">
        <w:t xml:space="preserve">года № 17-ФЗ </w:t>
      </w:r>
      <w:r w:rsidR="006E0E38" w:rsidRPr="008C6FB3">
        <w:t>«</w:t>
      </w:r>
      <w:r w:rsidRPr="008C6FB3">
        <w:t>О железнодорожном транспорте в Российской Федерации</w:t>
      </w:r>
      <w:r w:rsidR="006E0E38" w:rsidRPr="008C6FB3">
        <w:t>»</w:t>
      </w:r>
      <w:r w:rsidR="00505972" w:rsidRPr="008C6FB3">
        <w:t xml:space="preserve"> (в редакции изменений)</w:t>
      </w:r>
      <w:r w:rsidRPr="008C6FB3">
        <w:t xml:space="preserve"> и постановлением Правительства Российской Федерации от 12 октября 2006 года № 611 </w:t>
      </w:r>
      <w:r w:rsidR="006E0E38" w:rsidRPr="008C6FB3">
        <w:t>«</w:t>
      </w:r>
      <w:r w:rsidRPr="008C6FB3">
        <w:t>О порядке установления и использования полос отвода и охранных зон железных дорог</w:t>
      </w:r>
      <w:r w:rsidR="006E0E38" w:rsidRPr="008C6FB3">
        <w:t>»</w:t>
      </w:r>
      <w:r w:rsidR="00505972" w:rsidRPr="008C6FB3">
        <w:t xml:space="preserve"> (в редакции изменений)</w:t>
      </w:r>
      <w:r w:rsidRPr="008C6FB3">
        <w:t>.</w:t>
      </w:r>
    </w:p>
    <w:p w:rsidR="00545E9B" w:rsidRPr="008C6FB3" w:rsidRDefault="00545E9B" w:rsidP="00B93782">
      <w:pPr>
        <w:tabs>
          <w:tab w:val="left" w:pos="709"/>
        </w:tabs>
        <w:rPr>
          <w:i/>
          <w:iCs/>
        </w:rPr>
      </w:pPr>
      <w:bookmarkStart w:id="28" w:name="_Hlk95129405"/>
      <w:r w:rsidRPr="008C6FB3">
        <w:rPr>
          <w:i/>
          <w:iCs/>
        </w:rPr>
        <w:t>5. Придорожная полоса автомобильной дороги</w:t>
      </w:r>
    </w:p>
    <w:p w:rsidR="00545E9B" w:rsidRPr="008C6FB3" w:rsidRDefault="00545E9B" w:rsidP="00B93782">
      <w:pPr>
        <w:tabs>
          <w:tab w:val="left" w:pos="709"/>
        </w:tabs>
      </w:pPr>
      <w:r w:rsidRPr="008C6FB3">
        <w:t>Ограничения использования земельных участков и объектов капитального строительства установлены Федеральным законом от 8 ноября 2007</w:t>
      </w:r>
      <w:r w:rsidR="00C63AED" w:rsidRPr="008C6FB3">
        <w:t> </w:t>
      </w:r>
      <w:r w:rsidRPr="008C6FB3">
        <w:t xml:space="preserve">года № 257-ФЗ </w:t>
      </w:r>
      <w:r w:rsidR="006E0E38" w:rsidRPr="008C6FB3">
        <w:t>«</w:t>
      </w:r>
      <w:r w:rsidRPr="008C6FB3">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6E0E38" w:rsidRPr="008C6FB3">
        <w:t>»</w:t>
      </w:r>
      <w:r w:rsidR="00505972" w:rsidRPr="008C6FB3">
        <w:t xml:space="preserve"> (в редакции изменений)</w:t>
      </w:r>
      <w:r w:rsidRPr="008C6FB3">
        <w:t>.</w:t>
      </w:r>
    </w:p>
    <w:bookmarkEnd w:id="28"/>
    <w:p w:rsidR="00545E9B" w:rsidRPr="008C6FB3" w:rsidRDefault="00545E9B" w:rsidP="00B93782">
      <w:pPr>
        <w:tabs>
          <w:tab w:val="left" w:pos="709"/>
        </w:tabs>
        <w:rPr>
          <w:i/>
          <w:iCs/>
        </w:rPr>
      </w:pPr>
      <w:r w:rsidRPr="008C6FB3">
        <w:rPr>
          <w:i/>
          <w:iCs/>
        </w:rPr>
        <w:t xml:space="preserve">6. Охранная </w:t>
      </w:r>
      <w:hyperlink r:id="rId15" w:history="1">
        <w:r w:rsidRPr="008C6FB3">
          <w:rPr>
            <w:i/>
            <w:iCs/>
            <w:szCs w:val="26"/>
          </w:rPr>
          <w:t>зона</w:t>
        </w:r>
      </w:hyperlink>
      <w:r w:rsidRPr="008C6FB3">
        <w:rPr>
          <w:i/>
          <w:iCs/>
        </w:rPr>
        <w:t xml:space="preserve"> трубопроводов (газопроводов, нефтепроводов и нефтепродуктопроводов, аммиакопроводов)</w:t>
      </w:r>
    </w:p>
    <w:p w:rsidR="00545E9B" w:rsidRPr="008C6FB3" w:rsidRDefault="00545E9B" w:rsidP="00B93782">
      <w:pPr>
        <w:tabs>
          <w:tab w:val="left" w:pos="709"/>
        </w:tabs>
      </w:pPr>
      <w:bookmarkStart w:id="29" w:name="_Hlk76635455"/>
      <w:r w:rsidRPr="008C6FB3">
        <w:t>В соответствии с Федеральным закон от 31 марта 1999</w:t>
      </w:r>
      <w:r w:rsidR="009D31E2" w:rsidRPr="008C6FB3">
        <w:t> </w:t>
      </w:r>
      <w:r w:rsidRPr="008C6FB3">
        <w:t xml:space="preserve">года № 69-ФЗ </w:t>
      </w:r>
      <w:r w:rsidR="009D31E2" w:rsidRPr="008C6FB3">
        <w:br/>
      </w:r>
      <w:r w:rsidR="006E0E38" w:rsidRPr="008C6FB3">
        <w:t>«</w:t>
      </w:r>
      <w:r w:rsidRPr="008C6FB3">
        <w:t>О</w:t>
      </w:r>
      <w:r w:rsidR="00945023" w:rsidRPr="008C6FB3">
        <w:t xml:space="preserve"> газ</w:t>
      </w:r>
      <w:r w:rsidRPr="008C6FB3">
        <w:t>оснабжении в Российской Федерации</w:t>
      </w:r>
      <w:r w:rsidR="006E0E38" w:rsidRPr="008C6FB3">
        <w:t>»</w:t>
      </w:r>
      <w:bookmarkEnd w:id="29"/>
      <w:r w:rsidR="00505972" w:rsidRPr="008C6FB3">
        <w:t xml:space="preserve"> (в редакции изменений)</w:t>
      </w:r>
      <w:r w:rsidRPr="008C6FB3">
        <w:t xml:space="preserve"> на земельных участках, прилегающих к объектам систем</w:t>
      </w:r>
      <w:r w:rsidR="00945023" w:rsidRPr="008C6FB3">
        <w:t xml:space="preserve"> газ</w:t>
      </w:r>
      <w:r w:rsidRPr="008C6FB3">
        <w:t>оснабжения, в целях безопасной эксплуатации таких объектов устанавливаются охранные зоны</w:t>
      </w:r>
      <w:r w:rsidR="00945023" w:rsidRPr="008C6FB3">
        <w:t xml:space="preserve"> газ</w:t>
      </w:r>
      <w:r w:rsidRPr="008C6FB3">
        <w:t>опроводов. Владельцы указанных земельных участков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w:t>
      </w:r>
      <w:r w:rsidR="00945023" w:rsidRPr="008C6FB3">
        <w:t xml:space="preserve"> газ</w:t>
      </w:r>
      <w:r w:rsidRPr="008C6FB3">
        <w:t>оснабжения без согласования с организацией – собственником системы</w:t>
      </w:r>
      <w:r w:rsidR="00945023" w:rsidRPr="008C6FB3">
        <w:t xml:space="preserve"> газ</w:t>
      </w:r>
      <w:r w:rsidRPr="008C6FB3">
        <w:t>оснабжения или уполномоченной ею организацией; такие владельцы не имеют права чинить препятствия организации – собственнику системы</w:t>
      </w:r>
      <w:r w:rsidR="00945023" w:rsidRPr="008C6FB3">
        <w:t xml:space="preserve"> газ</w:t>
      </w:r>
      <w:r w:rsidRPr="008C6FB3">
        <w:t>оснабжения или уполномоченной ею организации в выполнении ими работ по обслуживанию и ремонту объектов системы</w:t>
      </w:r>
      <w:r w:rsidR="00945023" w:rsidRPr="008C6FB3">
        <w:t xml:space="preserve"> газ</w:t>
      </w:r>
      <w:r w:rsidRPr="008C6FB3">
        <w:t>оснабжения, ликвидации последствий возникших на них аварий, катастроф.</w:t>
      </w:r>
    </w:p>
    <w:p w:rsidR="00545E9B" w:rsidRPr="008C6FB3" w:rsidRDefault="00545E9B" w:rsidP="00B93782">
      <w:pPr>
        <w:tabs>
          <w:tab w:val="left" w:pos="709"/>
        </w:tabs>
        <w:rPr>
          <w:i/>
          <w:iCs/>
        </w:rPr>
      </w:pPr>
      <w:bookmarkStart w:id="30" w:name="_Hlk95129366"/>
      <w:r w:rsidRPr="008C6FB3">
        <w:rPr>
          <w:i/>
          <w:iCs/>
        </w:rPr>
        <w:lastRenderedPageBreak/>
        <w:t xml:space="preserve">7. Охранная </w:t>
      </w:r>
      <w:hyperlink r:id="rId16" w:history="1">
        <w:r w:rsidRPr="008C6FB3">
          <w:rPr>
            <w:i/>
            <w:iCs/>
            <w:szCs w:val="26"/>
          </w:rPr>
          <w:t>зона</w:t>
        </w:r>
      </w:hyperlink>
      <w:r w:rsidRPr="008C6FB3">
        <w:rPr>
          <w:i/>
          <w:iCs/>
        </w:rPr>
        <w:t xml:space="preserve"> линий и сооружений связи</w:t>
      </w:r>
    </w:p>
    <w:p w:rsidR="00545E9B" w:rsidRPr="008C6FB3" w:rsidRDefault="00545E9B" w:rsidP="00B93782">
      <w:pPr>
        <w:tabs>
          <w:tab w:val="left" w:pos="709"/>
        </w:tabs>
      </w:pPr>
      <w:r w:rsidRPr="008C6FB3">
        <w:t>Правила охраны линий и сооружений связи Российской Федерации вводятся для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w:t>
      </w:r>
    </w:p>
    <w:p w:rsidR="00545E9B" w:rsidRPr="008C6FB3" w:rsidRDefault="00545E9B" w:rsidP="00B93782">
      <w:pPr>
        <w:tabs>
          <w:tab w:val="left" w:pos="709"/>
        </w:tabs>
      </w:pPr>
      <w:r w:rsidRPr="008C6FB3">
        <w:t>Ограничения использования земельных участков и объектов капитального строительства на территории охранных зон линий и сооружений связи определяются в соответствии с Правилами охраны линий и сооружений связи Российской Федерации, утвержденными постановлением Правительства Российской Федерации от 9 июня 1995</w:t>
      </w:r>
      <w:r w:rsidR="009D31E2" w:rsidRPr="008C6FB3">
        <w:t> </w:t>
      </w:r>
      <w:r w:rsidRPr="008C6FB3">
        <w:t>года № 578.</w:t>
      </w:r>
    </w:p>
    <w:bookmarkEnd w:id="30"/>
    <w:p w:rsidR="00545E9B" w:rsidRPr="008C6FB3" w:rsidRDefault="00545E9B" w:rsidP="00B93782">
      <w:pPr>
        <w:tabs>
          <w:tab w:val="left" w:pos="709"/>
        </w:tabs>
        <w:rPr>
          <w:i/>
          <w:iCs/>
        </w:rPr>
      </w:pPr>
      <w:r w:rsidRPr="008C6FB3">
        <w:rPr>
          <w:i/>
          <w:iCs/>
        </w:rPr>
        <w:t xml:space="preserve">8. </w:t>
      </w:r>
      <w:proofErr w:type="spellStart"/>
      <w:r w:rsidRPr="008C6FB3">
        <w:rPr>
          <w:i/>
          <w:iCs/>
        </w:rPr>
        <w:t>Приаэродромная</w:t>
      </w:r>
      <w:proofErr w:type="spellEnd"/>
      <w:r w:rsidRPr="008C6FB3">
        <w:rPr>
          <w:i/>
          <w:iCs/>
        </w:rPr>
        <w:t xml:space="preserve"> территория</w:t>
      </w:r>
    </w:p>
    <w:p w:rsidR="00545E9B" w:rsidRPr="008C6FB3" w:rsidRDefault="00545E9B" w:rsidP="00B93782">
      <w:pPr>
        <w:tabs>
          <w:tab w:val="left" w:pos="709"/>
        </w:tabs>
      </w:pPr>
      <w:proofErr w:type="spellStart"/>
      <w:r w:rsidRPr="008C6FB3">
        <w:t>Приаэродромная</w:t>
      </w:r>
      <w:proofErr w:type="spellEnd"/>
      <w:r w:rsidRPr="008C6FB3">
        <w:t xml:space="preserve"> территория устанавливается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p>
    <w:p w:rsidR="00545E9B" w:rsidRPr="008C6FB3" w:rsidRDefault="00545E9B" w:rsidP="00B93782">
      <w:pPr>
        <w:tabs>
          <w:tab w:val="left" w:pos="709"/>
        </w:tabs>
      </w:pPr>
      <w:r w:rsidRPr="008C6FB3">
        <w:t xml:space="preserve">Ограничения использования земельных участков и (или) расположенных на них объектов недвижимости и осуществления экономической и иной деятельности устанавливаются решением об установлении </w:t>
      </w:r>
      <w:proofErr w:type="spellStart"/>
      <w:r w:rsidRPr="008C6FB3">
        <w:t>приаэродромной</w:t>
      </w:r>
      <w:proofErr w:type="spellEnd"/>
      <w:r w:rsidRPr="008C6FB3">
        <w:t xml:space="preserve"> территории в соответствии с Правилами установления </w:t>
      </w:r>
      <w:proofErr w:type="spellStart"/>
      <w:r w:rsidRPr="008C6FB3">
        <w:t>приаэродромной</w:t>
      </w:r>
      <w:proofErr w:type="spellEnd"/>
      <w:r w:rsidRPr="008C6FB3">
        <w:t xml:space="preserve"> территории, Правилами выделения на </w:t>
      </w:r>
      <w:proofErr w:type="spellStart"/>
      <w:r w:rsidRPr="008C6FB3">
        <w:t>приаэродромной</w:t>
      </w:r>
      <w:proofErr w:type="spellEnd"/>
      <w:r w:rsidRPr="008C6FB3">
        <w:t xml:space="preserve"> территории подзон и Правилами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w:t>
      </w:r>
      <w:proofErr w:type="spellStart"/>
      <w:r w:rsidRPr="008C6FB3">
        <w:t>приаэродромной</w:t>
      </w:r>
      <w:proofErr w:type="spellEnd"/>
      <w:r w:rsidRPr="008C6FB3">
        <w:t xml:space="preserve"> территории, утвержденными постановлением Правительства Российской Федерации от 2 декабря 2017</w:t>
      </w:r>
      <w:r w:rsidR="009D31E2" w:rsidRPr="008C6FB3">
        <w:t> </w:t>
      </w:r>
      <w:r w:rsidRPr="008C6FB3">
        <w:t>года № 1460</w:t>
      </w:r>
      <w:r w:rsidR="00505972" w:rsidRPr="008C6FB3">
        <w:t xml:space="preserve"> (в редакции изменений)</w:t>
      </w:r>
      <w:r w:rsidRPr="008C6FB3">
        <w:t>.</w:t>
      </w:r>
    </w:p>
    <w:p w:rsidR="00545E9B" w:rsidRPr="008C6FB3" w:rsidRDefault="00545E9B" w:rsidP="00B93782">
      <w:pPr>
        <w:tabs>
          <w:tab w:val="left" w:pos="709"/>
        </w:tabs>
        <w:rPr>
          <w:i/>
          <w:iCs/>
        </w:rPr>
      </w:pPr>
      <w:r w:rsidRPr="008C6FB3">
        <w:rPr>
          <w:i/>
          <w:iCs/>
        </w:rPr>
        <w:t xml:space="preserve">9. </w:t>
      </w:r>
      <w:hyperlink r:id="rId17" w:history="1">
        <w:r w:rsidRPr="008C6FB3">
          <w:rPr>
            <w:i/>
            <w:iCs/>
            <w:szCs w:val="26"/>
          </w:rPr>
          <w:t>Зона</w:t>
        </w:r>
      </w:hyperlink>
      <w:r w:rsidRPr="008C6FB3">
        <w:rPr>
          <w:i/>
          <w:iCs/>
        </w:rPr>
        <w:t xml:space="preserve"> охраняемого объекта</w:t>
      </w:r>
    </w:p>
    <w:p w:rsidR="00545E9B" w:rsidRPr="008C6FB3" w:rsidRDefault="00545E9B" w:rsidP="00B93782">
      <w:pPr>
        <w:tabs>
          <w:tab w:val="left" w:pos="709"/>
        </w:tabs>
      </w:pPr>
      <w:r w:rsidRPr="008C6FB3">
        <w:t>Зона охраняемого объекта устанавливается бессрочно для исключения причин и условий, порождающих угрозу безопасности объектов государственной охраны и охраняемых объектов, в том числе в отношении вновь создаваемого объекта (планируемого к строительству) или в случае реконструкции охраняемого объекта.</w:t>
      </w:r>
    </w:p>
    <w:p w:rsidR="00545E9B" w:rsidRPr="008C6FB3" w:rsidRDefault="00545E9B" w:rsidP="00B93782">
      <w:pPr>
        <w:tabs>
          <w:tab w:val="left" w:pos="709"/>
        </w:tabs>
      </w:pPr>
      <w:r w:rsidRPr="008C6FB3">
        <w:t xml:space="preserve">Ограничения использования для каждой зоны охраняемого объекта формируются из перечня ограничений использования земельных участков и ограничений хозяйственной и иной деятельности согласно приложению </w:t>
      </w:r>
      <w:r w:rsidR="006E0E38" w:rsidRPr="008C6FB3">
        <w:t>«</w:t>
      </w:r>
      <w:r w:rsidRPr="008C6FB3">
        <w:t>Перечень ограничений использования земельных участков и ограничений хозяйственной и иной деятельности</w:t>
      </w:r>
      <w:r w:rsidR="006E0E38" w:rsidRPr="008C6FB3">
        <w:t>»</w:t>
      </w:r>
      <w:r w:rsidRPr="008C6FB3">
        <w:t xml:space="preserve"> к Положению о зоне охраняемого объекта, утвержденного постановлением </w:t>
      </w:r>
      <w:r w:rsidR="005171C7" w:rsidRPr="008C6FB3">
        <w:t xml:space="preserve">Правительства Российской </w:t>
      </w:r>
      <w:r w:rsidRPr="008C6FB3">
        <w:t>Федерации от 31 августа 2019</w:t>
      </w:r>
      <w:r w:rsidR="009D31E2" w:rsidRPr="008C6FB3">
        <w:t> </w:t>
      </w:r>
      <w:r w:rsidRPr="008C6FB3">
        <w:t>года № 1132.</w:t>
      </w:r>
    </w:p>
    <w:p w:rsidR="00545E9B" w:rsidRPr="008C6FB3" w:rsidRDefault="00545E9B" w:rsidP="00B93782">
      <w:pPr>
        <w:tabs>
          <w:tab w:val="left" w:pos="709"/>
        </w:tabs>
        <w:rPr>
          <w:i/>
          <w:iCs/>
        </w:rPr>
      </w:pPr>
      <w:r w:rsidRPr="008C6FB3">
        <w:rPr>
          <w:i/>
          <w:iCs/>
        </w:rPr>
        <w:t xml:space="preserve">10. </w:t>
      </w:r>
      <w:hyperlink r:id="rId18" w:history="1">
        <w:r w:rsidRPr="008C6FB3">
          <w:rPr>
            <w:i/>
            <w:iCs/>
            <w:szCs w:val="26"/>
          </w:rPr>
          <w:t>Зона</w:t>
        </w:r>
      </w:hyperlink>
      <w:r w:rsidRPr="008C6FB3">
        <w:rPr>
          <w:i/>
          <w:iCs/>
        </w:rPr>
        <w:t xml:space="preserve">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rsidR="00545E9B" w:rsidRPr="008C6FB3" w:rsidRDefault="00545E9B" w:rsidP="00B93782">
      <w:pPr>
        <w:tabs>
          <w:tab w:val="left" w:pos="709"/>
        </w:tabs>
      </w:pPr>
      <w:r w:rsidRPr="008C6FB3">
        <w:t xml:space="preserve">Порядок установления данных зон определяется 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w:t>
      </w:r>
      <w:r w:rsidRPr="008C6FB3">
        <w:lastRenderedPageBreak/>
        <w:t>обороны страны, утвержденным постановлением Правительства Российской Федерации от 5 мая 2014</w:t>
      </w:r>
      <w:r w:rsidR="009D31E2" w:rsidRPr="008C6FB3">
        <w:t> </w:t>
      </w:r>
      <w:r w:rsidRPr="008C6FB3">
        <w:t>года № 405</w:t>
      </w:r>
      <w:r w:rsidR="00505972" w:rsidRPr="008C6FB3">
        <w:t xml:space="preserve"> (в редакции изменений)</w:t>
      </w:r>
      <w:r w:rsidRPr="008C6FB3">
        <w:t>.</w:t>
      </w:r>
    </w:p>
    <w:p w:rsidR="00545E9B" w:rsidRPr="008C6FB3" w:rsidRDefault="00545E9B" w:rsidP="00B93782">
      <w:pPr>
        <w:tabs>
          <w:tab w:val="left" w:pos="709"/>
        </w:tabs>
        <w:rPr>
          <w:i/>
          <w:iCs/>
        </w:rPr>
      </w:pPr>
      <w:r w:rsidRPr="008C6FB3">
        <w:rPr>
          <w:i/>
          <w:iCs/>
        </w:rP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545E9B" w:rsidRPr="008C6FB3" w:rsidRDefault="00545E9B" w:rsidP="00B93782">
      <w:pPr>
        <w:tabs>
          <w:tab w:val="left" w:pos="709"/>
        </w:tabs>
      </w:pPr>
      <w:r w:rsidRPr="008C6FB3">
        <w:t>В соответствии с Федеральным законом от 14 марта 1995</w:t>
      </w:r>
      <w:r w:rsidR="009D31E2" w:rsidRPr="008C6FB3">
        <w:t> </w:t>
      </w:r>
      <w:r w:rsidRPr="008C6FB3">
        <w:t xml:space="preserve">года № 33-ФЗ </w:t>
      </w:r>
      <w:r w:rsidR="006E0E38" w:rsidRPr="008C6FB3">
        <w:t>«</w:t>
      </w:r>
      <w:r w:rsidRPr="008C6FB3">
        <w:t>Об особо охраняемых природных территориях</w:t>
      </w:r>
      <w:r w:rsidR="006E0E38" w:rsidRPr="008C6FB3">
        <w:t>»</w:t>
      </w:r>
      <w:r w:rsidR="00505972" w:rsidRPr="008C6FB3">
        <w:t xml:space="preserve"> (в редакции изменений)</w:t>
      </w:r>
      <w:r w:rsidRPr="008C6FB3">
        <w:t xml:space="preserve">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устанавливаются охранные зоны. Положение об охранных зонах указанных особо охраняемых природных территорий утверждается Правительством Российской Федерации. 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w:t>
      </w:r>
    </w:p>
    <w:p w:rsidR="00545E9B" w:rsidRPr="008C6FB3" w:rsidRDefault="00545E9B" w:rsidP="00B93782">
      <w:pPr>
        <w:tabs>
          <w:tab w:val="left" w:pos="709"/>
        </w:tabs>
        <w:rPr>
          <w:i/>
          <w:iCs/>
        </w:rPr>
      </w:pPr>
      <w:r w:rsidRPr="008C6FB3">
        <w:rPr>
          <w:i/>
          <w:iCs/>
        </w:rPr>
        <w:t>12. Охранная зона стационарных пунктов наблюдений за состоянием окружающей среды, ее загрязнением</w:t>
      </w:r>
    </w:p>
    <w:p w:rsidR="00545E9B" w:rsidRPr="008C6FB3" w:rsidRDefault="00545E9B" w:rsidP="00B93782">
      <w:pPr>
        <w:tabs>
          <w:tab w:val="left" w:pos="709"/>
        </w:tabs>
      </w:pPr>
      <w:r w:rsidRPr="008C6FB3">
        <w:t>В соответствии с Федеральным законом от 19 июля 1998</w:t>
      </w:r>
      <w:r w:rsidR="009D31E2" w:rsidRPr="008C6FB3">
        <w:t> </w:t>
      </w:r>
      <w:r w:rsidRPr="008C6FB3">
        <w:t xml:space="preserve">года № 113-ФЗ </w:t>
      </w:r>
      <w:r w:rsidR="006E0E38" w:rsidRPr="008C6FB3">
        <w:t>«</w:t>
      </w:r>
      <w:r w:rsidRPr="008C6FB3">
        <w:t>О гидрометеорологической службе</w:t>
      </w:r>
      <w:r w:rsidR="006E0E38" w:rsidRPr="008C6FB3">
        <w:t>»</w:t>
      </w:r>
      <w:r w:rsidR="00505972" w:rsidRPr="008C6FB3">
        <w:t xml:space="preserve"> (в редакции изменений) </w:t>
      </w:r>
      <w:r w:rsidRPr="008C6FB3">
        <w:t>в целях получения достоверной информации о состоянии окружающей среды, ее загрязнении вокруг стационарных пунктов наблюдений создаются охранные зоны, в которых устанавливаются ограничения использования земельных участков. Положение об охранных зонах стационарных пунктов наблюдений утверждается Правительством Российской Федерации.</w:t>
      </w:r>
    </w:p>
    <w:p w:rsidR="00545E9B" w:rsidRPr="008C6FB3" w:rsidRDefault="00545E9B" w:rsidP="00B93782">
      <w:pPr>
        <w:tabs>
          <w:tab w:val="left" w:pos="709"/>
        </w:tabs>
        <w:rPr>
          <w:i/>
          <w:iCs/>
        </w:rPr>
      </w:pPr>
      <w:r w:rsidRPr="008C6FB3">
        <w:rPr>
          <w:i/>
          <w:iCs/>
        </w:rPr>
        <w:t>13. Водоохранная зона</w:t>
      </w:r>
    </w:p>
    <w:p w:rsidR="00545E9B" w:rsidRPr="008C6FB3" w:rsidRDefault="00545E9B" w:rsidP="00B93782">
      <w:pPr>
        <w:tabs>
          <w:tab w:val="left" w:pos="709"/>
        </w:tabs>
      </w:pPr>
      <w:r w:rsidRPr="008C6FB3">
        <w:t>Использование земельных участков и иных объектов недвижимости, расположенных в границах водоохранных зон, регламентируется требованиями Водного кодекса Российской Федерации</w:t>
      </w:r>
      <w:r w:rsidR="00757FB5" w:rsidRPr="008C6FB3">
        <w:t>.</w:t>
      </w:r>
    </w:p>
    <w:p w:rsidR="00FB44CB" w:rsidRPr="008C6FB3" w:rsidRDefault="00FB44CB" w:rsidP="00FB44CB">
      <w:pPr>
        <w:tabs>
          <w:tab w:val="left" w:pos="0"/>
        </w:tabs>
        <w:rPr>
          <w:szCs w:val="26"/>
        </w:rPr>
      </w:pPr>
      <w:r w:rsidRPr="008C6FB3">
        <w:rPr>
          <w:szCs w:val="26"/>
        </w:rPr>
        <w:t xml:space="preserve">Береговые охранные зоны, заповедные зоны, водоохранные зоны водных объектов рыбохозяйственного назначения, созданные до дня вступления в силу настоящего Федерального закона от 30 декабря 2021 года № 445-ФЗ «О внесении изменений в Федеральный закон «О рыболовстве и сохранении водных биологических ресурсов» и отдельные законодательные акты Российской Федерации», рыбоохранные зоны, установленные в период до 1 января 2022 года, и водный объект или часть водного объекта, к которым прилегают такие зоны, в целях сохранения водных биоресурсов признаются на период до 1 января 2025 года рыбохозяйственными заповедными зонами в случае и порядке, предусмотренных федеральным органом исполнительной власти в области рыболовства. </w:t>
      </w:r>
    </w:p>
    <w:p w:rsidR="00545E9B" w:rsidRPr="008C6FB3" w:rsidRDefault="00545E9B" w:rsidP="00B93782">
      <w:pPr>
        <w:tabs>
          <w:tab w:val="left" w:pos="709"/>
        </w:tabs>
        <w:rPr>
          <w:i/>
          <w:iCs/>
        </w:rPr>
      </w:pPr>
      <w:r w:rsidRPr="008C6FB3">
        <w:rPr>
          <w:i/>
          <w:iCs/>
        </w:rPr>
        <w:t>14. Прибрежная защитная полоса</w:t>
      </w:r>
    </w:p>
    <w:p w:rsidR="00545E9B" w:rsidRPr="008C6FB3" w:rsidRDefault="00545E9B" w:rsidP="00B93782">
      <w:pPr>
        <w:tabs>
          <w:tab w:val="left" w:pos="709"/>
        </w:tabs>
      </w:pPr>
      <w:r w:rsidRPr="008C6FB3">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в соответствии с Водным кодексом Российской Федерации.</w:t>
      </w:r>
    </w:p>
    <w:p w:rsidR="00545E9B" w:rsidRPr="008C6FB3" w:rsidRDefault="00545E9B" w:rsidP="00B93782">
      <w:pPr>
        <w:tabs>
          <w:tab w:val="left" w:pos="709"/>
        </w:tabs>
      </w:pPr>
      <w:r w:rsidRPr="008C6FB3">
        <w:t>Постановлением Правительства Российской Федерации от 10 января 2009</w:t>
      </w:r>
      <w:r w:rsidRPr="008C6FB3">
        <w:rPr>
          <w:lang w:val="en-US"/>
        </w:rPr>
        <w:t> </w:t>
      </w:r>
      <w:r w:rsidR="009D31E2" w:rsidRPr="008C6FB3">
        <w:t xml:space="preserve">года </w:t>
      </w:r>
      <w:r w:rsidRPr="008C6FB3">
        <w:t xml:space="preserve">№ 17 </w:t>
      </w:r>
      <w:r w:rsidR="003E654D" w:rsidRPr="008C6FB3">
        <w:t xml:space="preserve">(в редакции изменений) </w:t>
      </w:r>
      <w:r w:rsidRPr="008C6FB3">
        <w:t>утверждены Правила установления границ водоохранных зон и границ прибрежных защитных полос водных объектов.</w:t>
      </w:r>
    </w:p>
    <w:p w:rsidR="00545E9B" w:rsidRPr="008C6FB3" w:rsidRDefault="00545E9B" w:rsidP="00B93782">
      <w:pPr>
        <w:tabs>
          <w:tab w:val="left" w:pos="709"/>
        </w:tabs>
        <w:rPr>
          <w:i/>
          <w:iCs/>
        </w:rPr>
      </w:pPr>
      <w:r w:rsidRPr="008C6FB3">
        <w:rPr>
          <w:i/>
          <w:iCs/>
        </w:rPr>
        <w:t xml:space="preserve">15. </w:t>
      </w:r>
      <w:hyperlink r:id="rId19" w:history="1">
        <w:r w:rsidRPr="008C6FB3">
          <w:rPr>
            <w:i/>
            <w:iCs/>
            <w:szCs w:val="26"/>
          </w:rPr>
          <w:t>Зоны</w:t>
        </w:r>
      </w:hyperlink>
      <w:r w:rsidRPr="008C6FB3">
        <w:rPr>
          <w:i/>
          <w:iCs/>
        </w:rPr>
        <w:t xml:space="preserve"> санитарной охраны источников питьевого и хозяйственно-бытового водоснабжения, а также устанавливаемые в случаях, предусмотренных Водным </w:t>
      </w:r>
      <w:hyperlink r:id="rId20" w:history="1">
        <w:r w:rsidRPr="008C6FB3">
          <w:rPr>
            <w:i/>
            <w:iCs/>
            <w:szCs w:val="26"/>
          </w:rPr>
          <w:t>кодексом</w:t>
        </w:r>
      </w:hyperlink>
      <w:r w:rsidRPr="008C6FB3">
        <w:rPr>
          <w:i/>
          <w:iCs/>
        </w:rPr>
        <w:t xml:space="preserve"> </w:t>
      </w:r>
      <w:r w:rsidR="00DA3FF3" w:rsidRPr="008C6FB3">
        <w:rPr>
          <w:i/>
          <w:iCs/>
        </w:rPr>
        <w:t>Российской Федерации</w:t>
      </w:r>
      <w:r w:rsidRPr="008C6FB3">
        <w:rPr>
          <w:i/>
          <w:iCs/>
        </w:rPr>
        <w:t>, в отношении подземных водных объектов зоны специальной охраны</w:t>
      </w:r>
    </w:p>
    <w:p w:rsidR="00545E9B" w:rsidRPr="008C6FB3" w:rsidRDefault="00545E9B" w:rsidP="00B93782">
      <w:pPr>
        <w:tabs>
          <w:tab w:val="left" w:pos="709"/>
        </w:tabs>
      </w:pPr>
      <w:r w:rsidRPr="008C6FB3">
        <w:lastRenderedPageBreak/>
        <w:t>Для водных объектов, используемых для целей питьевого и хозяйственно-бытового водоснабжения, устанавливаются зоны санитарной охраны в соответствии с законодательством о санитарно-эпидемиологическом благополучии населения. В зонах санитарной охраны источников питьевого водоснабжения осуществление деятельности и отведение территории для жилищного строительства, строительства промышленных объектов и объектов сельскохозяйственного назначения запрещаются или ограничиваются в случаях и в порядке, которые установлены санитарными правилами и нормами в соответствии с законодательством о санитарно-эпидемиологическом благополучии населения.</w:t>
      </w:r>
    </w:p>
    <w:p w:rsidR="00545E9B" w:rsidRPr="008C6FB3" w:rsidRDefault="00545E9B" w:rsidP="00B93782">
      <w:pPr>
        <w:tabs>
          <w:tab w:val="left" w:pos="709"/>
        </w:tabs>
      </w:pPr>
      <w:r w:rsidRPr="008C6FB3">
        <w:t>Зоны санитарной охраны источников водоснабжения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545E9B" w:rsidRPr="008C6FB3" w:rsidRDefault="00545E9B" w:rsidP="00B93782">
      <w:pPr>
        <w:tabs>
          <w:tab w:val="left" w:pos="709"/>
        </w:tabs>
      </w:pPr>
      <w:r w:rsidRPr="008C6FB3">
        <w:t>Ограничения использования земельных участков и объектов капитального строительства в границах зон санитарной охраны источников водоснабжения установлены следующими документами:</w:t>
      </w:r>
    </w:p>
    <w:p w:rsidR="008C246A" w:rsidRPr="008C6FB3" w:rsidRDefault="008C246A" w:rsidP="008C246A">
      <w:pPr>
        <w:tabs>
          <w:tab w:val="left" w:pos="0"/>
        </w:tabs>
        <w:rPr>
          <w:szCs w:val="26"/>
        </w:rPr>
      </w:pPr>
      <w:r w:rsidRPr="008C6FB3">
        <w:rPr>
          <w:szCs w:val="26"/>
        </w:rPr>
        <w:t>1) Водный кодекс Российской Федерации;</w:t>
      </w:r>
    </w:p>
    <w:p w:rsidR="008C246A" w:rsidRPr="008C6FB3" w:rsidRDefault="008C246A" w:rsidP="008C246A">
      <w:pPr>
        <w:tabs>
          <w:tab w:val="left" w:pos="0"/>
        </w:tabs>
        <w:rPr>
          <w:szCs w:val="26"/>
        </w:rPr>
      </w:pPr>
      <w:r w:rsidRPr="008C6FB3">
        <w:rPr>
          <w:szCs w:val="26"/>
        </w:rPr>
        <w:t>2) Федеральный закон от 30 марта 1999 года № 52-ФЗ «О санитарно-эпидемиологическом благополучии населения»</w:t>
      </w:r>
      <w:r w:rsidRPr="008C6FB3">
        <w:t xml:space="preserve"> (в редакции изменений)</w:t>
      </w:r>
      <w:r w:rsidRPr="008C6FB3">
        <w:rPr>
          <w:szCs w:val="26"/>
        </w:rPr>
        <w:t>;</w:t>
      </w:r>
    </w:p>
    <w:p w:rsidR="008C246A" w:rsidRPr="008C6FB3" w:rsidRDefault="008C246A" w:rsidP="008C246A">
      <w:pPr>
        <w:tabs>
          <w:tab w:val="left" w:pos="0"/>
        </w:tabs>
        <w:rPr>
          <w:szCs w:val="26"/>
        </w:rPr>
      </w:pPr>
      <w:r w:rsidRPr="008C6FB3">
        <w:rPr>
          <w:szCs w:val="26"/>
        </w:rPr>
        <w:t>3) СП 31.13330.2012 Свод правил. Водоснабжение. Наружные сети и сооружения. Актуализированная редакция СНиП 2.04.02-84*;</w:t>
      </w:r>
    </w:p>
    <w:p w:rsidR="008C246A" w:rsidRPr="008C6FB3" w:rsidRDefault="008C246A" w:rsidP="008C246A">
      <w:pPr>
        <w:tabs>
          <w:tab w:val="left" w:pos="0"/>
        </w:tabs>
        <w:rPr>
          <w:szCs w:val="26"/>
        </w:rPr>
      </w:pPr>
      <w:r w:rsidRPr="008C6FB3">
        <w:rPr>
          <w:szCs w:val="26"/>
        </w:rPr>
        <w:t>4)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8C6FB3">
        <w:t xml:space="preserve"> (в редакции изменений)</w:t>
      </w:r>
      <w:r w:rsidRPr="008C6FB3">
        <w:rPr>
          <w:szCs w:val="26"/>
        </w:rPr>
        <w:t>.</w:t>
      </w:r>
    </w:p>
    <w:p w:rsidR="00545E9B" w:rsidRPr="008C6FB3" w:rsidRDefault="00545E9B" w:rsidP="00B93782">
      <w:pPr>
        <w:tabs>
          <w:tab w:val="left" w:pos="709"/>
        </w:tabs>
        <w:rPr>
          <w:i/>
          <w:iCs/>
        </w:rPr>
      </w:pPr>
      <w:r w:rsidRPr="008C6FB3">
        <w:rPr>
          <w:i/>
          <w:iCs/>
        </w:rPr>
        <w:t>16. Зоны затопления и подтопления</w:t>
      </w:r>
    </w:p>
    <w:p w:rsidR="00545E9B" w:rsidRPr="008C6FB3" w:rsidRDefault="00545E9B" w:rsidP="00B93782">
      <w:pPr>
        <w:tabs>
          <w:tab w:val="left" w:pos="709"/>
        </w:tabs>
      </w:pPr>
      <w:r w:rsidRPr="008C6FB3">
        <w:t xml:space="preserve">Границы зон затопления, подтопления устанавливаются в отношении территорий в соответствии с требованиями согласно приложению к Положению о зонах затопления, подтопления, утвержденному постановлением Правительства </w:t>
      </w:r>
      <w:r w:rsidR="00DA3FF3" w:rsidRPr="008C6FB3">
        <w:t>Российской Федерации</w:t>
      </w:r>
      <w:r w:rsidRPr="008C6FB3">
        <w:t xml:space="preserve"> от 18 апреля 2014</w:t>
      </w:r>
      <w:r w:rsidR="009D31E2" w:rsidRPr="008C6FB3">
        <w:t> </w:t>
      </w:r>
      <w:r w:rsidRPr="008C6FB3">
        <w:t xml:space="preserve">года № 360 </w:t>
      </w:r>
      <w:r w:rsidR="006E0E38" w:rsidRPr="008C6FB3">
        <w:t>«</w:t>
      </w:r>
      <w:r w:rsidRPr="008C6FB3">
        <w:t>О зонах затопления, подтопления</w:t>
      </w:r>
      <w:r w:rsidR="006E0E38" w:rsidRPr="008C6FB3">
        <w:t>»</w:t>
      </w:r>
      <w:r w:rsidR="003E654D" w:rsidRPr="008C6FB3">
        <w:t xml:space="preserve"> (в редакции изменений)</w:t>
      </w:r>
      <w:r w:rsidRPr="008C6FB3">
        <w:t>.</w:t>
      </w:r>
    </w:p>
    <w:p w:rsidR="00545E9B" w:rsidRPr="008C6FB3" w:rsidRDefault="00545E9B" w:rsidP="00B93782">
      <w:pPr>
        <w:tabs>
          <w:tab w:val="left" w:pos="709"/>
        </w:tabs>
      </w:pPr>
      <w:r w:rsidRPr="008C6FB3">
        <w:t xml:space="preserve">В границах зон затопления, подтопления, в соответствии с законодательством </w:t>
      </w:r>
      <w:r w:rsidR="00DA3FF3" w:rsidRPr="008C6FB3">
        <w:t>Российской Федерации</w:t>
      </w:r>
      <w:r w:rsidRPr="008C6FB3">
        <w:t xml:space="preserve"> о градостроительной деятельности отнесенных к зонам с особыми условиями использования территорий, запрещаются:</w:t>
      </w:r>
    </w:p>
    <w:p w:rsidR="00B87E9C" w:rsidRPr="008C6FB3" w:rsidRDefault="00B87E9C" w:rsidP="00B87E9C">
      <w:pPr>
        <w:tabs>
          <w:tab w:val="left" w:pos="0"/>
        </w:tabs>
        <w:rPr>
          <w:rFonts w:ascii="Liberation Serif" w:hAnsi="Liberation Serif" w:hint="eastAsia"/>
          <w:kern w:val="2"/>
          <w:sz w:val="24"/>
        </w:rPr>
      </w:pPr>
      <w:r w:rsidRPr="008C6FB3">
        <w:rPr>
          <w:kern w:val="2"/>
          <w:szCs w:val="26"/>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B87E9C" w:rsidRPr="008C6FB3" w:rsidRDefault="00B87E9C" w:rsidP="00B87E9C">
      <w:pPr>
        <w:tabs>
          <w:tab w:val="left" w:pos="0"/>
        </w:tabs>
        <w:rPr>
          <w:rFonts w:ascii="Liberation Serif" w:hAnsi="Liberation Serif" w:hint="eastAsia"/>
          <w:kern w:val="2"/>
          <w:sz w:val="24"/>
        </w:rPr>
      </w:pPr>
      <w:r w:rsidRPr="008C6FB3">
        <w:rPr>
          <w:kern w:val="2"/>
          <w:szCs w:val="26"/>
        </w:rPr>
        <w:t>2) использование сточных вод в целях регулирования плодородия почв;</w:t>
      </w:r>
    </w:p>
    <w:p w:rsidR="00B87E9C" w:rsidRPr="008C6FB3" w:rsidRDefault="00B87E9C" w:rsidP="00B87E9C">
      <w:pPr>
        <w:tabs>
          <w:tab w:val="left" w:pos="0"/>
        </w:tabs>
        <w:rPr>
          <w:rFonts w:ascii="Liberation Serif" w:hAnsi="Liberation Serif" w:hint="eastAsia"/>
          <w:kern w:val="2"/>
          <w:sz w:val="24"/>
        </w:rPr>
      </w:pPr>
      <w:r w:rsidRPr="008C6FB3">
        <w:rPr>
          <w:kern w:val="2"/>
          <w:szCs w:val="26"/>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B87E9C" w:rsidRPr="008C6FB3" w:rsidRDefault="00B87E9C" w:rsidP="00B87E9C">
      <w:pPr>
        <w:tabs>
          <w:tab w:val="left" w:pos="0"/>
        </w:tabs>
        <w:rPr>
          <w:szCs w:val="26"/>
        </w:rPr>
      </w:pPr>
      <w:r w:rsidRPr="008C6FB3">
        <w:rPr>
          <w:kern w:val="2"/>
          <w:szCs w:val="26"/>
        </w:rPr>
        <w:t>4) осуществление авиационных мер по борьбе с вредными организмами.</w:t>
      </w:r>
    </w:p>
    <w:p w:rsidR="00545E9B" w:rsidRPr="008C6FB3" w:rsidRDefault="00545E9B" w:rsidP="00B93782">
      <w:pPr>
        <w:tabs>
          <w:tab w:val="left" w:pos="709"/>
        </w:tabs>
        <w:rPr>
          <w:i/>
          <w:iCs/>
        </w:rPr>
      </w:pPr>
      <w:r w:rsidRPr="008C6FB3">
        <w:rPr>
          <w:i/>
          <w:iCs/>
        </w:rPr>
        <w:t>17. Санитарно-защитная зона</w:t>
      </w:r>
    </w:p>
    <w:p w:rsidR="00545E9B" w:rsidRPr="008C6FB3" w:rsidRDefault="00545E9B" w:rsidP="00B93782">
      <w:pPr>
        <w:tabs>
          <w:tab w:val="left" w:pos="709"/>
        </w:tabs>
      </w:pPr>
      <w:r w:rsidRPr="008C6FB3">
        <w:t xml:space="preserve">На территории санитарно-защитных зон в соответствии с законодательством </w:t>
      </w:r>
      <w:r w:rsidR="00DA3FF3" w:rsidRPr="008C6FB3">
        <w:t>Российской Федерации</w:t>
      </w:r>
      <w:r w:rsidRPr="008C6FB3">
        <w:t xml:space="preserve"> устанавливается специальный режим использования земельных участков и объектов капитального строительства.</w:t>
      </w:r>
    </w:p>
    <w:p w:rsidR="00545E9B" w:rsidRPr="008C6FB3" w:rsidRDefault="00545E9B" w:rsidP="00B93782">
      <w:pPr>
        <w:tabs>
          <w:tab w:val="left" w:pos="709"/>
        </w:tabs>
      </w:pPr>
      <w:r w:rsidRPr="008C6FB3">
        <w:lastRenderedPageBreak/>
        <w:t>Содержание указанного режима определяется в соответствии с Федеральным законом от 30 марта 1999</w:t>
      </w:r>
      <w:r w:rsidR="009D31E2" w:rsidRPr="008C6FB3">
        <w:t> </w:t>
      </w:r>
      <w:r w:rsidRPr="008C6FB3">
        <w:t xml:space="preserve">года № 52-ФЗ </w:t>
      </w:r>
      <w:r w:rsidR="006E0E38" w:rsidRPr="008C6FB3">
        <w:t>«</w:t>
      </w:r>
      <w:r w:rsidRPr="008C6FB3">
        <w:t>О санитарно-эпидемиологическом благополучии населения</w:t>
      </w:r>
      <w:r w:rsidR="006E0E38" w:rsidRPr="008C6FB3">
        <w:t>»</w:t>
      </w:r>
      <w:r w:rsidR="003E654D" w:rsidRPr="008C6FB3">
        <w:t xml:space="preserve"> (в редакции изменений)</w:t>
      </w:r>
      <w:r w:rsidRPr="008C6FB3">
        <w:t xml:space="preserve"> и Правилами установления санитарно-защитных зон и использования земельных участков, расположенных в границах санитарно-защитных зон, утвержденными постановлением Правительства </w:t>
      </w:r>
      <w:r w:rsidR="00DA3FF3" w:rsidRPr="008C6FB3">
        <w:t>Российской Федерации</w:t>
      </w:r>
      <w:r w:rsidRPr="008C6FB3">
        <w:t xml:space="preserve"> от 3 марта 2018</w:t>
      </w:r>
      <w:r w:rsidR="009D31E2" w:rsidRPr="008C6FB3">
        <w:t> </w:t>
      </w:r>
      <w:r w:rsidRPr="008C6FB3">
        <w:t>года № 222</w:t>
      </w:r>
      <w:r w:rsidR="003E654D" w:rsidRPr="008C6FB3">
        <w:t xml:space="preserve"> (в редакции изменений)</w:t>
      </w:r>
      <w:r w:rsidRPr="008C6FB3">
        <w:t>.</w:t>
      </w:r>
    </w:p>
    <w:p w:rsidR="00545E9B" w:rsidRPr="008C6FB3" w:rsidRDefault="00545E9B" w:rsidP="00B93782">
      <w:pPr>
        <w:tabs>
          <w:tab w:val="left" w:pos="709"/>
        </w:tabs>
        <w:rPr>
          <w:i/>
          <w:iCs/>
        </w:rPr>
      </w:pPr>
      <w:r w:rsidRPr="008C6FB3">
        <w:rPr>
          <w:i/>
          <w:iCs/>
        </w:rPr>
        <w:t>18. Охранная зона пунктов государственной геодезической сети, государственной нивелирной сети и государственной гравиметрической сети</w:t>
      </w:r>
    </w:p>
    <w:p w:rsidR="00545E9B" w:rsidRPr="008C6FB3" w:rsidRDefault="00545E9B" w:rsidP="00B93782">
      <w:pPr>
        <w:tabs>
          <w:tab w:val="left" w:pos="709"/>
        </w:tabs>
      </w:pPr>
      <w:r w:rsidRPr="008C6FB3">
        <w:t xml:space="preserve">Порядок установления, изменения, прекращения существования охранных зон пунктов государственной геодезической сети, государственной нивелирной сети и государственной гравиметрической сети (далее соответственно – пункты, охранные зоны пунктов) определен Положением об охранных зонах пунктов государственной геодезической сети, государственной нивелирной сети и государственной гравиметрической сети, утвержденным постановление Правительства </w:t>
      </w:r>
      <w:r w:rsidR="00DA3FF3" w:rsidRPr="008C6FB3">
        <w:t>Российской Федерации</w:t>
      </w:r>
      <w:r w:rsidRPr="008C6FB3">
        <w:t xml:space="preserve"> от 21.</w:t>
      </w:r>
      <w:r w:rsidR="009D31E2" w:rsidRPr="008C6FB3">
        <w:t xml:space="preserve"> августа </w:t>
      </w:r>
      <w:r w:rsidRPr="008C6FB3">
        <w:t>2019 г</w:t>
      </w:r>
      <w:r w:rsidR="009D31E2" w:rsidRPr="008C6FB3">
        <w:t>ода</w:t>
      </w:r>
      <w:r w:rsidRPr="008C6FB3">
        <w:t xml:space="preserve"> № 1080 </w:t>
      </w:r>
      <w:r w:rsidR="006E0E38" w:rsidRPr="008C6FB3">
        <w:t>«</w:t>
      </w:r>
      <w:r w:rsidRPr="008C6FB3">
        <w:t>Об охранных зонах пунктов государственной геодезической сети, государственной нивелирной сети и государственной гравиметрической сети</w:t>
      </w:r>
      <w:r w:rsidR="006E0E38" w:rsidRPr="008C6FB3">
        <w:t>»</w:t>
      </w:r>
      <w:r w:rsidRPr="008C6FB3">
        <w:t>.</w:t>
      </w:r>
    </w:p>
    <w:p w:rsidR="00545E9B" w:rsidRPr="008C6FB3" w:rsidRDefault="00545E9B" w:rsidP="00B93782">
      <w:pPr>
        <w:tabs>
          <w:tab w:val="left" w:pos="709"/>
        </w:tabs>
        <w:rPr>
          <w:i/>
          <w:iCs/>
        </w:rPr>
      </w:pPr>
      <w:r w:rsidRPr="008C6FB3">
        <w:rPr>
          <w:i/>
          <w:iCs/>
        </w:rPr>
        <w:t>19. Рыбохозяйственная заповедная зона</w:t>
      </w:r>
    </w:p>
    <w:p w:rsidR="00545E9B" w:rsidRPr="008C6FB3" w:rsidRDefault="00545E9B" w:rsidP="00B93782">
      <w:pPr>
        <w:tabs>
          <w:tab w:val="left" w:pos="709"/>
        </w:tabs>
      </w:pPr>
      <w:r w:rsidRPr="008C6FB3">
        <w:t>В соответствии с Федеральным законом от 20 декабря 2004</w:t>
      </w:r>
      <w:r w:rsidR="009D31E2" w:rsidRPr="008C6FB3">
        <w:t> </w:t>
      </w:r>
      <w:r w:rsidRPr="008C6FB3">
        <w:t xml:space="preserve">года № 166-ФЗ </w:t>
      </w:r>
      <w:r w:rsidR="006E0E38" w:rsidRPr="008C6FB3">
        <w:t>«</w:t>
      </w:r>
      <w:r w:rsidRPr="008C6FB3">
        <w:t>О рыболовстве и сохранении водных биологических ресурсов</w:t>
      </w:r>
      <w:r w:rsidR="006E0E38" w:rsidRPr="008C6FB3">
        <w:t>»</w:t>
      </w:r>
      <w:r w:rsidR="003E654D" w:rsidRPr="008C6FB3">
        <w:t xml:space="preserve"> (в редакции изменений)</w:t>
      </w:r>
      <w:r w:rsidRPr="008C6FB3">
        <w:t xml:space="preserve"> рыбохозяйственной заповедной зоной является водный объект или его часть с прилегающей к ним территорией, на которых устанавливается особый режим хозяйственной и иной деятельности в целях сохранения водных биоресурсов и создания условий для развития аквакультуры и рыболовства.</w:t>
      </w:r>
    </w:p>
    <w:p w:rsidR="00545E9B" w:rsidRPr="008C6FB3" w:rsidRDefault="008C6FB3" w:rsidP="00B93782">
      <w:pPr>
        <w:tabs>
          <w:tab w:val="left" w:pos="709"/>
        </w:tabs>
      </w:pPr>
      <w:hyperlink r:id="rId21" w:history="1">
        <w:r w:rsidR="00545E9B" w:rsidRPr="008C6FB3">
          <w:rPr>
            <w:szCs w:val="26"/>
          </w:rPr>
          <w:t>Порядок</w:t>
        </w:r>
      </w:hyperlink>
      <w:r w:rsidR="00545E9B" w:rsidRPr="008C6FB3">
        <w:t xml:space="preserve"> образования рыбохозяйственных заповедных зон, виды хозяйственной и иной деятельности, которые могут быть запрещены или ограничены в рыбохозяйственных заповедных зонах, определяются Правилами образования рыбохозяйственных заповедных зон, утвержденными постановлением Правительства </w:t>
      </w:r>
      <w:r w:rsidR="00DA3FF3" w:rsidRPr="008C6FB3">
        <w:t>Российской Федерации</w:t>
      </w:r>
      <w:r w:rsidR="00545E9B" w:rsidRPr="008C6FB3">
        <w:t xml:space="preserve"> от 5 октября 2016</w:t>
      </w:r>
      <w:r w:rsidR="009D31E2" w:rsidRPr="008C6FB3">
        <w:t> </w:t>
      </w:r>
      <w:r w:rsidR="00545E9B" w:rsidRPr="008C6FB3">
        <w:t>года № 1005.</w:t>
      </w:r>
    </w:p>
    <w:p w:rsidR="00A6776F" w:rsidRPr="008C6FB3" w:rsidRDefault="00A6776F" w:rsidP="00A6776F">
      <w:pPr>
        <w:tabs>
          <w:tab w:val="left" w:pos="0"/>
        </w:tabs>
        <w:rPr>
          <w:szCs w:val="26"/>
        </w:rPr>
      </w:pPr>
      <w:bookmarkStart w:id="31" w:name="_Hlk138331080"/>
      <w:r w:rsidRPr="008C6FB3">
        <w:rPr>
          <w:szCs w:val="26"/>
        </w:rPr>
        <w:t>Требования о сохранении водных биоресурсов и среды их обитания при осуществлении градостроительной и иной деятельности установлены Федеральным законом «О рыболовстве и сохранении водных биологических ресурсов» от 20 декабря 2004 года № 166-ФЗ.</w:t>
      </w:r>
    </w:p>
    <w:p w:rsidR="00A6776F" w:rsidRPr="008C6FB3" w:rsidRDefault="00A6776F" w:rsidP="00A6776F">
      <w:pPr>
        <w:tabs>
          <w:tab w:val="left" w:pos="0"/>
        </w:tabs>
        <w:rPr>
          <w:szCs w:val="26"/>
        </w:rPr>
      </w:pPr>
      <w:r w:rsidRPr="008C6FB3">
        <w:rPr>
          <w:szCs w:val="26"/>
        </w:rPr>
        <w:t>Меры по сохранению водных биоресурсов и среды их обитания, порядок их осуществления определяются Правительством Российской Федерации:</w:t>
      </w:r>
    </w:p>
    <w:p w:rsidR="00A6776F" w:rsidRPr="008C6FB3" w:rsidRDefault="00A6776F" w:rsidP="00A6776F">
      <w:pPr>
        <w:tabs>
          <w:tab w:val="left" w:pos="0"/>
        </w:tabs>
        <w:rPr>
          <w:szCs w:val="26"/>
        </w:rPr>
      </w:pPr>
      <w:r w:rsidRPr="008C6FB3">
        <w:rPr>
          <w:szCs w:val="26"/>
        </w:rPr>
        <w:t>- постановлением Правительства РФ от 29 апреля 2013 года № 380 «Об утверждении Положения о мерах по сохранению водных биологических ресурсов и среды их обитания»</w:t>
      </w:r>
    </w:p>
    <w:p w:rsidR="00A6776F" w:rsidRPr="008C6FB3" w:rsidRDefault="00A6776F" w:rsidP="00A6776F">
      <w:pPr>
        <w:tabs>
          <w:tab w:val="left" w:pos="0"/>
        </w:tabs>
        <w:rPr>
          <w:szCs w:val="26"/>
        </w:rPr>
      </w:pPr>
      <w:r w:rsidRPr="008C6FB3">
        <w:rPr>
          <w:szCs w:val="26"/>
        </w:rPr>
        <w:t>- постановлением Правительства РФ от 30 апреля 2013 года № 384 (ред. от 28.09.2020) «О согласовании Федеральным агентством по рыболовству строительства и реконструкции объектов капитального строительства, внедрения новых технологических процессов и осуществления иной деятельности, оказывающей воздействие на водные биологические ресурсы и среду их обитания» (вместе с «Правилами согласования Федеральным агентством по рыболовству строительства и реконструкции объектов капитального строительства, внедрения новых технологических процессов и осуществления иной деятельности, оказывающей воздействие на водные биологические ресурсы и среду их обитания»).</w:t>
      </w:r>
    </w:p>
    <w:p w:rsidR="00545E9B" w:rsidRPr="008C6FB3" w:rsidRDefault="00545E9B" w:rsidP="00B93782">
      <w:pPr>
        <w:tabs>
          <w:tab w:val="left" w:pos="709"/>
        </w:tabs>
        <w:rPr>
          <w:i/>
          <w:iCs/>
        </w:rPr>
      </w:pPr>
      <w:bookmarkStart w:id="32" w:name="_Hlk95129164"/>
      <w:bookmarkEnd w:id="31"/>
      <w:r w:rsidRPr="008C6FB3">
        <w:rPr>
          <w:i/>
          <w:iCs/>
        </w:rPr>
        <w:lastRenderedPageBreak/>
        <w:t>20. 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rsidR="005E7DB5" w:rsidRPr="008C6FB3" w:rsidRDefault="00545E9B" w:rsidP="005E7DB5">
      <w:pPr>
        <w:tabs>
          <w:tab w:val="left" w:pos="709"/>
        </w:tabs>
      </w:pPr>
      <w:r w:rsidRPr="008C6FB3">
        <w:t xml:space="preserve">До утверждения Правительством </w:t>
      </w:r>
      <w:r w:rsidR="00DA3FF3" w:rsidRPr="008C6FB3">
        <w:t>Российской Федерации</w:t>
      </w:r>
      <w:r w:rsidRPr="008C6FB3">
        <w:t xml:space="preserve"> положения о зонах минимальных расстояний до магистральных или промышленных трубопроводов правовой режим и порядок установления минимальных расстояний до промышленных и магистральных трубопроводов определяется с учетом </w:t>
      </w:r>
      <w:hyperlink r:id="rId22" w:history="1">
        <w:r w:rsidRPr="008C6FB3">
          <w:rPr>
            <w:szCs w:val="26"/>
          </w:rPr>
          <w:t>Правил</w:t>
        </w:r>
      </w:hyperlink>
      <w:r w:rsidRPr="008C6FB3">
        <w:t xml:space="preserve"> охраны магистральных</w:t>
      </w:r>
      <w:r w:rsidR="00945023" w:rsidRPr="008C6FB3">
        <w:t xml:space="preserve"> газ</w:t>
      </w:r>
      <w:r w:rsidRPr="008C6FB3">
        <w:t xml:space="preserve">опроводов, утвержденных постановлением Правительства </w:t>
      </w:r>
      <w:r w:rsidR="00DA3FF3" w:rsidRPr="008C6FB3">
        <w:t>Российской Федерации</w:t>
      </w:r>
      <w:r w:rsidRPr="008C6FB3">
        <w:t xml:space="preserve"> от 8 сентября 2017</w:t>
      </w:r>
      <w:r w:rsidR="009D31E2" w:rsidRPr="008C6FB3">
        <w:t> </w:t>
      </w:r>
      <w:r w:rsidRPr="008C6FB3">
        <w:t>года № 1083</w:t>
      </w:r>
      <w:r w:rsidR="003E654D" w:rsidRPr="008C6FB3">
        <w:t xml:space="preserve"> (в редакции изменений)</w:t>
      </w:r>
      <w:r w:rsidRPr="008C6FB3">
        <w:t>; Правил охраны</w:t>
      </w:r>
      <w:r w:rsidR="00945023" w:rsidRPr="008C6FB3">
        <w:t xml:space="preserve"> газ</w:t>
      </w:r>
      <w:r w:rsidRPr="008C6FB3">
        <w:t xml:space="preserve">ораспределительных сетей, утвержденными постановлением Правительства </w:t>
      </w:r>
      <w:r w:rsidR="00DA3FF3" w:rsidRPr="008C6FB3">
        <w:t>Российской Федерации</w:t>
      </w:r>
      <w:r w:rsidRPr="008C6FB3">
        <w:t xml:space="preserve"> от 20 ноября 2000</w:t>
      </w:r>
      <w:r w:rsidR="009D31E2" w:rsidRPr="008C6FB3">
        <w:t> г</w:t>
      </w:r>
      <w:r w:rsidRPr="008C6FB3">
        <w:t>ода №</w:t>
      </w:r>
      <w:r w:rsidR="009D31E2" w:rsidRPr="008C6FB3">
        <w:t> </w:t>
      </w:r>
      <w:r w:rsidRPr="008C6FB3">
        <w:t>878</w:t>
      </w:r>
      <w:r w:rsidR="003E654D" w:rsidRPr="008C6FB3">
        <w:t xml:space="preserve"> (в редакции изменений)</w:t>
      </w:r>
      <w:r w:rsidRPr="008C6FB3">
        <w:t xml:space="preserve">, Свода правил </w:t>
      </w:r>
      <w:r w:rsidR="006E0E38" w:rsidRPr="008C6FB3">
        <w:t>«</w:t>
      </w:r>
      <w:r w:rsidRPr="008C6FB3">
        <w:t>СП 36.13330.2012. Свод правил. Магистральные трубопроводы. Актуализированная редакция СНиП 2.05.06-85*</w:t>
      </w:r>
      <w:r w:rsidR="003E654D" w:rsidRPr="008C6FB3">
        <w:t>(в редакции изменений)</w:t>
      </w:r>
      <w:r w:rsidRPr="008C6FB3">
        <w:t xml:space="preserve">, утвержденным </w:t>
      </w:r>
      <w:hyperlink r:id="rId23" w:history="1">
        <w:r w:rsidRPr="008C6FB3">
          <w:t>приказом</w:t>
        </w:r>
      </w:hyperlink>
      <w:r w:rsidRPr="008C6FB3">
        <w:t xml:space="preserve"> Федерального агентства по строительству и жилищно-коммунальному хозяйству от 25 декабря 2012</w:t>
      </w:r>
      <w:r w:rsidR="00B10F29" w:rsidRPr="008C6FB3">
        <w:t> </w:t>
      </w:r>
      <w:r w:rsidRPr="008C6FB3">
        <w:t>года № 108/ГС</w:t>
      </w:r>
      <w:r w:rsidR="006E0E38" w:rsidRPr="008C6FB3">
        <w:t>»</w:t>
      </w:r>
      <w:r w:rsidR="003E654D" w:rsidRPr="008C6FB3">
        <w:t xml:space="preserve"> (в редакции изменений)</w:t>
      </w:r>
      <w:r w:rsidRPr="008C6FB3">
        <w:t>.</w:t>
      </w:r>
    </w:p>
    <w:bookmarkEnd w:id="32"/>
    <w:p w:rsidR="00545E9B" w:rsidRPr="008C6FB3" w:rsidRDefault="00545E9B" w:rsidP="00B93782">
      <w:pPr>
        <w:tabs>
          <w:tab w:val="left" w:pos="709"/>
        </w:tabs>
        <w:rPr>
          <w:i/>
          <w:iCs/>
        </w:rPr>
      </w:pPr>
      <w:r w:rsidRPr="008C6FB3">
        <w:rPr>
          <w:i/>
          <w:iCs/>
        </w:rPr>
        <w:t>21. Охранная зона гидроэнергетического объекта</w:t>
      </w:r>
    </w:p>
    <w:p w:rsidR="00545E9B" w:rsidRPr="008C6FB3" w:rsidRDefault="00545E9B" w:rsidP="00B93782">
      <w:pPr>
        <w:tabs>
          <w:tab w:val="left" w:pos="709"/>
        </w:tabs>
      </w:pPr>
      <w:r w:rsidRPr="008C6FB3">
        <w:t xml:space="preserve">В соответствии с водным кодексом </w:t>
      </w:r>
      <w:r w:rsidR="00DA3FF3" w:rsidRPr="008C6FB3">
        <w:t>Российской Федерации</w:t>
      </w:r>
      <w:r w:rsidRPr="008C6FB3">
        <w:t xml:space="preserve"> для обеспечения безопасного и безаварийного функционирования, безопасной эксплуатации гидроэнергетических объектов в акваториях водных объектов, на участках береговой полосы (в том числе участках примыкания к гидроэнергетическим объектам), участках поймы устанавливаются охранные зоны с особыми условиями водопользования и использования участков береговой полосы (в том числе участков примыкания к гидроэнергетическим объектам).</w:t>
      </w:r>
    </w:p>
    <w:p w:rsidR="00545E9B" w:rsidRPr="008C6FB3" w:rsidRDefault="00545E9B" w:rsidP="00B93782">
      <w:pPr>
        <w:tabs>
          <w:tab w:val="left" w:pos="709"/>
        </w:tabs>
      </w:pPr>
      <w:r w:rsidRPr="008C6FB3">
        <w:t>Правила установления охранных зон для гидроэнергетических объектов утверждены постановлением Правительства Российской Федерации от 6 сентября 2012</w:t>
      </w:r>
      <w:r w:rsidR="00B10F29" w:rsidRPr="008C6FB3">
        <w:t> </w:t>
      </w:r>
      <w:r w:rsidRPr="008C6FB3">
        <w:t>года № 884.</w:t>
      </w:r>
    </w:p>
    <w:p w:rsidR="00545E9B" w:rsidRPr="008C6FB3" w:rsidRDefault="00545E9B" w:rsidP="00B93782">
      <w:pPr>
        <w:tabs>
          <w:tab w:val="left" w:pos="709"/>
        </w:tabs>
        <w:rPr>
          <w:i/>
          <w:iCs/>
        </w:rPr>
      </w:pPr>
      <w:r w:rsidRPr="008C6FB3">
        <w:rPr>
          <w:i/>
          <w:iCs/>
        </w:rPr>
        <w:t xml:space="preserve">22. Охранная </w:t>
      </w:r>
      <w:r w:rsidRPr="008C6FB3">
        <w:rPr>
          <w:i/>
          <w:iCs/>
          <w:szCs w:val="26"/>
        </w:rPr>
        <w:t>зона</w:t>
      </w:r>
      <w:r w:rsidRPr="008C6FB3">
        <w:rPr>
          <w:i/>
          <w:iCs/>
        </w:rPr>
        <w:t xml:space="preserve"> тепловых сетей</w:t>
      </w:r>
    </w:p>
    <w:p w:rsidR="00545E9B" w:rsidRPr="008C6FB3" w:rsidRDefault="00545E9B" w:rsidP="00B93782">
      <w:pPr>
        <w:tabs>
          <w:tab w:val="left" w:pos="709"/>
        </w:tabs>
      </w:pPr>
      <w:r w:rsidRPr="008C6FB3">
        <w:t>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 в соответствии с Типовыми правилами охраны коммунальных тепловых сетей, утвержденными Приказом Минстроя России от 17 августа 1992</w:t>
      </w:r>
      <w:r w:rsidR="00B10F29" w:rsidRPr="008C6FB3">
        <w:t> </w:t>
      </w:r>
      <w:r w:rsidRPr="008C6FB3">
        <w:t>года № 197.</w:t>
      </w:r>
    </w:p>
    <w:p w:rsidR="00545E9B" w:rsidRPr="008C6FB3" w:rsidRDefault="00545E9B" w:rsidP="00B93782">
      <w:pPr>
        <w:tabs>
          <w:tab w:val="left" w:pos="709"/>
        </w:tabs>
        <w:suppressAutoHyphens w:val="0"/>
        <w:rPr>
          <w:szCs w:val="26"/>
        </w:rPr>
      </w:pPr>
      <w:r w:rsidRPr="008C6FB3">
        <w:rPr>
          <w:szCs w:val="26"/>
        </w:rPr>
        <w:t xml:space="preserve">На территории </w:t>
      </w:r>
      <w:r w:rsidR="00B10F29" w:rsidRPr="008C6FB3">
        <w:rPr>
          <w:szCs w:val="26"/>
        </w:rPr>
        <w:t>сельского поселения</w:t>
      </w:r>
      <w:r w:rsidRPr="008C6FB3">
        <w:rPr>
          <w:szCs w:val="26"/>
        </w:rPr>
        <w:t xml:space="preserve"> могут быть выделены виды зон с особыми условиями использования территорий, приведенные в статье 105 Земельного кодекса Российской Федерации.</w:t>
      </w:r>
    </w:p>
    <w:p w:rsidR="00146518" w:rsidRPr="008C6FB3" w:rsidRDefault="00146518" w:rsidP="00B93782">
      <w:pPr>
        <w:tabs>
          <w:tab w:val="left" w:pos="709"/>
        </w:tabs>
        <w:suppressAutoHyphens w:val="0"/>
        <w:rPr>
          <w:szCs w:val="26"/>
        </w:rPr>
      </w:pPr>
    </w:p>
    <w:p w:rsidR="000214FD" w:rsidRPr="008C6FB3" w:rsidRDefault="007700D0" w:rsidP="00665D0C">
      <w:pPr>
        <w:pStyle w:val="21"/>
      </w:pPr>
      <w:r w:rsidRPr="008C6FB3">
        <w:t>2.2. Предложения по территориальному планированию, перечень мероприятий по территориальному планированию</w:t>
      </w:r>
    </w:p>
    <w:p w:rsidR="00960D20" w:rsidRPr="008C6FB3" w:rsidRDefault="006768A0" w:rsidP="00180911">
      <w:pPr>
        <w:pStyle w:val="3"/>
      </w:pPr>
      <w:bookmarkStart w:id="33" w:name="_Toc53025812"/>
      <w:bookmarkStart w:id="34" w:name="_Toc211201830"/>
      <w:bookmarkStart w:id="35" w:name="_Toc211652954"/>
      <w:bookmarkStart w:id="36" w:name="_Toc228180907"/>
      <w:r w:rsidRPr="008C6FB3">
        <w:t xml:space="preserve">2.2.1. </w:t>
      </w:r>
      <w:r w:rsidR="00A6506A" w:rsidRPr="008C6FB3">
        <w:t>Задачи и предложения по оптимизации административно-территориального устройства сельского поселения</w:t>
      </w:r>
    </w:p>
    <w:p w:rsidR="00E16752" w:rsidRPr="008C6FB3" w:rsidRDefault="00E16752" w:rsidP="00E16752">
      <w:r w:rsidRPr="008C6FB3">
        <w:t>Задачами территориального планирования в сфере административно- территориального устройства является приведение границ муниципального образования и населенных пунктов поселения в соответствие требованиям федерального и регионального законодательства.</w:t>
      </w:r>
    </w:p>
    <w:p w:rsidR="00E16752" w:rsidRPr="008C6FB3" w:rsidRDefault="00E16752" w:rsidP="00E16752">
      <w:r w:rsidRPr="008C6FB3">
        <w:t>Административно-территориальное устройство должно основываться на принципах: учета исторически сложившейся системы расселения и тенденций ее развития; территориального единства; создания правовых, экономических, финансовых и организационных условий для формирования и деятельности органов государственной власти и органов местного самоуправления; учета природно-</w:t>
      </w:r>
      <w:r w:rsidRPr="008C6FB3">
        <w:lastRenderedPageBreak/>
        <w:t>географических условий; рационального использования природных ресурсов и экономического потенциала территории, развития системы коммуникаций; развития социальной инфраструктуры, культурно-бытовых традиций и исконных видов хозяйственной деятельности населения.</w:t>
      </w:r>
    </w:p>
    <w:p w:rsidR="00E16752" w:rsidRPr="008C6FB3" w:rsidRDefault="00E16752" w:rsidP="00E16752">
      <w:r w:rsidRPr="008C6FB3">
        <w:t>Параметры территориального развития населенных пунктов поселения установлены на основе анализа вариантов возможного развития планировочной структуры его населенных пунктов с учетом природных, ландшафтных, инженерно-геологических условий, состояния окружающей среды, структуры земельного фонда поселения, характеристик объектов электро-, тепло-, газо- и водоснабжения населения в границах поселения, автомобильных дорог общего пользования и пр. инженерных сооружений в границах указанных населенных пунктов, иных объектов, размещение которых необходимо для осуществления полномочий органов местного самоуправления поселения.</w:t>
      </w:r>
    </w:p>
    <w:p w:rsidR="00960D20" w:rsidRPr="008C6FB3" w:rsidRDefault="00E16752" w:rsidP="00E16752">
      <w:pPr>
        <w:rPr>
          <w:bCs/>
        </w:rPr>
      </w:pPr>
      <w:r w:rsidRPr="008C6FB3">
        <w:rPr>
          <w:bCs/>
        </w:rPr>
        <w:t>Изменение установленных границ сельского поселения не требуется.</w:t>
      </w:r>
    </w:p>
    <w:p w:rsidR="00960D20" w:rsidRPr="008C6FB3" w:rsidRDefault="00960D20" w:rsidP="00960D20"/>
    <w:p w:rsidR="00CC4A2A" w:rsidRPr="008C6FB3" w:rsidRDefault="00CC4A2A" w:rsidP="00180911">
      <w:pPr>
        <w:pStyle w:val="3"/>
      </w:pPr>
      <w:r w:rsidRPr="008C6FB3">
        <w:t>2.2.</w:t>
      </w:r>
      <w:r w:rsidR="00FE4198" w:rsidRPr="008C6FB3">
        <w:t>2</w:t>
      </w:r>
      <w:r w:rsidRPr="008C6FB3">
        <w:t xml:space="preserve">. </w:t>
      </w:r>
      <w:bookmarkEnd w:id="33"/>
      <w:bookmarkEnd w:id="34"/>
      <w:bookmarkEnd w:id="35"/>
      <w:bookmarkEnd w:id="36"/>
      <w:r w:rsidR="001F16D5" w:rsidRPr="008C6FB3">
        <w:t>Демография</w:t>
      </w:r>
    </w:p>
    <w:p w:rsidR="001F16D5" w:rsidRPr="008C6FB3" w:rsidRDefault="001F16D5" w:rsidP="001F16D5">
      <w:pPr>
        <w:pStyle w:val="4"/>
      </w:pPr>
      <w:r w:rsidRPr="008C6FB3">
        <w:t>Базовый прогноз численности населения сельского поселения</w:t>
      </w:r>
    </w:p>
    <w:p w:rsidR="000E79CB" w:rsidRPr="008C6FB3" w:rsidRDefault="000E79CB" w:rsidP="000E79CB">
      <w:pPr>
        <w:widowControl w:val="0"/>
        <w:spacing w:before="40" w:after="40"/>
      </w:pPr>
      <w:r w:rsidRPr="008C6FB3">
        <w:t>При составлении базового прогноза численности населения генеральным планом учтена сложившаяся в поселении демографическая ситуация, комплексный потенциал поселения, а также общенациональная и областная политика в сфере демографии.</w:t>
      </w:r>
    </w:p>
    <w:p w:rsidR="00A6506A" w:rsidRPr="008C6FB3" w:rsidRDefault="000E79CB" w:rsidP="000E79CB">
      <w:pPr>
        <w:widowControl w:val="0"/>
        <w:spacing w:before="40" w:after="40"/>
      </w:pPr>
      <w:r w:rsidRPr="008C6FB3">
        <w:t>Анализ осуществляемых мер по сохранению человеческих ресурсов области показывает, что в силу значительной инерционности демографических процессов положительный эффект в этой сфере может быть достигнут только в среднесрочной или долгосрочной перспективе на основе реализации комплекса взаимодополняющих мероприятий по улучшению демографической ситуации, соответствующих программе экономического и социального развития области и муниципальных образований на среднесрочную перспективу.</w:t>
      </w:r>
    </w:p>
    <w:p w:rsidR="00F35DBF" w:rsidRPr="008C6FB3" w:rsidRDefault="00A6506A" w:rsidP="00A6506A">
      <w:pPr>
        <w:widowControl w:val="0"/>
        <w:spacing w:before="40" w:after="40"/>
        <w:rPr>
          <w:rStyle w:val="2f3"/>
          <w:rFonts w:ascii="Times New Roman" w:hAnsi="Times New Roman" w:cs="Times New Roman"/>
        </w:rPr>
      </w:pPr>
      <w:r w:rsidRPr="008C6FB3">
        <w:t>Прогнозируемая численность и возрастная структура населения поселения указана в таблице 2</w:t>
      </w:r>
      <w:r w:rsidR="000E79CB" w:rsidRPr="008C6FB3">
        <w:t>3</w:t>
      </w:r>
      <w:r w:rsidR="00E37620" w:rsidRPr="008C6FB3">
        <w:rPr>
          <w:rStyle w:val="2f3"/>
          <w:rFonts w:ascii="Times New Roman" w:hAnsi="Times New Roman" w:cs="Times New Roman"/>
        </w:rPr>
        <w:t>.</w:t>
      </w:r>
    </w:p>
    <w:p w:rsidR="00A6506A" w:rsidRPr="008C6FB3" w:rsidRDefault="00A6506A" w:rsidP="00A6506A">
      <w:pPr>
        <w:widowControl w:val="0"/>
        <w:spacing w:before="40" w:after="40"/>
        <w:jc w:val="right"/>
        <w:rPr>
          <w:rStyle w:val="2f3"/>
          <w:rFonts w:ascii="Times New Roman" w:hAnsi="Times New Roman" w:cs="Times New Roman"/>
        </w:rPr>
      </w:pPr>
      <w:r w:rsidRPr="008C6FB3">
        <w:rPr>
          <w:rStyle w:val="2f3"/>
          <w:rFonts w:ascii="Times New Roman" w:hAnsi="Times New Roman" w:cs="Times New Roman"/>
        </w:rPr>
        <w:t>Таблица 2</w:t>
      </w:r>
      <w:r w:rsidR="000E79CB" w:rsidRPr="008C6FB3">
        <w:rPr>
          <w:rStyle w:val="2f3"/>
          <w:rFonts w:ascii="Times New Roman" w:hAnsi="Times New Roman" w:cs="Times New Roman"/>
        </w:rPr>
        <w:t>3</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029"/>
        <w:gridCol w:w="1280"/>
        <w:gridCol w:w="1500"/>
        <w:gridCol w:w="1500"/>
        <w:gridCol w:w="1378"/>
      </w:tblGrid>
      <w:tr w:rsidR="008C6FB3" w:rsidRPr="008C6FB3" w:rsidTr="006473AE">
        <w:trPr>
          <w:trHeight w:val="386"/>
        </w:trPr>
        <w:tc>
          <w:tcPr>
            <w:tcW w:w="4029" w:type="dxa"/>
            <w:vMerge w:val="restart"/>
            <w:tcBorders>
              <w:top w:val="single" w:sz="1" w:space="0" w:color="000000"/>
              <w:left w:val="single" w:sz="1" w:space="0" w:color="000000"/>
              <w:bottom w:val="single" w:sz="1" w:space="0" w:color="000000"/>
            </w:tcBorders>
            <w:shd w:val="clear" w:color="auto" w:fill="DEEAF6" w:themeFill="accent1" w:themeFillTint="33"/>
            <w:vAlign w:val="center"/>
          </w:tcPr>
          <w:p w:rsidR="006473AE" w:rsidRPr="008C6FB3" w:rsidRDefault="006473AE" w:rsidP="006473AE">
            <w:pPr>
              <w:ind w:firstLine="0"/>
              <w:jc w:val="center"/>
              <w:rPr>
                <w:rFonts w:cs="Times New Roman"/>
                <w:bCs/>
                <w:sz w:val="20"/>
                <w:szCs w:val="20"/>
              </w:rPr>
            </w:pPr>
            <w:r w:rsidRPr="008C6FB3">
              <w:rPr>
                <w:rFonts w:cs="Times New Roman"/>
                <w:bCs/>
                <w:sz w:val="20"/>
                <w:szCs w:val="20"/>
              </w:rPr>
              <w:t>Показатели</w:t>
            </w:r>
          </w:p>
        </w:tc>
        <w:tc>
          <w:tcPr>
            <w:tcW w:w="1280" w:type="dxa"/>
            <w:vMerge w:val="restart"/>
            <w:tcBorders>
              <w:top w:val="single" w:sz="1" w:space="0" w:color="000000"/>
              <w:left w:val="single" w:sz="1" w:space="0" w:color="000000"/>
              <w:bottom w:val="single" w:sz="1" w:space="0" w:color="000000"/>
            </w:tcBorders>
            <w:shd w:val="clear" w:color="auto" w:fill="DEEAF6" w:themeFill="accent1" w:themeFillTint="33"/>
            <w:vAlign w:val="center"/>
          </w:tcPr>
          <w:p w:rsidR="006473AE" w:rsidRPr="008C6FB3" w:rsidRDefault="006473AE" w:rsidP="006473AE">
            <w:pPr>
              <w:ind w:firstLine="0"/>
              <w:jc w:val="center"/>
              <w:rPr>
                <w:rFonts w:cs="Times New Roman"/>
                <w:bCs/>
                <w:sz w:val="20"/>
                <w:szCs w:val="20"/>
              </w:rPr>
            </w:pPr>
            <w:r w:rsidRPr="008C6FB3">
              <w:rPr>
                <w:rFonts w:cs="Times New Roman"/>
                <w:bCs/>
                <w:sz w:val="20"/>
                <w:szCs w:val="20"/>
              </w:rPr>
              <w:t>Единица измерения</w:t>
            </w:r>
          </w:p>
        </w:tc>
        <w:tc>
          <w:tcPr>
            <w:tcW w:w="1500" w:type="dxa"/>
            <w:tcBorders>
              <w:top w:val="single" w:sz="1" w:space="0" w:color="000000"/>
              <w:left w:val="single" w:sz="1" w:space="0" w:color="000000"/>
              <w:bottom w:val="single" w:sz="1" w:space="0" w:color="000000"/>
            </w:tcBorders>
            <w:shd w:val="clear" w:color="auto" w:fill="DEEAF6" w:themeFill="accent1" w:themeFillTint="33"/>
            <w:vAlign w:val="center"/>
          </w:tcPr>
          <w:p w:rsidR="006473AE" w:rsidRPr="008C6FB3" w:rsidRDefault="006473AE" w:rsidP="006473AE">
            <w:pPr>
              <w:ind w:firstLine="0"/>
              <w:jc w:val="center"/>
              <w:rPr>
                <w:rFonts w:cs="Times New Roman"/>
                <w:bCs/>
                <w:sz w:val="20"/>
                <w:szCs w:val="20"/>
              </w:rPr>
            </w:pPr>
            <w:r w:rsidRPr="008C6FB3">
              <w:rPr>
                <w:rFonts w:cs="Times New Roman"/>
                <w:bCs/>
                <w:sz w:val="20"/>
                <w:szCs w:val="20"/>
              </w:rPr>
              <w:t>Базовый период</w:t>
            </w:r>
          </w:p>
        </w:tc>
        <w:tc>
          <w:tcPr>
            <w:tcW w:w="2878" w:type="dxa"/>
            <w:gridSpan w:val="2"/>
            <w:tcBorders>
              <w:top w:val="single" w:sz="1" w:space="0" w:color="000000"/>
              <w:left w:val="single" w:sz="1" w:space="0" w:color="000000"/>
              <w:bottom w:val="single" w:sz="1" w:space="0" w:color="000000"/>
              <w:right w:val="single" w:sz="1" w:space="0" w:color="000000"/>
            </w:tcBorders>
            <w:shd w:val="clear" w:color="auto" w:fill="DEEAF6" w:themeFill="accent1" w:themeFillTint="33"/>
            <w:vAlign w:val="center"/>
          </w:tcPr>
          <w:p w:rsidR="006473AE" w:rsidRPr="008C6FB3" w:rsidRDefault="006473AE" w:rsidP="006473AE">
            <w:pPr>
              <w:ind w:firstLine="0"/>
              <w:jc w:val="center"/>
              <w:rPr>
                <w:rFonts w:cs="Times New Roman"/>
                <w:bCs/>
                <w:sz w:val="20"/>
                <w:szCs w:val="20"/>
              </w:rPr>
            </w:pPr>
            <w:r w:rsidRPr="008C6FB3">
              <w:rPr>
                <w:rFonts w:cs="Times New Roman"/>
                <w:bCs/>
                <w:sz w:val="20"/>
                <w:szCs w:val="20"/>
              </w:rPr>
              <w:t>Прогнозируемый период</w:t>
            </w:r>
          </w:p>
        </w:tc>
      </w:tr>
      <w:tr w:rsidR="008C6FB3" w:rsidRPr="008C6FB3" w:rsidTr="006473AE">
        <w:trPr>
          <w:trHeight w:val="276"/>
        </w:trPr>
        <w:tc>
          <w:tcPr>
            <w:tcW w:w="4029" w:type="dxa"/>
            <w:vMerge/>
            <w:tcBorders>
              <w:top w:val="single" w:sz="1" w:space="0" w:color="000000"/>
              <w:left w:val="single" w:sz="1" w:space="0" w:color="000000"/>
              <w:bottom w:val="single" w:sz="1" w:space="0" w:color="000000"/>
            </w:tcBorders>
            <w:shd w:val="clear" w:color="auto" w:fill="DEEAF6" w:themeFill="accent1" w:themeFillTint="33"/>
            <w:vAlign w:val="center"/>
          </w:tcPr>
          <w:p w:rsidR="006473AE" w:rsidRPr="008C6FB3" w:rsidRDefault="006473AE" w:rsidP="006473AE">
            <w:pPr>
              <w:jc w:val="center"/>
              <w:rPr>
                <w:rFonts w:cs="Times New Roman"/>
                <w:sz w:val="20"/>
                <w:szCs w:val="20"/>
              </w:rPr>
            </w:pPr>
          </w:p>
        </w:tc>
        <w:tc>
          <w:tcPr>
            <w:tcW w:w="1280" w:type="dxa"/>
            <w:vMerge/>
            <w:tcBorders>
              <w:top w:val="single" w:sz="1" w:space="0" w:color="000000"/>
              <w:left w:val="single" w:sz="1" w:space="0" w:color="000000"/>
              <w:bottom w:val="single" w:sz="1" w:space="0" w:color="000000"/>
            </w:tcBorders>
            <w:shd w:val="clear" w:color="auto" w:fill="DEEAF6" w:themeFill="accent1" w:themeFillTint="33"/>
            <w:vAlign w:val="center"/>
          </w:tcPr>
          <w:p w:rsidR="006473AE" w:rsidRPr="008C6FB3" w:rsidRDefault="006473AE" w:rsidP="006473AE">
            <w:pPr>
              <w:jc w:val="center"/>
              <w:rPr>
                <w:rFonts w:cs="Times New Roman"/>
                <w:sz w:val="20"/>
                <w:szCs w:val="20"/>
              </w:rPr>
            </w:pPr>
          </w:p>
        </w:tc>
        <w:tc>
          <w:tcPr>
            <w:tcW w:w="1500" w:type="dxa"/>
            <w:tcBorders>
              <w:left w:val="single" w:sz="1" w:space="0" w:color="000000"/>
              <w:bottom w:val="single" w:sz="1" w:space="0" w:color="000000"/>
            </w:tcBorders>
            <w:shd w:val="clear" w:color="auto" w:fill="DEEAF6" w:themeFill="accent1" w:themeFillTint="33"/>
            <w:vAlign w:val="center"/>
          </w:tcPr>
          <w:p w:rsidR="006473AE" w:rsidRPr="008C6FB3" w:rsidRDefault="006473AE" w:rsidP="00933855">
            <w:pPr>
              <w:ind w:firstLine="0"/>
              <w:jc w:val="center"/>
              <w:rPr>
                <w:rFonts w:cs="Times New Roman"/>
                <w:bCs/>
                <w:sz w:val="20"/>
                <w:szCs w:val="20"/>
              </w:rPr>
            </w:pPr>
            <w:r w:rsidRPr="008C6FB3">
              <w:rPr>
                <w:rFonts w:cs="Times New Roman"/>
                <w:bCs/>
                <w:sz w:val="20"/>
                <w:szCs w:val="20"/>
              </w:rPr>
              <w:t>20</w:t>
            </w:r>
            <w:r w:rsidR="00CD4A4A" w:rsidRPr="008C6FB3">
              <w:rPr>
                <w:rFonts w:cs="Times New Roman"/>
                <w:bCs/>
                <w:sz w:val="20"/>
                <w:szCs w:val="20"/>
              </w:rPr>
              <w:t>11</w:t>
            </w:r>
            <w:r w:rsidRPr="008C6FB3">
              <w:rPr>
                <w:rFonts w:cs="Times New Roman"/>
                <w:bCs/>
                <w:sz w:val="20"/>
                <w:szCs w:val="20"/>
              </w:rPr>
              <w:t xml:space="preserve"> год</w:t>
            </w:r>
          </w:p>
        </w:tc>
        <w:tc>
          <w:tcPr>
            <w:tcW w:w="1500" w:type="dxa"/>
            <w:tcBorders>
              <w:left w:val="single" w:sz="1" w:space="0" w:color="000000"/>
              <w:bottom w:val="single" w:sz="1" w:space="0" w:color="000000"/>
            </w:tcBorders>
            <w:shd w:val="clear" w:color="auto" w:fill="DEEAF6" w:themeFill="accent1" w:themeFillTint="33"/>
            <w:vAlign w:val="center"/>
          </w:tcPr>
          <w:p w:rsidR="006473AE" w:rsidRPr="008C6FB3" w:rsidRDefault="006473AE" w:rsidP="00933855">
            <w:pPr>
              <w:ind w:firstLine="0"/>
              <w:jc w:val="center"/>
              <w:rPr>
                <w:rFonts w:cs="Times New Roman"/>
                <w:bCs/>
                <w:sz w:val="20"/>
                <w:szCs w:val="20"/>
              </w:rPr>
            </w:pPr>
            <w:r w:rsidRPr="008C6FB3">
              <w:rPr>
                <w:rFonts w:cs="Times New Roman"/>
                <w:bCs/>
                <w:sz w:val="20"/>
                <w:szCs w:val="20"/>
              </w:rPr>
              <w:t>202</w:t>
            </w:r>
            <w:r w:rsidR="00CD4A4A" w:rsidRPr="008C6FB3">
              <w:rPr>
                <w:rFonts w:cs="Times New Roman"/>
                <w:bCs/>
                <w:sz w:val="20"/>
                <w:szCs w:val="20"/>
              </w:rPr>
              <w:t>1</w:t>
            </w:r>
            <w:r w:rsidRPr="008C6FB3">
              <w:rPr>
                <w:rFonts w:cs="Times New Roman"/>
                <w:bCs/>
                <w:sz w:val="20"/>
                <w:szCs w:val="20"/>
              </w:rPr>
              <w:t xml:space="preserve"> год</w:t>
            </w:r>
          </w:p>
        </w:tc>
        <w:tc>
          <w:tcPr>
            <w:tcW w:w="1378" w:type="dxa"/>
            <w:tcBorders>
              <w:left w:val="single" w:sz="1" w:space="0" w:color="000000"/>
              <w:bottom w:val="single" w:sz="1" w:space="0" w:color="000000"/>
              <w:right w:val="single" w:sz="1" w:space="0" w:color="000000"/>
            </w:tcBorders>
            <w:shd w:val="clear" w:color="auto" w:fill="DEEAF6" w:themeFill="accent1" w:themeFillTint="33"/>
            <w:vAlign w:val="center"/>
          </w:tcPr>
          <w:p w:rsidR="006473AE" w:rsidRPr="008C6FB3" w:rsidRDefault="006473AE" w:rsidP="00933855">
            <w:pPr>
              <w:ind w:firstLine="0"/>
              <w:jc w:val="center"/>
              <w:rPr>
                <w:rFonts w:cs="Times New Roman"/>
                <w:bCs/>
                <w:sz w:val="20"/>
                <w:szCs w:val="20"/>
              </w:rPr>
            </w:pPr>
            <w:r w:rsidRPr="008C6FB3">
              <w:rPr>
                <w:rFonts w:cs="Times New Roman"/>
                <w:bCs/>
                <w:sz w:val="20"/>
                <w:szCs w:val="20"/>
              </w:rPr>
              <w:t>203</w:t>
            </w:r>
            <w:r w:rsidR="00CD4A4A" w:rsidRPr="008C6FB3">
              <w:rPr>
                <w:rFonts w:cs="Times New Roman"/>
                <w:bCs/>
                <w:sz w:val="20"/>
                <w:szCs w:val="20"/>
              </w:rPr>
              <w:t>1</w:t>
            </w:r>
            <w:r w:rsidRPr="008C6FB3">
              <w:rPr>
                <w:rFonts w:cs="Times New Roman"/>
                <w:bCs/>
                <w:sz w:val="20"/>
                <w:szCs w:val="20"/>
              </w:rPr>
              <w:t xml:space="preserve"> год</w:t>
            </w:r>
          </w:p>
        </w:tc>
      </w:tr>
      <w:tr w:rsidR="008C6FB3" w:rsidRPr="008C6FB3" w:rsidTr="004C0434">
        <w:trPr>
          <w:trHeight w:val="276"/>
        </w:trPr>
        <w:tc>
          <w:tcPr>
            <w:tcW w:w="4029" w:type="dxa"/>
            <w:tcBorders>
              <w:left w:val="single" w:sz="1" w:space="0" w:color="000000"/>
              <w:bottom w:val="single" w:sz="4" w:space="0" w:color="auto"/>
            </w:tcBorders>
          </w:tcPr>
          <w:p w:rsidR="006473AE" w:rsidRPr="008C6FB3" w:rsidRDefault="006473AE" w:rsidP="006473AE">
            <w:pPr>
              <w:ind w:firstLine="0"/>
              <w:rPr>
                <w:rFonts w:cs="Times New Roman"/>
                <w:sz w:val="20"/>
                <w:szCs w:val="20"/>
              </w:rPr>
            </w:pPr>
            <w:r w:rsidRPr="008C6FB3">
              <w:rPr>
                <w:rFonts w:cs="Times New Roman"/>
                <w:sz w:val="20"/>
                <w:szCs w:val="20"/>
              </w:rPr>
              <w:t>Численность населения на начало года</w:t>
            </w:r>
          </w:p>
        </w:tc>
        <w:tc>
          <w:tcPr>
            <w:tcW w:w="1280" w:type="dxa"/>
            <w:tcBorders>
              <w:left w:val="single" w:sz="1" w:space="0" w:color="000000"/>
              <w:bottom w:val="single" w:sz="4" w:space="0" w:color="auto"/>
            </w:tcBorders>
            <w:vAlign w:val="center"/>
          </w:tcPr>
          <w:p w:rsidR="006473AE" w:rsidRPr="008C6FB3" w:rsidRDefault="006473AE" w:rsidP="006473AE">
            <w:pPr>
              <w:ind w:firstLine="0"/>
              <w:jc w:val="center"/>
              <w:rPr>
                <w:rFonts w:cs="Times New Roman"/>
                <w:sz w:val="20"/>
                <w:szCs w:val="20"/>
              </w:rPr>
            </w:pPr>
            <w:r w:rsidRPr="008C6FB3">
              <w:rPr>
                <w:rFonts w:cs="Times New Roman"/>
                <w:sz w:val="20"/>
                <w:szCs w:val="20"/>
              </w:rPr>
              <w:t>человек</w:t>
            </w:r>
          </w:p>
        </w:tc>
        <w:tc>
          <w:tcPr>
            <w:tcW w:w="1500" w:type="dxa"/>
            <w:tcBorders>
              <w:left w:val="single" w:sz="1" w:space="0" w:color="000000"/>
              <w:bottom w:val="single" w:sz="4" w:space="0" w:color="auto"/>
            </w:tcBorders>
            <w:vAlign w:val="center"/>
          </w:tcPr>
          <w:p w:rsidR="006473AE" w:rsidRPr="008C6FB3" w:rsidRDefault="00CD4A4A" w:rsidP="00190E4B">
            <w:pPr>
              <w:ind w:firstLine="0"/>
              <w:jc w:val="center"/>
              <w:rPr>
                <w:rFonts w:cs="Times New Roman"/>
                <w:sz w:val="20"/>
                <w:szCs w:val="20"/>
              </w:rPr>
            </w:pPr>
            <w:r w:rsidRPr="008C6FB3">
              <w:rPr>
                <w:rFonts w:cs="Times New Roman"/>
                <w:sz w:val="20"/>
                <w:szCs w:val="20"/>
              </w:rPr>
              <w:t>1268</w:t>
            </w:r>
          </w:p>
        </w:tc>
        <w:tc>
          <w:tcPr>
            <w:tcW w:w="1500" w:type="dxa"/>
            <w:tcBorders>
              <w:left w:val="single" w:sz="1" w:space="0" w:color="000000"/>
              <w:bottom w:val="single" w:sz="4" w:space="0" w:color="auto"/>
            </w:tcBorders>
            <w:vAlign w:val="center"/>
          </w:tcPr>
          <w:p w:rsidR="006473AE" w:rsidRPr="008C6FB3" w:rsidRDefault="00CD4A4A" w:rsidP="006473AE">
            <w:pPr>
              <w:ind w:firstLine="0"/>
              <w:jc w:val="center"/>
              <w:rPr>
                <w:rFonts w:cs="Times New Roman"/>
                <w:sz w:val="20"/>
                <w:szCs w:val="20"/>
              </w:rPr>
            </w:pPr>
            <w:r w:rsidRPr="008C6FB3">
              <w:rPr>
                <w:rFonts w:cs="Times New Roman"/>
                <w:sz w:val="20"/>
                <w:szCs w:val="20"/>
              </w:rPr>
              <w:t>1380</w:t>
            </w:r>
          </w:p>
        </w:tc>
        <w:tc>
          <w:tcPr>
            <w:tcW w:w="1378" w:type="dxa"/>
            <w:tcBorders>
              <w:left w:val="single" w:sz="1" w:space="0" w:color="000000"/>
              <w:bottom w:val="single" w:sz="4" w:space="0" w:color="auto"/>
              <w:right w:val="single" w:sz="1" w:space="0" w:color="000000"/>
            </w:tcBorders>
            <w:vAlign w:val="center"/>
          </w:tcPr>
          <w:p w:rsidR="006473AE" w:rsidRPr="008C6FB3" w:rsidRDefault="00CD4A4A" w:rsidP="006473AE">
            <w:pPr>
              <w:ind w:firstLine="0"/>
              <w:jc w:val="center"/>
              <w:rPr>
                <w:rFonts w:cs="Times New Roman"/>
                <w:sz w:val="20"/>
                <w:szCs w:val="20"/>
              </w:rPr>
            </w:pPr>
            <w:r w:rsidRPr="008C6FB3">
              <w:rPr>
                <w:rFonts w:cs="Times New Roman"/>
                <w:sz w:val="20"/>
                <w:szCs w:val="20"/>
              </w:rPr>
              <w:t>1480</w:t>
            </w:r>
          </w:p>
        </w:tc>
      </w:tr>
      <w:tr w:rsidR="008C6FB3" w:rsidRPr="008C6FB3" w:rsidTr="004C0434">
        <w:trPr>
          <w:trHeight w:val="276"/>
        </w:trPr>
        <w:tc>
          <w:tcPr>
            <w:tcW w:w="4029" w:type="dxa"/>
            <w:tcBorders>
              <w:top w:val="single" w:sz="4" w:space="0" w:color="auto"/>
              <w:left w:val="single" w:sz="4" w:space="0" w:color="auto"/>
              <w:bottom w:val="single" w:sz="4" w:space="0" w:color="auto"/>
              <w:right w:val="single" w:sz="4" w:space="0" w:color="auto"/>
            </w:tcBorders>
          </w:tcPr>
          <w:p w:rsidR="006473AE" w:rsidRPr="008C6FB3" w:rsidRDefault="006473AE" w:rsidP="006473AE">
            <w:pPr>
              <w:ind w:firstLine="0"/>
              <w:rPr>
                <w:rFonts w:cs="Times New Roman"/>
                <w:sz w:val="20"/>
                <w:szCs w:val="20"/>
              </w:rPr>
            </w:pPr>
            <w:r w:rsidRPr="008C6FB3">
              <w:rPr>
                <w:rFonts w:cs="Times New Roman"/>
                <w:sz w:val="20"/>
                <w:szCs w:val="20"/>
              </w:rPr>
              <w:t>Численность населения в возрасте моложе трудоспособного</w:t>
            </w:r>
          </w:p>
        </w:tc>
        <w:tc>
          <w:tcPr>
            <w:tcW w:w="1280" w:type="dxa"/>
            <w:tcBorders>
              <w:top w:val="single" w:sz="4" w:space="0" w:color="auto"/>
              <w:left w:val="single" w:sz="4" w:space="0" w:color="auto"/>
              <w:bottom w:val="single" w:sz="4" w:space="0" w:color="auto"/>
              <w:right w:val="single" w:sz="4" w:space="0" w:color="auto"/>
            </w:tcBorders>
            <w:vAlign w:val="center"/>
          </w:tcPr>
          <w:p w:rsidR="006473AE" w:rsidRPr="008C6FB3" w:rsidRDefault="006473AE" w:rsidP="006473AE">
            <w:pPr>
              <w:ind w:firstLine="0"/>
              <w:jc w:val="center"/>
              <w:rPr>
                <w:rFonts w:cs="Times New Roman"/>
                <w:sz w:val="20"/>
                <w:szCs w:val="20"/>
              </w:rPr>
            </w:pPr>
            <w:r w:rsidRPr="008C6FB3">
              <w:rPr>
                <w:rFonts w:cs="Times New Roman"/>
                <w:sz w:val="20"/>
                <w:szCs w:val="20"/>
              </w:rPr>
              <w:t>тыс. чел./%</w:t>
            </w:r>
          </w:p>
        </w:tc>
        <w:tc>
          <w:tcPr>
            <w:tcW w:w="1500" w:type="dxa"/>
            <w:tcBorders>
              <w:top w:val="single" w:sz="4" w:space="0" w:color="auto"/>
              <w:left w:val="single" w:sz="4" w:space="0" w:color="auto"/>
              <w:bottom w:val="single" w:sz="4" w:space="0" w:color="auto"/>
              <w:right w:val="single" w:sz="4" w:space="0" w:color="auto"/>
            </w:tcBorders>
            <w:vAlign w:val="center"/>
          </w:tcPr>
          <w:p w:rsidR="006473AE" w:rsidRPr="008C6FB3" w:rsidRDefault="00CD4A4A" w:rsidP="00933855">
            <w:pPr>
              <w:ind w:firstLine="0"/>
              <w:jc w:val="center"/>
              <w:rPr>
                <w:rFonts w:cs="Times New Roman"/>
                <w:sz w:val="20"/>
                <w:szCs w:val="20"/>
              </w:rPr>
            </w:pPr>
            <w:r w:rsidRPr="008C6FB3">
              <w:rPr>
                <w:rFonts w:cs="Times New Roman"/>
                <w:sz w:val="20"/>
                <w:szCs w:val="20"/>
              </w:rPr>
              <w:t>216</w:t>
            </w:r>
            <w:r w:rsidR="006473AE" w:rsidRPr="008C6FB3">
              <w:rPr>
                <w:rFonts w:cs="Times New Roman"/>
                <w:sz w:val="20"/>
                <w:szCs w:val="20"/>
              </w:rPr>
              <w:t>/</w:t>
            </w:r>
            <w:r w:rsidRPr="008C6FB3">
              <w:rPr>
                <w:rFonts w:cs="Times New Roman"/>
                <w:sz w:val="20"/>
                <w:szCs w:val="20"/>
              </w:rPr>
              <w:t>17</w:t>
            </w:r>
            <w:r w:rsidR="006473AE" w:rsidRPr="008C6FB3">
              <w:rPr>
                <w:rFonts w:cs="Times New Roman"/>
                <w:sz w:val="20"/>
                <w:szCs w:val="20"/>
              </w:rPr>
              <w:t>%</w:t>
            </w:r>
          </w:p>
        </w:tc>
        <w:tc>
          <w:tcPr>
            <w:tcW w:w="1500" w:type="dxa"/>
            <w:tcBorders>
              <w:top w:val="single" w:sz="4" w:space="0" w:color="auto"/>
              <w:left w:val="single" w:sz="4" w:space="0" w:color="auto"/>
              <w:bottom w:val="single" w:sz="4" w:space="0" w:color="auto"/>
              <w:right w:val="single" w:sz="4" w:space="0" w:color="auto"/>
            </w:tcBorders>
            <w:vAlign w:val="center"/>
          </w:tcPr>
          <w:p w:rsidR="006473AE" w:rsidRPr="008C6FB3" w:rsidRDefault="00CD4A4A" w:rsidP="00933855">
            <w:pPr>
              <w:ind w:firstLine="0"/>
              <w:jc w:val="center"/>
              <w:rPr>
                <w:rFonts w:cs="Times New Roman"/>
                <w:sz w:val="20"/>
                <w:szCs w:val="20"/>
              </w:rPr>
            </w:pPr>
            <w:r w:rsidRPr="008C6FB3">
              <w:rPr>
                <w:rFonts w:cs="Times New Roman"/>
                <w:sz w:val="20"/>
                <w:szCs w:val="20"/>
              </w:rPr>
              <w:t>230</w:t>
            </w:r>
            <w:r w:rsidR="006473AE" w:rsidRPr="008C6FB3">
              <w:rPr>
                <w:rFonts w:cs="Times New Roman"/>
                <w:sz w:val="20"/>
                <w:szCs w:val="20"/>
              </w:rPr>
              <w:t>/1</w:t>
            </w:r>
            <w:r w:rsidR="00933855" w:rsidRPr="008C6FB3">
              <w:rPr>
                <w:rFonts w:cs="Times New Roman"/>
                <w:sz w:val="20"/>
                <w:szCs w:val="20"/>
              </w:rPr>
              <w:t>6</w:t>
            </w:r>
            <w:r w:rsidRPr="008C6FB3">
              <w:rPr>
                <w:rFonts w:cs="Times New Roman"/>
                <w:sz w:val="20"/>
                <w:szCs w:val="20"/>
              </w:rPr>
              <w:t>,7</w:t>
            </w:r>
            <w:r w:rsidR="006473AE" w:rsidRPr="008C6FB3">
              <w:rPr>
                <w:rFonts w:cs="Times New Roman"/>
                <w:sz w:val="20"/>
                <w:szCs w:val="20"/>
              </w:rPr>
              <w:t>%</w:t>
            </w:r>
          </w:p>
        </w:tc>
        <w:tc>
          <w:tcPr>
            <w:tcW w:w="1378" w:type="dxa"/>
            <w:tcBorders>
              <w:top w:val="single" w:sz="4" w:space="0" w:color="auto"/>
              <w:left w:val="single" w:sz="4" w:space="0" w:color="auto"/>
              <w:bottom w:val="single" w:sz="4" w:space="0" w:color="auto"/>
              <w:right w:val="single" w:sz="4" w:space="0" w:color="auto"/>
            </w:tcBorders>
            <w:vAlign w:val="center"/>
          </w:tcPr>
          <w:p w:rsidR="006473AE" w:rsidRPr="008C6FB3" w:rsidRDefault="00CD4A4A" w:rsidP="00933855">
            <w:pPr>
              <w:ind w:firstLine="0"/>
              <w:jc w:val="center"/>
              <w:rPr>
                <w:rFonts w:cs="Times New Roman"/>
                <w:sz w:val="20"/>
                <w:szCs w:val="20"/>
              </w:rPr>
            </w:pPr>
            <w:r w:rsidRPr="008C6FB3">
              <w:rPr>
                <w:rFonts w:cs="Times New Roman"/>
                <w:sz w:val="20"/>
                <w:szCs w:val="20"/>
              </w:rPr>
              <w:t>290</w:t>
            </w:r>
            <w:r w:rsidR="006473AE" w:rsidRPr="008C6FB3">
              <w:rPr>
                <w:rFonts w:cs="Times New Roman"/>
                <w:sz w:val="20"/>
                <w:szCs w:val="20"/>
              </w:rPr>
              <w:t>/</w:t>
            </w:r>
            <w:r w:rsidRPr="008C6FB3">
              <w:rPr>
                <w:rFonts w:cs="Times New Roman"/>
                <w:sz w:val="20"/>
                <w:szCs w:val="20"/>
              </w:rPr>
              <w:t>19,6</w:t>
            </w:r>
            <w:r w:rsidR="006473AE" w:rsidRPr="008C6FB3">
              <w:rPr>
                <w:rFonts w:cs="Times New Roman"/>
                <w:sz w:val="20"/>
                <w:szCs w:val="20"/>
              </w:rPr>
              <w:t>%</w:t>
            </w:r>
          </w:p>
        </w:tc>
      </w:tr>
      <w:tr w:rsidR="008C6FB3" w:rsidRPr="008C6FB3" w:rsidTr="004C0434">
        <w:trPr>
          <w:trHeight w:val="276"/>
        </w:trPr>
        <w:tc>
          <w:tcPr>
            <w:tcW w:w="4029" w:type="dxa"/>
            <w:tcBorders>
              <w:top w:val="single" w:sz="4" w:space="0" w:color="auto"/>
              <w:left w:val="single" w:sz="1" w:space="0" w:color="000000"/>
              <w:bottom w:val="single" w:sz="1" w:space="0" w:color="000000"/>
            </w:tcBorders>
          </w:tcPr>
          <w:p w:rsidR="006473AE" w:rsidRPr="008C6FB3" w:rsidRDefault="006473AE" w:rsidP="006473AE">
            <w:pPr>
              <w:ind w:firstLine="0"/>
              <w:rPr>
                <w:rFonts w:cs="Times New Roman"/>
                <w:sz w:val="20"/>
                <w:szCs w:val="20"/>
              </w:rPr>
            </w:pPr>
            <w:r w:rsidRPr="008C6FB3">
              <w:rPr>
                <w:rFonts w:cs="Times New Roman"/>
                <w:sz w:val="20"/>
                <w:szCs w:val="20"/>
              </w:rPr>
              <w:t>Численность населения в трудоспособном возрасте</w:t>
            </w:r>
          </w:p>
        </w:tc>
        <w:tc>
          <w:tcPr>
            <w:tcW w:w="1280" w:type="dxa"/>
            <w:tcBorders>
              <w:top w:val="single" w:sz="4" w:space="0" w:color="auto"/>
              <w:left w:val="single" w:sz="1" w:space="0" w:color="000000"/>
              <w:bottom w:val="single" w:sz="1" w:space="0" w:color="000000"/>
            </w:tcBorders>
            <w:vAlign w:val="center"/>
          </w:tcPr>
          <w:p w:rsidR="006473AE" w:rsidRPr="008C6FB3" w:rsidRDefault="006473AE" w:rsidP="006473AE">
            <w:pPr>
              <w:ind w:firstLine="0"/>
              <w:jc w:val="center"/>
              <w:rPr>
                <w:rFonts w:cs="Times New Roman"/>
                <w:sz w:val="20"/>
                <w:szCs w:val="20"/>
              </w:rPr>
            </w:pPr>
            <w:r w:rsidRPr="008C6FB3">
              <w:rPr>
                <w:rFonts w:cs="Times New Roman"/>
                <w:sz w:val="20"/>
                <w:szCs w:val="20"/>
              </w:rPr>
              <w:t>тыс. чел./%</w:t>
            </w:r>
          </w:p>
        </w:tc>
        <w:tc>
          <w:tcPr>
            <w:tcW w:w="1500" w:type="dxa"/>
            <w:tcBorders>
              <w:top w:val="single" w:sz="4" w:space="0" w:color="auto"/>
              <w:left w:val="single" w:sz="1" w:space="0" w:color="000000"/>
              <w:bottom w:val="single" w:sz="1" w:space="0" w:color="000000"/>
            </w:tcBorders>
            <w:vAlign w:val="center"/>
          </w:tcPr>
          <w:p w:rsidR="006473AE" w:rsidRPr="008C6FB3" w:rsidRDefault="00CD4A4A" w:rsidP="00933855">
            <w:pPr>
              <w:ind w:firstLine="0"/>
              <w:jc w:val="center"/>
              <w:rPr>
                <w:rFonts w:cs="Times New Roman"/>
                <w:sz w:val="20"/>
                <w:szCs w:val="20"/>
              </w:rPr>
            </w:pPr>
            <w:r w:rsidRPr="008C6FB3">
              <w:rPr>
                <w:rFonts w:cs="Times New Roman"/>
                <w:sz w:val="20"/>
                <w:szCs w:val="20"/>
              </w:rPr>
              <w:t>740</w:t>
            </w:r>
            <w:r w:rsidR="006473AE" w:rsidRPr="008C6FB3">
              <w:rPr>
                <w:rFonts w:cs="Times New Roman"/>
                <w:sz w:val="20"/>
                <w:szCs w:val="20"/>
              </w:rPr>
              <w:t>/</w:t>
            </w:r>
            <w:r w:rsidRPr="008C6FB3">
              <w:rPr>
                <w:rFonts w:cs="Times New Roman"/>
                <w:sz w:val="20"/>
                <w:szCs w:val="20"/>
              </w:rPr>
              <w:t>56,5</w:t>
            </w:r>
            <w:r w:rsidR="006473AE" w:rsidRPr="008C6FB3">
              <w:rPr>
                <w:rFonts w:cs="Times New Roman"/>
                <w:sz w:val="20"/>
                <w:szCs w:val="20"/>
              </w:rPr>
              <w:t>%</w:t>
            </w:r>
          </w:p>
        </w:tc>
        <w:tc>
          <w:tcPr>
            <w:tcW w:w="1500" w:type="dxa"/>
            <w:tcBorders>
              <w:top w:val="single" w:sz="4" w:space="0" w:color="auto"/>
              <w:left w:val="single" w:sz="1" w:space="0" w:color="000000"/>
              <w:bottom w:val="single" w:sz="1" w:space="0" w:color="000000"/>
            </w:tcBorders>
            <w:vAlign w:val="center"/>
          </w:tcPr>
          <w:p w:rsidR="006473AE" w:rsidRPr="008C6FB3" w:rsidRDefault="00CD4A4A" w:rsidP="00933855">
            <w:pPr>
              <w:ind w:firstLine="0"/>
              <w:jc w:val="center"/>
              <w:rPr>
                <w:rFonts w:cs="Times New Roman"/>
                <w:sz w:val="20"/>
                <w:szCs w:val="20"/>
              </w:rPr>
            </w:pPr>
            <w:r w:rsidRPr="008C6FB3">
              <w:rPr>
                <w:rFonts w:cs="Times New Roman"/>
                <w:sz w:val="20"/>
                <w:szCs w:val="20"/>
              </w:rPr>
              <w:t>780</w:t>
            </w:r>
            <w:r w:rsidR="006473AE" w:rsidRPr="008C6FB3">
              <w:rPr>
                <w:rFonts w:cs="Times New Roman"/>
                <w:sz w:val="20"/>
                <w:szCs w:val="20"/>
              </w:rPr>
              <w:t>/</w:t>
            </w:r>
            <w:r w:rsidRPr="008C6FB3">
              <w:rPr>
                <w:rFonts w:cs="Times New Roman"/>
                <w:sz w:val="20"/>
                <w:szCs w:val="20"/>
              </w:rPr>
              <w:t>56,5</w:t>
            </w:r>
            <w:r w:rsidR="006473AE" w:rsidRPr="008C6FB3">
              <w:rPr>
                <w:rFonts w:cs="Times New Roman"/>
                <w:sz w:val="20"/>
                <w:szCs w:val="20"/>
              </w:rPr>
              <w:t>%</w:t>
            </w:r>
          </w:p>
        </w:tc>
        <w:tc>
          <w:tcPr>
            <w:tcW w:w="1378" w:type="dxa"/>
            <w:tcBorders>
              <w:top w:val="single" w:sz="4" w:space="0" w:color="auto"/>
              <w:left w:val="single" w:sz="1" w:space="0" w:color="000000"/>
              <w:bottom w:val="single" w:sz="1" w:space="0" w:color="000000"/>
              <w:right w:val="single" w:sz="1" w:space="0" w:color="000000"/>
            </w:tcBorders>
            <w:vAlign w:val="center"/>
          </w:tcPr>
          <w:p w:rsidR="006473AE" w:rsidRPr="008C6FB3" w:rsidRDefault="00CD4A4A" w:rsidP="00933855">
            <w:pPr>
              <w:ind w:firstLine="0"/>
              <w:jc w:val="center"/>
              <w:rPr>
                <w:rFonts w:cs="Times New Roman"/>
                <w:sz w:val="20"/>
                <w:szCs w:val="20"/>
              </w:rPr>
            </w:pPr>
            <w:r w:rsidRPr="008C6FB3">
              <w:rPr>
                <w:rFonts w:cs="Times New Roman"/>
                <w:sz w:val="20"/>
                <w:szCs w:val="20"/>
              </w:rPr>
              <w:t>770</w:t>
            </w:r>
            <w:r w:rsidR="006473AE" w:rsidRPr="008C6FB3">
              <w:rPr>
                <w:rFonts w:cs="Times New Roman"/>
                <w:sz w:val="20"/>
                <w:szCs w:val="20"/>
              </w:rPr>
              <w:t>/</w:t>
            </w:r>
            <w:r w:rsidRPr="008C6FB3">
              <w:rPr>
                <w:rFonts w:cs="Times New Roman"/>
                <w:sz w:val="20"/>
                <w:szCs w:val="20"/>
              </w:rPr>
              <w:t>52</w:t>
            </w:r>
            <w:r w:rsidR="006473AE" w:rsidRPr="008C6FB3">
              <w:rPr>
                <w:rFonts w:cs="Times New Roman"/>
                <w:sz w:val="20"/>
                <w:szCs w:val="20"/>
              </w:rPr>
              <w:t>%</w:t>
            </w:r>
          </w:p>
        </w:tc>
      </w:tr>
      <w:tr w:rsidR="006473AE" w:rsidRPr="008C6FB3" w:rsidTr="006473AE">
        <w:trPr>
          <w:trHeight w:val="276"/>
        </w:trPr>
        <w:tc>
          <w:tcPr>
            <w:tcW w:w="4029" w:type="dxa"/>
            <w:tcBorders>
              <w:left w:val="single" w:sz="1" w:space="0" w:color="000000"/>
              <w:bottom w:val="single" w:sz="1" w:space="0" w:color="000000"/>
            </w:tcBorders>
          </w:tcPr>
          <w:p w:rsidR="006473AE" w:rsidRPr="008C6FB3" w:rsidRDefault="006473AE" w:rsidP="006473AE">
            <w:pPr>
              <w:ind w:firstLine="0"/>
              <w:rPr>
                <w:rFonts w:cs="Times New Roman"/>
                <w:sz w:val="20"/>
                <w:szCs w:val="20"/>
              </w:rPr>
            </w:pPr>
            <w:r w:rsidRPr="008C6FB3">
              <w:rPr>
                <w:rFonts w:cs="Times New Roman"/>
                <w:sz w:val="20"/>
                <w:szCs w:val="20"/>
              </w:rPr>
              <w:t>Численность населения в возрасте старше трудоспособного</w:t>
            </w:r>
          </w:p>
        </w:tc>
        <w:tc>
          <w:tcPr>
            <w:tcW w:w="1280" w:type="dxa"/>
            <w:tcBorders>
              <w:left w:val="single" w:sz="1" w:space="0" w:color="000000"/>
              <w:bottom w:val="single" w:sz="1" w:space="0" w:color="000000"/>
            </w:tcBorders>
            <w:vAlign w:val="center"/>
          </w:tcPr>
          <w:p w:rsidR="006473AE" w:rsidRPr="008C6FB3" w:rsidRDefault="006473AE" w:rsidP="006473AE">
            <w:pPr>
              <w:ind w:firstLine="0"/>
              <w:jc w:val="center"/>
              <w:rPr>
                <w:rFonts w:cs="Times New Roman"/>
                <w:sz w:val="20"/>
                <w:szCs w:val="20"/>
              </w:rPr>
            </w:pPr>
            <w:r w:rsidRPr="008C6FB3">
              <w:rPr>
                <w:rFonts w:cs="Times New Roman"/>
                <w:sz w:val="20"/>
                <w:szCs w:val="20"/>
              </w:rPr>
              <w:t>тыс. чел./%</w:t>
            </w:r>
          </w:p>
        </w:tc>
        <w:tc>
          <w:tcPr>
            <w:tcW w:w="1500" w:type="dxa"/>
            <w:tcBorders>
              <w:left w:val="single" w:sz="1" w:space="0" w:color="000000"/>
              <w:bottom w:val="single" w:sz="1" w:space="0" w:color="000000"/>
            </w:tcBorders>
            <w:vAlign w:val="center"/>
          </w:tcPr>
          <w:p w:rsidR="006473AE" w:rsidRPr="008C6FB3" w:rsidRDefault="00CD4A4A" w:rsidP="00933855">
            <w:pPr>
              <w:ind w:firstLine="0"/>
              <w:jc w:val="center"/>
              <w:rPr>
                <w:rFonts w:cs="Times New Roman"/>
                <w:sz w:val="20"/>
                <w:szCs w:val="20"/>
              </w:rPr>
            </w:pPr>
            <w:r w:rsidRPr="008C6FB3">
              <w:rPr>
                <w:rFonts w:cs="Times New Roman"/>
                <w:sz w:val="20"/>
                <w:szCs w:val="20"/>
              </w:rPr>
              <w:t>370</w:t>
            </w:r>
            <w:r w:rsidR="006473AE" w:rsidRPr="008C6FB3">
              <w:rPr>
                <w:rFonts w:cs="Times New Roman"/>
                <w:sz w:val="20"/>
                <w:szCs w:val="20"/>
              </w:rPr>
              <w:t>/</w:t>
            </w:r>
            <w:r w:rsidRPr="008C6FB3">
              <w:rPr>
                <w:rFonts w:cs="Times New Roman"/>
                <w:sz w:val="20"/>
                <w:szCs w:val="20"/>
              </w:rPr>
              <w:t>26,8</w:t>
            </w:r>
            <w:r w:rsidR="006473AE" w:rsidRPr="008C6FB3">
              <w:rPr>
                <w:rFonts w:cs="Times New Roman"/>
                <w:sz w:val="20"/>
                <w:szCs w:val="20"/>
              </w:rPr>
              <w:t>%</w:t>
            </w:r>
          </w:p>
        </w:tc>
        <w:tc>
          <w:tcPr>
            <w:tcW w:w="1500" w:type="dxa"/>
            <w:tcBorders>
              <w:left w:val="single" w:sz="1" w:space="0" w:color="000000"/>
              <w:bottom w:val="single" w:sz="1" w:space="0" w:color="000000"/>
            </w:tcBorders>
            <w:vAlign w:val="center"/>
          </w:tcPr>
          <w:p w:rsidR="006473AE" w:rsidRPr="008C6FB3" w:rsidRDefault="00CD4A4A" w:rsidP="00933855">
            <w:pPr>
              <w:ind w:firstLine="0"/>
              <w:jc w:val="center"/>
              <w:rPr>
                <w:rFonts w:cs="Times New Roman"/>
                <w:sz w:val="20"/>
                <w:szCs w:val="20"/>
              </w:rPr>
            </w:pPr>
            <w:r w:rsidRPr="008C6FB3">
              <w:rPr>
                <w:rFonts w:cs="Times New Roman"/>
                <w:sz w:val="20"/>
                <w:szCs w:val="20"/>
              </w:rPr>
              <w:t>370</w:t>
            </w:r>
            <w:r w:rsidR="006473AE" w:rsidRPr="008C6FB3">
              <w:rPr>
                <w:rFonts w:cs="Times New Roman"/>
                <w:sz w:val="20"/>
                <w:szCs w:val="20"/>
              </w:rPr>
              <w:t>/</w:t>
            </w:r>
            <w:r w:rsidR="00933855" w:rsidRPr="008C6FB3">
              <w:rPr>
                <w:rFonts w:cs="Times New Roman"/>
                <w:sz w:val="20"/>
                <w:szCs w:val="20"/>
              </w:rPr>
              <w:t>26</w:t>
            </w:r>
            <w:r w:rsidRPr="008C6FB3">
              <w:rPr>
                <w:rFonts w:cs="Times New Roman"/>
                <w:sz w:val="20"/>
                <w:szCs w:val="20"/>
              </w:rPr>
              <w:t>,8</w:t>
            </w:r>
            <w:r w:rsidR="006473AE" w:rsidRPr="008C6FB3">
              <w:rPr>
                <w:rFonts w:cs="Times New Roman"/>
                <w:sz w:val="20"/>
                <w:szCs w:val="20"/>
              </w:rPr>
              <w:t>%</w:t>
            </w:r>
          </w:p>
        </w:tc>
        <w:tc>
          <w:tcPr>
            <w:tcW w:w="1378" w:type="dxa"/>
            <w:tcBorders>
              <w:left w:val="single" w:sz="1" w:space="0" w:color="000000"/>
              <w:bottom w:val="single" w:sz="1" w:space="0" w:color="000000"/>
              <w:right w:val="single" w:sz="1" w:space="0" w:color="000000"/>
            </w:tcBorders>
            <w:vAlign w:val="center"/>
          </w:tcPr>
          <w:p w:rsidR="006473AE" w:rsidRPr="008C6FB3" w:rsidRDefault="00CD4A4A" w:rsidP="00933855">
            <w:pPr>
              <w:ind w:firstLine="0"/>
              <w:jc w:val="center"/>
              <w:rPr>
                <w:rFonts w:cs="Times New Roman"/>
                <w:sz w:val="20"/>
                <w:szCs w:val="20"/>
              </w:rPr>
            </w:pPr>
            <w:r w:rsidRPr="008C6FB3">
              <w:rPr>
                <w:rFonts w:cs="Times New Roman"/>
                <w:sz w:val="20"/>
                <w:szCs w:val="20"/>
              </w:rPr>
              <w:t>420</w:t>
            </w:r>
            <w:r w:rsidR="006473AE" w:rsidRPr="008C6FB3">
              <w:rPr>
                <w:rFonts w:cs="Times New Roman"/>
                <w:sz w:val="20"/>
                <w:szCs w:val="20"/>
              </w:rPr>
              <w:t>/</w:t>
            </w:r>
            <w:r w:rsidRPr="008C6FB3">
              <w:rPr>
                <w:rFonts w:cs="Times New Roman"/>
                <w:sz w:val="20"/>
                <w:szCs w:val="20"/>
              </w:rPr>
              <w:t>28,4</w:t>
            </w:r>
            <w:r w:rsidR="006473AE" w:rsidRPr="008C6FB3">
              <w:rPr>
                <w:rFonts w:cs="Times New Roman"/>
                <w:sz w:val="20"/>
                <w:szCs w:val="20"/>
              </w:rPr>
              <w:t>%</w:t>
            </w:r>
          </w:p>
        </w:tc>
      </w:tr>
    </w:tbl>
    <w:p w:rsidR="007C40C5" w:rsidRPr="008C6FB3" w:rsidRDefault="007C40C5" w:rsidP="007C40C5"/>
    <w:p w:rsidR="006473AE" w:rsidRPr="008C6FB3" w:rsidRDefault="006768A0" w:rsidP="00180911">
      <w:pPr>
        <w:pStyle w:val="3"/>
      </w:pPr>
      <w:r w:rsidRPr="008C6FB3">
        <w:t>2.2.3 Предложения по усовершенствованию и развитию планировочной структуры сельского поселения, ф</w:t>
      </w:r>
      <w:r w:rsidR="006473AE" w:rsidRPr="008C6FB3">
        <w:t>ункциональн</w:t>
      </w:r>
      <w:r w:rsidRPr="008C6FB3">
        <w:t>ое</w:t>
      </w:r>
      <w:r w:rsidR="006473AE" w:rsidRPr="008C6FB3">
        <w:t xml:space="preserve"> </w:t>
      </w:r>
      <w:r w:rsidRPr="008C6FB3">
        <w:t>зонирование</w:t>
      </w:r>
    </w:p>
    <w:p w:rsidR="006473AE" w:rsidRPr="008C6FB3" w:rsidRDefault="006473AE" w:rsidP="006473AE">
      <w:r w:rsidRPr="008C6FB3">
        <w:t>Функциональные зоны в существующих границах населенных пунктов поселения определяются по фактическому использованию.</w:t>
      </w:r>
    </w:p>
    <w:p w:rsidR="006473AE" w:rsidRPr="008C6FB3" w:rsidRDefault="006473AE" w:rsidP="006473AE">
      <w:pPr>
        <w:rPr>
          <w:iCs/>
        </w:rPr>
      </w:pPr>
      <w:r w:rsidRPr="008C6FB3">
        <w:rPr>
          <w:iCs/>
        </w:rPr>
        <w:t xml:space="preserve">Разработанное в Генеральном плане поселения функциональное зонирование базируется на выводах комплексного градостроительного анализа, учитывает историко-культурную и планировочную специфику поселения, сложившиеся </w:t>
      </w:r>
      <w:r w:rsidRPr="008C6FB3">
        <w:rPr>
          <w:iCs/>
        </w:rPr>
        <w:lastRenderedPageBreak/>
        <w:t>особенности использования земель поселения, требования охраны объектов природного и культурного наследия. При установлении территориальных зон учтены положения Градостроительного и Земельного кодексов Российской Федерации, требования специальных нормативов и правил, касающиеся зон с особыми условиями использования территории.</w:t>
      </w:r>
    </w:p>
    <w:p w:rsidR="006473AE" w:rsidRPr="008C6FB3" w:rsidRDefault="006473AE" w:rsidP="006473AE">
      <w:r w:rsidRPr="008C6FB3">
        <w:t>Мероприятия по усовершенствованию и развитию планировочной структуры:</w:t>
      </w:r>
    </w:p>
    <w:p w:rsidR="006473AE" w:rsidRPr="008C6FB3" w:rsidRDefault="006473AE" w:rsidP="006473AE">
      <w:r w:rsidRPr="008C6FB3">
        <w:t>1. Максимальное сохранение сложившейся архитектурно-планировочной и объемно-пространственной структуры территории поселения при обеспечении условий улучшения состояния окружающей среды градостроительными средствами</w:t>
      </w:r>
      <w:r w:rsidR="00B6510F" w:rsidRPr="008C6FB3">
        <w:t xml:space="preserve"> – первая очередь</w:t>
      </w:r>
      <w:r w:rsidR="00070F9F" w:rsidRPr="008C6FB3">
        <w:t>, расчетный срок</w:t>
      </w:r>
      <w:r w:rsidR="00693414" w:rsidRPr="008C6FB3">
        <w:t>.</w:t>
      </w:r>
    </w:p>
    <w:p w:rsidR="006473AE" w:rsidRPr="008C6FB3" w:rsidRDefault="006473AE" w:rsidP="006473AE">
      <w:r w:rsidRPr="008C6FB3">
        <w:t>2. Сохранение и развитие существующих планировочных связей, обеспечивающих связанность территорий внутри поселения</w:t>
      </w:r>
      <w:r w:rsidR="00B6510F" w:rsidRPr="008C6FB3">
        <w:t xml:space="preserve"> – первая очередь, расчетный срок</w:t>
      </w:r>
      <w:r w:rsidR="00693414" w:rsidRPr="008C6FB3">
        <w:t>.</w:t>
      </w:r>
    </w:p>
    <w:p w:rsidR="006473AE" w:rsidRPr="008C6FB3" w:rsidRDefault="006473AE" w:rsidP="006473AE">
      <w:r w:rsidRPr="008C6FB3">
        <w:t>3.</w:t>
      </w:r>
      <w:r w:rsidRPr="008C6FB3">
        <w:tab/>
        <w:t>Сохранение масштабности планировочных элементов всех населенных пунктов поселения</w:t>
      </w:r>
      <w:r w:rsidR="00B6510F" w:rsidRPr="008C6FB3">
        <w:t xml:space="preserve"> – первая очередь, расчетный срок</w:t>
      </w:r>
      <w:r w:rsidR="00693414" w:rsidRPr="008C6FB3">
        <w:t>.</w:t>
      </w:r>
    </w:p>
    <w:p w:rsidR="006473AE" w:rsidRPr="008C6FB3" w:rsidRDefault="006473AE" w:rsidP="006473AE">
      <w:r w:rsidRPr="008C6FB3">
        <w:t>4.</w:t>
      </w:r>
      <w:r w:rsidRPr="008C6FB3">
        <w:tab/>
        <w:t>Формирование структуры центров общественного значения в соответствии со сложившимся и планируемым транспортно-коммуникационным каркасом населенных пунктов поселения, градостроительными и природными особенностями</w:t>
      </w:r>
      <w:r w:rsidR="00B6510F" w:rsidRPr="008C6FB3">
        <w:t xml:space="preserve"> – первая очередь</w:t>
      </w:r>
      <w:r w:rsidRPr="008C6FB3">
        <w:t>.</w:t>
      </w:r>
    </w:p>
    <w:p w:rsidR="009B42BF" w:rsidRPr="008C6FB3" w:rsidRDefault="009B42BF" w:rsidP="009B42BF">
      <w:pPr>
        <w:rPr>
          <w:bCs/>
          <w:iCs/>
        </w:rPr>
      </w:pPr>
      <w:r w:rsidRPr="008C6FB3">
        <w:rPr>
          <w:bCs/>
          <w:iCs/>
        </w:rPr>
        <w:t>Мероприятия по функциональному зонированию:</w:t>
      </w:r>
    </w:p>
    <w:p w:rsidR="009B42BF" w:rsidRPr="008C6FB3" w:rsidRDefault="00B6510F" w:rsidP="007A62B8">
      <w:pPr>
        <w:pStyle w:val="afa"/>
        <w:numPr>
          <w:ilvl w:val="0"/>
          <w:numId w:val="90"/>
        </w:numPr>
        <w:ind w:left="0" w:firstLine="709"/>
      </w:pPr>
      <w:r w:rsidRPr="008C6FB3">
        <w:t>Завершение формирования жилой зоны на участках с исторически сложившейся застройкой на землях сельскохозяйственного назначения путем вовлечения данных участков в границы населенных пунктов</w:t>
      </w:r>
      <w:r w:rsidR="00B32497" w:rsidRPr="008C6FB3">
        <w:t xml:space="preserve"> </w:t>
      </w:r>
      <w:r w:rsidR="00C44845" w:rsidRPr="008C6FB3">
        <w:t>–</w:t>
      </w:r>
      <w:r w:rsidR="00B32497" w:rsidRPr="008C6FB3">
        <w:t xml:space="preserve"> </w:t>
      </w:r>
      <w:r w:rsidR="009B42BF" w:rsidRPr="008C6FB3">
        <w:t>первая очередь;</w:t>
      </w:r>
    </w:p>
    <w:p w:rsidR="00B6510F" w:rsidRPr="008C6FB3" w:rsidRDefault="00B6510F" w:rsidP="007A62B8">
      <w:pPr>
        <w:pStyle w:val="afa"/>
        <w:numPr>
          <w:ilvl w:val="0"/>
          <w:numId w:val="90"/>
        </w:numPr>
        <w:ind w:left="0" w:firstLine="709"/>
      </w:pPr>
      <w:r w:rsidRPr="008C6FB3">
        <w:t>Новое жилищное строительство за счет размещения преимущественно индивидуальных домов усадебного типа с полным комплексом социальной и инженерно-транспортной инфраструктуры на территориях, планируемых к выведению из земель сельскохозяйственного назначения (</w:t>
      </w:r>
      <w:r w:rsidR="00070F9F" w:rsidRPr="008C6FB3">
        <w:t>д</w:t>
      </w:r>
      <w:r w:rsidRPr="008C6FB3">
        <w:t xml:space="preserve">. </w:t>
      </w:r>
      <w:proofErr w:type="spellStart"/>
      <w:r w:rsidR="00070F9F" w:rsidRPr="008C6FB3">
        <w:t>Костомарово</w:t>
      </w:r>
      <w:proofErr w:type="spellEnd"/>
      <w:r w:rsidRPr="008C6FB3">
        <w:t>)</w:t>
      </w:r>
      <w:r w:rsidR="009B42BF" w:rsidRPr="008C6FB3">
        <w:t xml:space="preserve"> </w:t>
      </w:r>
      <w:r w:rsidR="00070F9F" w:rsidRPr="008C6FB3">
        <w:rPr>
          <w:rFonts w:cs="Times New Roman"/>
        </w:rPr>
        <w:t>‒</w:t>
      </w:r>
      <w:r w:rsidR="009B42BF" w:rsidRPr="008C6FB3">
        <w:t xml:space="preserve"> </w:t>
      </w:r>
      <w:r w:rsidR="00070F9F" w:rsidRPr="008C6FB3">
        <w:t>расчетный срок</w:t>
      </w:r>
      <w:r w:rsidRPr="008C6FB3">
        <w:t>;</w:t>
      </w:r>
    </w:p>
    <w:p w:rsidR="00B6510F" w:rsidRPr="008C6FB3" w:rsidRDefault="00B6510F" w:rsidP="007A62B8">
      <w:pPr>
        <w:pStyle w:val="afa"/>
        <w:numPr>
          <w:ilvl w:val="0"/>
          <w:numId w:val="90"/>
        </w:numPr>
        <w:ind w:left="0" w:firstLine="709"/>
      </w:pPr>
      <w:r w:rsidRPr="008C6FB3">
        <w:t>Формирование новых и развитие сложившихся общественных центров в населенных пунктах, включающих: объекты административно-делового, торгового, культурно-развлекательного, коммунально-бытового и иного назначения – первая очередь;</w:t>
      </w:r>
    </w:p>
    <w:p w:rsidR="009B42BF" w:rsidRPr="008C6FB3" w:rsidRDefault="00B6510F" w:rsidP="007A62B8">
      <w:pPr>
        <w:pStyle w:val="afa"/>
        <w:numPr>
          <w:ilvl w:val="0"/>
          <w:numId w:val="90"/>
        </w:numPr>
        <w:ind w:left="0" w:firstLine="709"/>
      </w:pPr>
      <w:r w:rsidRPr="008C6FB3">
        <w:t xml:space="preserve">Реконструкция существующих учреждений общественно-делового назначения, имеющих степень износа свыше 50% </w:t>
      </w:r>
      <w:r w:rsidR="00070F9F" w:rsidRPr="008C6FB3">
        <w:rPr>
          <w:rFonts w:cs="Times New Roman"/>
        </w:rPr>
        <w:t>‒</w:t>
      </w:r>
      <w:r w:rsidRPr="008C6FB3">
        <w:t xml:space="preserve"> первая очередь.</w:t>
      </w:r>
    </w:p>
    <w:p w:rsidR="00B6510F" w:rsidRPr="008C6FB3" w:rsidRDefault="00B6510F" w:rsidP="007A62B8">
      <w:pPr>
        <w:pStyle w:val="afa"/>
        <w:numPr>
          <w:ilvl w:val="0"/>
          <w:numId w:val="90"/>
        </w:numPr>
        <w:ind w:left="0" w:firstLine="709"/>
      </w:pPr>
      <w:r w:rsidRPr="008C6FB3">
        <w:t>Создание в населенных пунктах развитой системы озелененных пространств с целью организации рекреационного и спортивного обслуживания населения с использованием прибрежных территорий – первая очередь.</w:t>
      </w:r>
    </w:p>
    <w:p w:rsidR="00B6510F" w:rsidRPr="008C6FB3" w:rsidRDefault="00B6510F" w:rsidP="007A62B8">
      <w:pPr>
        <w:pStyle w:val="afa"/>
        <w:numPr>
          <w:ilvl w:val="0"/>
          <w:numId w:val="90"/>
        </w:numPr>
        <w:ind w:left="0" w:firstLine="709"/>
      </w:pPr>
      <w:r w:rsidRPr="008C6FB3">
        <w:t>Создание многофункциональной системы зеленых насаждений – первая очередь.</w:t>
      </w:r>
    </w:p>
    <w:p w:rsidR="009B42BF" w:rsidRPr="008C6FB3" w:rsidRDefault="009B42BF" w:rsidP="009B42BF"/>
    <w:p w:rsidR="006473AE" w:rsidRPr="008C6FB3" w:rsidRDefault="009B42BF" w:rsidP="00180911">
      <w:pPr>
        <w:pStyle w:val="3"/>
      </w:pPr>
      <w:r w:rsidRPr="008C6FB3">
        <w:t>2.2.4</w:t>
      </w:r>
      <w:r w:rsidR="00D0691B" w:rsidRPr="008C6FB3">
        <w:t>.</w:t>
      </w:r>
      <w:r w:rsidRPr="008C6FB3">
        <w:t xml:space="preserve"> Предложения по сохранению, использованию и популяризации объектов культурного наследия местного значения на территории сельского поселения</w:t>
      </w:r>
    </w:p>
    <w:p w:rsidR="00D0691B" w:rsidRPr="008C6FB3" w:rsidRDefault="00D0691B" w:rsidP="00D0691B">
      <w:pPr>
        <w:rPr>
          <w:bCs/>
          <w:iCs/>
        </w:rPr>
      </w:pPr>
      <w:r w:rsidRPr="008C6FB3">
        <w:rPr>
          <w:bCs/>
          <w:iCs/>
        </w:rPr>
        <w:t>В отношении объектов историко-культурного наследия регионального значения, расположенных на территории поселения, предлагаются следующие мероприятия:</w:t>
      </w:r>
    </w:p>
    <w:p w:rsidR="00D0691B" w:rsidRPr="008C6FB3" w:rsidRDefault="00D0691B" w:rsidP="007A62B8">
      <w:pPr>
        <w:numPr>
          <w:ilvl w:val="0"/>
          <w:numId w:val="64"/>
        </w:numPr>
        <w:ind w:left="0" w:firstLine="709"/>
      </w:pPr>
      <w:r w:rsidRPr="008C6FB3">
        <w:t xml:space="preserve">Содействие органов местного самоуправления муниципального образования проведению мероприятий по установлению границ территорий выявленных объектов культурного наследия </w:t>
      </w:r>
      <w:r w:rsidR="00070F9F" w:rsidRPr="008C6FB3">
        <w:rPr>
          <w:rFonts w:cs="Times New Roman"/>
        </w:rPr>
        <w:t>‒</w:t>
      </w:r>
      <w:r w:rsidRPr="008C6FB3">
        <w:t xml:space="preserve"> первая очередь</w:t>
      </w:r>
      <w:r w:rsidR="00154A09" w:rsidRPr="008C6FB3">
        <w:t>.</w:t>
      </w:r>
    </w:p>
    <w:p w:rsidR="00D0691B" w:rsidRPr="008C6FB3" w:rsidRDefault="00D0691B" w:rsidP="007A62B8">
      <w:pPr>
        <w:numPr>
          <w:ilvl w:val="0"/>
          <w:numId w:val="64"/>
        </w:numPr>
        <w:ind w:left="0" w:firstLine="709"/>
      </w:pPr>
      <w:r w:rsidRPr="008C6FB3">
        <w:t xml:space="preserve">Содействие органов местного самоуправления муниципального образования проведению разработки и утверждению проектов охранных зон объектов </w:t>
      </w:r>
      <w:r w:rsidRPr="008C6FB3">
        <w:lastRenderedPageBreak/>
        <w:t xml:space="preserve">культурного наследия, назначение режимов использования территорий в границах охранных зон </w:t>
      </w:r>
      <w:r w:rsidR="00070F9F" w:rsidRPr="008C6FB3">
        <w:rPr>
          <w:rFonts w:cs="Times New Roman"/>
        </w:rPr>
        <w:t>‒</w:t>
      </w:r>
      <w:r w:rsidRPr="008C6FB3">
        <w:t xml:space="preserve"> первая очередь</w:t>
      </w:r>
      <w:r w:rsidR="00154A09" w:rsidRPr="008C6FB3">
        <w:t>.</w:t>
      </w:r>
    </w:p>
    <w:p w:rsidR="00D0691B" w:rsidRPr="008C6FB3" w:rsidRDefault="00D0691B" w:rsidP="007A62B8">
      <w:pPr>
        <w:numPr>
          <w:ilvl w:val="0"/>
          <w:numId w:val="64"/>
        </w:numPr>
        <w:ind w:left="0" w:firstLine="709"/>
      </w:pPr>
      <w:r w:rsidRPr="008C6FB3">
        <w:t xml:space="preserve">Содействие органов местного самоуправления муниципального образования обязательному проведению историко-культурной экспертизы в отношении земельных участков, подлежащих хозяйственному освоению </w:t>
      </w:r>
      <w:r w:rsidR="00070F9F" w:rsidRPr="008C6FB3">
        <w:rPr>
          <w:rFonts w:cs="Times New Roman"/>
        </w:rPr>
        <w:t>‒</w:t>
      </w:r>
      <w:r w:rsidRPr="008C6FB3">
        <w:t xml:space="preserve"> первая очередь</w:t>
      </w:r>
      <w:r w:rsidR="00154A09" w:rsidRPr="008C6FB3">
        <w:t>.</w:t>
      </w:r>
    </w:p>
    <w:p w:rsidR="00D0691B" w:rsidRPr="008C6FB3" w:rsidRDefault="00D0691B" w:rsidP="007A62B8">
      <w:pPr>
        <w:numPr>
          <w:ilvl w:val="0"/>
          <w:numId w:val="64"/>
        </w:numPr>
        <w:ind w:left="0" w:firstLine="709"/>
      </w:pPr>
      <w:r w:rsidRPr="008C6FB3">
        <w:t xml:space="preserve">Обязательное проведение историко-культурной экспертизы в отношении земельных участков, подлежащих хозяйственному освоению </w:t>
      </w:r>
      <w:r w:rsidR="00070F9F" w:rsidRPr="008C6FB3">
        <w:rPr>
          <w:rFonts w:cs="Times New Roman"/>
        </w:rPr>
        <w:t>‒</w:t>
      </w:r>
      <w:r w:rsidRPr="008C6FB3">
        <w:t xml:space="preserve"> первая очередь, расчетный срок.</w:t>
      </w:r>
    </w:p>
    <w:p w:rsidR="00B11BCC" w:rsidRPr="008C6FB3" w:rsidRDefault="00B11BCC" w:rsidP="00B11BCC">
      <w:pPr>
        <w:ind w:firstLine="851"/>
      </w:pPr>
      <w:r w:rsidRPr="008C6FB3">
        <w:t>Дополнительно проектом генерального плана рекомендуются следующие мероприятия:</w:t>
      </w:r>
    </w:p>
    <w:p w:rsidR="00D0691B" w:rsidRPr="008C6FB3" w:rsidRDefault="00B11BCC" w:rsidP="007A62B8">
      <w:pPr>
        <w:numPr>
          <w:ilvl w:val="0"/>
          <w:numId w:val="91"/>
        </w:numPr>
        <w:ind w:left="0" w:firstLine="709"/>
      </w:pPr>
      <w:r w:rsidRPr="008C6FB3">
        <w:t>п</w:t>
      </w:r>
      <w:r w:rsidR="00D0691B" w:rsidRPr="008C6FB3">
        <w:t>роведение исследований и выявление на их основе объектов историко-культурного наследия, в т.ч. памятников архитектуры в пределах территории поселения</w:t>
      </w:r>
      <w:r w:rsidR="00070F9F" w:rsidRPr="008C6FB3">
        <w:t>.</w:t>
      </w:r>
    </w:p>
    <w:p w:rsidR="006473AE" w:rsidRPr="008C6FB3" w:rsidRDefault="006473AE" w:rsidP="006A2CA4"/>
    <w:p w:rsidR="00B22B79" w:rsidRPr="008C6FB3" w:rsidRDefault="00B22B79" w:rsidP="00180911">
      <w:pPr>
        <w:pStyle w:val="3"/>
      </w:pPr>
      <w:r w:rsidRPr="008C6FB3">
        <w:t>2.2.</w:t>
      </w:r>
      <w:r w:rsidR="006473AE" w:rsidRPr="008C6FB3">
        <w:t>5</w:t>
      </w:r>
      <w:r w:rsidRPr="008C6FB3">
        <w:t xml:space="preserve">. </w:t>
      </w:r>
      <w:r w:rsidR="004945C3" w:rsidRPr="008C6FB3">
        <w:t>Строительство и модернизация жилищного фонда, создание условий для жилищного строительства</w:t>
      </w:r>
    </w:p>
    <w:p w:rsidR="00145CE3" w:rsidRPr="008C6FB3" w:rsidRDefault="00145CE3" w:rsidP="00145CE3">
      <w:pPr>
        <w:pStyle w:val="afa"/>
        <w:spacing w:before="40" w:after="40"/>
        <w:ind w:left="0"/>
        <w:rPr>
          <w:rFonts w:cs="Times New Roman"/>
        </w:rPr>
      </w:pPr>
      <w:r w:rsidRPr="008C6FB3">
        <w:rPr>
          <w:rFonts w:cs="Times New Roman"/>
        </w:rPr>
        <w:t>К основным задачам в области жилищного строительства относятся:</w:t>
      </w:r>
    </w:p>
    <w:p w:rsidR="00145CE3" w:rsidRPr="008C6FB3" w:rsidRDefault="00145CE3" w:rsidP="007A62B8">
      <w:pPr>
        <w:pStyle w:val="afa"/>
        <w:numPr>
          <w:ilvl w:val="0"/>
          <w:numId w:val="60"/>
        </w:numPr>
        <w:tabs>
          <w:tab w:val="clear" w:pos="720"/>
          <w:tab w:val="num" w:pos="851"/>
        </w:tabs>
        <w:spacing w:before="40" w:after="40"/>
        <w:ind w:left="0" w:firstLine="709"/>
        <w:rPr>
          <w:rFonts w:cs="Times New Roman"/>
        </w:rPr>
      </w:pPr>
      <w:r w:rsidRPr="008C6FB3">
        <w:rPr>
          <w:rFonts w:cs="Times New Roman"/>
        </w:rPr>
        <w:t>максимальное обеспечение условий для увеличения объемов и повышения качества жилищного фонда сельского поселения при обязательном выполнении экологических, санитарно-гигиенических и градостроительных требований</w:t>
      </w:r>
      <w:r w:rsidR="00D53E7C" w:rsidRPr="008C6FB3">
        <w:rPr>
          <w:rFonts w:cs="Times New Roman"/>
        </w:rPr>
        <w:t xml:space="preserve"> с учетом сложившегося архитектурно-планировочного облика сельского поселения;</w:t>
      </w:r>
    </w:p>
    <w:p w:rsidR="00145CE3" w:rsidRPr="008C6FB3" w:rsidRDefault="00145CE3" w:rsidP="007A62B8">
      <w:pPr>
        <w:pStyle w:val="afa"/>
        <w:numPr>
          <w:ilvl w:val="0"/>
          <w:numId w:val="60"/>
        </w:numPr>
        <w:tabs>
          <w:tab w:val="clear" w:pos="720"/>
          <w:tab w:val="num" w:pos="851"/>
        </w:tabs>
        <w:spacing w:before="40" w:after="40"/>
        <w:ind w:left="0" w:firstLine="709"/>
        <w:rPr>
          <w:rFonts w:cs="Times New Roman"/>
        </w:rPr>
      </w:pPr>
      <w:r w:rsidRPr="008C6FB3">
        <w:rPr>
          <w:rFonts w:cs="Times New Roman"/>
        </w:rPr>
        <w:t>развитие новых типов жилья, включая развитие малоэтажного жилищного строительства (</w:t>
      </w:r>
      <w:proofErr w:type="spellStart"/>
      <w:r w:rsidRPr="008C6FB3">
        <w:rPr>
          <w:rFonts w:cs="Times New Roman"/>
        </w:rPr>
        <w:t>таун-хаузы</w:t>
      </w:r>
      <w:proofErr w:type="spellEnd"/>
      <w:r w:rsidRPr="008C6FB3">
        <w:rPr>
          <w:rFonts w:cs="Times New Roman"/>
        </w:rPr>
        <w:t xml:space="preserve"> и коттеджи);</w:t>
      </w:r>
    </w:p>
    <w:p w:rsidR="00145CE3" w:rsidRPr="008C6FB3" w:rsidRDefault="00145CE3" w:rsidP="007A62B8">
      <w:pPr>
        <w:pStyle w:val="afa"/>
        <w:numPr>
          <w:ilvl w:val="0"/>
          <w:numId w:val="60"/>
        </w:numPr>
        <w:tabs>
          <w:tab w:val="clear" w:pos="720"/>
          <w:tab w:val="num" w:pos="851"/>
        </w:tabs>
        <w:spacing w:before="40" w:after="40"/>
        <w:ind w:left="0" w:firstLine="709"/>
        <w:rPr>
          <w:rFonts w:cs="Times New Roman"/>
        </w:rPr>
      </w:pPr>
      <w:r w:rsidRPr="008C6FB3">
        <w:rPr>
          <w:rFonts w:cs="Times New Roman"/>
        </w:rPr>
        <w:t>комплексное благоустройство жилых кварталов.</w:t>
      </w:r>
    </w:p>
    <w:p w:rsidR="00145CE3" w:rsidRPr="008C6FB3" w:rsidRDefault="00145CE3" w:rsidP="00145CE3">
      <w:pPr>
        <w:pStyle w:val="afa"/>
        <w:spacing w:before="40" w:after="40"/>
        <w:ind w:left="0"/>
        <w:rPr>
          <w:rFonts w:cs="Times New Roman"/>
        </w:rPr>
      </w:pPr>
      <w:r w:rsidRPr="008C6FB3">
        <w:rPr>
          <w:rFonts w:cs="Times New Roman"/>
        </w:rPr>
        <w:t>Генеральным планом предлагается как освоение свободных от застройки территорий, так и реконструкция, модернизация и капитальный ремонт существующего жилищного фонда.</w:t>
      </w:r>
    </w:p>
    <w:p w:rsidR="00145CE3" w:rsidRPr="008C6FB3" w:rsidRDefault="00145CE3" w:rsidP="00145CE3">
      <w:pPr>
        <w:pStyle w:val="afa"/>
        <w:spacing w:before="40" w:after="40"/>
        <w:ind w:left="0"/>
        <w:rPr>
          <w:rFonts w:cs="Times New Roman"/>
        </w:rPr>
      </w:pPr>
      <w:r w:rsidRPr="008C6FB3">
        <w:rPr>
          <w:rFonts w:cs="Times New Roman"/>
        </w:rPr>
        <w:t>Кроме того, предусматриваются следующие мероприятия:</w:t>
      </w:r>
    </w:p>
    <w:p w:rsidR="00145CE3" w:rsidRPr="008C6FB3" w:rsidRDefault="00145CE3" w:rsidP="007A62B8">
      <w:pPr>
        <w:pStyle w:val="afa"/>
        <w:numPr>
          <w:ilvl w:val="0"/>
          <w:numId w:val="61"/>
        </w:numPr>
        <w:spacing w:before="40" w:after="40"/>
        <w:ind w:left="0" w:firstLine="709"/>
        <w:rPr>
          <w:rFonts w:cs="Times New Roman"/>
        </w:rPr>
      </w:pPr>
      <w:r w:rsidRPr="008C6FB3">
        <w:rPr>
          <w:rFonts w:cs="Times New Roman"/>
        </w:rPr>
        <w:t xml:space="preserve">строительство усадебных домов по программе </w:t>
      </w:r>
      <w:r w:rsidRPr="008C6FB3">
        <w:t>«Обеспечение доступным и комфортным жильем и коммунальными услугами граждан Российской Федерации»</w:t>
      </w:r>
      <w:r w:rsidRPr="008C6FB3">
        <w:rPr>
          <w:rFonts w:cs="Times New Roman"/>
        </w:rPr>
        <w:t>, предназначенных для молодых специалистов, молодых семей;</w:t>
      </w:r>
    </w:p>
    <w:p w:rsidR="00145CE3" w:rsidRPr="008C6FB3" w:rsidRDefault="00145CE3" w:rsidP="007A62B8">
      <w:pPr>
        <w:pStyle w:val="afa"/>
        <w:numPr>
          <w:ilvl w:val="0"/>
          <w:numId w:val="61"/>
        </w:numPr>
        <w:spacing w:before="40" w:after="40"/>
        <w:ind w:left="0" w:firstLine="709"/>
        <w:rPr>
          <w:rFonts w:cs="Times New Roman"/>
        </w:rPr>
      </w:pPr>
      <w:r w:rsidRPr="008C6FB3">
        <w:rPr>
          <w:rFonts w:cs="Times New Roman"/>
        </w:rPr>
        <w:t>при реконструкции и формировании жилой застройки на территории общественных центров следует ориентироваться на переход от типового к авторскому адресному проектированию и строительству домов с улучшенной планировкой квартир и увеличением их площади;</w:t>
      </w:r>
    </w:p>
    <w:p w:rsidR="00145CE3" w:rsidRPr="008C6FB3" w:rsidRDefault="00D53E7C" w:rsidP="007A62B8">
      <w:pPr>
        <w:pStyle w:val="afa"/>
        <w:numPr>
          <w:ilvl w:val="0"/>
          <w:numId w:val="61"/>
        </w:numPr>
        <w:spacing w:before="40" w:after="40"/>
        <w:ind w:left="0" w:firstLine="709"/>
        <w:rPr>
          <w:rFonts w:cs="Times New Roman"/>
        </w:rPr>
      </w:pPr>
      <w:r w:rsidRPr="008C6FB3">
        <w:rPr>
          <w:rFonts w:cs="Times New Roman"/>
        </w:rPr>
        <w:t>с</w:t>
      </w:r>
      <w:r w:rsidR="00145CE3" w:rsidRPr="008C6FB3">
        <w:rPr>
          <w:rFonts w:cs="Times New Roman"/>
        </w:rPr>
        <w:t>троительство нового жилищного фонда в поселении на экологически безопасных территориях с учетом системы нормативных планировочных ограничений;</w:t>
      </w:r>
    </w:p>
    <w:p w:rsidR="00145CE3" w:rsidRPr="008C6FB3" w:rsidRDefault="00D53E7C" w:rsidP="007A62B8">
      <w:pPr>
        <w:pStyle w:val="afa"/>
        <w:numPr>
          <w:ilvl w:val="0"/>
          <w:numId w:val="61"/>
        </w:numPr>
        <w:spacing w:before="40" w:after="40"/>
        <w:ind w:left="0" w:firstLine="709"/>
        <w:rPr>
          <w:rFonts w:cs="Times New Roman"/>
        </w:rPr>
      </w:pPr>
      <w:r w:rsidRPr="008C6FB3">
        <w:rPr>
          <w:rFonts w:cs="Times New Roman"/>
        </w:rPr>
        <w:t>к</w:t>
      </w:r>
      <w:r w:rsidR="00145CE3" w:rsidRPr="008C6FB3">
        <w:rPr>
          <w:rFonts w:cs="Times New Roman"/>
        </w:rPr>
        <w:t>омплексная застройка и благоустройство районов нового жилищного строительства с полным инженерным оборудованием территории и строительством объектов социальной сферы, устройством спортивных и парковых зон.</w:t>
      </w:r>
    </w:p>
    <w:p w:rsidR="008C1821" w:rsidRPr="008C6FB3" w:rsidRDefault="00145CE3" w:rsidP="00D53E7C">
      <w:pPr>
        <w:pStyle w:val="afa"/>
        <w:spacing w:before="40" w:after="40"/>
        <w:ind w:left="0"/>
        <w:rPr>
          <w:rFonts w:cs="Times New Roman"/>
        </w:rPr>
      </w:pPr>
      <w:r w:rsidRPr="008C6FB3">
        <w:rPr>
          <w:rFonts w:cs="Times New Roman"/>
        </w:rPr>
        <w:t>Основная цель первоочередных мероприятий по новому жилищному строительству - комплексное формирование жилых районов с максимальным благоустройством, развитием социальной, инженерной и транспортной инфраструктур</w:t>
      </w:r>
      <w:r w:rsidR="008C1821" w:rsidRPr="008C6FB3">
        <w:rPr>
          <w:rFonts w:cs="Times New Roman"/>
        </w:rPr>
        <w:t>.</w:t>
      </w:r>
    </w:p>
    <w:p w:rsidR="00AE0BF9" w:rsidRPr="008C6FB3" w:rsidRDefault="00D53E7C" w:rsidP="001B7E87">
      <w:pPr>
        <w:spacing w:before="40" w:after="40"/>
        <w:rPr>
          <w:rFonts w:cs="Times New Roman"/>
          <w:bCs/>
          <w:i/>
        </w:rPr>
      </w:pPr>
      <w:r w:rsidRPr="008C6FB3">
        <w:rPr>
          <w:rFonts w:cs="Times New Roman"/>
          <w:i/>
        </w:rPr>
        <w:t xml:space="preserve">Перечень основных </w:t>
      </w:r>
      <w:r w:rsidRPr="008C6FB3">
        <w:rPr>
          <w:rFonts w:cs="Times New Roman"/>
          <w:bCs/>
          <w:i/>
        </w:rPr>
        <w:t>мероприятий по обеспечению поселения объектами жилой инфраструктуры:</w:t>
      </w:r>
    </w:p>
    <w:p w:rsidR="00D53E7C" w:rsidRPr="008C6FB3" w:rsidRDefault="00D53E7C" w:rsidP="007A62B8">
      <w:pPr>
        <w:pStyle w:val="afa"/>
        <w:numPr>
          <w:ilvl w:val="0"/>
          <w:numId w:val="62"/>
        </w:numPr>
        <w:spacing w:before="40" w:after="40"/>
        <w:ind w:left="0" w:firstLine="709"/>
        <w:rPr>
          <w:rFonts w:cs="Times New Roman"/>
        </w:rPr>
      </w:pPr>
      <w:r w:rsidRPr="008C6FB3">
        <w:rPr>
          <w:rFonts w:cs="Times New Roman"/>
        </w:rPr>
        <w:t xml:space="preserve">Обеспечение условий для увеличения объемов и повышения качества жилищного фонда поселения, при обязательном выполнении экологических, санитарно-гигиенических и градостроительных требований, с учетом сложившегося архитектурно-планировочного облика сельского поселения </w:t>
      </w:r>
      <w:r w:rsidR="004945C3" w:rsidRPr="008C6FB3">
        <w:rPr>
          <w:rFonts w:cs="Times New Roman"/>
        </w:rPr>
        <w:t>‒</w:t>
      </w:r>
      <w:r w:rsidRPr="008C6FB3">
        <w:rPr>
          <w:rFonts w:cs="Times New Roman"/>
        </w:rPr>
        <w:t xml:space="preserve"> первая очередь.</w:t>
      </w:r>
    </w:p>
    <w:p w:rsidR="00D53E7C" w:rsidRPr="008C6FB3" w:rsidRDefault="00D53E7C" w:rsidP="007A62B8">
      <w:pPr>
        <w:pStyle w:val="afa"/>
        <w:numPr>
          <w:ilvl w:val="0"/>
          <w:numId w:val="62"/>
        </w:numPr>
        <w:spacing w:before="40" w:after="40"/>
        <w:ind w:left="0" w:firstLine="709"/>
        <w:rPr>
          <w:rFonts w:cs="Times New Roman"/>
        </w:rPr>
      </w:pPr>
      <w:r w:rsidRPr="008C6FB3">
        <w:rPr>
          <w:rFonts w:cs="Times New Roman"/>
        </w:rPr>
        <w:lastRenderedPageBreak/>
        <w:t xml:space="preserve">Реконструкция, модернизация и капитальный ремонт муниципального жилого фонда </w:t>
      </w:r>
      <w:r w:rsidR="004945C3" w:rsidRPr="008C6FB3">
        <w:rPr>
          <w:rFonts w:cs="Times New Roman"/>
        </w:rPr>
        <w:t>‒</w:t>
      </w:r>
      <w:r w:rsidRPr="008C6FB3">
        <w:rPr>
          <w:rFonts w:cs="Times New Roman"/>
        </w:rPr>
        <w:t xml:space="preserve"> первая очередь.</w:t>
      </w:r>
    </w:p>
    <w:p w:rsidR="00D53E7C" w:rsidRPr="008C6FB3" w:rsidRDefault="00D53E7C" w:rsidP="007A62B8">
      <w:pPr>
        <w:pStyle w:val="afa"/>
        <w:numPr>
          <w:ilvl w:val="0"/>
          <w:numId w:val="62"/>
        </w:numPr>
        <w:spacing w:before="40" w:after="40"/>
        <w:ind w:left="0" w:firstLine="709"/>
        <w:rPr>
          <w:rFonts w:cs="Times New Roman"/>
        </w:rPr>
      </w:pPr>
      <w:r w:rsidRPr="008C6FB3">
        <w:rPr>
          <w:rFonts w:cs="Times New Roman"/>
        </w:rPr>
        <w:t xml:space="preserve">Комплексное благоустройство жилых кварталов </w:t>
      </w:r>
      <w:r w:rsidR="008643AD" w:rsidRPr="008C6FB3">
        <w:rPr>
          <w:rFonts w:cs="Times New Roman"/>
        </w:rPr>
        <w:t>‒</w:t>
      </w:r>
      <w:r w:rsidRPr="008C6FB3">
        <w:rPr>
          <w:rFonts w:cs="Times New Roman"/>
        </w:rPr>
        <w:t xml:space="preserve"> первая очередь.</w:t>
      </w:r>
    </w:p>
    <w:p w:rsidR="00D53E7C" w:rsidRPr="008C6FB3" w:rsidRDefault="00D53E7C" w:rsidP="007A62B8">
      <w:pPr>
        <w:pStyle w:val="afa"/>
        <w:numPr>
          <w:ilvl w:val="0"/>
          <w:numId w:val="62"/>
        </w:numPr>
        <w:spacing w:before="40" w:after="40"/>
        <w:ind w:left="0" w:firstLine="709"/>
        <w:rPr>
          <w:rFonts w:cs="Times New Roman"/>
        </w:rPr>
      </w:pPr>
      <w:r w:rsidRPr="008C6FB3">
        <w:rPr>
          <w:rFonts w:cs="Times New Roman"/>
        </w:rPr>
        <w:t xml:space="preserve">Снос ветхого жилого фонда с последующим возведением индивидуальной жилой застройки на освободившихся территориях </w:t>
      </w:r>
      <w:r w:rsidR="008643AD" w:rsidRPr="008C6FB3">
        <w:rPr>
          <w:rFonts w:cs="Times New Roman"/>
        </w:rPr>
        <w:t>‒</w:t>
      </w:r>
      <w:r w:rsidRPr="008C6FB3">
        <w:rPr>
          <w:rFonts w:cs="Times New Roman"/>
        </w:rPr>
        <w:t xml:space="preserve"> расчетный срок.</w:t>
      </w:r>
    </w:p>
    <w:p w:rsidR="008643AD" w:rsidRPr="008C6FB3" w:rsidRDefault="008643AD" w:rsidP="007A62B8">
      <w:pPr>
        <w:pStyle w:val="afa"/>
        <w:numPr>
          <w:ilvl w:val="0"/>
          <w:numId w:val="62"/>
        </w:numPr>
        <w:spacing w:before="40" w:after="40"/>
        <w:ind w:left="0" w:firstLine="709"/>
        <w:rPr>
          <w:rFonts w:cs="Times New Roman"/>
        </w:rPr>
      </w:pPr>
      <w:r w:rsidRPr="008C6FB3">
        <w:rPr>
          <w:rFonts w:cs="Times New Roman"/>
        </w:rPr>
        <w:t>Проведение мероприятий по инвентаризации существующего жилого фонда поселения.</w:t>
      </w:r>
    </w:p>
    <w:p w:rsidR="00D53E7C" w:rsidRPr="008C6FB3" w:rsidRDefault="00D53E7C" w:rsidP="007A62B8">
      <w:pPr>
        <w:pStyle w:val="afa"/>
        <w:numPr>
          <w:ilvl w:val="0"/>
          <w:numId w:val="62"/>
        </w:numPr>
        <w:spacing w:before="40" w:after="40"/>
        <w:ind w:left="0" w:firstLine="709"/>
        <w:rPr>
          <w:rFonts w:cs="Times New Roman"/>
        </w:rPr>
      </w:pPr>
      <w:r w:rsidRPr="008C6FB3">
        <w:rPr>
          <w:rFonts w:cs="Times New Roman"/>
        </w:rPr>
        <w:t xml:space="preserve">Освоение участков под индивидуальную жилую застройку (территории, включаемые в границы населенных пунктов) – </w:t>
      </w:r>
      <w:r w:rsidR="008643AD" w:rsidRPr="008C6FB3">
        <w:rPr>
          <w:rFonts w:cs="Times New Roman"/>
        </w:rPr>
        <w:t>расчетный срок</w:t>
      </w:r>
      <w:r w:rsidRPr="008C6FB3">
        <w:rPr>
          <w:rFonts w:cs="Times New Roman"/>
        </w:rPr>
        <w:t>.</w:t>
      </w:r>
    </w:p>
    <w:p w:rsidR="00D53E7C" w:rsidRPr="008C6FB3" w:rsidRDefault="00D53E7C" w:rsidP="00D53E7C">
      <w:pPr>
        <w:pStyle w:val="afa"/>
        <w:spacing w:before="40" w:after="40"/>
        <w:ind w:left="0"/>
        <w:rPr>
          <w:rFonts w:cs="Times New Roman"/>
        </w:rPr>
      </w:pPr>
    </w:p>
    <w:p w:rsidR="00E8637E" w:rsidRPr="008C6FB3" w:rsidRDefault="008F0ED7" w:rsidP="00180911">
      <w:pPr>
        <w:pStyle w:val="3"/>
      </w:pPr>
      <w:bookmarkStart w:id="37" w:name="_Toc380572234"/>
      <w:bookmarkStart w:id="38" w:name="_Toc490584157"/>
      <w:r w:rsidRPr="008C6FB3">
        <w:t>2.2.</w:t>
      </w:r>
      <w:r w:rsidR="006473AE" w:rsidRPr="008C6FB3">
        <w:t>6</w:t>
      </w:r>
      <w:r w:rsidRPr="008C6FB3">
        <w:t xml:space="preserve">. </w:t>
      </w:r>
      <w:r w:rsidR="00B711FA" w:rsidRPr="008C6FB3">
        <w:t xml:space="preserve">Концепция развития сферы </w:t>
      </w:r>
      <w:r w:rsidR="004C4F10" w:rsidRPr="008C6FB3">
        <w:t>социальной инфраструктуры</w:t>
      </w:r>
    </w:p>
    <w:p w:rsidR="00F40148" w:rsidRPr="008C6FB3" w:rsidRDefault="00F40148" w:rsidP="00A40411">
      <w:pPr>
        <w:pStyle w:val="4"/>
      </w:pPr>
      <w:bookmarkStart w:id="39" w:name="_Toc53025823"/>
      <w:bookmarkStart w:id="40" w:name="_Toc211201841"/>
      <w:bookmarkStart w:id="41" w:name="_Toc211652965"/>
      <w:bookmarkStart w:id="42" w:name="_Toc228180918"/>
      <w:r w:rsidRPr="008C6FB3">
        <w:t>Потребность в планируемых учреждениях образования и науки, мероприятия по развитию учреждений образования и науки</w:t>
      </w:r>
    </w:p>
    <w:p w:rsidR="00356BD9" w:rsidRPr="008C6FB3" w:rsidRDefault="00AF3F74" w:rsidP="00CD6179">
      <w:pPr>
        <w:widowControl w:val="0"/>
      </w:pPr>
      <w:r w:rsidRPr="008C6FB3">
        <w:t>В ближайшие 3-5 лет при росте спроса со стороны населения на услуги дошкольного образования в поселении возможно открытие новых дошкольных групп при существующих школах. При этом в отдельных случаях потребуется ускорить капитальный ремонт соответствующих школьных зданий.</w:t>
      </w:r>
    </w:p>
    <w:p w:rsidR="00356BD9" w:rsidRPr="008C6FB3" w:rsidRDefault="00356BD9" w:rsidP="00CD6179">
      <w:pPr>
        <w:widowControl w:val="0"/>
      </w:pPr>
      <w:r w:rsidRPr="008C6FB3">
        <w:t>Расчет перспективной потребности в учреждениях образования указан в таблице 2</w:t>
      </w:r>
      <w:r w:rsidR="00D62ACC" w:rsidRPr="008C6FB3">
        <w:t>4</w:t>
      </w:r>
      <w:r w:rsidRPr="008C6FB3">
        <w:t>.</w:t>
      </w:r>
      <w:r w:rsidR="00787485" w:rsidRPr="008C6FB3">
        <w:t xml:space="preserve"> </w:t>
      </w:r>
    </w:p>
    <w:p w:rsidR="00356BD9" w:rsidRPr="008C6FB3" w:rsidRDefault="00356BD9" w:rsidP="00356BD9">
      <w:pPr>
        <w:widowControl w:val="0"/>
        <w:jc w:val="right"/>
      </w:pPr>
      <w:r w:rsidRPr="008C6FB3">
        <w:t>Таблица 2</w:t>
      </w:r>
      <w:r w:rsidR="00D62ACC" w:rsidRPr="008C6FB3">
        <w:t>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604"/>
        <w:gridCol w:w="1166"/>
        <w:gridCol w:w="1165"/>
        <w:gridCol w:w="1165"/>
        <w:gridCol w:w="1174"/>
        <w:gridCol w:w="1174"/>
        <w:gridCol w:w="1174"/>
      </w:tblGrid>
      <w:tr w:rsidR="008C6FB3" w:rsidRPr="008C6FB3" w:rsidTr="006D3295">
        <w:trPr>
          <w:trHeight w:val="20"/>
          <w:jc w:val="center"/>
        </w:trPr>
        <w:tc>
          <w:tcPr>
            <w:tcW w:w="2516" w:type="dxa"/>
            <w:vMerge w:val="restar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356BD9" w:rsidRPr="008C6FB3" w:rsidRDefault="00356BD9" w:rsidP="00356BD9">
            <w:pPr>
              <w:widowControl w:val="0"/>
              <w:ind w:firstLine="0"/>
              <w:jc w:val="center"/>
              <w:rPr>
                <w:sz w:val="20"/>
                <w:szCs w:val="20"/>
              </w:rPr>
            </w:pPr>
            <w:r w:rsidRPr="008C6FB3">
              <w:rPr>
                <w:sz w:val="20"/>
                <w:szCs w:val="20"/>
              </w:rPr>
              <w:t>Территория</w:t>
            </w:r>
          </w:p>
        </w:tc>
        <w:tc>
          <w:tcPr>
            <w:tcW w:w="3378" w:type="dxa"/>
            <w:gridSpan w:val="3"/>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356BD9" w:rsidRPr="008C6FB3" w:rsidRDefault="00356BD9" w:rsidP="00356BD9">
            <w:pPr>
              <w:widowControl w:val="0"/>
              <w:ind w:firstLine="0"/>
              <w:jc w:val="center"/>
              <w:rPr>
                <w:sz w:val="20"/>
                <w:szCs w:val="20"/>
              </w:rPr>
            </w:pPr>
            <w:r w:rsidRPr="008C6FB3">
              <w:rPr>
                <w:sz w:val="20"/>
                <w:szCs w:val="20"/>
              </w:rPr>
              <w:t>Детские дошкольные учреждения, мест</w:t>
            </w:r>
          </w:p>
        </w:tc>
        <w:tc>
          <w:tcPr>
            <w:tcW w:w="3405" w:type="dxa"/>
            <w:gridSpan w:val="3"/>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356BD9" w:rsidRPr="008C6FB3" w:rsidRDefault="00356BD9" w:rsidP="00356BD9">
            <w:pPr>
              <w:widowControl w:val="0"/>
              <w:ind w:firstLine="0"/>
              <w:jc w:val="center"/>
              <w:rPr>
                <w:sz w:val="20"/>
                <w:szCs w:val="20"/>
              </w:rPr>
            </w:pPr>
            <w:r w:rsidRPr="008C6FB3">
              <w:rPr>
                <w:sz w:val="20"/>
                <w:szCs w:val="20"/>
              </w:rPr>
              <w:t>Общеобразовательные учреждения, мест</w:t>
            </w:r>
          </w:p>
        </w:tc>
      </w:tr>
      <w:tr w:rsidR="008C6FB3" w:rsidRPr="008C6FB3" w:rsidTr="006D3295">
        <w:trPr>
          <w:trHeight w:val="20"/>
          <w:jc w:val="center"/>
        </w:trPr>
        <w:tc>
          <w:tcPr>
            <w:tcW w:w="2516" w:type="dxa"/>
            <w:vMerge/>
            <w:tcBorders>
              <w:top w:val="single" w:sz="6" w:space="0" w:color="auto"/>
              <w:left w:val="single" w:sz="6" w:space="0" w:color="auto"/>
              <w:bottom w:val="single" w:sz="4" w:space="0" w:color="auto"/>
              <w:right w:val="single" w:sz="6" w:space="0" w:color="auto"/>
            </w:tcBorders>
            <w:shd w:val="clear" w:color="auto" w:fill="D9D9D9"/>
            <w:vAlign w:val="center"/>
          </w:tcPr>
          <w:p w:rsidR="00356BD9" w:rsidRPr="008C6FB3" w:rsidRDefault="00356BD9" w:rsidP="00356BD9">
            <w:pPr>
              <w:widowControl w:val="0"/>
              <w:jc w:val="center"/>
              <w:rPr>
                <w:sz w:val="20"/>
                <w:szCs w:val="20"/>
              </w:rPr>
            </w:pPr>
          </w:p>
        </w:tc>
        <w:tc>
          <w:tcPr>
            <w:tcW w:w="1126" w:type="dxa"/>
            <w:tcBorders>
              <w:top w:val="single" w:sz="6" w:space="0" w:color="auto"/>
              <w:left w:val="single" w:sz="6" w:space="0" w:color="auto"/>
              <w:bottom w:val="single" w:sz="4" w:space="0" w:color="auto"/>
              <w:right w:val="single" w:sz="6" w:space="0" w:color="auto"/>
            </w:tcBorders>
            <w:shd w:val="clear" w:color="auto" w:fill="DEEAF6" w:themeFill="accent1" w:themeFillTint="33"/>
            <w:vAlign w:val="center"/>
          </w:tcPr>
          <w:p w:rsidR="00356BD9" w:rsidRPr="008C6FB3" w:rsidRDefault="00356BD9" w:rsidP="00356BD9">
            <w:pPr>
              <w:widowControl w:val="0"/>
              <w:ind w:firstLine="0"/>
              <w:jc w:val="center"/>
              <w:rPr>
                <w:sz w:val="20"/>
                <w:szCs w:val="20"/>
              </w:rPr>
            </w:pPr>
            <w:r w:rsidRPr="008C6FB3">
              <w:rPr>
                <w:sz w:val="20"/>
                <w:szCs w:val="20"/>
              </w:rPr>
              <w:t>201</w:t>
            </w:r>
            <w:r w:rsidR="00D62ACC" w:rsidRPr="008C6FB3">
              <w:rPr>
                <w:sz w:val="20"/>
                <w:szCs w:val="20"/>
              </w:rPr>
              <w:t>1</w:t>
            </w:r>
            <w:r w:rsidRPr="008C6FB3">
              <w:rPr>
                <w:sz w:val="20"/>
                <w:szCs w:val="20"/>
              </w:rPr>
              <w:t xml:space="preserve"> г.</w:t>
            </w:r>
          </w:p>
        </w:tc>
        <w:tc>
          <w:tcPr>
            <w:tcW w:w="1126" w:type="dxa"/>
            <w:tcBorders>
              <w:top w:val="single" w:sz="6" w:space="0" w:color="auto"/>
              <w:left w:val="single" w:sz="6" w:space="0" w:color="auto"/>
              <w:bottom w:val="single" w:sz="4" w:space="0" w:color="auto"/>
              <w:right w:val="single" w:sz="6" w:space="0" w:color="auto"/>
            </w:tcBorders>
            <w:shd w:val="clear" w:color="auto" w:fill="DEEAF6" w:themeFill="accent1" w:themeFillTint="33"/>
            <w:vAlign w:val="center"/>
          </w:tcPr>
          <w:p w:rsidR="00356BD9" w:rsidRPr="008C6FB3" w:rsidRDefault="00356BD9" w:rsidP="00356BD9">
            <w:pPr>
              <w:widowControl w:val="0"/>
              <w:ind w:firstLine="0"/>
              <w:jc w:val="center"/>
              <w:rPr>
                <w:sz w:val="20"/>
                <w:szCs w:val="20"/>
              </w:rPr>
            </w:pPr>
            <w:r w:rsidRPr="008C6FB3">
              <w:rPr>
                <w:sz w:val="20"/>
                <w:szCs w:val="20"/>
              </w:rPr>
              <w:t>202</w:t>
            </w:r>
            <w:r w:rsidR="00D62ACC" w:rsidRPr="008C6FB3">
              <w:rPr>
                <w:sz w:val="20"/>
                <w:szCs w:val="20"/>
              </w:rPr>
              <w:t>1</w:t>
            </w:r>
            <w:r w:rsidRPr="008C6FB3">
              <w:rPr>
                <w:sz w:val="20"/>
                <w:szCs w:val="20"/>
              </w:rPr>
              <w:t xml:space="preserve"> г.</w:t>
            </w:r>
          </w:p>
        </w:tc>
        <w:tc>
          <w:tcPr>
            <w:tcW w:w="1126" w:type="dxa"/>
            <w:tcBorders>
              <w:top w:val="single" w:sz="6" w:space="0" w:color="auto"/>
              <w:left w:val="single" w:sz="6" w:space="0" w:color="auto"/>
              <w:bottom w:val="single" w:sz="4" w:space="0" w:color="auto"/>
              <w:right w:val="single" w:sz="6" w:space="0" w:color="auto"/>
            </w:tcBorders>
            <w:shd w:val="clear" w:color="auto" w:fill="DEEAF6" w:themeFill="accent1" w:themeFillTint="33"/>
            <w:vAlign w:val="center"/>
          </w:tcPr>
          <w:p w:rsidR="00356BD9" w:rsidRPr="008C6FB3" w:rsidRDefault="00356BD9" w:rsidP="00356BD9">
            <w:pPr>
              <w:widowControl w:val="0"/>
              <w:ind w:firstLine="0"/>
              <w:jc w:val="center"/>
              <w:rPr>
                <w:sz w:val="20"/>
                <w:szCs w:val="20"/>
              </w:rPr>
            </w:pPr>
            <w:r w:rsidRPr="008C6FB3">
              <w:rPr>
                <w:sz w:val="20"/>
                <w:szCs w:val="20"/>
              </w:rPr>
              <w:t>203</w:t>
            </w:r>
            <w:r w:rsidR="00D62ACC" w:rsidRPr="008C6FB3">
              <w:rPr>
                <w:sz w:val="20"/>
                <w:szCs w:val="20"/>
              </w:rPr>
              <w:t>1</w:t>
            </w:r>
            <w:r w:rsidRPr="008C6FB3">
              <w:rPr>
                <w:sz w:val="20"/>
                <w:szCs w:val="20"/>
              </w:rPr>
              <w:t xml:space="preserve"> г.</w:t>
            </w:r>
          </w:p>
        </w:tc>
        <w:tc>
          <w:tcPr>
            <w:tcW w:w="1135" w:type="dxa"/>
            <w:tcBorders>
              <w:top w:val="single" w:sz="6" w:space="0" w:color="auto"/>
              <w:left w:val="single" w:sz="6" w:space="0" w:color="auto"/>
              <w:bottom w:val="single" w:sz="4" w:space="0" w:color="auto"/>
              <w:right w:val="single" w:sz="6" w:space="0" w:color="auto"/>
            </w:tcBorders>
            <w:shd w:val="clear" w:color="auto" w:fill="DEEAF6" w:themeFill="accent1" w:themeFillTint="33"/>
            <w:vAlign w:val="center"/>
          </w:tcPr>
          <w:p w:rsidR="00356BD9" w:rsidRPr="008C6FB3" w:rsidRDefault="00356BD9" w:rsidP="00356BD9">
            <w:pPr>
              <w:widowControl w:val="0"/>
              <w:ind w:firstLine="0"/>
              <w:jc w:val="center"/>
              <w:rPr>
                <w:sz w:val="20"/>
                <w:szCs w:val="20"/>
              </w:rPr>
            </w:pPr>
            <w:r w:rsidRPr="008C6FB3">
              <w:rPr>
                <w:sz w:val="20"/>
                <w:szCs w:val="20"/>
              </w:rPr>
              <w:t>201</w:t>
            </w:r>
            <w:r w:rsidR="00D62ACC" w:rsidRPr="008C6FB3">
              <w:rPr>
                <w:sz w:val="20"/>
                <w:szCs w:val="20"/>
              </w:rPr>
              <w:t>1</w:t>
            </w:r>
            <w:r w:rsidRPr="008C6FB3">
              <w:rPr>
                <w:sz w:val="20"/>
                <w:szCs w:val="20"/>
              </w:rPr>
              <w:t xml:space="preserve"> г.</w:t>
            </w:r>
          </w:p>
        </w:tc>
        <w:tc>
          <w:tcPr>
            <w:tcW w:w="1135" w:type="dxa"/>
            <w:tcBorders>
              <w:top w:val="single" w:sz="6" w:space="0" w:color="auto"/>
              <w:left w:val="single" w:sz="6" w:space="0" w:color="auto"/>
              <w:bottom w:val="single" w:sz="4" w:space="0" w:color="auto"/>
              <w:right w:val="single" w:sz="6" w:space="0" w:color="auto"/>
            </w:tcBorders>
            <w:shd w:val="clear" w:color="auto" w:fill="DEEAF6" w:themeFill="accent1" w:themeFillTint="33"/>
            <w:vAlign w:val="center"/>
          </w:tcPr>
          <w:p w:rsidR="00356BD9" w:rsidRPr="008C6FB3" w:rsidRDefault="00356BD9" w:rsidP="00356BD9">
            <w:pPr>
              <w:widowControl w:val="0"/>
              <w:ind w:firstLine="0"/>
              <w:jc w:val="center"/>
              <w:rPr>
                <w:sz w:val="20"/>
                <w:szCs w:val="20"/>
              </w:rPr>
            </w:pPr>
            <w:r w:rsidRPr="008C6FB3">
              <w:rPr>
                <w:sz w:val="20"/>
                <w:szCs w:val="20"/>
              </w:rPr>
              <w:t>202</w:t>
            </w:r>
            <w:r w:rsidR="00D62ACC" w:rsidRPr="008C6FB3">
              <w:rPr>
                <w:sz w:val="20"/>
                <w:szCs w:val="20"/>
              </w:rPr>
              <w:t>1</w:t>
            </w:r>
            <w:r w:rsidRPr="008C6FB3">
              <w:rPr>
                <w:sz w:val="20"/>
                <w:szCs w:val="20"/>
              </w:rPr>
              <w:t xml:space="preserve"> г.</w:t>
            </w:r>
          </w:p>
        </w:tc>
        <w:tc>
          <w:tcPr>
            <w:tcW w:w="1135" w:type="dxa"/>
            <w:tcBorders>
              <w:top w:val="single" w:sz="6" w:space="0" w:color="auto"/>
              <w:left w:val="single" w:sz="6" w:space="0" w:color="auto"/>
              <w:bottom w:val="single" w:sz="4" w:space="0" w:color="auto"/>
              <w:right w:val="single" w:sz="6" w:space="0" w:color="auto"/>
            </w:tcBorders>
            <w:shd w:val="clear" w:color="auto" w:fill="DEEAF6" w:themeFill="accent1" w:themeFillTint="33"/>
            <w:vAlign w:val="center"/>
          </w:tcPr>
          <w:p w:rsidR="00356BD9" w:rsidRPr="008C6FB3" w:rsidRDefault="00356BD9" w:rsidP="00356BD9">
            <w:pPr>
              <w:widowControl w:val="0"/>
              <w:ind w:firstLine="0"/>
              <w:jc w:val="center"/>
              <w:rPr>
                <w:sz w:val="20"/>
                <w:szCs w:val="20"/>
              </w:rPr>
            </w:pPr>
            <w:r w:rsidRPr="008C6FB3">
              <w:rPr>
                <w:sz w:val="20"/>
                <w:szCs w:val="20"/>
              </w:rPr>
              <w:t>203</w:t>
            </w:r>
            <w:r w:rsidR="00D62ACC" w:rsidRPr="008C6FB3">
              <w:rPr>
                <w:sz w:val="20"/>
                <w:szCs w:val="20"/>
              </w:rPr>
              <w:t>1</w:t>
            </w:r>
            <w:r w:rsidRPr="008C6FB3">
              <w:rPr>
                <w:sz w:val="20"/>
                <w:szCs w:val="20"/>
              </w:rPr>
              <w:t xml:space="preserve"> г.</w:t>
            </w:r>
          </w:p>
        </w:tc>
      </w:tr>
      <w:tr w:rsidR="00356BD9" w:rsidRPr="008C6FB3" w:rsidTr="006D3295">
        <w:trPr>
          <w:trHeight w:val="20"/>
          <w:jc w:val="center"/>
        </w:trPr>
        <w:tc>
          <w:tcPr>
            <w:tcW w:w="2516" w:type="dxa"/>
            <w:tcBorders>
              <w:top w:val="single" w:sz="4" w:space="0" w:color="auto"/>
              <w:left w:val="single" w:sz="4" w:space="0" w:color="auto"/>
              <w:bottom w:val="single" w:sz="4" w:space="0" w:color="auto"/>
              <w:right w:val="single" w:sz="4" w:space="0" w:color="auto"/>
            </w:tcBorders>
            <w:vAlign w:val="center"/>
          </w:tcPr>
          <w:p w:rsidR="00356BD9" w:rsidRPr="008C6FB3" w:rsidRDefault="00D62ACC" w:rsidP="00356BD9">
            <w:pPr>
              <w:widowControl w:val="0"/>
              <w:ind w:firstLine="0"/>
              <w:rPr>
                <w:bCs/>
                <w:sz w:val="20"/>
                <w:szCs w:val="20"/>
              </w:rPr>
            </w:pPr>
            <w:proofErr w:type="spellStart"/>
            <w:r w:rsidRPr="008C6FB3">
              <w:rPr>
                <w:bCs/>
                <w:sz w:val="20"/>
                <w:szCs w:val="20"/>
              </w:rPr>
              <w:t>Дутовское</w:t>
            </w:r>
            <w:proofErr w:type="spellEnd"/>
          </w:p>
        </w:tc>
        <w:tc>
          <w:tcPr>
            <w:tcW w:w="1126" w:type="dxa"/>
            <w:tcBorders>
              <w:top w:val="single" w:sz="4" w:space="0" w:color="auto"/>
              <w:left w:val="single" w:sz="4" w:space="0" w:color="auto"/>
              <w:bottom w:val="single" w:sz="4" w:space="0" w:color="auto"/>
              <w:right w:val="single" w:sz="4" w:space="0" w:color="auto"/>
            </w:tcBorders>
            <w:vAlign w:val="center"/>
          </w:tcPr>
          <w:p w:rsidR="00356BD9" w:rsidRPr="008C6FB3" w:rsidRDefault="00D62ACC" w:rsidP="00356BD9">
            <w:pPr>
              <w:widowControl w:val="0"/>
              <w:ind w:firstLine="0"/>
              <w:jc w:val="center"/>
              <w:rPr>
                <w:bCs/>
                <w:sz w:val="20"/>
                <w:szCs w:val="20"/>
              </w:rPr>
            </w:pPr>
            <w:r w:rsidRPr="008C6FB3">
              <w:rPr>
                <w:bCs/>
                <w:sz w:val="20"/>
                <w:szCs w:val="20"/>
              </w:rPr>
              <w:t>60</w:t>
            </w:r>
          </w:p>
        </w:tc>
        <w:tc>
          <w:tcPr>
            <w:tcW w:w="1126" w:type="dxa"/>
            <w:tcBorders>
              <w:top w:val="single" w:sz="4" w:space="0" w:color="auto"/>
              <w:left w:val="single" w:sz="4" w:space="0" w:color="auto"/>
              <w:bottom w:val="single" w:sz="4" w:space="0" w:color="auto"/>
              <w:right w:val="single" w:sz="4" w:space="0" w:color="auto"/>
            </w:tcBorders>
            <w:vAlign w:val="center"/>
          </w:tcPr>
          <w:p w:rsidR="00356BD9" w:rsidRPr="008C6FB3" w:rsidRDefault="00D62ACC" w:rsidP="00356BD9">
            <w:pPr>
              <w:widowControl w:val="0"/>
              <w:ind w:firstLine="0"/>
              <w:jc w:val="center"/>
              <w:rPr>
                <w:bCs/>
                <w:sz w:val="20"/>
                <w:szCs w:val="20"/>
              </w:rPr>
            </w:pPr>
            <w:r w:rsidRPr="008C6FB3">
              <w:rPr>
                <w:bCs/>
                <w:sz w:val="20"/>
                <w:szCs w:val="20"/>
              </w:rPr>
              <w:t>69</w:t>
            </w:r>
          </w:p>
        </w:tc>
        <w:tc>
          <w:tcPr>
            <w:tcW w:w="1126" w:type="dxa"/>
            <w:tcBorders>
              <w:top w:val="single" w:sz="4" w:space="0" w:color="auto"/>
              <w:left w:val="single" w:sz="4" w:space="0" w:color="auto"/>
              <w:bottom w:val="single" w:sz="4" w:space="0" w:color="auto"/>
              <w:right w:val="single" w:sz="4" w:space="0" w:color="auto"/>
            </w:tcBorders>
            <w:vAlign w:val="center"/>
          </w:tcPr>
          <w:p w:rsidR="00356BD9" w:rsidRPr="008C6FB3" w:rsidRDefault="00D62ACC" w:rsidP="00356BD9">
            <w:pPr>
              <w:widowControl w:val="0"/>
              <w:ind w:firstLine="0"/>
              <w:jc w:val="center"/>
              <w:rPr>
                <w:bCs/>
                <w:sz w:val="20"/>
                <w:szCs w:val="20"/>
              </w:rPr>
            </w:pPr>
            <w:r w:rsidRPr="008C6FB3">
              <w:rPr>
                <w:bCs/>
                <w:sz w:val="20"/>
                <w:szCs w:val="20"/>
              </w:rPr>
              <w:t>87</w:t>
            </w:r>
          </w:p>
        </w:tc>
        <w:tc>
          <w:tcPr>
            <w:tcW w:w="1135" w:type="dxa"/>
            <w:tcBorders>
              <w:top w:val="single" w:sz="4" w:space="0" w:color="auto"/>
              <w:left w:val="single" w:sz="4" w:space="0" w:color="auto"/>
              <w:bottom w:val="single" w:sz="4" w:space="0" w:color="auto"/>
              <w:right w:val="single" w:sz="4" w:space="0" w:color="auto"/>
            </w:tcBorders>
            <w:vAlign w:val="center"/>
          </w:tcPr>
          <w:p w:rsidR="00356BD9" w:rsidRPr="008C6FB3" w:rsidRDefault="00D62ACC" w:rsidP="00356BD9">
            <w:pPr>
              <w:widowControl w:val="0"/>
              <w:ind w:firstLine="0"/>
              <w:jc w:val="center"/>
              <w:rPr>
                <w:bCs/>
                <w:sz w:val="20"/>
                <w:szCs w:val="20"/>
              </w:rPr>
            </w:pPr>
            <w:r w:rsidRPr="008C6FB3">
              <w:rPr>
                <w:bCs/>
                <w:sz w:val="20"/>
                <w:szCs w:val="20"/>
              </w:rPr>
              <w:t>348</w:t>
            </w:r>
          </w:p>
        </w:tc>
        <w:tc>
          <w:tcPr>
            <w:tcW w:w="1135" w:type="dxa"/>
            <w:tcBorders>
              <w:top w:val="single" w:sz="4" w:space="0" w:color="auto"/>
              <w:left w:val="single" w:sz="4" w:space="0" w:color="auto"/>
              <w:bottom w:val="single" w:sz="4" w:space="0" w:color="auto"/>
              <w:right w:val="single" w:sz="4" w:space="0" w:color="auto"/>
            </w:tcBorders>
            <w:vAlign w:val="center"/>
          </w:tcPr>
          <w:p w:rsidR="00356BD9" w:rsidRPr="008C6FB3" w:rsidRDefault="00D62ACC" w:rsidP="00356BD9">
            <w:pPr>
              <w:widowControl w:val="0"/>
              <w:ind w:firstLine="0"/>
              <w:jc w:val="center"/>
              <w:rPr>
                <w:bCs/>
                <w:sz w:val="20"/>
                <w:szCs w:val="20"/>
              </w:rPr>
            </w:pPr>
            <w:r w:rsidRPr="008C6FB3">
              <w:rPr>
                <w:bCs/>
                <w:sz w:val="20"/>
                <w:szCs w:val="20"/>
              </w:rPr>
              <w:t>161</w:t>
            </w:r>
          </w:p>
        </w:tc>
        <w:tc>
          <w:tcPr>
            <w:tcW w:w="1135" w:type="dxa"/>
            <w:tcBorders>
              <w:top w:val="single" w:sz="4" w:space="0" w:color="auto"/>
              <w:left w:val="single" w:sz="4" w:space="0" w:color="auto"/>
              <w:bottom w:val="single" w:sz="4" w:space="0" w:color="auto"/>
              <w:right w:val="single" w:sz="4" w:space="0" w:color="auto"/>
            </w:tcBorders>
            <w:vAlign w:val="center"/>
          </w:tcPr>
          <w:p w:rsidR="00356BD9" w:rsidRPr="008C6FB3" w:rsidRDefault="00D62ACC" w:rsidP="00356BD9">
            <w:pPr>
              <w:widowControl w:val="0"/>
              <w:ind w:firstLine="0"/>
              <w:jc w:val="center"/>
              <w:rPr>
                <w:bCs/>
                <w:sz w:val="20"/>
                <w:szCs w:val="20"/>
              </w:rPr>
            </w:pPr>
            <w:r w:rsidRPr="008C6FB3">
              <w:rPr>
                <w:bCs/>
                <w:sz w:val="20"/>
                <w:szCs w:val="20"/>
              </w:rPr>
              <w:t>203</w:t>
            </w:r>
          </w:p>
        </w:tc>
      </w:tr>
    </w:tbl>
    <w:p w:rsidR="00356BD9" w:rsidRPr="008C6FB3" w:rsidRDefault="00356BD9" w:rsidP="00CD6179">
      <w:pPr>
        <w:widowControl w:val="0"/>
      </w:pPr>
    </w:p>
    <w:p w:rsidR="0031320A" w:rsidRPr="008C6FB3" w:rsidRDefault="0031320A" w:rsidP="0031320A">
      <w:pPr>
        <w:widowControl w:val="0"/>
      </w:pPr>
      <w:r w:rsidRPr="008C6FB3">
        <w:t>На расчетный срок на территории поселения планируется:</w:t>
      </w:r>
    </w:p>
    <w:p w:rsidR="0031320A" w:rsidRPr="008C6FB3" w:rsidRDefault="0031320A" w:rsidP="0031320A">
      <w:pPr>
        <w:pStyle w:val="afa"/>
        <w:widowControl w:val="0"/>
        <w:numPr>
          <w:ilvl w:val="0"/>
          <w:numId w:val="63"/>
        </w:numPr>
        <w:ind w:left="0" w:firstLine="709"/>
      </w:pPr>
      <w:r w:rsidRPr="008C6FB3">
        <w:t xml:space="preserve">строительство детского сада в д. </w:t>
      </w:r>
      <w:proofErr w:type="spellStart"/>
      <w:r w:rsidRPr="008C6FB3">
        <w:t>Семенихино</w:t>
      </w:r>
      <w:proofErr w:type="spellEnd"/>
      <w:r w:rsidRPr="008C6FB3">
        <w:t>;</w:t>
      </w:r>
    </w:p>
    <w:p w:rsidR="0031320A" w:rsidRPr="008C6FB3" w:rsidRDefault="0031320A" w:rsidP="0031320A">
      <w:pPr>
        <w:pStyle w:val="afa"/>
        <w:widowControl w:val="0"/>
        <w:numPr>
          <w:ilvl w:val="0"/>
          <w:numId w:val="113"/>
        </w:numPr>
        <w:ind w:left="0" w:firstLine="709"/>
      </w:pPr>
      <w:r w:rsidRPr="008C6FB3">
        <w:t xml:space="preserve">строительство школы искусств в с. </w:t>
      </w:r>
      <w:proofErr w:type="spellStart"/>
      <w:r w:rsidRPr="008C6FB3">
        <w:t>Парахино</w:t>
      </w:r>
      <w:proofErr w:type="spellEnd"/>
      <w:r w:rsidRPr="008C6FB3">
        <w:t xml:space="preserve">. </w:t>
      </w:r>
    </w:p>
    <w:p w:rsidR="0031320A" w:rsidRPr="008C6FB3" w:rsidRDefault="0031320A" w:rsidP="0031320A">
      <w:pPr>
        <w:widowControl w:val="0"/>
      </w:pPr>
      <w:bookmarkStart w:id="43" w:name="_Hlk177633682"/>
      <w:r w:rsidRPr="008C6FB3">
        <w:t>По состоянию на 2024 год данные мероприятия не актуальны.</w:t>
      </w:r>
    </w:p>
    <w:bookmarkEnd w:id="43"/>
    <w:p w:rsidR="003565DE" w:rsidRPr="008C6FB3" w:rsidRDefault="003565DE" w:rsidP="00A40411">
      <w:pPr>
        <w:pStyle w:val="4"/>
      </w:pPr>
      <w:r w:rsidRPr="008C6FB3">
        <w:t>Потребность в планируемых учреждениях культуры и искусства, мероприятия по развитию учреждений культуры и искусства</w:t>
      </w:r>
    </w:p>
    <w:p w:rsidR="003649C2" w:rsidRPr="008C6FB3" w:rsidRDefault="005D6D96" w:rsidP="00892C49">
      <w:pPr>
        <w:spacing w:before="40" w:after="40"/>
      </w:pPr>
      <w:bookmarkStart w:id="44" w:name="_Hlk132368900"/>
      <w:r w:rsidRPr="008C6FB3">
        <w:t>На расчетный срок в соответствии с прогнозной численностью населения некоторые существующие СДК могут быть перестроены с увеличением емкости их залов или могут быть сделаны дополнительные пристройки к зданиям. На базе ряда СДК могут функционировать филиалы и отделения учреждений дополнительного образования школьников.</w:t>
      </w:r>
    </w:p>
    <w:p w:rsidR="003649C2" w:rsidRPr="008C6FB3" w:rsidRDefault="003649C2" w:rsidP="00892C49">
      <w:pPr>
        <w:spacing w:before="40" w:after="40"/>
      </w:pPr>
      <w:r w:rsidRPr="008C6FB3">
        <w:t>Расчет перспективной потребности в клубах и учреждениях клубного типа, а также в фондах общественных библиотек указан в таблицах 2</w:t>
      </w:r>
      <w:r w:rsidR="005D6D96" w:rsidRPr="008C6FB3">
        <w:t>5</w:t>
      </w:r>
      <w:r w:rsidRPr="008C6FB3">
        <w:t>-2</w:t>
      </w:r>
      <w:r w:rsidR="005D6D96" w:rsidRPr="008C6FB3">
        <w:t>6</w:t>
      </w:r>
      <w:r w:rsidRPr="008C6FB3">
        <w:t xml:space="preserve"> соответственно.</w:t>
      </w:r>
    </w:p>
    <w:p w:rsidR="003649C2" w:rsidRPr="008C6FB3" w:rsidRDefault="003649C2" w:rsidP="003649C2">
      <w:pPr>
        <w:spacing w:before="40" w:after="40"/>
        <w:jc w:val="right"/>
      </w:pPr>
      <w:r w:rsidRPr="008C6FB3">
        <w:t>Таблица 2</w:t>
      </w:r>
      <w:r w:rsidR="005D6D96" w:rsidRPr="008C6FB3">
        <w:t>5</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1"/>
        <w:gridCol w:w="1134"/>
        <w:gridCol w:w="1134"/>
        <w:gridCol w:w="1134"/>
        <w:gridCol w:w="992"/>
        <w:gridCol w:w="1134"/>
        <w:gridCol w:w="983"/>
      </w:tblGrid>
      <w:tr w:rsidR="008C6FB3" w:rsidRPr="008C6FB3" w:rsidTr="008D25DD">
        <w:trPr>
          <w:trHeight w:val="20"/>
          <w:jc w:val="center"/>
        </w:trPr>
        <w:tc>
          <w:tcPr>
            <w:tcW w:w="3111" w:type="dxa"/>
            <w:vMerge w:val="restar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3649C2" w:rsidRPr="008C6FB3" w:rsidRDefault="003649C2" w:rsidP="003649C2">
            <w:pPr>
              <w:spacing w:before="40" w:after="40"/>
              <w:ind w:firstLine="0"/>
              <w:jc w:val="center"/>
              <w:rPr>
                <w:sz w:val="20"/>
                <w:szCs w:val="20"/>
              </w:rPr>
            </w:pPr>
            <w:r w:rsidRPr="008C6FB3">
              <w:rPr>
                <w:sz w:val="20"/>
                <w:szCs w:val="20"/>
              </w:rPr>
              <w:t>Территория</w:t>
            </w:r>
          </w:p>
        </w:tc>
        <w:tc>
          <w:tcPr>
            <w:tcW w:w="3402" w:type="dxa"/>
            <w:gridSpan w:val="3"/>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3649C2" w:rsidRPr="008C6FB3" w:rsidRDefault="003649C2" w:rsidP="003649C2">
            <w:pPr>
              <w:spacing w:before="40" w:after="40"/>
              <w:ind w:firstLine="0"/>
              <w:jc w:val="center"/>
              <w:rPr>
                <w:sz w:val="20"/>
                <w:szCs w:val="20"/>
              </w:rPr>
            </w:pPr>
            <w:r w:rsidRPr="008C6FB3">
              <w:rPr>
                <w:sz w:val="20"/>
                <w:szCs w:val="20"/>
              </w:rPr>
              <w:t>Социальные нормативы и нормы</w:t>
            </w:r>
          </w:p>
        </w:tc>
        <w:tc>
          <w:tcPr>
            <w:tcW w:w="3109" w:type="dxa"/>
            <w:gridSpan w:val="3"/>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3649C2" w:rsidRPr="008C6FB3" w:rsidRDefault="003649C2" w:rsidP="003649C2">
            <w:pPr>
              <w:spacing w:before="40" w:after="40"/>
              <w:ind w:firstLine="0"/>
              <w:jc w:val="center"/>
              <w:rPr>
                <w:sz w:val="20"/>
                <w:szCs w:val="20"/>
              </w:rPr>
            </w:pPr>
            <w:r w:rsidRPr="008C6FB3">
              <w:rPr>
                <w:sz w:val="20"/>
                <w:szCs w:val="20"/>
              </w:rPr>
              <w:t>СП 42.13330.2016</w:t>
            </w:r>
          </w:p>
        </w:tc>
      </w:tr>
      <w:tr w:rsidR="008C6FB3" w:rsidRPr="008C6FB3" w:rsidTr="008D25DD">
        <w:trPr>
          <w:trHeight w:val="20"/>
          <w:jc w:val="center"/>
        </w:trPr>
        <w:tc>
          <w:tcPr>
            <w:tcW w:w="3111" w:type="dxa"/>
            <w:vMerge/>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3649C2" w:rsidRPr="008C6FB3" w:rsidRDefault="003649C2" w:rsidP="003649C2">
            <w:pPr>
              <w:spacing w:before="40" w:after="40"/>
              <w:jc w:val="center"/>
              <w:rPr>
                <w:sz w:val="20"/>
                <w:szCs w:val="20"/>
              </w:rPr>
            </w:pPr>
          </w:p>
        </w:tc>
        <w:tc>
          <w:tcPr>
            <w:tcW w:w="1134"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3649C2" w:rsidRPr="008C6FB3" w:rsidRDefault="003649C2" w:rsidP="00787485">
            <w:pPr>
              <w:spacing w:before="40" w:after="40"/>
              <w:ind w:firstLine="0"/>
              <w:jc w:val="center"/>
              <w:rPr>
                <w:sz w:val="20"/>
                <w:szCs w:val="20"/>
              </w:rPr>
            </w:pPr>
            <w:r w:rsidRPr="008C6FB3">
              <w:rPr>
                <w:sz w:val="20"/>
                <w:szCs w:val="20"/>
              </w:rPr>
              <w:t>201</w:t>
            </w:r>
            <w:r w:rsidR="005D6D96" w:rsidRPr="008C6FB3">
              <w:rPr>
                <w:sz w:val="20"/>
                <w:szCs w:val="20"/>
              </w:rPr>
              <w:t>1</w:t>
            </w:r>
            <w:r w:rsidRPr="008C6FB3">
              <w:rPr>
                <w:sz w:val="20"/>
                <w:szCs w:val="20"/>
              </w:rPr>
              <w:t xml:space="preserve"> г.</w:t>
            </w:r>
          </w:p>
        </w:tc>
        <w:tc>
          <w:tcPr>
            <w:tcW w:w="1134"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3649C2" w:rsidRPr="008C6FB3" w:rsidRDefault="003649C2" w:rsidP="00787485">
            <w:pPr>
              <w:spacing w:before="40" w:after="40"/>
              <w:ind w:firstLine="0"/>
              <w:jc w:val="center"/>
              <w:rPr>
                <w:sz w:val="20"/>
                <w:szCs w:val="20"/>
              </w:rPr>
            </w:pPr>
            <w:r w:rsidRPr="008C6FB3">
              <w:rPr>
                <w:sz w:val="20"/>
                <w:szCs w:val="20"/>
              </w:rPr>
              <w:t>202</w:t>
            </w:r>
            <w:r w:rsidR="005D6D96" w:rsidRPr="008C6FB3">
              <w:rPr>
                <w:sz w:val="20"/>
                <w:szCs w:val="20"/>
              </w:rPr>
              <w:t>1</w:t>
            </w:r>
            <w:r w:rsidRPr="008C6FB3">
              <w:rPr>
                <w:sz w:val="20"/>
                <w:szCs w:val="20"/>
              </w:rPr>
              <w:t xml:space="preserve"> г.</w:t>
            </w:r>
          </w:p>
        </w:tc>
        <w:tc>
          <w:tcPr>
            <w:tcW w:w="1134"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3649C2" w:rsidRPr="008C6FB3" w:rsidRDefault="003649C2" w:rsidP="00787485">
            <w:pPr>
              <w:spacing w:before="40" w:after="40"/>
              <w:ind w:firstLine="0"/>
              <w:jc w:val="center"/>
              <w:rPr>
                <w:sz w:val="20"/>
                <w:szCs w:val="20"/>
              </w:rPr>
            </w:pPr>
            <w:r w:rsidRPr="008C6FB3">
              <w:rPr>
                <w:sz w:val="20"/>
                <w:szCs w:val="20"/>
              </w:rPr>
              <w:t>203</w:t>
            </w:r>
            <w:r w:rsidR="005D6D96" w:rsidRPr="008C6FB3">
              <w:rPr>
                <w:sz w:val="20"/>
                <w:szCs w:val="20"/>
              </w:rPr>
              <w:t>1</w:t>
            </w:r>
            <w:r w:rsidRPr="008C6FB3">
              <w:rPr>
                <w:sz w:val="20"/>
                <w:szCs w:val="20"/>
              </w:rPr>
              <w:t xml:space="preserve"> г.</w:t>
            </w:r>
          </w:p>
        </w:tc>
        <w:tc>
          <w:tcPr>
            <w:tcW w:w="992"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3649C2" w:rsidRPr="008C6FB3" w:rsidRDefault="003649C2" w:rsidP="00787485">
            <w:pPr>
              <w:spacing w:before="40" w:after="40"/>
              <w:ind w:firstLine="0"/>
              <w:jc w:val="center"/>
              <w:rPr>
                <w:sz w:val="20"/>
                <w:szCs w:val="20"/>
              </w:rPr>
            </w:pPr>
            <w:r w:rsidRPr="008C6FB3">
              <w:rPr>
                <w:sz w:val="20"/>
                <w:szCs w:val="20"/>
              </w:rPr>
              <w:t>201</w:t>
            </w:r>
            <w:r w:rsidR="005D6D96" w:rsidRPr="008C6FB3">
              <w:rPr>
                <w:sz w:val="20"/>
                <w:szCs w:val="20"/>
              </w:rPr>
              <w:t>1</w:t>
            </w:r>
            <w:r w:rsidRPr="008C6FB3">
              <w:rPr>
                <w:sz w:val="20"/>
                <w:szCs w:val="20"/>
              </w:rPr>
              <w:t xml:space="preserve"> г.</w:t>
            </w:r>
          </w:p>
        </w:tc>
        <w:tc>
          <w:tcPr>
            <w:tcW w:w="1134"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3649C2" w:rsidRPr="008C6FB3" w:rsidRDefault="003649C2" w:rsidP="00787485">
            <w:pPr>
              <w:spacing w:before="40" w:after="40"/>
              <w:ind w:firstLine="0"/>
              <w:jc w:val="center"/>
              <w:rPr>
                <w:sz w:val="20"/>
                <w:szCs w:val="20"/>
              </w:rPr>
            </w:pPr>
            <w:r w:rsidRPr="008C6FB3">
              <w:rPr>
                <w:sz w:val="20"/>
                <w:szCs w:val="20"/>
              </w:rPr>
              <w:t>202</w:t>
            </w:r>
            <w:r w:rsidR="005D6D96" w:rsidRPr="008C6FB3">
              <w:rPr>
                <w:sz w:val="20"/>
                <w:szCs w:val="20"/>
              </w:rPr>
              <w:t>1</w:t>
            </w:r>
            <w:r w:rsidRPr="008C6FB3">
              <w:rPr>
                <w:sz w:val="20"/>
                <w:szCs w:val="20"/>
              </w:rPr>
              <w:t xml:space="preserve"> г.</w:t>
            </w:r>
          </w:p>
        </w:tc>
        <w:tc>
          <w:tcPr>
            <w:tcW w:w="983"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3649C2" w:rsidRPr="008C6FB3" w:rsidRDefault="003649C2" w:rsidP="00787485">
            <w:pPr>
              <w:spacing w:before="40" w:after="40"/>
              <w:ind w:firstLine="0"/>
              <w:jc w:val="center"/>
              <w:rPr>
                <w:sz w:val="20"/>
                <w:szCs w:val="20"/>
              </w:rPr>
            </w:pPr>
            <w:r w:rsidRPr="008C6FB3">
              <w:rPr>
                <w:sz w:val="20"/>
                <w:szCs w:val="20"/>
              </w:rPr>
              <w:t>203</w:t>
            </w:r>
            <w:r w:rsidR="005D6D96" w:rsidRPr="008C6FB3">
              <w:rPr>
                <w:sz w:val="20"/>
                <w:szCs w:val="20"/>
              </w:rPr>
              <w:t>1</w:t>
            </w:r>
            <w:r w:rsidRPr="008C6FB3">
              <w:rPr>
                <w:sz w:val="20"/>
                <w:szCs w:val="20"/>
              </w:rPr>
              <w:t xml:space="preserve"> г.</w:t>
            </w:r>
          </w:p>
        </w:tc>
      </w:tr>
      <w:tr w:rsidR="003649C2" w:rsidRPr="008C6FB3" w:rsidTr="008D25DD">
        <w:trPr>
          <w:trHeight w:val="20"/>
          <w:jc w:val="center"/>
        </w:trPr>
        <w:tc>
          <w:tcPr>
            <w:tcW w:w="3111" w:type="dxa"/>
            <w:tcBorders>
              <w:top w:val="single" w:sz="6" w:space="0" w:color="auto"/>
              <w:left w:val="single" w:sz="6" w:space="0" w:color="auto"/>
              <w:bottom w:val="single" w:sz="6" w:space="0" w:color="auto"/>
              <w:right w:val="single" w:sz="6" w:space="0" w:color="auto"/>
            </w:tcBorders>
            <w:vAlign w:val="center"/>
          </w:tcPr>
          <w:p w:rsidR="003649C2" w:rsidRPr="008C6FB3" w:rsidRDefault="005D6D96" w:rsidP="003649C2">
            <w:pPr>
              <w:spacing w:before="40" w:after="40"/>
              <w:ind w:firstLine="0"/>
              <w:rPr>
                <w:bCs/>
                <w:sz w:val="20"/>
                <w:szCs w:val="20"/>
              </w:rPr>
            </w:pPr>
            <w:proofErr w:type="spellStart"/>
            <w:r w:rsidRPr="008C6FB3">
              <w:rPr>
                <w:bCs/>
                <w:sz w:val="20"/>
                <w:szCs w:val="20"/>
              </w:rPr>
              <w:t>Дутовское</w:t>
            </w:r>
            <w:proofErr w:type="spellEnd"/>
            <w:r w:rsidRPr="008C6FB3">
              <w:rPr>
                <w:bCs/>
                <w:sz w:val="20"/>
                <w:szCs w:val="20"/>
              </w:rPr>
              <w:t xml:space="preserve"> сельское поселение</w:t>
            </w:r>
          </w:p>
        </w:tc>
        <w:tc>
          <w:tcPr>
            <w:tcW w:w="1134" w:type="dxa"/>
            <w:tcBorders>
              <w:top w:val="single" w:sz="6" w:space="0" w:color="auto"/>
              <w:left w:val="single" w:sz="6" w:space="0" w:color="auto"/>
              <w:bottom w:val="single" w:sz="6" w:space="0" w:color="auto"/>
              <w:right w:val="single" w:sz="6" w:space="0" w:color="auto"/>
            </w:tcBorders>
            <w:vAlign w:val="center"/>
          </w:tcPr>
          <w:p w:rsidR="003649C2" w:rsidRPr="008C6FB3" w:rsidRDefault="005D6D96" w:rsidP="00787485">
            <w:pPr>
              <w:spacing w:before="40" w:after="40"/>
              <w:ind w:firstLine="0"/>
              <w:jc w:val="center"/>
              <w:rPr>
                <w:bCs/>
                <w:sz w:val="20"/>
                <w:szCs w:val="20"/>
              </w:rPr>
            </w:pPr>
            <w:r w:rsidRPr="008C6FB3">
              <w:rPr>
                <w:bCs/>
                <w:sz w:val="20"/>
                <w:szCs w:val="20"/>
              </w:rPr>
              <w:t>550</w:t>
            </w:r>
          </w:p>
        </w:tc>
        <w:tc>
          <w:tcPr>
            <w:tcW w:w="1134" w:type="dxa"/>
            <w:tcBorders>
              <w:top w:val="single" w:sz="6" w:space="0" w:color="auto"/>
              <w:left w:val="single" w:sz="6" w:space="0" w:color="auto"/>
              <w:bottom w:val="single" w:sz="6" w:space="0" w:color="auto"/>
              <w:right w:val="single" w:sz="6" w:space="0" w:color="auto"/>
            </w:tcBorders>
            <w:vAlign w:val="center"/>
          </w:tcPr>
          <w:p w:rsidR="003649C2" w:rsidRPr="008C6FB3" w:rsidRDefault="005D6D96" w:rsidP="003649C2">
            <w:pPr>
              <w:spacing w:before="40" w:after="40"/>
              <w:ind w:firstLine="0"/>
              <w:jc w:val="center"/>
              <w:rPr>
                <w:bCs/>
                <w:sz w:val="20"/>
                <w:szCs w:val="20"/>
              </w:rPr>
            </w:pPr>
            <w:r w:rsidRPr="008C6FB3">
              <w:rPr>
                <w:bCs/>
                <w:sz w:val="20"/>
                <w:szCs w:val="20"/>
              </w:rPr>
              <w:t>207</w:t>
            </w:r>
          </w:p>
        </w:tc>
        <w:tc>
          <w:tcPr>
            <w:tcW w:w="1134" w:type="dxa"/>
            <w:tcBorders>
              <w:top w:val="single" w:sz="6" w:space="0" w:color="auto"/>
              <w:left w:val="single" w:sz="6" w:space="0" w:color="auto"/>
              <w:bottom w:val="single" w:sz="6" w:space="0" w:color="auto"/>
              <w:right w:val="single" w:sz="6" w:space="0" w:color="auto"/>
            </w:tcBorders>
            <w:vAlign w:val="center"/>
          </w:tcPr>
          <w:p w:rsidR="003649C2" w:rsidRPr="008C6FB3" w:rsidRDefault="005D6D96" w:rsidP="003649C2">
            <w:pPr>
              <w:spacing w:before="40" w:after="40"/>
              <w:ind w:firstLine="0"/>
              <w:jc w:val="center"/>
              <w:rPr>
                <w:bCs/>
                <w:sz w:val="20"/>
                <w:szCs w:val="20"/>
              </w:rPr>
            </w:pPr>
            <w:r w:rsidRPr="008C6FB3">
              <w:rPr>
                <w:bCs/>
                <w:sz w:val="20"/>
                <w:szCs w:val="20"/>
              </w:rPr>
              <w:t>222</w:t>
            </w:r>
          </w:p>
        </w:tc>
        <w:tc>
          <w:tcPr>
            <w:tcW w:w="992" w:type="dxa"/>
            <w:tcBorders>
              <w:top w:val="single" w:sz="6" w:space="0" w:color="auto"/>
              <w:left w:val="single" w:sz="6" w:space="0" w:color="auto"/>
              <w:bottom w:val="single" w:sz="6" w:space="0" w:color="auto"/>
              <w:right w:val="single" w:sz="6" w:space="0" w:color="auto"/>
            </w:tcBorders>
            <w:vAlign w:val="center"/>
          </w:tcPr>
          <w:p w:rsidR="003649C2" w:rsidRPr="008C6FB3" w:rsidRDefault="005D6D96" w:rsidP="003649C2">
            <w:pPr>
              <w:spacing w:before="40" w:after="40"/>
              <w:ind w:firstLine="0"/>
              <w:jc w:val="center"/>
              <w:rPr>
                <w:bCs/>
                <w:sz w:val="20"/>
                <w:szCs w:val="20"/>
              </w:rPr>
            </w:pPr>
            <w:r w:rsidRPr="008C6FB3">
              <w:rPr>
                <w:bCs/>
                <w:sz w:val="20"/>
                <w:szCs w:val="20"/>
              </w:rPr>
              <w:t>550</w:t>
            </w:r>
          </w:p>
        </w:tc>
        <w:tc>
          <w:tcPr>
            <w:tcW w:w="1134" w:type="dxa"/>
            <w:tcBorders>
              <w:top w:val="single" w:sz="6" w:space="0" w:color="auto"/>
              <w:left w:val="single" w:sz="6" w:space="0" w:color="auto"/>
              <w:bottom w:val="single" w:sz="6" w:space="0" w:color="auto"/>
              <w:right w:val="single" w:sz="6" w:space="0" w:color="auto"/>
            </w:tcBorders>
            <w:vAlign w:val="center"/>
          </w:tcPr>
          <w:p w:rsidR="003649C2" w:rsidRPr="008C6FB3" w:rsidRDefault="005D6D96" w:rsidP="003649C2">
            <w:pPr>
              <w:spacing w:before="40" w:after="40"/>
              <w:ind w:firstLine="0"/>
              <w:jc w:val="center"/>
              <w:rPr>
                <w:bCs/>
                <w:sz w:val="20"/>
                <w:szCs w:val="20"/>
              </w:rPr>
            </w:pPr>
            <w:r w:rsidRPr="008C6FB3">
              <w:rPr>
                <w:bCs/>
                <w:sz w:val="20"/>
                <w:szCs w:val="20"/>
              </w:rPr>
              <w:t>317</w:t>
            </w:r>
          </w:p>
        </w:tc>
        <w:tc>
          <w:tcPr>
            <w:tcW w:w="983" w:type="dxa"/>
            <w:tcBorders>
              <w:top w:val="single" w:sz="6" w:space="0" w:color="auto"/>
              <w:left w:val="single" w:sz="6" w:space="0" w:color="auto"/>
              <w:bottom w:val="single" w:sz="6" w:space="0" w:color="auto"/>
              <w:right w:val="single" w:sz="6" w:space="0" w:color="auto"/>
            </w:tcBorders>
            <w:vAlign w:val="center"/>
          </w:tcPr>
          <w:p w:rsidR="003649C2" w:rsidRPr="008C6FB3" w:rsidRDefault="005D6D96" w:rsidP="003649C2">
            <w:pPr>
              <w:spacing w:before="40" w:after="40"/>
              <w:ind w:firstLine="0"/>
              <w:jc w:val="center"/>
              <w:rPr>
                <w:bCs/>
                <w:sz w:val="20"/>
                <w:szCs w:val="20"/>
              </w:rPr>
            </w:pPr>
            <w:r w:rsidRPr="008C6FB3">
              <w:rPr>
                <w:bCs/>
                <w:sz w:val="20"/>
                <w:szCs w:val="20"/>
              </w:rPr>
              <w:t>340</w:t>
            </w:r>
          </w:p>
        </w:tc>
      </w:tr>
    </w:tbl>
    <w:p w:rsidR="003649C2" w:rsidRPr="008C6FB3" w:rsidRDefault="003649C2" w:rsidP="00892C49">
      <w:pPr>
        <w:spacing w:before="40" w:after="40"/>
        <w:rPr>
          <w:highlight w:val="yellow"/>
        </w:rPr>
      </w:pPr>
    </w:p>
    <w:p w:rsidR="003649C2" w:rsidRPr="008C6FB3" w:rsidRDefault="003649C2" w:rsidP="003649C2">
      <w:pPr>
        <w:spacing w:before="40" w:after="40"/>
        <w:jc w:val="right"/>
      </w:pPr>
      <w:r w:rsidRPr="008C6FB3">
        <w:t>Таблица 2</w:t>
      </w:r>
      <w:r w:rsidR="005D6D96" w:rsidRPr="008C6FB3">
        <w:t>6</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828"/>
        <w:gridCol w:w="1615"/>
        <w:gridCol w:w="1631"/>
        <w:gridCol w:w="1548"/>
      </w:tblGrid>
      <w:tr w:rsidR="008C6FB3" w:rsidRPr="008C6FB3" w:rsidTr="006D3295">
        <w:trPr>
          <w:trHeight w:val="20"/>
          <w:jc w:val="center"/>
        </w:trPr>
        <w:tc>
          <w:tcPr>
            <w:tcW w:w="4617" w:type="dxa"/>
            <w:vMerge w:val="restar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3649C2" w:rsidRPr="008C6FB3" w:rsidRDefault="003649C2" w:rsidP="003649C2">
            <w:pPr>
              <w:spacing w:before="40" w:after="40"/>
              <w:ind w:firstLine="0"/>
              <w:jc w:val="center"/>
              <w:rPr>
                <w:sz w:val="20"/>
                <w:szCs w:val="20"/>
              </w:rPr>
            </w:pPr>
            <w:r w:rsidRPr="008C6FB3">
              <w:rPr>
                <w:sz w:val="20"/>
                <w:szCs w:val="20"/>
              </w:rPr>
              <w:t>Территория</w:t>
            </w:r>
          </w:p>
        </w:tc>
        <w:tc>
          <w:tcPr>
            <w:tcW w:w="4583" w:type="dxa"/>
            <w:gridSpan w:val="3"/>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3649C2" w:rsidRPr="008C6FB3" w:rsidRDefault="003649C2" w:rsidP="003649C2">
            <w:pPr>
              <w:spacing w:before="40" w:after="40"/>
              <w:ind w:firstLine="0"/>
              <w:jc w:val="center"/>
              <w:rPr>
                <w:sz w:val="20"/>
                <w:szCs w:val="20"/>
              </w:rPr>
            </w:pPr>
            <w:r w:rsidRPr="008C6FB3">
              <w:rPr>
                <w:sz w:val="20"/>
                <w:szCs w:val="20"/>
              </w:rPr>
              <w:t>Общедоступные библиотеки, фонд, тыс. экз.</w:t>
            </w:r>
          </w:p>
        </w:tc>
      </w:tr>
      <w:tr w:rsidR="008C6FB3" w:rsidRPr="008C6FB3" w:rsidTr="006D3295">
        <w:trPr>
          <w:trHeight w:val="20"/>
          <w:jc w:val="center"/>
        </w:trPr>
        <w:tc>
          <w:tcPr>
            <w:tcW w:w="4617" w:type="dxa"/>
            <w:vMerge/>
            <w:tcBorders>
              <w:top w:val="single" w:sz="6" w:space="0" w:color="auto"/>
              <w:left w:val="single" w:sz="6" w:space="0" w:color="auto"/>
              <w:bottom w:val="single" w:sz="4" w:space="0" w:color="auto"/>
              <w:right w:val="single" w:sz="6" w:space="0" w:color="auto"/>
            </w:tcBorders>
            <w:shd w:val="clear" w:color="auto" w:fill="DEEAF6" w:themeFill="accent1" w:themeFillTint="33"/>
            <w:vAlign w:val="center"/>
          </w:tcPr>
          <w:p w:rsidR="003649C2" w:rsidRPr="008C6FB3" w:rsidRDefault="003649C2" w:rsidP="003649C2">
            <w:pPr>
              <w:spacing w:before="40" w:after="40"/>
              <w:jc w:val="center"/>
              <w:rPr>
                <w:sz w:val="20"/>
                <w:szCs w:val="20"/>
              </w:rPr>
            </w:pPr>
          </w:p>
        </w:tc>
        <w:tc>
          <w:tcPr>
            <w:tcW w:w="1544" w:type="dxa"/>
            <w:tcBorders>
              <w:top w:val="single" w:sz="6" w:space="0" w:color="auto"/>
              <w:left w:val="single" w:sz="6" w:space="0" w:color="auto"/>
              <w:bottom w:val="single" w:sz="4" w:space="0" w:color="auto"/>
              <w:right w:val="single" w:sz="6" w:space="0" w:color="auto"/>
            </w:tcBorders>
            <w:shd w:val="clear" w:color="auto" w:fill="DEEAF6" w:themeFill="accent1" w:themeFillTint="33"/>
            <w:vAlign w:val="center"/>
          </w:tcPr>
          <w:p w:rsidR="003649C2" w:rsidRPr="008C6FB3" w:rsidRDefault="003649C2" w:rsidP="00787485">
            <w:pPr>
              <w:spacing w:before="40" w:after="40"/>
              <w:ind w:firstLine="0"/>
              <w:jc w:val="center"/>
              <w:rPr>
                <w:sz w:val="20"/>
                <w:szCs w:val="20"/>
              </w:rPr>
            </w:pPr>
            <w:r w:rsidRPr="008C6FB3">
              <w:rPr>
                <w:sz w:val="20"/>
                <w:szCs w:val="20"/>
              </w:rPr>
              <w:t>201</w:t>
            </w:r>
            <w:r w:rsidR="005D6D96" w:rsidRPr="008C6FB3">
              <w:rPr>
                <w:sz w:val="20"/>
                <w:szCs w:val="20"/>
              </w:rPr>
              <w:t>1</w:t>
            </w:r>
            <w:r w:rsidRPr="008C6FB3">
              <w:rPr>
                <w:sz w:val="20"/>
                <w:szCs w:val="20"/>
              </w:rPr>
              <w:t xml:space="preserve"> г.</w:t>
            </w:r>
          </w:p>
        </w:tc>
        <w:tc>
          <w:tcPr>
            <w:tcW w:w="1559" w:type="dxa"/>
            <w:tcBorders>
              <w:top w:val="single" w:sz="6" w:space="0" w:color="auto"/>
              <w:left w:val="single" w:sz="6" w:space="0" w:color="auto"/>
              <w:bottom w:val="single" w:sz="4" w:space="0" w:color="auto"/>
              <w:right w:val="single" w:sz="6" w:space="0" w:color="auto"/>
            </w:tcBorders>
            <w:shd w:val="clear" w:color="auto" w:fill="DEEAF6" w:themeFill="accent1" w:themeFillTint="33"/>
            <w:vAlign w:val="center"/>
          </w:tcPr>
          <w:p w:rsidR="003649C2" w:rsidRPr="008C6FB3" w:rsidRDefault="003649C2" w:rsidP="00787485">
            <w:pPr>
              <w:spacing w:before="40" w:after="40"/>
              <w:ind w:firstLine="0"/>
              <w:jc w:val="center"/>
              <w:rPr>
                <w:sz w:val="20"/>
                <w:szCs w:val="20"/>
              </w:rPr>
            </w:pPr>
            <w:r w:rsidRPr="008C6FB3">
              <w:rPr>
                <w:sz w:val="20"/>
                <w:szCs w:val="20"/>
              </w:rPr>
              <w:t>202</w:t>
            </w:r>
            <w:r w:rsidR="005D6D96" w:rsidRPr="008C6FB3">
              <w:rPr>
                <w:sz w:val="20"/>
                <w:szCs w:val="20"/>
              </w:rPr>
              <w:t>1</w:t>
            </w:r>
            <w:r w:rsidRPr="008C6FB3">
              <w:rPr>
                <w:sz w:val="20"/>
                <w:szCs w:val="20"/>
              </w:rPr>
              <w:t xml:space="preserve"> г.</w:t>
            </w:r>
          </w:p>
        </w:tc>
        <w:tc>
          <w:tcPr>
            <w:tcW w:w="1480" w:type="dxa"/>
            <w:tcBorders>
              <w:top w:val="single" w:sz="6" w:space="0" w:color="auto"/>
              <w:left w:val="single" w:sz="6" w:space="0" w:color="auto"/>
              <w:bottom w:val="single" w:sz="4" w:space="0" w:color="auto"/>
              <w:right w:val="single" w:sz="6" w:space="0" w:color="auto"/>
            </w:tcBorders>
            <w:shd w:val="clear" w:color="auto" w:fill="DEEAF6" w:themeFill="accent1" w:themeFillTint="33"/>
            <w:vAlign w:val="center"/>
          </w:tcPr>
          <w:p w:rsidR="003649C2" w:rsidRPr="008C6FB3" w:rsidRDefault="003649C2" w:rsidP="00787485">
            <w:pPr>
              <w:spacing w:before="40" w:after="40"/>
              <w:ind w:firstLine="0"/>
              <w:jc w:val="center"/>
              <w:rPr>
                <w:sz w:val="20"/>
                <w:szCs w:val="20"/>
              </w:rPr>
            </w:pPr>
            <w:r w:rsidRPr="008C6FB3">
              <w:rPr>
                <w:sz w:val="20"/>
                <w:szCs w:val="20"/>
              </w:rPr>
              <w:t>203</w:t>
            </w:r>
            <w:r w:rsidR="005D6D96" w:rsidRPr="008C6FB3">
              <w:rPr>
                <w:sz w:val="20"/>
                <w:szCs w:val="20"/>
              </w:rPr>
              <w:t>1</w:t>
            </w:r>
            <w:r w:rsidRPr="008C6FB3">
              <w:rPr>
                <w:sz w:val="20"/>
                <w:szCs w:val="20"/>
              </w:rPr>
              <w:t xml:space="preserve"> г.</w:t>
            </w:r>
          </w:p>
        </w:tc>
      </w:tr>
      <w:tr w:rsidR="003649C2" w:rsidRPr="008C6FB3" w:rsidTr="006D3295">
        <w:trPr>
          <w:trHeight w:val="20"/>
          <w:jc w:val="center"/>
        </w:trPr>
        <w:tc>
          <w:tcPr>
            <w:tcW w:w="4617" w:type="dxa"/>
            <w:tcBorders>
              <w:top w:val="single" w:sz="4" w:space="0" w:color="auto"/>
              <w:left w:val="single" w:sz="4" w:space="0" w:color="auto"/>
              <w:bottom w:val="single" w:sz="4" w:space="0" w:color="auto"/>
              <w:right w:val="single" w:sz="4" w:space="0" w:color="auto"/>
            </w:tcBorders>
            <w:vAlign w:val="center"/>
          </w:tcPr>
          <w:p w:rsidR="003649C2" w:rsidRPr="008C6FB3" w:rsidRDefault="005D6D96" w:rsidP="003649C2">
            <w:pPr>
              <w:spacing w:before="40" w:after="40"/>
              <w:ind w:firstLine="0"/>
              <w:rPr>
                <w:bCs/>
                <w:sz w:val="20"/>
                <w:szCs w:val="20"/>
              </w:rPr>
            </w:pPr>
            <w:proofErr w:type="spellStart"/>
            <w:r w:rsidRPr="008C6FB3">
              <w:rPr>
                <w:bCs/>
                <w:sz w:val="20"/>
                <w:szCs w:val="20"/>
              </w:rPr>
              <w:t>Дутовское</w:t>
            </w:r>
            <w:proofErr w:type="spellEnd"/>
            <w:r w:rsidRPr="008C6FB3">
              <w:rPr>
                <w:bCs/>
                <w:sz w:val="20"/>
                <w:szCs w:val="20"/>
              </w:rPr>
              <w:t xml:space="preserve"> сельское поселение</w:t>
            </w:r>
          </w:p>
        </w:tc>
        <w:tc>
          <w:tcPr>
            <w:tcW w:w="1544" w:type="dxa"/>
            <w:tcBorders>
              <w:top w:val="single" w:sz="4" w:space="0" w:color="auto"/>
              <w:left w:val="single" w:sz="4" w:space="0" w:color="auto"/>
              <w:bottom w:val="single" w:sz="4" w:space="0" w:color="auto"/>
              <w:right w:val="single" w:sz="4" w:space="0" w:color="auto"/>
            </w:tcBorders>
            <w:vAlign w:val="center"/>
          </w:tcPr>
          <w:p w:rsidR="003649C2" w:rsidRPr="008C6FB3" w:rsidRDefault="005D6D96" w:rsidP="00787485">
            <w:pPr>
              <w:spacing w:before="40" w:after="40"/>
              <w:ind w:firstLine="0"/>
              <w:jc w:val="center"/>
              <w:rPr>
                <w:bCs/>
                <w:sz w:val="20"/>
                <w:szCs w:val="20"/>
              </w:rPr>
            </w:pPr>
            <w:r w:rsidRPr="008C6FB3">
              <w:rPr>
                <w:bCs/>
                <w:sz w:val="20"/>
                <w:szCs w:val="20"/>
              </w:rPr>
              <w:t>14,1</w:t>
            </w:r>
          </w:p>
        </w:tc>
        <w:tc>
          <w:tcPr>
            <w:tcW w:w="1559" w:type="dxa"/>
            <w:tcBorders>
              <w:top w:val="single" w:sz="4" w:space="0" w:color="auto"/>
              <w:left w:val="single" w:sz="4" w:space="0" w:color="auto"/>
              <w:bottom w:val="single" w:sz="4" w:space="0" w:color="auto"/>
              <w:right w:val="single" w:sz="4" w:space="0" w:color="auto"/>
            </w:tcBorders>
            <w:vAlign w:val="center"/>
          </w:tcPr>
          <w:p w:rsidR="003649C2" w:rsidRPr="008C6FB3" w:rsidRDefault="005D6D96" w:rsidP="00787485">
            <w:pPr>
              <w:spacing w:before="40" w:after="40"/>
              <w:ind w:firstLine="0"/>
              <w:jc w:val="center"/>
              <w:rPr>
                <w:bCs/>
                <w:sz w:val="20"/>
                <w:szCs w:val="20"/>
              </w:rPr>
            </w:pPr>
            <w:r w:rsidRPr="008C6FB3">
              <w:rPr>
                <w:bCs/>
                <w:sz w:val="20"/>
                <w:szCs w:val="20"/>
              </w:rPr>
              <w:t>9,6</w:t>
            </w:r>
          </w:p>
        </w:tc>
        <w:tc>
          <w:tcPr>
            <w:tcW w:w="1480" w:type="dxa"/>
            <w:tcBorders>
              <w:top w:val="single" w:sz="4" w:space="0" w:color="auto"/>
              <w:left w:val="single" w:sz="4" w:space="0" w:color="auto"/>
              <w:bottom w:val="single" w:sz="4" w:space="0" w:color="auto"/>
              <w:right w:val="single" w:sz="4" w:space="0" w:color="auto"/>
            </w:tcBorders>
            <w:vAlign w:val="center"/>
          </w:tcPr>
          <w:p w:rsidR="003649C2" w:rsidRPr="008C6FB3" w:rsidRDefault="005D6D96" w:rsidP="00787485">
            <w:pPr>
              <w:spacing w:before="40" w:after="40"/>
              <w:ind w:firstLine="0"/>
              <w:jc w:val="center"/>
              <w:rPr>
                <w:bCs/>
                <w:sz w:val="20"/>
                <w:szCs w:val="20"/>
              </w:rPr>
            </w:pPr>
            <w:r w:rsidRPr="008C6FB3">
              <w:rPr>
                <w:bCs/>
                <w:sz w:val="20"/>
                <w:szCs w:val="20"/>
              </w:rPr>
              <w:t>10,0</w:t>
            </w:r>
          </w:p>
        </w:tc>
      </w:tr>
    </w:tbl>
    <w:p w:rsidR="003649C2" w:rsidRPr="008C6FB3" w:rsidRDefault="003649C2" w:rsidP="00892C49">
      <w:pPr>
        <w:spacing w:before="40" w:after="40"/>
      </w:pPr>
    </w:p>
    <w:p w:rsidR="00CD6179" w:rsidRPr="008C6FB3" w:rsidRDefault="00CD6179" w:rsidP="00CD6179">
      <w:pPr>
        <w:spacing w:before="40" w:after="40"/>
      </w:pPr>
      <w:r w:rsidRPr="008C6FB3">
        <w:t xml:space="preserve">На расчетный срок на территории поселения </w:t>
      </w:r>
      <w:r w:rsidR="008643AD" w:rsidRPr="008C6FB3">
        <w:t xml:space="preserve">мероприятий по развитию учреждений культуры и искусства не </w:t>
      </w:r>
      <w:r w:rsidRPr="008C6FB3">
        <w:t>планируется</w:t>
      </w:r>
      <w:r w:rsidR="008643AD" w:rsidRPr="008C6FB3">
        <w:t>.</w:t>
      </w:r>
    </w:p>
    <w:bookmarkEnd w:id="44"/>
    <w:p w:rsidR="00E24094" w:rsidRPr="008C6FB3" w:rsidRDefault="00E24094" w:rsidP="00A40411">
      <w:pPr>
        <w:pStyle w:val="4"/>
      </w:pPr>
      <w:r w:rsidRPr="008C6FB3">
        <w:lastRenderedPageBreak/>
        <w:t>Потребность в планируемых объектах физической культуры и массового спорта, мероприятия по развитию объектов физической культуры и массового спорта</w:t>
      </w:r>
    </w:p>
    <w:bookmarkEnd w:id="39"/>
    <w:bookmarkEnd w:id="40"/>
    <w:bookmarkEnd w:id="41"/>
    <w:bookmarkEnd w:id="42"/>
    <w:p w:rsidR="0031320A" w:rsidRPr="008C6FB3" w:rsidRDefault="0031320A" w:rsidP="0031320A">
      <w:r w:rsidRPr="008C6FB3">
        <w:t>На первую очередь на территории поселения планируется:</w:t>
      </w:r>
    </w:p>
    <w:p w:rsidR="0031320A" w:rsidRPr="008C6FB3" w:rsidRDefault="0031320A" w:rsidP="0031320A">
      <w:pPr>
        <w:pStyle w:val="afa"/>
        <w:numPr>
          <w:ilvl w:val="0"/>
          <w:numId w:val="92"/>
        </w:numPr>
        <w:ind w:left="0" w:firstLine="709"/>
      </w:pPr>
      <w:r w:rsidRPr="008C6FB3">
        <w:t xml:space="preserve">строительство стадиона в д. </w:t>
      </w:r>
      <w:proofErr w:type="spellStart"/>
      <w:r w:rsidRPr="008C6FB3">
        <w:t>Парахино</w:t>
      </w:r>
      <w:proofErr w:type="spellEnd"/>
      <w:r w:rsidRPr="008C6FB3">
        <w:t>.</w:t>
      </w:r>
    </w:p>
    <w:p w:rsidR="0031320A" w:rsidRPr="008C6FB3" w:rsidRDefault="0031320A" w:rsidP="0031320A">
      <w:r w:rsidRPr="008C6FB3">
        <w:t>По состоянию на 2024 год данное мероприятие не актуально.</w:t>
      </w:r>
    </w:p>
    <w:p w:rsidR="00774AF4" w:rsidRPr="008C6FB3" w:rsidRDefault="00774AF4" w:rsidP="00A40411">
      <w:pPr>
        <w:pStyle w:val="4"/>
      </w:pPr>
      <w:r w:rsidRPr="008C6FB3">
        <w:t>Потребность в планируемых учреждениях здравоохранения, мероприятия по развитию учреждений здравоохранения</w:t>
      </w:r>
    </w:p>
    <w:p w:rsidR="00FA5A83" w:rsidRPr="008C6FB3" w:rsidRDefault="0080363C" w:rsidP="008C1821">
      <w:r w:rsidRPr="008C6FB3">
        <w:t>Расчет перспективной потребности в амбулаторно-поликлинических учреждениях, посещений в смену, по «Социальным нормативам и нормам» указан в таблице 2</w:t>
      </w:r>
      <w:r w:rsidR="005D6D96" w:rsidRPr="008C6FB3">
        <w:t>7</w:t>
      </w:r>
      <w:r w:rsidRPr="008C6FB3">
        <w:t>.</w:t>
      </w:r>
      <w:r w:rsidR="00FA5A83" w:rsidRPr="008C6FB3">
        <w:t xml:space="preserve"> </w:t>
      </w:r>
    </w:p>
    <w:p w:rsidR="0080363C" w:rsidRPr="008C6FB3" w:rsidRDefault="00FA5A83" w:rsidP="008C1821">
      <w:r w:rsidRPr="008C6FB3">
        <w:t>На расчетный срок на территории поселения мероприятий по развитию учреждений здравоохранения не планируется.</w:t>
      </w:r>
    </w:p>
    <w:p w:rsidR="0080363C" w:rsidRPr="008C6FB3" w:rsidRDefault="0080363C" w:rsidP="0080363C">
      <w:pPr>
        <w:jc w:val="right"/>
      </w:pPr>
      <w:r w:rsidRPr="008C6FB3">
        <w:t>Таблица 2</w:t>
      </w:r>
      <w:r w:rsidR="005D6D96" w:rsidRPr="008C6FB3">
        <w:t>7</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125"/>
        <w:gridCol w:w="1858"/>
        <w:gridCol w:w="1191"/>
        <w:gridCol w:w="1448"/>
      </w:tblGrid>
      <w:tr w:rsidR="008C6FB3" w:rsidRPr="008C6FB3" w:rsidTr="006D3295">
        <w:trPr>
          <w:trHeight w:val="20"/>
          <w:jc w:val="center"/>
        </w:trPr>
        <w:tc>
          <w:tcPr>
            <w:tcW w:w="4856"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80363C" w:rsidRPr="008C6FB3" w:rsidRDefault="0080363C" w:rsidP="0080363C">
            <w:pPr>
              <w:ind w:firstLine="0"/>
              <w:jc w:val="center"/>
              <w:rPr>
                <w:sz w:val="20"/>
                <w:szCs w:val="20"/>
              </w:rPr>
            </w:pPr>
            <w:r w:rsidRPr="008C6FB3">
              <w:rPr>
                <w:sz w:val="20"/>
                <w:szCs w:val="20"/>
              </w:rPr>
              <w:t>Территория</w:t>
            </w:r>
          </w:p>
        </w:tc>
        <w:tc>
          <w:tcPr>
            <w:tcW w:w="1760"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80363C" w:rsidRPr="008C6FB3" w:rsidRDefault="0080363C" w:rsidP="00787485">
            <w:pPr>
              <w:ind w:firstLine="0"/>
              <w:jc w:val="center"/>
              <w:rPr>
                <w:sz w:val="20"/>
                <w:szCs w:val="20"/>
              </w:rPr>
            </w:pPr>
            <w:r w:rsidRPr="008C6FB3">
              <w:rPr>
                <w:sz w:val="20"/>
                <w:szCs w:val="20"/>
              </w:rPr>
              <w:t>201</w:t>
            </w:r>
            <w:r w:rsidR="005D6D96" w:rsidRPr="008C6FB3">
              <w:rPr>
                <w:sz w:val="20"/>
                <w:szCs w:val="20"/>
              </w:rPr>
              <w:t>1</w:t>
            </w:r>
            <w:r w:rsidRPr="008C6FB3">
              <w:rPr>
                <w:sz w:val="20"/>
                <w:szCs w:val="20"/>
              </w:rPr>
              <w:t xml:space="preserve"> г.</w:t>
            </w:r>
          </w:p>
        </w:tc>
        <w:tc>
          <w:tcPr>
            <w:tcW w:w="1128"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80363C" w:rsidRPr="008C6FB3" w:rsidRDefault="0080363C" w:rsidP="00787485">
            <w:pPr>
              <w:ind w:firstLine="0"/>
              <w:jc w:val="center"/>
              <w:rPr>
                <w:sz w:val="20"/>
                <w:szCs w:val="20"/>
              </w:rPr>
            </w:pPr>
            <w:r w:rsidRPr="008C6FB3">
              <w:rPr>
                <w:sz w:val="20"/>
                <w:szCs w:val="20"/>
              </w:rPr>
              <w:t>202</w:t>
            </w:r>
            <w:r w:rsidR="005D6D96" w:rsidRPr="008C6FB3">
              <w:rPr>
                <w:sz w:val="20"/>
                <w:szCs w:val="20"/>
              </w:rPr>
              <w:t>1</w:t>
            </w:r>
            <w:r w:rsidRPr="008C6FB3">
              <w:rPr>
                <w:sz w:val="20"/>
                <w:szCs w:val="20"/>
              </w:rPr>
              <w:t xml:space="preserve"> г.</w:t>
            </w:r>
          </w:p>
        </w:tc>
        <w:tc>
          <w:tcPr>
            <w:tcW w:w="1372"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80363C" w:rsidRPr="008C6FB3" w:rsidRDefault="0080363C" w:rsidP="00787485">
            <w:pPr>
              <w:ind w:firstLine="0"/>
              <w:jc w:val="center"/>
              <w:rPr>
                <w:sz w:val="20"/>
                <w:szCs w:val="20"/>
              </w:rPr>
            </w:pPr>
            <w:r w:rsidRPr="008C6FB3">
              <w:rPr>
                <w:sz w:val="20"/>
                <w:szCs w:val="20"/>
              </w:rPr>
              <w:t>2023</w:t>
            </w:r>
            <w:r w:rsidR="005D6D96" w:rsidRPr="008C6FB3">
              <w:rPr>
                <w:sz w:val="20"/>
                <w:szCs w:val="20"/>
              </w:rPr>
              <w:t>1</w:t>
            </w:r>
            <w:r w:rsidRPr="008C6FB3">
              <w:rPr>
                <w:sz w:val="20"/>
                <w:szCs w:val="20"/>
              </w:rPr>
              <w:t xml:space="preserve"> г.</w:t>
            </w:r>
          </w:p>
        </w:tc>
      </w:tr>
      <w:tr w:rsidR="0080363C" w:rsidRPr="008C6FB3" w:rsidTr="006D3295">
        <w:trPr>
          <w:trHeight w:val="20"/>
          <w:jc w:val="center"/>
        </w:trPr>
        <w:tc>
          <w:tcPr>
            <w:tcW w:w="4856" w:type="dxa"/>
            <w:tcBorders>
              <w:top w:val="single" w:sz="6" w:space="0" w:color="auto"/>
              <w:left w:val="single" w:sz="6" w:space="0" w:color="auto"/>
              <w:bottom w:val="single" w:sz="6" w:space="0" w:color="auto"/>
              <w:right w:val="single" w:sz="6" w:space="0" w:color="auto"/>
            </w:tcBorders>
            <w:vAlign w:val="center"/>
          </w:tcPr>
          <w:p w:rsidR="0080363C" w:rsidRPr="008C6FB3" w:rsidRDefault="005D6D96" w:rsidP="0080363C">
            <w:pPr>
              <w:ind w:firstLine="0"/>
              <w:rPr>
                <w:bCs/>
                <w:sz w:val="20"/>
                <w:szCs w:val="20"/>
              </w:rPr>
            </w:pPr>
            <w:proofErr w:type="spellStart"/>
            <w:r w:rsidRPr="008C6FB3">
              <w:rPr>
                <w:bCs/>
                <w:sz w:val="20"/>
                <w:szCs w:val="20"/>
              </w:rPr>
              <w:t>Дутовское</w:t>
            </w:r>
            <w:proofErr w:type="spellEnd"/>
            <w:r w:rsidR="0080363C" w:rsidRPr="008C6FB3">
              <w:rPr>
                <w:bCs/>
                <w:sz w:val="20"/>
                <w:szCs w:val="20"/>
              </w:rPr>
              <w:t xml:space="preserve"> сельское поселение</w:t>
            </w:r>
          </w:p>
        </w:tc>
        <w:tc>
          <w:tcPr>
            <w:tcW w:w="1760" w:type="dxa"/>
            <w:tcBorders>
              <w:top w:val="single" w:sz="6" w:space="0" w:color="auto"/>
              <w:left w:val="single" w:sz="6" w:space="0" w:color="auto"/>
              <w:bottom w:val="single" w:sz="6" w:space="0" w:color="auto"/>
              <w:right w:val="single" w:sz="6" w:space="0" w:color="auto"/>
            </w:tcBorders>
            <w:vAlign w:val="center"/>
          </w:tcPr>
          <w:p w:rsidR="0080363C" w:rsidRPr="008C6FB3" w:rsidRDefault="005D6D96" w:rsidP="0080363C">
            <w:pPr>
              <w:ind w:firstLine="0"/>
              <w:jc w:val="center"/>
              <w:rPr>
                <w:bCs/>
                <w:sz w:val="20"/>
                <w:szCs w:val="20"/>
              </w:rPr>
            </w:pPr>
            <w:r w:rsidRPr="008C6FB3">
              <w:rPr>
                <w:bCs/>
                <w:sz w:val="20"/>
                <w:szCs w:val="20"/>
              </w:rPr>
              <w:t>53</w:t>
            </w:r>
          </w:p>
        </w:tc>
        <w:tc>
          <w:tcPr>
            <w:tcW w:w="1128" w:type="dxa"/>
            <w:tcBorders>
              <w:top w:val="single" w:sz="6" w:space="0" w:color="auto"/>
              <w:left w:val="single" w:sz="6" w:space="0" w:color="auto"/>
              <w:bottom w:val="single" w:sz="6" w:space="0" w:color="auto"/>
              <w:right w:val="single" w:sz="6" w:space="0" w:color="auto"/>
            </w:tcBorders>
            <w:vAlign w:val="center"/>
          </w:tcPr>
          <w:p w:rsidR="0080363C" w:rsidRPr="008C6FB3" w:rsidRDefault="005D6D96" w:rsidP="0080363C">
            <w:pPr>
              <w:ind w:firstLine="0"/>
              <w:jc w:val="center"/>
              <w:rPr>
                <w:bCs/>
                <w:sz w:val="20"/>
                <w:szCs w:val="20"/>
              </w:rPr>
            </w:pPr>
            <w:r w:rsidRPr="008C6FB3">
              <w:rPr>
                <w:bCs/>
                <w:sz w:val="20"/>
                <w:szCs w:val="20"/>
              </w:rPr>
              <w:t>25</w:t>
            </w:r>
          </w:p>
        </w:tc>
        <w:tc>
          <w:tcPr>
            <w:tcW w:w="1372" w:type="dxa"/>
            <w:tcBorders>
              <w:top w:val="single" w:sz="6" w:space="0" w:color="auto"/>
              <w:left w:val="single" w:sz="6" w:space="0" w:color="auto"/>
              <w:bottom w:val="single" w:sz="6" w:space="0" w:color="auto"/>
              <w:right w:val="single" w:sz="6" w:space="0" w:color="auto"/>
            </w:tcBorders>
            <w:vAlign w:val="center"/>
          </w:tcPr>
          <w:p w:rsidR="0080363C" w:rsidRPr="008C6FB3" w:rsidRDefault="005D6D96" w:rsidP="0080363C">
            <w:pPr>
              <w:ind w:firstLine="0"/>
              <w:jc w:val="center"/>
              <w:rPr>
                <w:bCs/>
                <w:sz w:val="20"/>
                <w:szCs w:val="20"/>
              </w:rPr>
            </w:pPr>
            <w:r w:rsidRPr="008C6FB3">
              <w:rPr>
                <w:bCs/>
                <w:sz w:val="20"/>
                <w:szCs w:val="20"/>
              </w:rPr>
              <w:t>27</w:t>
            </w:r>
          </w:p>
        </w:tc>
      </w:tr>
    </w:tbl>
    <w:p w:rsidR="0080363C" w:rsidRPr="008C6FB3" w:rsidRDefault="0080363C" w:rsidP="008C1821"/>
    <w:p w:rsidR="006301BA" w:rsidRPr="008C6FB3" w:rsidRDefault="006301BA" w:rsidP="00A40411">
      <w:pPr>
        <w:pStyle w:val="4"/>
      </w:pPr>
      <w:r w:rsidRPr="008C6FB3">
        <w:t xml:space="preserve">Потребность в планируемых прочих объектах обслуживания населения, мероприятия по развитию </w:t>
      </w:r>
      <w:r w:rsidR="0007609E" w:rsidRPr="008C6FB3">
        <w:t>прочих объектов обслуживания населения</w:t>
      </w:r>
    </w:p>
    <w:p w:rsidR="0080363C" w:rsidRPr="008C6FB3" w:rsidRDefault="0080363C" w:rsidP="004C4F10">
      <w:pPr>
        <w:pStyle w:val="afa"/>
        <w:ind w:left="0"/>
      </w:pPr>
      <w:r w:rsidRPr="008C6FB3">
        <w:t>Оценка перспективы развития объектов торговли и общественного питания, исходя из прогнозируемой численности населения района в разрезе его поселений, указана в таблице 2</w:t>
      </w:r>
      <w:r w:rsidR="00460B15" w:rsidRPr="008C6FB3">
        <w:t>8</w:t>
      </w:r>
      <w:r w:rsidRPr="008C6FB3">
        <w:t>.</w:t>
      </w:r>
    </w:p>
    <w:p w:rsidR="0080363C" w:rsidRPr="008C6FB3" w:rsidRDefault="0080363C" w:rsidP="0080363C">
      <w:pPr>
        <w:pStyle w:val="afa"/>
        <w:ind w:left="0"/>
        <w:jc w:val="right"/>
      </w:pPr>
      <w:r w:rsidRPr="008C6FB3">
        <w:t>Таблица 2</w:t>
      </w:r>
      <w:r w:rsidR="00460B15" w:rsidRPr="008C6FB3">
        <w:t>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17"/>
        <w:gridCol w:w="1530"/>
        <w:gridCol w:w="1375"/>
        <w:gridCol w:w="1530"/>
        <w:gridCol w:w="1376"/>
      </w:tblGrid>
      <w:tr w:rsidR="008C6FB3" w:rsidRPr="008C6FB3" w:rsidTr="006D3295">
        <w:trPr>
          <w:trHeight w:val="20"/>
          <w:jc w:val="center"/>
        </w:trPr>
        <w:tc>
          <w:tcPr>
            <w:tcW w:w="3539"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5D7FEE" w:rsidRPr="008C6FB3" w:rsidRDefault="005D7FEE" w:rsidP="005D7FEE">
            <w:pPr>
              <w:ind w:firstLine="0"/>
              <w:jc w:val="center"/>
              <w:rPr>
                <w:sz w:val="20"/>
                <w:szCs w:val="20"/>
              </w:rPr>
            </w:pPr>
            <w:r w:rsidRPr="008C6FB3">
              <w:rPr>
                <w:sz w:val="20"/>
                <w:szCs w:val="20"/>
              </w:rPr>
              <w:t>Территория</w:t>
            </w:r>
          </w:p>
        </w:tc>
        <w:tc>
          <w:tcPr>
            <w:tcW w:w="2693"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5D7FEE" w:rsidRPr="008C6FB3" w:rsidRDefault="005D7FEE" w:rsidP="005D7FEE">
            <w:pPr>
              <w:ind w:firstLine="0"/>
              <w:jc w:val="center"/>
              <w:rPr>
                <w:sz w:val="20"/>
                <w:szCs w:val="20"/>
              </w:rPr>
            </w:pPr>
            <w:r w:rsidRPr="008C6FB3">
              <w:rPr>
                <w:sz w:val="20"/>
                <w:szCs w:val="20"/>
              </w:rPr>
              <w:t>Магазины, м</w:t>
            </w:r>
            <w:r w:rsidRPr="008C6FB3">
              <w:rPr>
                <w:sz w:val="20"/>
                <w:szCs w:val="20"/>
                <w:vertAlign w:val="superscript"/>
              </w:rPr>
              <w:t>2</w:t>
            </w:r>
            <w:r w:rsidRPr="008C6FB3">
              <w:rPr>
                <w:sz w:val="20"/>
                <w:szCs w:val="20"/>
              </w:rPr>
              <w:t xml:space="preserve"> торговой площади</w:t>
            </w:r>
          </w:p>
        </w:tc>
        <w:tc>
          <w:tcPr>
            <w:tcW w:w="2694"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5D7FEE" w:rsidRPr="008C6FB3" w:rsidRDefault="005D7FEE" w:rsidP="005D7FEE">
            <w:pPr>
              <w:ind w:firstLine="0"/>
              <w:jc w:val="center"/>
              <w:rPr>
                <w:sz w:val="20"/>
                <w:szCs w:val="20"/>
              </w:rPr>
            </w:pPr>
            <w:r w:rsidRPr="008C6FB3">
              <w:rPr>
                <w:sz w:val="20"/>
                <w:szCs w:val="20"/>
              </w:rPr>
              <w:t>Предприятия общественного питания, мест</w:t>
            </w:r>
          </w:p>
        </w:tc>
      </w:tr>
      <w:tr w:rsidR="008C6FB3" w:rsidRPr="008C6FB3" w:rsidTr="006D3295">
        <w:trPr>
          <w:trHeight w:val="181"/>
          <w:jc w:val="center"/>
        </w:trPr>
        <w:tc>
          <w:tcPr>
            <w:tcW w:w="3539" w:type="dxa"/>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5D7FEE" w:rsidRPr="008C6FB3" w:rsidRDefault="005D7FEE" w:rsidP="005D7FEE">
            <w:pPr>
              <w:pStyle w:val="afa"/>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5D7FEE" w:rsidRPr="008C6FB3" w:rsidRDefault="005D7FEE" w:rsidP="005D7FEE">
            <w:pPr>
              <w:ind w:firstLine="0"/>
              <w:jc w:val="center"/>
              <w:rPr>
                <w:sz w:val="20"/>
                <w:szCs w:val="20"/>
              </w:rPr>
            </w:pPr>
            <w:r w:rsidRPr="008C6FB3">
              <w:rPr>
                <w:sz w:val="20"/>
                <w:szCs w:val="20"/>
              </w:rPr>
              <w:t>202</w:t>
            </w:r>
            <w:r w:rsidR="00460B15" w:rsidRPr="008C6FB3">
              <w:rPr>
                <w:sz w:val="20"/>
                <w:szCs w:val="20"/>
              </w:rPr>
              <w:t>1</w:t>
            </w:r>
            <w:r w:rsidRPr="008C6FB3">
              <w:rPr>
                <w:sz w:val="20"/>
                <w:szCs w:val="20"/>
              </w:rPr>
              <w:t xml:space="preserve"> г.</w:t>
            </w:r>
          </w:p>
        </w:tc>
        <w:tc>
          <w:tcPr>
            <w:tcW w:w="127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5D7FEE" w:rsidRPr="008C6FB3" w:rsidRDefault="005D7FEE" w:rsidP="005D7FEE">
            <w:pPr>
              <w:ind w:firstLine="0"/>
              <w:jc w:val="center"/>
              <w:rPr>
                <w:sz w:val="20"/>
                <w:szCs w:val="20"/>
              </w:rPr>
            </w:pPr>
            <w:r w:rsidRPr="008C6FB3">
              <w:rPr>
                <w:sz w:val="20"/>
                <w:szCs w:val="20"/>
              </w:rPr>
              <w:t>203</w:t>
            </w:r>
            <w:r w:rsidR="00460B15" w:rsidRPr="008C6FB3">
              <w:rPr>
                <w:sz w:val="20"/>
                <w:szCs w:val="20"/>
              </w:rPr>
              <w:t>1</w:t>
            </w:r>
            <w:r w:rsidRPr="008C6FB3">
              <w:rPr>
                <w:sz w:val="20"/>
                <w:szCs w:val="20"/>
              </w:rPr>
              <w:t xml:space="preserve"> г.</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5D7FEE" w:rsidRPr="008C6FB3" w:rsidRDefault="005D7FEE" w:rsidP="005D7FEE">
            <w:pPr>
              <w:ind w:firstLine="0"/>
              <w:jc w:val="center"/>
              <w:rPr>
                <w:sz w:val="20"/>
                <w:szCs w:val="20"/>
              </w:rPr>
            </w:pPr>
            <w:r w:rsidRPr="008C6FB3">
              <w:rPr>
                <w:sz w:val="20"/>
                <w:szCs w:val="20"/>
              </w:rPr>
              <w:t>20</w:t>
            </w:r>
            <w:r w:rsidR="00460B15" w:rsidRPr="008C6FB3">
              <w:rPr>
                <w:sz w:val="20"/>
                <w:szCs w:val="20"/>
              </w:rPr>
              <w:t>21</w:t>
            </w:r>
            <w:r w:rsidRPr="008C6FB3">
              <w:rPr>
                <w:sz w:val="20"/>
                <w:szCs w:val="20"/>
              </w:rPr>
              <w:t xml:space="preserve"> г.</w:t>
            </w:r>
          </w:p>
        </w:tc>
        <w:tc>
          <w:tcPr>
            <w:tcW w:w="127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5D7FEE" w:rsidRPr="008C6FB3" w:rsidRDefault="005D7FEE" w:rsidP="005D7FEE">
            <w:pPr>
              <w:ind w:firstLine="0"/>
              <w:jc w:val="center"/>
              <w:rPr>
                <w:sz w:val="20"/>
                <w:szCs w:val="20"/>
              </w:rPr>
            </w:pPr>
            <w:r w:rsidRPr="008C6FB3">
              <w:rPr>
                <w:sz w:val="20"/>
                <w:szCs w:val="20"/>
              </w:rPr>
              <w:t>203</w:t>
            </w:r>
            <w:r w:rsidR="00460B15" w:rsidRPr="008C6FB3">
              <w:rPr>
                <w:sz w:val="20"/>
                <w:szCs w:val="20"/>
              </w:rPr>
              <w:t>1</w:t>
            </w:r>
            <w:r w:rsidRPr="008C6FB3">
              <w:rPr>
                <w:sz w:val="20"/>
                <w:szCs w:val="20"/>
              </w:rPr>
              <w:t xml:space="preserve"> г.</w:t>
            </w:r>
          </w:p>
        </w:tc>
      </w:tr>
      <w:tr w:rsidR="005D7FEE" w:rsidRPr="008C6FB3" w:rsidTr="006D3295">
        <w:trPr>
          <w:trHeight w:val="20"/>
          <w:jc w:val="center"/>
        </w:trPr>
        <w:tc>
          <w:tcPr>
            <w:tcW w:w="3539" w:type="dxa"/>
            <w:tcBorders>
              <w:top w:val="single" w:sz="4" w:space="0" w:color="auto"/>
              <w:left w:val="single" w:sz="4" w:space="0" w:color="auto"/>
              <w:bottom w:val="single" w:sz="4" w:space="0" w:color="auto"/>
              <w:right w:val="single" w:sz="4" w:space="0" w:color="auto"/>
            </w:tcBorders>
            <w:vAlign w:val="center"/>
          </w:tcPr>
          <w:p w:rsidR="005D7FEE" w:rsidRPr="008C6FB3" w:rsidRDefault="00460B15" w:rsidP="005D7FEE">
            <w:pPr>
              <w:ind w:firstLine="0"/>
              <w:rPr>
                <w:bCs/>
                <w:sz w:val="20"/>
                <w:szCs w:val="20"/>
              </w:rPr>
            </w:pPr>
            <w:proofErr w:type="spellStart"/>
            <w:r w:rsidRPr="008C6FB3">
              <w:rPr>
                <w:bCs/>
                <w:sz w:val="20"/>
                <w:szCs w:val="20"/>
              </w:rPr>
              <w:t>Дутовское</w:t>
            </w:r>
            <w:proofErr w:type="spellEnd"/>
            <w:r w:rsidRPr="008C6FB3">
              <w:rPr>
                <w:bCs/>
                <w:sz w:val="20"/>
                <w:szCs w:val="20"/>
              </w:rPr>
              <w:t xml:space="preserve"> сельское поселение</w:t>
            </w:r>
          </w:p>
        </w:tc>
        <w:tc>
          <w:tcPr>
            <w:tcW w:w="1418" w:type="dxa"/>
            <w:tcBorders>
              <w:top w:val="single" w:sz="4" w:space="0" w:color="auto"/>
              <w:left w:val="single" w:sz="4" w:space="0" w:color="auto"/>
              <w:bottom w:val="single" w:sz="4" w:space="0" w:color="auto"/>
              <w:right w:val="single" w:sz="4" w:space="0" w:color="auto"/>
            </w:tcBorders>
            <w:vAlign w:val="center"/>
          </w:tcPr>
          <w:p w:rsidR="005D7FEE" w:rsidRPr="008C6FB3" w:rsidRDefault="00460B15" w:rsidP="005D7FEE">
            <w:pPr>
              <w:ind w:firstLine="0"/>
              <w:jc w:val="center"/>
              <w:rPr>
                <w:bCs/>
                <w:sz w:val="20"/>
                <w:szCs w:val="20"/>
              </w:rPr>
            </w:pPr>
            <w:r w:rsidRPr="008C6FB3">
              <w:rPr>
                <w:bCs/>
                <w:sz w:val="20"/>
                <w:szCs w:val="20"/>
              </w:rPr>
              <w:t>424</w:t>
            </w:r>
          </w:p>
        </w:tc>
        <w:tc>
          <w:tcPr>
            <w:tcW w:w="1275" w:type="dxa"/>
            <w:tcBorders>
              <w:top w:val="single" w:sz="4" w:space="0" w:color="auto"/>
              <w:left w:val="single" w:sz="4" w:space="0" w:color="auto"/>
              <w:bottom w:val="single" w:sz="4" w:space="0" w:color="auto"/>
              <w:right w:val="single" w:sz="4" w:space="0" w:color="auto"/>
            </w:tcBorders>
            <w:vAlign w:val="center"/>
          </w:tcPr>
          <w:p w:rsidR="005D7FEE" w:rsidRPr="008C6FB3" w:rsidRDefault="00460B15" w:rsidP="005D7FEE">
            <w:pPr>
              <w:ind w:firstLine="0"/>
              <w:jc w:val="center"/>
              <w:rPr>
                <w:bCs/>
                <w:sz w:val="20"/>
                <w:szCs w:val="20"/>
              </w:rPr>
            </w:pPr>
            <w:r w:rsidRPr="008C6FB3">
              <w:rPr>
                <w:bCs/>
                <w:sz w:val="20"/>
                <w:szCs w:val="20"/>
              </w:rPr>
              <w:t>454</w:t>
            </w:r>
          </w:p>
        </w:tc>
        <w:tc>
          <w:tcPr>
            <w:tcW w:w="1418" w:type="dxa"/>
            <w:tcBorders>
              <w:top w:val="single" w:sz="4" w:space="0" w:color="auto"/>
              <w:left w:val="single" w:sz="4" w:space="0" w:color="auto"/>
              <w:bottom w:val="single" w:sz="4" w:space="0" w:color="auto"/>
              <w:right w:val="single" w:sz="4" w:space="0" w:color="auto"/>
            </w:tcBorders>
            <w:vAlign w:val="center"/>
          </w:tcPr>
          <w:p w:rsidR="005D7FEE" w:rsidRPr="008C6FB3" w:rsidRDefault="00460B15" w:rsidP="005D7FEE">
            <w:pPr>
              <w:ind w:firstLine="0"/>
              <w:jc w:val="center"/>
              <w:rPr>
                <w:bCs/>
                <w:sz w:val="20"/>
                <w:szCs w:val="20"/>
              </w:rPr>
            </w:pPr>
            <w:r w:rsidRPr="008C6FB3">
              <w:rPr>
                <w:bCs/>
                <w:sz w:val="20"/>
                <w:szCs w:val="20"/>
              </w:rPr>
              <w:t>55</w:t>
            </w:r>
          </w:p>
        </w:tc>
        <w:tc>
          <w:tcPr>
            <w:tcW w:w="1276" w:type="dxa"/>
            <w:tcBorders>
              <w:top w:val="single" w:sz="4" w:space="0" w:color="auto"/>
              <w:left w:val="single" w:sz="4" w:space="0" w:color="auto"/>
              <w:bottom w:val="single" w:sz="4" w:space="0" w:color="auto"/>
              <w:right w:val="single" w:sz="4" w:space="0" w:color="auto"/>
            </w:tcBorders>
          </w:tcPr>
          <w:p w:rsidR="005D7FEE" w:rsidRPr="008C6FB3" w:rsidRDefault="00460B15" w:rsidP="005D7FEE">
            <w:pPr>
              <w:ind w:firstLine="0"/>
              <w:jc w:val="center"/>
              <w:rPr>
                <w:bCs/>
                <w:sz w:val="20"/>
                <w:szCs w:val="20"/>
              </w:rPr>
            </w:pPr>
            <w:r w:rsidRPr="008C6FB3">
              <w:rPr>
                <w:bCs/>
                <w:sz w:val="20"/>
                <w:szCs w:val="20"/>
              </w:rPr>
              <w:t>59</w:t>
            </w:r>
          </w:p>
        </w:tc>
      </w:tr>
    </w:tbl>
    <w:p w:rsidR="0080363C" w:rsidRPr="008C6FB3" w:rsidRDefault="0080363C" w:rsidP="004C4F10">
      <w:pPr>
        <w:pStyle w:val="afa"/>
        <w:ind w:left="0"/>
        <w:rPr>
          <w:highlight w:val="yellow"/>
        </w:rPr>
      </w:pPr>
    </w:p>
    <w:p w:rsidR="00460B15" w:rsidRPr="008C6FB3" w:rsidRDefault="00460B15" w:rsidP="004C4F10">
      <w:pPr>
        <w:pStyle w:val="afa"/>
        <w:ind w:left="0"/>
      </w:pPr>
      <w:r w:rsidRPr="008C6FB3">
        <w:rPr>
          <w:bCs/>
        </w:rPr>
        <w:t>По территориальному принципу для данных учреждений и предприятий обслуживания в поселении следует размещать из расчета обеспечения жителей каждого поселения услугами первой необходимости в пределах пешеходной доступности не более 30 минут (2,5-</w:t>
      </w:r>
      <w:smartTag w:uri="urn:schemas-microsoft-com:office:smarttags" w:element="metricconverter">
        <w:smartTagPr>
          <w:attr w:name="ProductID" w:val="3 км"/>
        </w:smartTagPr>
        <w:r w:rsidRPr="008C6FB3">
          <w:rPr>
            <w:bCs/>
          </w:rPr>
          <w:t>3 км</w:t>
        </w:r>
      </w:smartTag>
      <w:r w:rsidRPr="008C6FB3">
        <w:rPr>
          <w:bCs/>
        </w:rPr>
        <w:t>).</w:t>
      </w:r>
    </w:p>
    <w:p w:rsidR="0031320A" w:rsidRPr="008C6FB3" w:rsidRDefault="0031320A" w:rsidP="0031320A">
      <w:pPr>
        <w:pStyle w:val="afa"/>
        <w:ind w:left="0"/>
      </w:pPr>
      <w:r w:rsidRPr="008C6FB3">
        <w:t>На первую очередь на территории поселения планируется:</w:t>
      </w:r>
    </w:p>
    <w:p w:rsidR="0031320A" w:rsidRPr="008C6FB3" w:rsidRDefault="0031320A" w:rsidP="0031320A">
      <w:pPr>
        <w:pStyle w:val="afa"/>
        <w:numPr>
          <w:ilvl w:val="0"/>
          <w:numId w:val="93"/>
        </w:numPr>
        <w:ind w:left="0" w:firstLine="709"/>
      </w:pPr>
      <w:r w:rsidRPr="008C6FB3">
        <w:t>строительство магазина в с. Дутое;</w:t>
      </w:r>
    </w:p>
    <w:p w:rsidR="0031320A" w:rsidRPr="008C6FB3" w:rsidRDefault="0031320A" w:rsidP="0031320A">
      <w:pPr>
        <w:pStyle w:val="afa"/>
        <w:numPr>
          <w:ilvl w:val="0"/>
          <w:numId w:val="93"/>
        </w:numPr>
        <w:ind w:left="0" w:firstLine="709"/>
      </w:pPr>
      <w:r w:rsidRPr="008C6FB3">
        <w:t xml:space="preserve">строительство магазина в с. </w:t>
      </w:r>
      <w:proofErr w:type="spellStart"/>
      <w:r w:rsidRPr="008C6FB3">
        <w:t>Парахино</w:t>
      </w:r>
      <w:proofErr w:type="spellEnd"/>
      <w:r w:rsidRPr="008C6FB3">
        <w:t>;</w:t>
      </w:r>
    </w:p>
    <w:p w:rsidR="0031320A" w:rsidRPr="008C6FB3" w:rsidRDefault="0031320A" w:rsidP="0031320A">
      <w:pPr>
        <w:pStyle w:val="afa"/>
        <w:numPr>
          <w:ilvl w:val="0"/>
          <w:numId w:val="93"/>
        </w:numPr>
        <w:ind w:left="0" w:firstLine="709"/>
      </w:pPr>
      <w:r w:rsidRPr="008C6FB3">
        <w:t xml:space="preserve">строительство магазина в д. </w:t>
      </w:r>
      <w:proofErr w:type="spellStart"/>
      <w:r w:rsidRPr="008C6FB3">
        <w:t>Костомарово</w:t>
      </w:r>
      <w:proofErr w:type="spellEnd"/>
      <w:r w:rsidRPr="008C6FB3">
        <w:t>.</w:t>
      </w:r>
    </w:p>
    <w:p w:rsidR="0031320A" w:rsidRPr="008C6FB3" w:rsidRDefault="0031320A" w:rsidP="0031320A">
      <w:pPr>
        <w:pStyle w:val="afa"/>
        <w:ind w:left="0"/>
      </w:pPr>
      <w:r w:rsidRPr="008C6FB3">
        <w:t>На расчетный срок на территории поселения планируется:</w:t>
      </w:r>
    </w:p>
    <w:p w:rsidR="0031320A" w:rsidRPr="008C6FB3" w:rsidRDefault="0031320A" w:rsidP="0031320A">
      <w:pPr>
        <w:pStyle w:val="afa"/>
        <w:numPr>
          <w:ilvl w:val="0"/>
          <w:numId w:val="114"/>
        </w:numPr>
        <w:ind w:left="0" w:firstLine="709"/>
      </w:pPr>
      <w:r w:rsidRPr="008C6FB3">
        <w:t>строительство предприятия бытового обслуживания.</w:t>
      </w:r>
    </w:p>
    <w:p w:rsidR="004C0434" w:rsidRPr="008C6FB3" w:rsidRDefault="0031320A" w:rsidP="0031320A">
      <w:r w:rsidRPr="008C6FB3">
        <w:t>По состоянию на 2024 год данные мероприятия не актуальны.</w:t>
      </w:r>
    </w:p>
    <w:p w:rsidR="0031320A" w:rsidRPr="008C6FB3" w:rsidRDefault="0031320A" w:rsidP="0031320A"/>
    <w:p w:rsidR="00AD35FD" w:rsidRPr="008C6FB3" w:rsidRDefault="004C0434" w:rsidP="00A40411">
      <w:pPr>
        <w:pStyle w:val="4"/>
      </w:pPr>
      <w:r w:rsidRPr="008C6FB3">
        <w:t>2.2.7. Предложения по обеспечению территории сельского поселения объектами специального назначения</w:t>
      </w:r>
    </w:p>
    <w:p w:rsidR="00CF2636" w:rsidRPr="008C6FB3" w:rsidRDefault="00CF2636" w:rsidP="00CF2636">
      <w:pPr>
        <w:shd w:val="clear" w:color="auto" w:fill="FFFFFF"/>
        <w:autoSpaceDE w:val="0"/>
        <w:adjustRightInd w:val="0"/>
      </w:pPr>
      <w:r w:rsidRPr="008C6FB3">
        <w:t>Проектом рекомендуется совершенствование системы сбора и транспортировки бытовых отходов, которое включает:</w:t>
      </w:r>
    </w:p>
    <w:p w:rsidR="00CF2636" w:rsidRPr="008C6FB3" w:rsidRDefault="00CF2636" w:rsidP="007A62B8">
      <w:pPr>
        <w:pStyle w:val="afa"/>
        <w:numPr>
          <w:ilvl w:val="0"/>
          <w:numId w:val="83"/>
        </w:numPr>
        <w:shd w:val="clear" w:color="auto" w:fill="FFFFFF"/>
        <w:autoSpaceDE w:val="0"/>
        <w:adjustRightInd w:val="0"/>
        <w:ind w:left="0" w:firstLine="709"/>
      </w:pPr>
      <w:r w:rsidRPr="008C6FB3">
        <w:t>Развитие обязательной планово-регулярной системы сбора, транспортировки бытовых отходов (включая уличный смет с усовершенствованных покрытий) и их обезвреживание и утилизация (с предварительной сортировкой).</w:t>
      </w:r>
    </w:p>
    <w:p w:rsidR="00CF2636" w:rsidRPr="008C6FB3" w:rsidRDefault="006D736E" w:rsidP="007A62B8">
      <w:pPr>
        <w:pStyle w:val="afa"/>
        <w:numPr>
          <w:ilvl w:val="0"/>
          <w:numId w:val="83"/>
        </w:numPr>
        <w:shd w:val="clear" w:color="auto" w:fill="FFFFFF"/>
        <w:autoSpaceDE w:val="0"/>
        <w:adjustRightInd w:val="0"/>
        <w:ind w:left="0" w:firstLine="709"/>
      </w:pPr>
      <w:r w:rsidRPr="008C6FB3">
        <w:t xml:space="preserve">Подготовку отходов к погрузке в собирающий </w:t>
      </w:r>
      <w:proofErr w:type="spellStart"/>
      <w:r w:rsidRPr="008C6FB3">
        <w:t>мусоровозный</w:t>
      </w:r>
      <w:proofErr w:type="spellEnd"/>
      <w:r w:rsidRPr="008C6FB3">
        <w:t xml:space="preserve"> транспорт, организацию временного хранения отходов (и необходимую сортировку), сбор и вывоз отходов с территорий домовладений, организаций, зимнюю и летнюю уборку </w:t>
      </w:r>
      <w:r w:rsidRPr="008C6FB3">
        <w:lastRenderedPageBreak/>
        <w:t>территорий, утилизацию и обезвреживание специфических отходов и вторичных ресурсов, утилизацию и обезвреживание отходов на специальных сооружениях</w:t>
      </w:r>
      <w:r w:rsidR="00CF2636" w:rsidRPr="008C6FB3">
        <w:t>.</w:t>
      </w:r>
    </w:p>
    <w:p w:rsidR="00CF2636" w:rsidRPr="008C6FB3" w:rsidRDefault="00CF2636" w:rsidP="007A62B8">
      <w:pPr>
        <w:pStyle w:val="afa"/>
        <w:numPr>
          <w:ilvl w:val="0"/>
          <w:numId w:val="83"/>
        </w:numPr>
        <w:shd w:val="clear" w:color="auto" w:fill="FFFFFF"/>
        <w:autoSpaceDE w:val="0"/>
        <w:adjustRightInd w:val="0"/>
        <w:ind w:left="0" w:firstLine="709"/>
      </w:pPr>
      <w:r w:rsidRPr="008C6FB3">
        <w:t>Организаци</w:t>
      </w:r>
      <w:r w:rsidR="006D736E" w:rsidRPr="008C6FB3">
        <w:t>ю</w:t>
      </w:r>
      <w:r w:rsidRPr="008C6FB3">
        <w:t xml:space="preserve"> селективного сбора отходов (бумага, стекло, пластик, текстиль, металл) в местах их образования, упорядочение и активизация работы предприятий, занимающихся сбором вторичных ресурсов.</w:t>
      </w:r>
    </w:p>
    <w:p w:rsidR="00CF2636" w:rsidRPr="008C6FB3" w:rsidRDefault="006D736E" w:rsidP="007A62B8">
      <w:pPr>
        <w:pStyle w:val="afa"/>
        <w:numPr>
          <w:ilvl w:val="0"/>
          <w:numId w:val="83"/>
        </w:numPr>
        <w:shd w:val="clear" w:color="auto" w:fill="FFFFFF"/>
        <w:autoSpaceDE w:val="0"/>
        <w:adjustRightInd w:val="0"/>
        <w:ind w:left="0" w:firstLine="709"/>
      </w:pPr>
      <w:r w:rsidRPr="008C6FB3">
        <w:t>Принятие норм накопления отходов на расчетный срок – 2,2 м</w:t>
      </w:r>
      <w:r w:rsidRPr="008C6FB3">
        <w:rPr>
          <w:vertAlign w:val="superscript"/>
        </w:rPr>
        <w:t>3</w:t>
      </w:r>
      <w:r w:rsidRPr="008C6FB3">
        <w:t xml:space="preserve"> на 1 человека в год (440 кг/чел/год)</w:t>
      </w:r>
      <w:r w:rsidR="00CF2636" w:rsidRPr="008C6FB3">
        <w:t>.</w:t>
      </w:r>
    </w:p>
    <w:p w:rsidR="000052EB" w:rsidRPr="008C6FB3" w:rsidRDefault="000052EB" w:rsidP="007A62B8">
      <w:pPr>
        <w:pStyle w:val="afa"/>
        <w:numPr>
          <w:ilvl w:val="0"/>
          <w:numId w:val="83"/>
        </w:numPr>
        <w:shd w:val="clear" w:color="auto" w:fill="FFFFFF"/>
        <w:autoSpaceDE w:val="0"/>
        <w:adjustRightInd w:val="0"/>
        <w:ind w:left="0" w:firstLine="709"/>
      </w:pPr>
      <w:r w:rsidRPr="008C6FB3">
        <w:t>Предусматривается рост ТБО вследствие улучшения благосостояния жителей.</w:t>
      </w:r>
    </w:p>
    <w:p w:rsidR="00CF2636" w:rsidRPr="008C6FB3" w:rsidRDefault="006D736E" w:rsidP="007A62B8">
      <w:pPr>
        <w:pStyle w:val="afa"/>
        <w:numPr>
          <w:ilvl w:val="0"/>
          <w:numId w:val="83"/>
        </w:numPr>
        <w:shd w:val="clear" w:color="auto" w:fill="FFFFFF"/>
        <w:autoSpaceDE w:val="0"/>
        <w:adjustRightInd w:val="0"/>
        <w:ind w:left="0" w:firstLine="709"/>
      </w:pPr>
      <w:r w:rsidRPr="008C6FB3">
        <w:t xml:space="preserve">В приведенных нормах 5 % составляют крупногабаритные отходы на расчетный срок </w:t>
      </w:r>
      <w:r w:rsidRPr="008C6FB3">
        <w:rPr>
          <w:rFonts w:cs="Times New Roman"/>
        </w:rPr>
        <w:t>‒</w:t>
      </w:r>
      <w:r w:rsidRPr="008C6FB3">
        <w:t xml:space="preserve"> 15 кг (75 м</w:t>
      </w:r>
      <w:r w:rsidRPr="008C6FB3">
        <w:rPr>
          <w:vertAlign w:val="superscript"/>
        </w:rPr>
        <w:t>3</w:t>
      </w:r>
      <w:r w:rsidRPr="008C6FB3">
        <w:t>) на 1 человека в год</w:t>
      </w:r>
      <w:r w:rsidR="00CF2636" w:rsidRPr="008C6FB3">
        <w:t>.</w:t>
      </w:r>
    </w:p>
    <w:p w:rsidR="00CF2636" w:rsidRPr="008C6FB3" w:rsidRDefault="00CF2636" w:rsidP="007A62B8">
      <w:pPr>
        <w:pStyle w:val="afa"/>
        <w:numPr>
          <w:ilvl w:val="0"/>
          <w:numId w:val="83"/>
        </w:numPr>
        <w:shd w:val="clear" w:color="auto" w:fill="FFFFFF"/>
        <w:autoSpaceDE w:val="0"/>
        <w:adjustRightInd w:val="0"/>
        <w:ind w:left="0" w:firstLine="709"/>
      </w:pPr>
      <w:r w:rsidRPr="008C6FB3">
        <w:t xml:space="preserve">Уличный смет при уборке территории принят </w:t>
      </w:r>
      <w:smartTag w:uri="urn:schemas-microsoft-com:office:smarttags" w:element="metricconverter">
        <w:smartTagPr>
          <w:attr w:name="ProductID" w:val="15 кг"/>
        </w:smartTagPr>
        <w:r w:rsidRPr="008C6FB3">
          <w:t>15 кг</w:t>
        </w:r>
      </w:smartTag>
      <w:r w:rsidRPr="008C6FB3">
        <w:t xml:space="preserve"> (</w:t>
      </w:r>
      <w:smartTag w:uri="urn:schemas-microsoft-com:office:smarttags" w:element="metricconverter">
        <w:smartTagPr>
          <w:attr w:name="ProductID" w:val="0,02 м3"/>
        </w:smartTagPr>
        <w:r w:rsidRPr="008C6FB3">
          <w:t>0,02 м</w:t>
        </w:r>
        <w:r w:rsidRPr="008C6FB3">
          <w:rPr>
            <w:vertAlign w:val="superscript"/>
          </w:rPr>
          <w:t>3</w:t>
        </w:r>
      </w:smartTag>
      <w:r w:rsidRPr="008C6FB3">
        <w:t xml:space="preserve">) с </w:t>
      </w:r>
      <w:smartTag w:uri="urn:schemas-microsoft-com:office:smarttags" w:element="metricconverter">
        <w:smartTagPr>
          <w:attr w:name="ProductID" w:val="1 м2"/>
        </w:smartTagPr>
        <w:r w:rsidRPr="008C6FB3">
          <w:t>1 м</w:t>
        </w:r>
        <w:r w:rsidRPr="008C6FB3">
          <w:rPr>
            <w:vertAlign w:val="superscript"/>
          </w:rPr>
          <w:t>2</w:t>
        </w:r>
      </w:smartTag>
      <w:r w:rsidRPr="008C6FB3">
        <w:t xml:space="preserve"> усовершенствованных покрытий.</w:t>
      </w:r>
    </w:p>
    <w:p w:rsidR="00CF2636" w:rsidRPr="008C6FB3" w:rsidRDefault="00CF2636" w:rsidP="007A62B8">
      <w:pPr>
        <w:pStyle w:val="afa"/>
        <w:numPr>
          <w:ilvl w:val="0"/>
          <w:numId w:val="83"/>
        </w:numPr>
        <w:shd w:val="clear" w:color="auto" w:fill="FFFFFF"/>
        <w:autoSpaceDE w:val="0"/>
        <w:adjustRightInd w:val="0"/>
        <w:ind w:left="0" w:firstLine="709"/>
      </w:pPr>
      <w:r w:rsidRPr="008C6FB3">
        <w:t>Специфические отходы (лечебных учреждений, парикмахерских) включены в норму. Эти отходы являются весьма опасными вследствие содержания в них токсичных химических веществ и инфекционных начал; обращение с ними регламентируется СанПин 2.1.7.728-99 «Правила сбора, хранения и удаления отходов лечебно-профилактических учреждений».</w:t>
      </w:r>
    </w:p>
    <w:p w:rsidR="00CF2636" w:rsidRPr="008C6FB3" w:rsidRDefault="00CF2636" w:rsidP="007A62B8">
      <w:pPr>
        <w:pStyle w:val="afa"/>
        <w:numPr>
          <w:ilvl w:val="0"/>
          <w:numId w:val="83"/>
        </w:numPr>
        <w:shd w:val="clear" w:color="auto" w:fill="FFFFFF"/>
        <w:autoSpaceDE w:val="0"/>
        <w:adjustRightInd w:val="0"/>
        <w:ind w:left="0" w:firstLine="709"/>
      </w:pPr>
      <w:r w:rsidRPr="008C6FB3">
        <w:t>Предлагается механизированная система сбора и вывоза мусора по утвержденному графику, для всех районов застройки.</w:t>
      </w:r>
    </w:p>
    <w:p w:rsidR="00CF2636" w:rsidRPr="008C6FB3" w:rsidRDefault="00106B42" w:rsidP="007A62B8">
      <w:pPr>
        <w:pStyle w:val="afa"/>
        <w:numPr>
          <w:ilvl w:val="0"/>
          <w:numId w:val="83"/>
        </w:numPr>
        <w:shd w:val="clear" w:color="auto" w:fill="FFFFFF"/>
        <w:autoSpaceDE w:val="0"/>
        <w:adjustRightInd w:val="0"/>
        <w:ind w:left="0" w:firstLine="709"/>
      </w:pPr>
      <w:r w:rsidRPr="008C6FB3">
        <w:t>Отходы должны транспортироваться на полигон ТБО межмуниципального значения</w:t>
      </w:r>
      <w:r w:rsidR="00CF2636" w:rsidRPr="008C6FB3">
        <w:t>.</w:t>
      </w:r>
    </w:p>
    <w:p w:rsidR="001663F0" w:rsidRPr="008C6FB3" w:rsidRDefault="001663F0" w:rsidP="001663F0">
      <w:pPr>
        <w:shd w:val="clear" w:color="auto" w:fill="FFFFFF"/>
        <w:autoSpaceDE w:val="0"/>
        <w:adjustRightInd w:val="0"/>
      </w:pPr>
      <w:r w:rsidRPr="008C6FB3">
        <w:t>Мероприятия по организации сбора и вывоза бытовых отходов и мусора, организация мест захоронения:</w:t>
      </w:r>
    </w:p>
    <w:p w:rsidR="001663F0" w:rsidRPr="008C6FB3" w:rsidRDefault="001663F0" w:rsidP="00A569F2">
      <w:pPr>
        <w:pStyle w:val="afa"/>
        <w:numPr>
          <w:ilvl w:val="0"/>
          <w:numId w:val="51"/>
        </w:numPr>
        <w:shd w:val="clear" w:color="auto" w:fill="FFFFFF"/>
        <w:autoSpaceDE w:val="0"/>
        <w:adjustRightInd w:val="0"/>
        <w:ind w:left="0" w:firstLine="709"/>
      </w:pPr>
      <w:r w:rsidRPr="008C6FB3">
        <w:t xml:space="preserve">разработка генеральной схемы системы сбора и транспортировки бытовых отходов на территории поселения </w:t>
      </w:r>
      <w:r w:rsidR="000052EB" w:rsidRPr="008C6FB3">
        <w:rPr>
          <w:rFonts w:cs="Times New Roman"/>
        </w:rPr>
        <w:t>‒</w:t>
      </w:r>
      <w:r w:rsidRPr="008C6FB3">
        <w:t xml:space="preserve"> первая очередь;</w:t>
      </w:r>
    </w:p>
    <w:p w:rsidR="001663F0" w:rsidRPr="008C6FB3" w:rsidRDefault="001663F0" w:rsidP="00A569F2">
      <w:pPr>
        <w:pStyle w:val="afa"/>
        <w:numPr>
          <w:ilvl w:val="0"/>
          <w:numId w:val="51"/>
        </w:numPr>
        <w:shd w:val="clear" w:color="auto" w:fill="FFFFFF"/>
        <w:autoSpaceDE w:val="0"/>
        <w:adjustRightInd w:val="0"/>
        <w:ind w:left="0" w:firstLine="709"/>
      </w:pPr>
      <w:r w:rsidRPr="008C6FB3">
        <w:t xml:space="preserve">строительство мусороперегрузочных станций </w:t>
      </w:r>
      <w:r w:rsidR="000052EB" w:rsidRPr="008C6FB3">
        <w:rPr>
          <w:rFonts w:cs="Times New Roman"/>
        </w:rPr>
        <w:t>‒</w:t>
      </w:r>
      <w:r w:rsidRPr="008C6FB3">
        <w:t xml:space="preserve"> первая очередь;</w:t>
      </w:r>
    </w:p>
    <w:p w:rsidR="00CF2636" w:rsidRPr="008C6FB3" w:rsidRDefault="001663F0" w:rsidP="00A569F2">
      <w:pPr>
        <w:pStyle w:val="afa"/>
        <w:numPr>
          <w:ilvl w:val="0"/>
          <w:numId w:val="51"/>
        </w:numPr>
        <w:shd w:val="clear" w:color="auto" w:fill="FFFFFF"/>
        <w:autoSpaceDE w:val="0"/>
        <w:adjustRightInd w:val="0"/>
        <w:ind w:left="0" w:firstLine="709"/>
      </w:pPr>
      <w:r w:rsidRPr="008C6FB3">
        <w:t xml:space="preserve">благоустройство территории существующих кладбищ: уборка и очистка территории, устройство мест сбора мусора </w:t>
      </w:r>
      <w:r w:rsidR="00C44845" w:rsidRPr="008C6FB3">
        <w:t>–</w:t>
      </w:r>
      <w:r w:rsidRPr="008C6FB3">
        <w:t xml:space="preserve"> первая очередь.</w:t>
      </w:r>
    </w:p>
    <w:p w:rsidR="006D736E" w:rsidRPr="008C6FB3" w:rsidRDefault="006D736E" w:rsidP="006D736E">
      <w:pPr>
        <w:pStyle w:val="afa"/>
        <w:shd w:val="clear" w:color="auto" w:fill="FFFFFF"/>
        <w:autoSpaceDE w:val="0"/>
        <w:adjustRightInd w:val="0"/>
        <w:ind w:left="709" w:firstLine="0"/>
      </w:pPr>
    </w:p>
    <w:p w:rsidR="00402475" w:rsidRPr="008C6FB3" w:rsidRDefault="00402475" w:rsidP="00402475">
      <w:pPr>
        <w:pStyle w:val="4"/>
      </w:pPr>
      <w:bookmarkStart w:id="45" w:name="_Toc53025816"/>
      <w:bookmarkStart w:id="46" w:name="_Toc211201834"/>
      <w:bookmarkStart w:id="47" w:name="_Toc211652958"/>
      <w:bookmarkStart w:id="48" w:name="_Toc228180911"/>
      <w:r w:rsidRPr="008C6FB3">
        <w:t>2.2.</w:t>
      </w:r>
      <w:r w:rsidR="004C0434" w:rsidRPr="008C6FB3">
        <w:t>8</w:t>
      </w:r>
      <w:r w:rsidR="00D0691B" w:rsidRPr="008C6FB3">
        <w:t>.</w:t>
      </w:r>
      <w:r w:rsidRPr="008C6FB3">
        <w:t xml:space="preserve"> Предложения и мероприятия по обеспечению территории сельского поселения объектами массового отдыха жителей поселения, благоустройства и озеленения</w:t>
      </w:r>
    </w:p>
    <w:p w:rsidR="00106B42" w:rsidRPr="008C6FB3" w:rsidRDefault="00106B42" w:rsidP="00106B42">
      <w:pPr>
        <w:rPr>
          <w:bCs/>
          <w:iCs/>
          <w:lang w:bidi="ar-SA"/>
        </w:rPr>
      </w:pPr>
      <w:r w:rsidRPr="008C6FB3">
        <w:rPr>
          <w:bCs/>
          <w:iCs/>
          <w:lang w:bidi="ar-SA"/>
        </w:rPr>
        <w:t>Проектным решением генерального плана предусматривается сохранение и развитие существующих зеленых насаждений</w:t>
      </w:r>
      <w:r w:rsidR="00FA5A83" w:rsidRPr="008C6FB3">
        <w:rPr>
          <w:bCs/>
          <w:iCs/>
          <w:lang w:bidi="ar-SA"/>
        </w:rPr>
        <w:t>,</w:t>
      </w:r>
      <w:r w:rsidRPr="008C6FB3">
        <w:rPr>
          <w:bCs/>
          <w:iCs/>
          <w:lang w:bidi="ar-SA"/>
        </w:rPr>
        <w:t xml:space="preserve"> организация новых объектов зеленого строительства.</w:t>
      </w:r>
    </w:p>
    <w:p w:rsidR="00106B42" w:rsidRPr="008C6FB3" w:rsidRDefault="00106B42" w:rsidP="00106B42">
      <w:pPr>
        <w:rPr>
          <w:bCs/>
          <w:iCs/>
          <w:lang w:bidi="ar-SA"/>
        </w:rPr>
      </w:pPr>
      <w:r w:rsidRPr="008C6FB3">
        <w:rPr>
          <w:bCs/>
          <w:iCs/>
          <w:lang w:bidi="ar-SA"/>
        </w:rPr>
        <w:t>Создание рекреационных зон и установление их правового режима осуществляются при зонировании территорий в соответствии с гл. 15 Земельного кодекса РФ и гл. 4 Градостроительного кодекса РФ. Указанными законодательными актами предусматривается, что рекреационные зоны выделяются при определении территориальных зон, а их правовой режим устанавливается градостроительными регламентами.</w:t>
      </w:r>
    </w:p>
    <w:p w:rsidR="00106B42" w:rsidRPr="008C6FB3" w:rsidRDefault="00106B42" w:rsidP="00106B42">
      <w:pPr>
        <w:rPr>
          <w:bCs/>
          <w:iCs/>
          <w:lang w:bidi="ar-SA"/>
        </w:rPr>
      </w:pPr>
      <w:r w:rsidRPr="008C6FB3">
        <w:rPr>
          <w:bCs/>
          <w:iCs/>
          <w:lang w:bidi="ar-SA"/>
        </w:rPr>
        <w:t xml:space="preserve">Ландшафтная организация природной составляющей территорий сельского поселения включает: заложение и укрепление складов овражно-балочных комплексов, ликвидация </w:t>
      </w:r>
      <w:proofErr w:type="spellStart"/>
      <w:r w:rsidRPr="008C6FB3">
        <w:rPr>
          <w:bCs/>
          <w:iCs/>
          <w:lang w:bidi="ar-SA"/>
        </w:rPr>
        <w:t>микросвалок</w:t>
      </w:r>
      <w:proofErr w:type="spellEnd"/>
      <w:r w:rsidRPr="008C6FB3">
        <w:rPr>
          <w:bCs/>
          <w:iCs/>
          <w:lang w:bidi="ar-SA"/>
        </w:rPr>
        <w:t xml:space="preserve"> и восстановление водотоков.</w:t>
      </w:r>
    </w:p>
    <w:p w:rsidR="00106B42" w:rsidRPr="008C6FB3" w:rsidRDefault="00106B42" w:rsidP="00106B42">
      <w:pPr>
        <w:rPr>
          <w:bCs/>
          <w:iCs/>
          <w:lang w:bidi="ar-SA"/>
        </w:rPr>
      </w:pPr>
      <w:r w:rsidRPr="008C6FB3">
        <w:rPr>
          <w:bCs/>
          <w:iCs/>
          <w:lang w:bidi="ar-SA"/>
        </w:rPr>
        <w:t xml:space="preserve">По границам участков таких зданий как школы, </w:t>
      </w:r>
      <w:proofErr w:type="spellStart"/>
      <w:r w:rsidRPr="008C6FB3">
        <w:rPr>
          <w:bCs/>
          <w:iCs/>
          <w:lang w:bidi="ar-SA"/>
        </w:rPr>
        <w:t>ФАПы</w:t>
      </w:r>
      <w:proofErr w:type="spellEnd"/>
      <w:r w:rsidRPr="008C6FB3">
        <w:rPr>
          <w:bCs/>
          <w:iCs/>
          <w:lang w:bidi="ar-SA"/>
        </w:rPr>
        <w:t xml:space="preserve">, предлагается устройство двухрядных зеленых изгородей из кизильника блестящего. Также для устройства защитных полос можно использовать древесные насаждения из пород с плотной </w:t>
      </w:r>
      <w:r w:rsidRPr="008C6FB3">
        <w:rPr>
          <w:bCs/>
          <w:iCs/>
          <w:lang w:bidi="ar-SA"/>
        </w:rPr>
        <w:lastRenderedPageBreak/>
        <w:t xml:space="preserve">кроной: различные виды липы, клен остролистный, рябина обыкновенная и </w:t>
      </w:r>
      <w:proofErr w:type="spellStart"/>
      <w:r w:rsidRPr="008C6FB3">
        <w:rPr>
          <w:bCs/>
          <w:iCs/>
          <w:lang w:bidi="ar-SA"/>
        </w:rPr>
        <w:t>дуболистная</w:t>
      </w:r>
      <w:proofErr w:type="spellEnd"/>
      <w:r w:rsidRPr="008C6FB3">
        <w:rPr>
          <w:bCs/>
          <w:iCs/>
          <w:lang w:bidi="ar-SA"/>
        </w:rPr>
        <w:t>, береза бородавчатая.</w:t>
      </w:r>
    </w:p>
    <w:p w:rsidR="00106B42" w:rsidRPr="008C6FB3" w:rsidRDefault="00106B42" w:rsidP="00106B42">
      <w:pPr>
        <w:rPr>
          <w:bCs/>
          <w:iCs/>
          <w:lang w:bidi="ar-SA"/>
        </w:rPr>
      </w:pPr>
      <w:r w:rsidRPr="008C6FB3">
        <w:rPr>
          <w:bCs/>
          <w:iCs/>
          <w:lang w:bidi="ar-SA"/>
        </w:rPr>
        <w:t>На участках проектируемой жилой зоны строительство должно сопровождаться работами по благоустройству и озеленению территории.</w:t>
      </w:r>
    </w:p>
    <w:p w:rsidR="00402475" w:rsidRPr="008C6FB3" w:rsidRDefault="00106B42" w:rsidP="00106B42">
      <w:pPr>
        <w:rPr>
          <w:bCs/>
          <w:iCs/>
          <w:lang w:bidi="ar-SA"/>
        </w:rPr>
      </w:pPr>
      <w:r w:rsidRPr="008C6FB3">
        <w:rPr>
          <w:bCs/>
          <w:iCs/>
          <w:lang w:bidi="ar-SA"/>
        </w:rPr>
        <w:t>Для формирования насаждений парков и рекреационного озеленения рекомендуется применять красивоцветущие деревья и кустарники с характерной кроной, окраской и формой листьев: березу бородавчатую, клен остролистный и серебристый, рябину обыкновенную, липу мелколистную, ясень зеленый, дуб черешчатый, различные виды спиреи, сирени, боярышник, шиповник, жимолость, калину. Ввод хвойных пород позволит создать композиции более разнообразными и привлекательными</w:t>
      </w:r>
      <w:r w:rsidR="00D27259" w:rsidRPr="008C6FB3">
        <w:rPr>
          <w:bCs/>
          <w:iCs/>
          <w:lang w:bidi="ar-SA"/>
        </w:rPr>
        <w:t>.</w:t>
      </w:r>
    </w:p>
    <w:p w:rsidR="00D77D92" w:rsidRPr="008C6FB3" w:rsidRDefault="00D77D92" w:rsidP="00D77D92">
      <w:pPr>
        <w:rPr>
          <w:bCs/>
          <w:iCs/>
          <w:lang w:bidi="ar-SA"/>
        </w:rPr>
      </w:pPr>
      <w:r w:rsidRPr="008C6FB3">
        <w:rPr>
          <w:bCs/>
          <w:iCs/>
          <w:lang w:bidi="ar-SA"/>
        </w:rPr>
        <w:t>Мероприятия по обеспечению территории сельского поселения объектами массового отдыха жителей поселения, благоустройства и озеленения:</w:t>
      </w:r>
    </w:p>
    <w:p w:rsidR="00D77D92" w:rsidRPr="008C6FB3" w:rsidRDefault="00D77D92" w:rsidP="007A62B8">
      <w:pPr>
        <w:pStyle w:val="afa"/>
        <w:numPr>
          <w:ilvl w:val="0"/>
          <w:numId w:val="94"/>
        </w:numPr>
        <w:ind w:left="0" w:firstLine="709"/>
        <w:rPr>
          <w:bCs/>
          <w:iCs/>
          <w:lang w:bidi="ar-SA"/>
        </w:rPr>
      </w:pPr>
      <w:r w:rsidRPr="008C6FB3">
        <w:rPr>
          <w:bCs/>
          <w:iCs/>
          <w:lang w:bidi="ar-SA"/>
        </w:rPr>
        <w:t xml:space="preserve">Благоустройство и устройство внутриквартальных зон отдыха и детских игровых площадок на территории населенных пунктов </w:t>
      </w:r>
      <w:r w:rsidR="00106B42" w:rsidRPr="008C6FB3">
        <w:rPr>
          <w:rFonts w:cs="Times New Roman"/>
          <w:bCs/>
          <w:iCs/>
          <w:lang w:bidi="ar-SA"/>
        </w:rPr>
        <w:t>‒</w:t>
      </w:r>
      <w:r w:rsidRPr="008C6FB3">
        <w:rPr>
          <w:bCs/>
          <w:iCs/>
          <w:lang w:bidi="ar-SA"/>
        </w:rPr>
        <w:t xml:space="preserve"> первая очередь.</w:t>
      </w:r>
    </w:p>
    <w:p w:rsidR="00D77D92" w:rsidRPr="008C6FB3" w:rsidRDefault="00D77D92" w:rsidP="007A62B8">
      <w:pPr>
        <w:pStyle w:val="afa"/>
        <w:numPr>
          <w:ilvl w:val="0"/>
          <w:numId w:val="94"/>
        </w:numPr>
        <w:ind w:left="0" w:firstLine="709"/>
        <w:rPr>
          <w:bCs/>
          <w:iCs/>
          <w:lang w:bidi="ar-SA"/>
        </w:rPr>
      </w:pPr>
      <w:r w:rsidRPr="008C6FB3">
        <w:rPr>
          <w:bCs/>
          <w:iCs/>
          <w:lang w:bidi="ar-SA"/>
        </w:rPr>
        <w:t xml:space="preserve">Благоустройство участков, прилегающих к общественным зданиям, существующим участкам рекреационного озеленения </w:t>
      </w:r>
      <w:r w:rsidR="00106B42" w:rsidRPr="008C6FB3">
        <w:rPr>
          <w:rFonts w:cs="Times New Roman"/>
          <w:bCs/>
          <w:iCs/>
          <w:lang w:bidi="ar-SA"/>
        </w:rPr>
        <w:t>‒</w:t>
      </w:r>
      <w:r w:rsidRPr="008C6FB3">
        <w:rPr>
          <w:bCs/>
          <w:iCs/>
          <w:lang w:bidi="ar-SA"/>
        </w:rPr>
        <w:t xml:space="preserve"> первая очередь.</w:t>
      </w:r>
    </w:p>
    <w:p w:rsidR="00D77D92" w:rsidRPr="008C6FB3" w:rsidRDefault="00D77D92" w:rsidP="007A62B8">
      <w:pPr>
        <w:pStyle w:val="afa"/>
        <w:numPr>
          <w:ilvl w:val="0"/>
          <w:numId w:val="94"/>
        </w:numPr>
        <w:ind w:left="0" w:firstLine="709"/>
        <w:rPr>
          <w:bCs/>
          <w:iCs/>
          <w:lang w:bidi="ar-SA"/>
        </w:rPr>
      </w:pPr>
      <w:r w:rsidRPr="008C6FB3">
        <w:rPr>
          <w:bCs/>
          <w:iCs/>
          <w:lang w:bidi="ar-SA"/>
        </w:rPr>
        <w:t xml:space="preserve">Устройство пешеходных тротуаров по улицам населенных пунктов сельского поселения </w:t>
      </w:r>
      <w:r w:rsidR="00106B42" w:rsidRPr="008C6FB3">
        <w:rPr>
          <w:rFonts w:cs="Times New Roman"/>
          <w:bCs/>
          <w:iCs/>
          <w:lang w:bidi="ar-SA"/>
        </w:rPr>
        <w:t>‒</w:t>
      </w:r>
      <w:r w:rsidRPr="008C6FB3">
        <w:rPr>
          <w:bCs/>
          <w:iCs/>
          <w:lang w:bidi="ar-SA"/>
        </w:rPr>
        <w:t xml:space="preserve"> первая очередь.</w:t>
      </w:r>
    </w:p>
    <w:p w:rsidR="00D77D92" w:rsidRPr="008C6FB3" w:rsidRDefault="00D77D92" w:rsidP="007A62B8">
      <w:pPr>
        <w:pStyle w:val="afa"/>
        <w:numPr>
          <w:ilvl w:val="0"/>
          <w:numId w:val="94"/>
        </w:numPr>
        <w:ind w:left="0" w:firstLine="709"/>
        <w:rPr>
          <w:bCs/>
          <w:iCs/>
          <w:lang w:bidi="ar-SA"/>
        </w:rPr>
      </w:pPr>
      <w:r w:rsidRPr="008C6FB3">
        <w:rPr>
          <w:bCs/>
          <w:iCs/>
          <w:lang w:bidi="ar-SA"/>
        </w:rPr>
        <w:t xml:space="preserve">Формирование лесных насаждений на неиспользуемых сельскохозяйственных землях (полезащитные полосы) </w:t>
      </w:r>
      <w:r w:rsidR="00C44845" w:rsidRPr="008C6FB3">
        <w:rPr>
          <w:bCs/>
          <w:iCs/>
          <w:lang w:bidi="ar-SA"/>
        </w:rPr>
        <w:t>–</w:t>
      </w:r>
      <w:r w:rsidRPr="008C6FB3">
        <w:rPr>
          <w:bCs/>
          <w:iCs/>
          <w:lang w:bidi="ar-SA"/>
        </w:rPr>
        <w:t xml:space="preserve"> первая очередь.</w:t>
      </w:r>
    </w:p>
    <w:p w:rsidR="00D27259" w:rsidRPr="008C6FB3" w:rsidRDefault="00D77D92" w:rsidP="007A62B8">
      <w:pPr>
        <w:pStyle w:val="afa"/>
        <w:numPr>
          <w:ilvl w:val="0"/>
          <w:numId w:val="94"/>
        </w:numPr>
        <w:ind w:left="0" w:firstLine="709"/>
        <w:rPr>
          <w:bCs/>
          <w:iCs/>
          <w:lang w:bidi="ar-SA"/>
        </w:rPr>
      </w:pPr>
      <w:r w:rsidRPr="008C6FB3">
        <w:rPr>
          <w:bCs/>
          <w:iCs/>
          <w:lang w:bidi="ar-SA"/>
        </w:rPr>
        <w:t xml:space="preserve">Развитие многоуровневой сети объектов отдыха на базе комплексного использования рекреационных ресурсов </w:t>
      </w:r>
      <w:r w:rsidR="00106B42" w:rsidRPr="008C6FB3">
        <w:rPr>
          <w:rFonts w:cs="Times New Roman"/>
          <w:bCs/>
          <w:iCs/>
          <w:lang w:bidi="ar-SA"/>
        </w:rPr>
        <w:t>‒</w:t>
      </w:r>
      <w:r w:rsidRPr="008C6FB3">
        <w:rPr>
          <w:bCs/>
          <w:iCs/>
          <w:lang w:bidi="ar-SA"/>
        </w:rPr>
        <w:t xml:space="preserve"> расчетный срок</w:t>
      </w:r>
      <w:r w:rsidR="00D27259" w:rsidRPr="008C6FB3">
        <w:rPr>
          <w:bCs/>
          <w:iCs/>
          <w:lang w:bidi="ar-SA"/>
        </w:rPr>
        <w:t>.</w:t>
      </w:r>
    </w:p>
    <w:p w:rsidR="00402475" w:rsidRPr="008C6FB3" w:rsidRDefault="00402475" w:rsidP="00402475">
      <w:pPr>
        <w:rPr>
          <w:lang w:bidi="ar-SA"/>
        </w:rPr>
      </w:pPr>
    </w:p>
    <w:p w:rsidR="00A64688" w:rsidRPr="008C6FB3" w:rsidRDefault="00A64688" w:rsidP="00A40411">
      <w:pPr>
        <w:pStyle w:val="4"/>
      </w:pPr>
      <w:r w:rsidRPr="008C6FB3">
        <w:t>2.2.</w:t>
      </w:r>
      <w:r w:rsidR="004C0434" w:rsidRPr="008C6FB3">
        <w:t>9</w:t>
      </w:r>
      <w:r w:rsidR="00D0691B" w:rsidRPr="008C6FB3">
        <w:t>.</w:t>
      </w:r>
      <w:r w:rsidRPr="008C6FB3">
        <w:t xml:space="preserve"> Мероприятия по обеспечению территории сельского поселения коммунально-складскими объектами и объектами промышленного производства, создание условий для развития малого и среднего предпринимательства</w:t>
      </w:r>
    </w:p>
    <w:bookmarkEnd w:id="45"/>
    <w:bookmarkEnd w:id="46"/>
    <w:bookmarkEnd w:id="47"/>
    <w:bookmarkEnd w:id="48"/>
    <w:p w:rsidR="00A64688" w:rsidRPr="008C6FB3" w:rsidRDefault="00A64688" w:rsidP="00A64688">
      <w:r w:rsidRPr="008C6FB3">
        <w:t>На перспективу при условии активной реализации конкурентных преимуществ поселения основными направлениями развития агропромышленного комплекса могут стать следующие мероприятия:</w:t>
      </w:r>
    </w:p>
    <w:p w:rsidR="00A64688" w:rsidRPr="008C6FB3" w:rsidRDefault="00A64688" w:rsidP="007A62B8">
      <w:pPr>
        <w:pStyle w:val="afa"/>
        <w:numPr>
          <w:ilvl w:val="0"/>
          <w:numId w:val="82"/>
        </w:numPr>
        <w:ind w:left="0" w:firstLine="709"/>
      </w:pPr>
      <w:r w:rsidRPr="008C6FB3">
        <w:t xml:space="preserve">Развитие зернового хозяйства, строительство зерносушильных пунктов, элеваторов (зернохранилищ), позволяющих хранить урожай и реализовывать его постепенно в соответствии со складывающейся на зерновом рынке ситуацией. </w:t>
      </w:r>
    </w:p>
    <w:p w:rsidR="00A64688" w:rsidRPr="008C6FB3" w:rsidRDefault="00A64688" w:rsidP="007A62B8">
      <w:pPr>
        <w:pStyle w:val="afa"/>
        <w:numPr>
          <w:ilvl w:val="0"/>
          <w:numId w:val="82"/>
        </w:numPr>
        <w:ind w:left="0" w:firstLine="709"/>
      </w:pPr>
      <w:r w:rsidRPr="008C6FB3">
        <w:t>Строительство и реконструкция свиноводческих комплексов, а также откормочных комплексов крупного рогатого скота сооружение комбикормовых и убойных цехов, переработка мяса. Получение и реализация в торговые сети конечной товарной продукции с высокой добавленной стоимостью. При использовании специальных видов откорма мясосальных пород свиней (</w:t>
      </w:r>
      <w:proofErr w:type="spellStart"/>
      <w:r w:rsidRPr="008C6FB3">
        <w:t>ливенская</w:t>
      </w:r>
      <w:proofErr w:type="spellEnd"/>
      <w:r w:rsidRPr="008C6FB3">
        <w:t xml:space="preserve"> и крупная белая породы) возможно получение деликатесной продукции. </w:t>
      </w:r>
    </w:p>
    <w:p w:rsidR="00A64688" w:rsidRPr="008C6FB3" w:rsidRDefault="00A64688" w:rsidP="007A62B8">
      <w:pPr>
        <w:pStyle w:val="afa"/>
        <w:numPr>
          <w:ilvl w:val="0"/>
          <w:numId w:val="82"/>
        </w:numPr>
        <w:ind w:left="0" w:firstLine="709"/>
      </w:pPr>
      <w:r w:rsidRPr="008C6FB3">
        <w:t xml:space="preserve">Развитие кормопроизводства. Расширение посевных площадей под кормовыми культурами в соответствии с потребностями животноводства района. Создание комбикормового производства, которое, в свою очередь, будет стимулировать производство зерновых и зернобобовых культур. </w:t>
      </w:r>
    </w:p>
    <w:p w:rsidR="00A64688" w:rsidRPr="008C6FB3" w:rsidRDefault="00A64688" w:rsidP="00A64688">
      <w:r w:rsidRPr="008C6FB3">
        <w:t>Все мероприятия по развитию объектов промышленного, коммунально-складского и сельскохозяйственного назначения на территории поселения являются рекомендательными и должны реализовываться за счет инвесторов. Технико-экономические показатели всех предлагаемых объектов должны рассчитывается по мере нахождения инвесторов для каждой конкретной площадки строительства.</w:t>
      </w:r>
    </w:p>
    <w:p w:rsidR="00522A76" w:rsidRPr="008C6FB3" w:rsidRDefault="00A64688" w:rsidP="00A64688">
      <w:r w:rsidRPr="008C6FB3">
        <w:lastRenderedPageBreak/>
        <w:t>Кроме того, целесообразно размещение инвестиционных площадок для развития инфраструктуры придорожного сервиса (комплексы придорожного обслуживания с АЗС, кафе, мини-мотелей и др.).</w:t>
      </w:r>
    </w:p>
    <w:p w:rsidR="009B101A" w:rsidRPr="008C6FB3" w:rsidRDefault="009B101A" w:rsidP="001B7E87">
      <w:pPr>
        <w:rPr>
          <w:spacing w:val="-4"/>
        </w:rPr>
      </w:pPr>
    </w:p>
    <w:p w:rsidR="00F21467" w:rsidRPr="008C6FB3" w:rsidRDefault="0018557E" w:rsidP="00180911">
      <w:pPr>
        <w:pStyle w:val="3"/>
      </w:pPr>
      <w:r w:rsidRPr="008C6FB3">
        <w:t>2.2.</w:t>
      </w:r>
      <w:r w:rsidR="004C0434" w:rsidRPr="008C6FB3">
        <w:t>10</w:t>
      </w:r>
      <w:r w:rsidRPr="008C6FB3">
        <w:t xml:space="preserve">. </w:t>
      </w:r>
      <w:bookmarkStart w:id="49" w:name="_Toc53025821"/>
      <w:bookmarkStart w:id="50" w:name="_Toc211201839"/>
      <w:bookmarkStart w:id="51" w:name="_Toc211652963"/>
      <w:bookmarkEnd w:id="37"/>
      <w:bookmarkEnd w:id="38"/>
      <w:r w:rsidR="00180911" w:rsidRPr="008C6FB3">
        <w:t>Предложения по обеспечению территории сельского поселения объектами транспортной инфраструктуры</w:t>
      </w:r>
    </w:p>
    <w:p w:rsidR="00180911" w:rsidRPr="008C6FB3" w:rsidRDefault="00180911" w:rsidP="00A6506A">
      <w:pPr>
        <w:rPr>
          <w:rFonts w:eastAsia="Arial Narrow" w:cs="Times New Roman"/>
          <w:bCs/>
          <w:iCs/>
          <w:kern w:val="0"/>
          <w:szCs w:val="26"/>
          <w:lang w:eastAsia="en-US" w:bidi="ar-SA"/>
        </w:rPr>
      </w:pPr>
      <w:r w:rsidRPr="008C6FB3">
        <w:rPr>
          <w:rFonts w:eastAsia="Arial Narrow" w:cs="Times New Roman"/>
          <w:bCs/>
          <w:iCs/>
          <w:kern w:val="0"/>
          <w:szCs w:val="26"/>
          <w:lang w:eastAsia="en-US" w:bidi="ar-SA"/>
        </w:rPr>
        <w:t>Существующее состояние транспортной инфраструктуры не имеет инвестиционной привлекательности. Так как в поселении невысокий уровень коммунальной, социальной, транспортной инфраструктуры, отдельные участки улично-дорожной сети не обеспечивают необходимой пропускной способности, безопасного и быстрого передвижения автотранспорта и пешеходов из-за узких проезжих частей и недостаточного благоустройства улиц. На основании перечисленного можно сделать вывод, что высоких темпов развития транспортной инфраструктуры поселения на период до 2028 года не ожидается.</w:t>
      </w:r>
    </w:p>
    <w:p w:rsidR="00A6506A" w:rsidRPr="008C6FB3" w:rsidRDefault="00180911" w:rsidP="00A6506A">
      <w:pPr>
        <w:rPr>
          <w:rFonts w:eastAsia="Arial Narrow" w:cs="Times New Roman"/>
          <w:bCs/>
          <w:iCs/>
          <w:kern w:val="0"/>
          <w:szCs w:val="26"/>
          <w:lang w:eastAsia="en-US" w:bidi="ar-SA"/>
        </w:rPr>
      </w:pPr>
      <w:r w:rsidRPr="008C6FB3">
        <w:rPr>
          <w:rFonts w:eastAsia="Arial Narrow" w:cs="Times New Roman"/>
          <w:bCs/>
          <w:iCs/>
          <w:kern w:val="0"/>
          <w:szCs w:val="26"/>
          <w:lang w:eastAsia="en-US" w:bidi="ar-SA"/>
        </w:rPr>
        <w:t>Однако р</w:t>
      </w:r>
      <w:r w:rsidR="00A6506A" w:rsidRPr="008C6FB3">
        <w:rPr>
          <w:rFonts w:eastAsia="Arial Narrow" w:cs="Times New Roman"/>
          <w:bCs/>
          <w:iCs/>
          <w:kern w:val="0"/>
          <w:szCs w:val="26"/>
          <w:lang w:eastAsia="en-US" w:bidi="ar-SA"/>
        </w:rPr>
        <w:t xml:space="preserve">азвитие транспортной инфраструктуры поселения является первоочередной социальной и </w:t>
      </w:r>
      <w:proofErr w:type="spellStart"/>
      <w:r w:rsidR="00A6506A" w:rsidRPr="008C6FB3">
        <w:rPr>
          <w:rFonts w:eastAsia="Arial Narrow" w:cs="Times New Roman"/>
          <w:bCs/>
          <w:iCs/>
          <w:kern w:val="0"/>
          <w:szCs w:val="26"/>
          <w:lang w:eastAsia="en-US" w:bidi="ar-SA"/>
        </w:rPr>
        <w:t>градостроительно</w:t>
      </w:r>
      <w:proofErr w:type="spellEnd"/>
      <w:r w:rsidR="00A6506A" w:rsidRPr="008C6FB3">
        <w:rPr>
          <w:rFonts w:eastAsia="Arial Narrow" w:cs="Times New Roman"/>
          <w:bCs/>
          <w:iCs/>
          <w:kern w:val="0"/>
          <w:szCs w:val="26"/>
          <w:lang w:eastAsia="en-US" w:bidi="ar-SA"/>
        </w:rPr>
        <w:t>-инженерной задачей. Разрешение транспортных проблем возможно только при комплексном подходе к реконструкции и развитию всех элементов транспортной инфраструктуры.</w:t>
      </w:r>
    </w:p>
    <w:p w:rsidR="00A6506A" w:rsidRPr="008C6FB3" w:rsidRDefault="00A6506A" w:rsidP="00A6506A">
      <w:pPr>
        <w:rPr>
          <w:rFonts w:eastAsia="Arial Narrow" w:cs="Times New Roman"/>
          <w:bCs/>
          <w:iCs/>
          <w:kern w:val="0"/>
          <w:szCs w:val="26"/>
          <w:lang w:eastAsia="en-US" w:bidi="ar-SA"/>
        </w:rPr>
      </w:pPr>
      <w:r w:rsidRPr="008C6FB3">
        <w:rPr>
          <w:rFonts w:eastAsia="Arial Narrow" w:cs="Times New Roman"/>
          <w:bCs/>
          <w:iCs/>
          <w:kern w:val="0"/>
          <w:szCs w:val="26"/>
          <w:lang w:eastAsia="en-US" w:bidi="ar-SA"/>
        </w:rPr>
        <w:t>Развитие улично-дорожной сети предлагается осуществлять за счет реконструкции существующих улиц и строительства новых дорог.</w:t>
      </w:r>
    </w:p>
    <w:p w:rsidR="006B371E" w:rsidRPr="008C6FB3" w:rsidRDefault="006B371E" w:rsidP="001F16D5">
      <w:pPr>
        <w:rPr>
          <w:rFonts w:eastAsia="Arial Narrow" w:cs="Times New Roman"/>
          <w:bCs/>
          <w:iCs/>
          <w:kern w:val="0"/>
          <w:szCs w:val="26"/>
          <w:lang w:eastAsia="en-US" w:bidi="ar-SA"/>
        </w:rPr>
      </w:pPr>
      <w:r w:rsidRPr="008C6FB3">
        <w:rPr>
          <w:rFonts w:eastAsia="Arial Narrow" w:cs="Times New Roman"/>
          <w:bCs/>
          <w:iCs/>
          <w:kern w:val="0"/>
          <w:szCs w:val="26"/>
          <w:lang w:eastAsia="en-US" w:bidi="ar-SA"/>
        </w:rPr>
        <w:t>Прогноз транспортного спроса, объемов и характера передвижения населения и перевозок грузов представлен в таблице 2</w:t>
      </w:r>
      <w:r w:rsidR="00180911" w:rsidRPr="008C6FB3">
        <w:rPr>
          <w:rFonts w:eastAsia="Arial Narrow" w:cs="Times New Roman"/>
          <w:bCs/>
          <w:iCs/>
          <w:kern w:val="0"/>
          <w:szCs w:val="26"/>
          <w:lang w:eastAsia="en-US" w:bidi="ar-SA"/>
        </w:rPr>
        <w:t>9</w:t>
      </w:r>
      <w:r w:rsidRPr="008C6FB3">
        <w:rPr>
          <w:rFonts w:eastAsia="Arial Narrow" w:cs="Times New Roman"/>
          <w:bCs/>
          <w:iCs/>
          <w:kern w:val="0"/>
          <w:szCs w:val="26"/>
          <w:lang w:eastAsia="en-US" w:bidi="ar-SA"/>
        </w:rPr>
        <w:t>.</w:t>
      </w:r>
    </w:p>
    <w:p w:rsidR="006B371E" w:rsidRPr="008C6FB3" w:rsidRDefault="006B371E" w:rsidP="006B371E">
      <w:pPr>
        <w:jc w:val="right"/>
        <w:rPr>
          <w:rFonts w:eastAsia="Arial Narrow" w:cs="Times New Roman"/>
          <w:bCs/>
          <w:iCs/>
          <w:kern w:val="0"/>
          <w:szCs w:val="26"/>
          <w:lang w:eastAsia="en-US" w:bidi="ar-SA"/>
        </w:rPr>
      </w:pPr>
      <w:r w:rsidRPr="008C6FB3">
        <w:rPr>
          <w:rFonts w:eastAsia="Arial Narrow" w:cs="Times New Roman"/>
          <w:bCs/>
          <w:iCs/>
          <w:kern w:val="0"/>
          <w:szCs w:val="26"/>
          <w:lang w:eastAsia="en-US" w:bidi="ar-SA"/>
        </w:rPr>
        <w:t>Таблица 2</w:t>
      </w:r>
      <w:r w:rsidR="00180911" w:rsidRPr="008C6FB3">
        <w:rPr>
          <w:rFonts w:eastAsia="Arial Narrow" w:cs="Times New Roman"/>
          <w:bCs/>
          <w:iCs/>
          <w:kern w:val="0"/>
          <w:szCs w:val="26"/>
          <w:lang w:eastAsia="en-US" w:bidi="ar-SA"/>
        </w:rPr>
        <w:t>9</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9"/>
        <w:gridCol w:w="4943"/>
        <w:gridCol w:w="1519"/>
        <w:gridCol w:w="935"/>
        <w:gridCol w:w="771"/>
        <w:gridCol w:w="771"/>
      </w:tblGrid>
      <w:tr w:rsidR="008C6FB3" w:rsidRPr="008C6FB3" w:rsidTr="006D3295">
        <w:trPr>
          <w:trHeight w:val="20"/>
        </w:trPr>
        <w:tc>
          <w:tcPr>
            <w:tcW w:w="709" w:type="dxa"/>
            <w:shd w:val="clear" w:color="auto" w:fill="DEEAF6" w:themeFill="accent1" w:themeFillTint="33"/>
            <w:tcMar>
              <w:top w:w="57" w:type="dxa"/>
              <w:bottom w:w="57" w:type="dxa"/>
            </w:tcMar>
            <w:vAlign w:val="center"/>
          </w:tcPr>
          <w:p w:rsidR="006B371E" w:rsidRPr="008C6FB3" w:rsidRDefault="006B371E"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 п/п</w:t>
            </w:r>
          </w:p>
        </w:tc>
        <w:tc>
          <w:tcPr>
            <w:tcW w:w="5118" w:type="dxa"/>
            <w:shd w:val="clear" w:color="auto" w:fill="DEEAF6" w:themeFill="accent1" w:themeFillTint="33"/>
            <w:tcMar>
              <w:top w:w="57" w:type="dxa"/>
              <w:bottom w:w="57" w:type="dxa"/>
            </w:tcMar>
            <w:vAlign w:val="center"/>
          </w:tcPr>
          <w:p w:rsidR="006B371E" w:rsidRPr="008C6FB3" w:rsidRDefault="006B371E"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Показатели</w:t>
            </w:r>
          </w:p>
        </w:tc>
        <w:tc>
          <w:tcPr>
            <w:tcW w:w="1569" w:type="dxa"/>
            <w:shd w:val="clear" w:color="auto" w:fill="DEEAF6" w:themeFill="accent1" w:themeFillTint="33"/>
            <w:tcMar>
              <w:top w:w="57" w:type="dxa"/>
              <w:bottom w:w="57" w:type="dxa"/>
            </w:tcMar>
            <w:vAlign w:val="center"/>
          </w:tcPr>
          <w:p w:rsidR="006B371E" w:rsidRPr="008C6FB3" w:rsidRDefault="006B371E"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Ед. изм.</w:t>
            </w:r>
          </w:p>
        </w:tc>
        <w:tc>
          <w:tcPr>
            <w:tcW w:w="964" w:type="dxa"/>
            <w:shd w:val="clear" w:color="auto" w:fill="DEEAF6" w:themeFill="accent1" w:themeFillTint="33"/>
            <w:tcMar>
              <w:top w:w="57" w:type="dxa"/>
              <w:bottom w:w="57" w:type="dxa"/>
            </w:tcMar>
            <w:vAlign w:val="center"/>
          </w:tcPr>
          <w:p w:rsidR="006B371E" w:rsidRPr="008C6FB3" w:rsidRDefault="006B371E" w:rsidP="006B371E">
            <w:pPr>
              <w:ind w:firstLine="0"/>
              <w:jc w:val="center"/>
              <w:rPr>
                <w:rFonts w:eastAsia="Arial Narrow" w:cs="Times New Roman"/>
                <w:bCs/>
                <w:iCs/>
                <w:kern w:val="0"/>
                <w:sz w:val="20"/>
                <w:szCs w:val="20"/>
                <w:lang w:eastAsia="en-US" w:bidi="ar-SA"/>
              </w:rPr>
            </w:pPr>
            <w:smartTag w:uri="urn:schemas-microsoft-com:office:smarttags" w:element="metricconverter">
              <w:smartTagPr>
                <w:attr w:name="ProductID" w:val="2016 г"/>
              </w:smartTagPr>
              <w:r w:rsidRPr="008C6FB3">
                <w:rPr>
                  <w:rFonts w:eastAsia="Arial Narrow" w:cs="Times New Roman"/>
                  <w:bCs/>
                  <w:iCs/>
                  <w:kern w:val="0"/>
                  <w:sz w:val="20"/>
                  <w:szCs w:val="20"/>
                  <w:lang w:eastAsia="en-US" w:bidi="ar-SA"/>
                </w:rPr>
                <w:t>2016 г</w:t>
              </w:r>
            </w:smartTag>
            <w:r w:rsidRPr="008C6FB3">
              <w:rPr>
                <w:rFonts w:eastAsia="Arial Narrow" w:cs="Times New Roman"/>
                <w:bCs/>
                <w:iCs/>
                <w:kern w:val="0"/>
                <w:sz w:val="20"/>
                <w:szCs w:val="20"/>
                <w:lang w:eastAsia="en-US" w:bidi="ar-SA"/>
              </w:rPr>
              <w:t>.</w:t>
            </w:r>
          </w:p>
        </w:tc>
        <w:tc>
          <w:tcPr>
            <w:tcW w:w="794" w:type="dxa"/>
            <w:shd w:val="clear" w:color="auto" w:fill="DEEAF6" w:themeFill="accent1" w:themeFillTint="33"/>
            <w:tcMar>
              <w:top w:w="57" w:type="dxa"/>
              <w:bottom w:w="57" w:type="dxa"/>
            </w:tcMar>
            <w:vAlign w:val="center"/>
          </w:tcPr>
          <w:p w:rsidR="006B371E" w:rsidRPr="008C6FB3" w:rsidRDefault="006B371E" w:rsidP="006B371E">
            <w:pPr>
              <w:ind w:firstLine="0"/>
              <w:jc w:val="center"/>
              <w:rPr>
                <w:rFonts w:eastAsia="Arial Narrow" w:cs="Times New Roman"/>
                <w:bCs/>
                <w:iCs/>
                <w:kern w:val="0"/>
                <w:sz w:val="20"/>
                <w:szCs w:val="20"/>
                <w:lang w:eastAsia="en-US" w:bidi="ar-SA"/>
              </w:rPr>
            </w:pPr>
            <w:smartTag w:uri="urn:schemas-microsoft-com:office:smarttags" w:element="metricconverter">
              <w:smartTagPr>
                <w:attr w:name="ProductID" w:val="2023 г"/>
              </w:smartTagPr>
              <w:r w:rsidRPr="008C6FB3">
                <w:rPr>
                  <w:rFonts w:eastAsia="Arial Narrow" w:cs="Times New Roman"/>
                  <w:bCs/>
                  <w:iCs/>
                  <w:kern w:val="0"/>
                  <w:sz w:val="20"/>
                  <w:szCs w:val="20"/>
                  <w:lang w:eastAsia="en-US" w:bidi="ar-SA"/>
                </w:rPr>
                <w:t>2023 г</w:t>
              </w:r>
            </w:smartTag>
            <w:r w:rsidRPr="008C6FB3">
              <w:rPr>
                <w:rFonts w:eastAsia="Arial Narrow" w:cs="Times New Roman"/>
                <w:bCs/>
                <w:iCs/>
                <w:kern w:val="0"/>
                <w:sz w:val="20"/>
                <w:szCs w:val="20"/>
                <w:lang w:eastAsia="en-US" w:bidi="ar-SA"/>
              </w:rPr>
              <w:t>.</w:t>
            </w:r>
          </w:p>
        </w:tc>
        <w:tc>
          <w:tcPr>
            <w:tcW w:w="794" w:type="dxa"/>
            <w:shd w:val="clear" w:color="auto" w:fill="DEEAF6" w:themeFill="accent1" w:themeFillTint="33"/>
            <w:tcMar>
              <w:top w:w="57" w:type="dxa"/>
              <w:bottom w:w="57" w:type="dxa"/>
            </w:tcMar>
            <w:vAlign w:val="center"/>
          </w:tcPr>
          <w:p w:rsidR="006B371E" w:rsidRPr="008C6FB3" w:rsidRDefault="006B371E" w:rsidP="006B371E">
            <w:pPr>
              <w:ind w:firstLine="0"/>
              <w:jc w:val="center"/>
              <w:rPr>
                <w:rFonts w:eastAsia="Arial Narrow" w:cs="Times New Roman"/>
                <w:bCs/>
                <w:iCs/>
                <w:kern w:val="0"/>
                <w:sz w:val="20"/>
                <w:szCs w:val="20"/>
                <w:lang w:eastAsia="en-US" w:bidi="ar-SA"/>
              </w:rPr>
            </w:pPr>
            <w:smartTag w:uri="urn:schemas-microsoft-com:office:smarttags" w:element="metricconverter">
              <w:smartTagPr>
                <w:attr w:name="ProductID" w:val="2028 г"/>
              </w:smartTagPr>
              <w:r w:rsidRPr="008C6FB3">
                <w:rPr>
                  <w:rFonts w:eastAsia="Arial Narrow" w:cs="Times New Roman"/>
                  <w:bCs/>
                  <w:iCs/>
                  <w:kern w:val="0"/>
                  <w:sz w:val="20"/>
                  <w:szCs w:val="20"/>
                  <w:lang w:eastAsia="en-US" w:bidi="ar-SA"/>
                </w:rPr>
                <w:t>2028 г</w:t>
              </w:r>
            </w:smartTag>
            <w:r w:rsidRPr="008C6FB3">
              <w:rPr>
                <w:rFonts w:eastAsia="Arial Narrow" w:cs="Times New Roman"/>
                <w:bCs/>
                <w:iCs/>
                <w:kern w:val="0"/>
                <w:sz w:val="20"/>
                <w:szCs w:val="20"/>
                <w:lang w:eastAsia="en-US" w:bidi="ar-SA"/>
              </w:rPr>
              <w:t>.</w:t>
            </w:r>
          </w:p>
        </w:tc>
      </w:tr>
      <w:tr w:rsidR="008C6FB3" w:rsidRPr="008C6FB3" w:rsidTr="006D3295">
        <w:trPr>
          <w:trHeight w:val="20"/>
        </w:trPr>
        <w:tc>
          <w:tcPr>
            <w:tcW w:w="9948" w:type="dxa"/>
            <w:gridSpan w:val="6"/>
            <w:tcMar>
              <w:top w:w="57" w:type="dxa"/>
              <w:bottom w:w="57" w:type="dxa"/>
            </w:tcMar>
          </w:tcPr>
          <w:p w:rsidR="006B371E" w:rsidRPr="008C6FB3" w:rsidRDefault="006B371E" w:rsidP="006B371E">
            <w:pPr>
              <w:ind w:firstLine="0"/>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Транспорт (автомобильный, железнодорожный, электрический)</w:t>
            </w:r>
          </w:p>
        </w:tc>
      </w:tr>
      <w:tr w:rsidR="008C6FB3" w:rsidRPr="008C6FB3" w:rsidTr="006D3295">
        <w:trPr>
          <w:trHeight w:val="20"/>
        </w:trPr>
        <w:tc>
          <w:tcPr>
            <w:tcW w:w="709" w:type="dxa"/>
            <w:tcMar>
              <w:top w:w="57" w:type="dxa"/>
              <w:bottom w:w="57" w:type="dxa"/>
            </w:tcMar>
            <w:vAlign w:val="center"/>
          </w:tcPr>
          <w:p w:rsidR="006B371E" w:rsidRPr="008C6FB3" w:rsidRDefault="006B371E"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1</w:t>
            </w:r>
          </w:p>
        </w:tc>
        <w:tc>
          <w:tcPr>
            <w:tcW w:w="5118" w:type="dxa"/>
            <w:tcMar>
              <w:top w:w="57" w:type="dxa"/>
              <w:bottom w:w="57" w:type="dxa"/>
            </w:tcMar>
          </w:tcPr>
          <w:p w:rsidR="006B371E" w:rsidRPr="008C6FB3" w:rsidRDefault="006B371E" w:rsidP="006B371E">
            <w:pPr>
              <w:ind w:firstLine="0"/>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Объем перевозок грузов</w:t>
            </w:r>
          </w:p>
        </w:tc>
        <w:tc>
          <w:tcPr>
            <w:tcW w:w="1569" w:type="dxa"/>
            <w:tcMar>
              <w:top w:w="57" w:type="dxa"/>
              <w:bottom w:w="57" w:type="dxa"/>
            </w:tcMar>
            <w:vAlign w:val="center"/>
          </w:tcPr>
          <w:p w:rsidR="006B371E" w:rsidRPr="008C6FB3" w:rsidRDefault="006B371E"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тыс. т</w:t>
            </w:r>
          </w:p>
        </w:tc>
        <w:tc>
          <w:tcPr>
            <w:tcW w:w="964" w:type="dxa"/>
            <w:tcMar>
              <w:top w:w="57" w:type="dxa"/>
              <w:bottom w:w="57" w:type="dxa"/>
            </w:tcMar>
            <w:vAlign w:val="center"/>
          </w:tcPr>
          <w:p w:rsidR="006B371E" w:rsidRPr="008C6FB3" w:rsidRDefault="00180911"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54,2</w:t>
            </w:r>
          </w:p>
        </w:tc>
        <w:tc>
          <w:tcPr>
            <w:tcW w:w="794" w:type="dxa"/>
            <w:tcMar>
              <w:top w:w="57" w:type="dxa"/>
              <w:bottom w:w="57" w:type="dxa"/>
            </w:tcMar>
            <w:vAlign w:val="center"/>
          </w:tcPr>
          <w:p w:rsidR="006B371E" w:rsidRPr="008C6FB3" w:rsidRDefault="00180911"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55</w:t>
            </w:r>
          </w:p>
        </w:tc>
        <w:tc>
          <w:tcPr>
            <w:tcW w:w="794" w:type="dxa"/>
            <w:tcMar>
              <w:top w:w="57" w:type="dxa"/>
              <w:bottom w:w="57" w:type="dxa"/>
            </w:tcMar>
            <w:vAlign w:val="center"/>
          </w:tcPr>
          <w:p w:rsidR="006B371E" w:rsidRPr="008C6FB3" w:rsidRDefault="00180911"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60</w:t>
            </w:r>
          </w:p>
        </w:tc>
      </w:tr>
      <w:tr w:rsidR="008C6FB3" w:rsidRPr="008C6FB3" w:rsidTr="006D3295">
        <w:trPr>
          <w:trHeight w:val="20"/>
        </w:trPr>
        <w:tc>
          <w:tcPr>
            <w:tcW w:w="709" w:type="dxa"/>
            <w:tcMar>
              <w:top w:w="57" w:type="dxa"/>
              <w:bottom w:w="57" w:type="dxa"/>
            </w:tcMar>
            <w:vAlign w:val="center"/>
          </w:tcPr>
          <w:p w:rsidR="006B371E" w:rsidRPr="008C6FB3" w:rsidRDefault="006B371E"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2</w:t>
            </w:r>
          </w:p>
        </w:tc>
        <w:tc>
          <w:tcPr>
            <w:tcW w:w="5118" w:type="dxa"/>
            <w:tcMar>
              <w:top w:w="57" w:type="dxa"/>
              <w:bottom w:w="57" w:type="dxa"/>
            </w:tcMar>
          </w:tcPr>
          <w:p w:rsidR="006B371E" w:rsidRPr="008C6FB3" w:rsidRDefault="006B371E" w:rsidP="006B371E">
            <w:pPr>
              <w:ind w:firstLine="0"/>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Грузооборот</w:t>
            </w:r>
          </w:p>
        </w:tc>
        <w:tc>
          <w:tcPr>
            <w:tcW w:w="1569" w:type="dxa"/>
            <w:tcMar>
              <w:top w:w="57" w:type="dxa"/>
              <w:bottom w:w="57" w:type="dxa"/>
            </w:tcMar>
            <w:vAlign w:val="center"/>
          </w:tcPr>
          <w:p w:rsidR="006B371E" w:rsidRPr="008C6FB3" w:rsidRDefault="006B371E"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тыс. т км</w:t>
            </w:r>
          </w:p>
        </w:tc>
        <w:tc>
          <w:tcPr>
            <w:tcW w:w="964" w:type="dxa"/>
            <w:tcMar>
              <w:top w:w="57" w:type="dxa"/>
              <w:bottom w:w="57" w:type="dxa"/>
            </w:tcMar>
            <w:vAlign w:val="center"/>
          </w:tcPr>
          <w:p w:rsidR="006B371E" w:rsidRPr="008C6FB3" w:rsidRDefault="00180911"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2243,9</w:t>
            </w:r>
          </w:p>
        </w:tc>
        <w:tc>
          <w:tcPr>
            <w:tcW w:w="794" w:type="dxa"/>
            <w:tcMar>
              <w:top w:w="57" w:type="dxa"/>
              <w:bottom w:w="57" w:type="dxa"/>
            </w:tcMar>
            <w:vAlign w:val="center"/>
          </w:tcPr>
          <w:p w:rsidR="006B371E" w:rsidRPr="008C6FB3" w:rsidRDefault="00180911"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14500</w:t>
            </w:r>
          </w:p>
        </w:tc>
        <w:tc>
          <w:tcPr>
            <w:tcW w:w="794" w:type="dxa"/>
            <w:tcMar>
              <w:top w:w="57" w:type="dxa"/>
              <w:bottom w:w="57" w:type="dxa"/>
            </w:tcMar>
            <w:vAlign w:val="center"/>
          </w:tcPr>
          <w:p w:rsidR="006B371E" w:rsidRPr="008C6FB3" w:rsidRDefault="00180911"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15000</w:t>
            </w:r>
          </w:p>
        </w:tc>
      </w:tr>
      <w:tr w:rsidR="008C6FB3" w:rsidRPr="008C6FB3" w:rsidTr="006D3295">
        <w:trPr>
          <w:trHeight w:val="20"/>
        </w:trPr>
        <w:tc>
          <w:tcPr>
            <w:tcW w:w="709" w:type="dxa"/>
            <w:tcMar>
              <w:top w:w="57" w:type="dxa"/>
              <w:bottom w:w="57" w:type="dxa"/>
            </w:tcMar>
            <w:vAlign w:val="center"/>
          </w:tcPr>
          <w:p w:rsidR="006B371E" w:rsidRPr="008C6FB3" w:rsidRDefault="006B371E"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3</w:t>
            </w:r>
          </w:p>
        </w:tc>
        <w:tc>
          <w:tcPr>
            <w:tcW w:w="5118" w:type="dxa"/>
            <w:tcMar>
              <w:top w:w="57" w:type="dxa"/>
              <w:bottom w:w="57" w:type="dxa"/>
            </w:tcMar>
          </w:tcPr>
          <w:p w:rsidR="006B371E" w:rsidRPr="008C6FB3" w:rsidRDefault="006B371E" w:rsidP="006B371E">
            <w:pPr>
              <w:ind w:firstLine="0"/>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Перевезено пассажиров</w:t>
            </w:r>
          </w:p>
        </w:tc>
        <w:tc>
          <w:tcPr>
            <w:tcW w:w="1569" w:type="dxa"/>
            <w:tcMar>
              <w:top w:w="57" w:type="dxa"/>
              <w:bottom w:w="57" w:type="dxa"/>
            </w:tcMar>
            <w:vAlign w:val="center"/>
          </w:tcPr>
          <w:p w:rsidR="006B371E" w:rsidRPr="008C6FB3" w:rsidRDefault="006B371E"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тыс. чел.</w:t>
            </w:r>
          </w:p>
        </w:tc>
        <w:tc>
          <w:tcPr>
            <w:tcW w:w="964" w:type="dxa"/>
            <w:tcMar>
              <w:top w:w="57" w:type="dxa"/>
              <w:bottom w:w="57" w:type="dxa"/>
            </w:tcMar>
            <w:vAlign w:val="center"/>
          </w:tcPr>
          <w:p w:rsidR="006B371E" w:rsidRPr="008C6FB3" w:rsidRDefault="00180911"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3235</w:t>
            </w:r>
          </w:p>
        </w:tc>
        <w:tc>
          <w:tcPr>
            <w:tcW w:w="794" w:type="dxa"/>
            <w:tcMar>
              <w:top w:w="57" w:type="dxa"/>
              <w:bottom w:w="57" w:type="dxa"/>
            </w:tcMar>
            <w:vAlign w:val="center"/>
          </w:tcPr>
          <w:p w:rsidR="006B371E" w:rsidRPr="008C6FB3" w:rsidRDefault="00180911"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3200</w:t>
            </w:r>
          </w:p>
        </w:tc>
        <w:tc>
          <w:tcPr>
            <w:tcW w:w="794" w:type="dxa"/>
            <w:tcMar>
              <w:top w:w="57" w:type="dxa"/>
              <w:bottom w:w="57" w:type="dxa"/>
            </w:tcMar>
            <w:vAlign w:val="center"/>
          </w:tcPr>
          <w:p w:rsidR="006B371E" w:rsidRPr="008C6FB3" w:rsidRDefault="00180911"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33</w:t>
            </w:r>
            <w:r w:rsidR="006B371E" w:rsidRPr="008C6FB3">
              <w:rPr>
                <w:rFonts w:eastAsia="Arial Narrow" w:cs="Times New Roman"/>
                <w:bCs/>
                <w:iCs/>
                <w:kern w:val="0"/>
                <w:sz w:val="20"/>
                <w:szCs w:val="20"/>
                <w:lang w:eastAsia="en-US" w:bidi="ar-SA"/>
              </w:rPr>
              <w:t>00</w:t>
            </w:r>
          </w:p>
        </w:tc>
      </w:tr>
      <w:tr w:rsidR="008C6FB3" w:rsidRPr="008C6FB3" w:rsidTr="006D3295">
        <w:trPr>
          <w:trHeight w:val="20"/>
        </w:trPr>
        <w:tc>
          <w:tcPr>
            <w:tcW w:w="709" w:type="dxa"/>
            <w:tcMar>
              <w:top w:w="57" w:type="dxa"/>
              <w:bottom w:w="57" w:type="dxa"/>
            </w:tcMar>
            <w:vAlign w:val="center"/>
          </w:tcPr>
          <w:p w:rsidR="006B371E" w:rsidRPr="008C6FB3" w:rsidRDefault="006B371E"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4</w:t>
            </w:r>
          </w:p>
        </w:tc>
        <w:tc>
          <w:tcPr>
            <w:tcW w:w="5118" w:type="dxa"/>
            <w:tcMar>
              <w:top w:w="57" w:type="dxa"/>
              <w:bottom w:w="57" w:type="dxa"/>
            </w:tcMar>
          </w:tcPr>
          <w:p w:rsidR="006B371E" w:rsidRPr="008C6FB3" w:rsidRDefault="006B371E" w:rsidP="006B371E">
            <w:pPr>
              <w:ind w:firstLine="0"/>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Пассажирооборот</w:t>
            </w:r>
          </w:p>
        </w:tc>
        <w:tc>
          <w:tcPr>
            <w:tcW w:w="1569" w:type="dxa"/>
            <w:tcMar>
              <w:top w:w="57" w:type="dxa"/>
              <w:bottom w:w="57" w:type="dxa"/>
            </w:tcMar>
            <w:vAlign w:val="center"/>
          </w:tcPr>
          <w:p w:rsidR="006B371E" w:rsidRPr="008C6FB3" w:rsidRDefault="006B371E"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тыс. пасс. км</w:t>
            </w:r>
          </w:p>
        </w:tc>
        <w:tc>
          <w:tcPr>
            <w:tcW w:w="964" w:type="dxa"/>
            <w:tcMar>
              <w:top w:w="57" w:type="dxa"/>
              <w:bottom w:w="57" w:type="dxa"/>
            </w:tcMar>
            <w:vAlign w:val="center"/>
          </w:tcPr>
          <w:p w:rsidR="006B371E" w:rsidRPr="008C6FB3" w:rsidRDefault="00180911"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23332</w:t>
            </w:r>
          </w:p>
        </w:tc>
        <w:tc>
          <w:tcPr>
            <w:tcW w:w="794" w:type="dxa"/>
            <w:tcMar>
              <w:top w:w="57" w:type="dxa"/>
              <w:bottom w:w="57" w:type="dxa"/>
            </w:tcMar>
            <w:vAlign w:val="center"/>
          </w:tcPr>
          <w:p w:rsidR="006B371E" w:rsidRPr="008C6FB3" w:rsidRDefault="00180911"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23000</w:t>
            </w:r>
          </w:p>
        </w:tc>
        <w:tc>
          <w:tcPr>
            <w:tcW w:w="794" w:type="dxa"/>
            <w:tcMar>
              <w:top w:w="57" w:type="dxa"/>
              <w:bottom w:w="57" w:type="dxa"/>
            </w:tcMar>
            <w:vAlign w:val="center"/>
          </w:tcPr>
          <w:p w:rsidR="006B371E" w:rsidRPr="008C6FB3" w:rsidRDefault="00180911"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23</w:t>
            </w:r>
            <w:r w:rsidR="006B371E" w:rsidRPr="008C6FB3">
              <w:rPr>
                <w:rFonts w:eastAsia="Arial Narrow" w:cs="Times New Roman"/>
                <w:bCs/>
                <w:iCs/>
                <w:kern w:val="0"/>
                <w:sz w:val="20"/>
                <w:szCs w:val="20"/>
                <w:lang w:eastAsia="en-US" w:bidi="ar-SA"/>
              </w:rPr>
              <w:t>000</w:t>
            </w:r>
          </w:p>
        </w:tc>
      </w:tr>
      <w:tr w:rsidR="008C6FB3" w:rsidRPr="008C6FB3" w:rsidTr="006D3295">
        <w:trPr>
          <w:trHeight w:val="20"/>
        </w:trPr>
        <w:tc>
          <w:tcPr>
            <w:tcW w:w="709" w:type="dxa"/>
            <w:tcMar>
              <w:top w:w="57" w:type="dxa"/>
              <w:bottom w:w="57" w:type="dxa"/>
            </w:tcMar>
            <w:vAlign w:val="center"/>
          </w:tcPr>
          <w:p w:rsidR="006B371E" w:rsidRPr="008C6FB3" w:rsidRDefault="006B371E"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5</w:t>
            </w:r>
          </w:p>
        </w:tc>
        <w:tc>
          <w:tcPr>
            <w:tcW w:w="5118" w:type="dxa"/>
            <w:tcMar>
              <w:top w:w="57" w:type="dxa"/>
              <w:bottom w:w="57" w:type="dxa"/>
            </w:tcMar>
          </w:tcPr>
          <w:p w:rsidR="006B371E" w:rsidRPr="008C6FB3" w:rsidRDefault="006B371E" w:rsidP="006B371E">
            <w:pPr>
              <w:ind w:firstLine="0"/>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Загрузка УДС</w:t>
            </w:r>
          </w:p>
        </w:tc>
        <w:tc>
          <w:tcPr>
            <w:tcW w:w="1569" w:type="dxa"/>
            <w:tcMar>
              <w:top w:w="57" w:type="dxa"/>
              <w:bottom w:w="57" w:type="dxa"/>
            </w:tcMar>
            <w:vAlign w:val="center"/>
          </w:tcPr>
          <w:p w:rsidR="006B371E" w:rsidRPr="008C6FB3" w:rsidRDefault="006B371E"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w:t>
            </w:r>
          </w:p>
        </w:tc>
        <w:tc>
          <w:tcPr>
            <w:tcW w:w="964" w:type="dxa"/>
            <w:tcMar>
              <w:top w:w="57" w:type="dxa"/>
              <w:bottom w:w="57" w:type="dxa"/>
            </w:tcMar>
            <w:vAlign w:val="center"/>
          </w:tcPr>
          <w:p w:rsidR="006B371E" w:rsidRPr="008C6FB3" w:rsidRDefault="006B371E"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6,2</w:t>
            </w:r>
          </w:p>
        </w:tc>
        <w:tc>
          <w:tcPr>
            <w:tcW w:w="794" w:type="dxa"/>
            <w:tcMar>
              <w:top w:w="57" w:type="dxa"/>
              <w:bottom w:w="57" w:type="dxa"/>
            </w:tcMar>
            <w:vAlign w:val="center"/>
          </w:tcPr>
          <w:p w:rsidR="006B371E" w:rsidRPr="008C6FB3" w:rsidRDefault="006B371E"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10</w:t>
            </w:r>
          </w:p>
        </w:tc>
        <w:tc>
          <w:tcPr>
            <w:tcW w:w="794" w:type="dxa"/>
            <w:tcMar>
              <w:top w:w="57" w:type="dxa"/>
              <w:bottom w:w="57" w:type="dxa"/>
            </w:tcMar>
            <w:vAlign w:val="center"/>
          </w:tcPr>
          <w:p w:rsidR="006B371E" w:rsidRPr="008C6FB3" w:rsidRDefault="006B371E"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15</w:t>
            </w:r>
          </w:p>
        </w:tc>
      </w:tr>
    </w:tbl>
    <w:p w:rsidR="006B371E" w:rsidRPr="008C6FB3" w:rsidRDefault="006B371E" w:rsidP="001F16D5">
      <w:pPr>
        <w:rPr>
          <w:rFonts w:eastAsia="Arial Narrow" w:cs="Times New Roman"/>
          <w:bCs/>
          <w:iCs/>
          <w:kern w:val="0"/>
          <w:szCs w:val="26"/>
          <w:lang w:eastAsia="en-US" w:bidi="ar-SA"/>
        </w:rPr>
      </w:pPr>
    </w:p>
    <w:p w:rsidR="00D63F56" w:rsidRPr="008C6FB3" w:rsidRDefault="00D63F56" w:rsidP="001F16D5">
      <w:pPr>
        <w:rPr>
          <w:rFonts w:eastAsia="Arial Narrow" w:cs="Times New Roman"/>
          <w:bCs/>
          <w:iCs/>
          <w:kern w:val="0"/>
          <w:szCs w:val="26"/>
          <w:lang w:eastAsia="en-US" w:bidi="ar-SA"/>
        </w:rPr>
      </w:pPr>
      <w:r w:rsidRPr="008C6FB3">
        <w:rPr>
          <w:rFonts w:eastAsia="Arial Narrow" w:cs="Times New Roman"/>
          <w:bCs/>
          <w:iCs/>
          <w:kern w:val="0"/>
          <w:szCs w:val="26"/>
          <w:lang w:eastAsia="en-US" w:bidi="ar-SA"/>
        </w:rPr>
        <w:t xml:space="preserve">Прогноз развития дорожной сети поселения указан в таблице </w:t>
      </w:r>
      <w:r w:rsidR="00180911" w:rsidRPr="008C6FB3">
        <w:rPr>
          <w:rFonts w:eastAsia="Arial Narrow" w:cs="Times New Roman"/>
          <w:bCs/>
          <w:iCs/>
          <w:kern w:val="0"/>
          <w:szCs w:val="26"/>
          <w:lang w:eastAsia="en-US" w:bidi="ar-SA"/>
        </w:rPr>
        <w:t>30</w:t>
      </w:r>
      <w:r w:rsidRPr="008C6FB3">
        <w:rPr>
          <w:rFonts w:eastAsia="Arial Narrow" w:cs="Times New Roman"/>
          <w:bCs/>
          <w:iCs/>
          <w:kern w:val="0"/>
          <w:szCs w:val="26"/>
          <w:lang w:eastAsia="en-US" w:bidi="ar-SA"/>
        </w:rPr>
        <w:t>.</w:t>
      </w:r>
    </w:p>
    <w:p w:rsidR="00D63F56" w:rsidRPr="008C6FB3" w:rsidRDefault="00D63F56" w:rsidP="00D63F56">
      <w:pPr>
        <w:jc w:val="right"/>
        <w:rPr>
          <w:rFonts w:eastAsia="Arial Narrow" w:cs="Times New Roman"/>
          <w:bCs/>
          <w:iCs/>
          <w:kern w:val="0"/>
          <w:szCs w:val="26"/>
          <w:lang w:eastAsia="en-US" w:bidi="ar-SA"/>
        </w:rPr>
      </w:pPr>
      <w:r w:rsidRPr="008C6FB3">
        <w:rPr>
          <w:rFonts w:eastAsia="Arial Narrow" w:cs="Times New Roman"/>
          <w:bCs/>
          <w:iCs/>
          <w:kern w:val="0"/>
          <w:szCs w:val="26"/>
          <w:lang w:eastAsia="en-US" w:bidi="ar-SA"/>
        </w:rPr>
        <w:t xml:space="preserve">Таблица </w:t>
      </w:r>
      <w:r w:rsidR="00180911" w:rsidRPr="008C6FB3">
        <w:rPr>
          <w:rFonts w:eastAsia="Arial Narrow" w:cs="Times New Roman"/>
          <w:bCs/>
          <w:iCs/>
          <w:kern w:val="0"/>
          <w:szCs w:val="26"/>
          <w:lang w:eastAsia="en-US" w:bidi="ar-SA"/>
        </w:rPr>
        <w:t>30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5"/>
        <w:gridCol w:w="5814"/>
        <w:gridCol w:w="908"/>
        <w:gridCol w:w="787"/>
        <w:gridCol w:w="787"/>
        <w:gridCol w:w="787"/>
      </w:tblGrid>
      <w:tr w:rsidR="008C6FB3" w:rsidRPr="008C6FB3" w:rsidTr="006D3295">
        <w:trPr>
          <w:trHeight w:val="227"/>
          <w:jc w:val="center"/>
        </w:trPr>
        <w:tc>
          <w:tcPr>
            <w:tcW w:w="510" w:type="dxa"/>
            <w:shd w:val="clear" w:color="auto" w:fill="DEEAF6" w:themeFill="accent1" w:themeFillTint="33"/>
            <w:tcMar>
              <w:top w:w="57" w:type="dxa"/>
              <w:bottom w:w="57" w:type="dxa"/>
            </w:tcMar>
            <w:vAlign w:val="center"/>
          </w:tcPr>
          <w:p w:rsidR="00D63F56" w:rsidRPr="008C6FB3" w:rsidRDefault="00D63F56" w:rsidP="00D63F56">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 п/п</w:t>
            </w:r>
          </w:p>
        </w:tc>
        <w:tc>
          <w:tcPr>
            <w:tcW w:w="5443" w:type="dxa"/>
            <w:shd w:val="clear" w:color="auto" w:fill="DEEAF6" w:themeFill="accent1" w:themeFillTint="33"/>
            <w:tcMar>
              <w:top w:w="57" w:type="dxa"/>
              <w:bottom w:w="57" w:type="dxa"/>
            </w:tcMar>
            <w:vAlign w:val="center"/>
          </w:tcPr>
          <w:p w:rsidR="00D63F56" w:rsidRPr="008C6FB3" w:rsidRDefault="00D63F56" w:rsidP="00D63F56">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Показатели</w:t>
            </w:r>
          </w:p>
        </w:tc>
        <w:tc>
          <w:tcPr>
            <w:tcW w:w="850" w:type="dxa"/>
            <w:shd w:val="clear" w:color="auto" w:fill="DEEAF6" w:themeFill="accent1" w:themeFillTint="33"/>
            <w:tcMar>
              <w:top w:w="57" w:type="dxa"/>
              <w:bottom w:w="57" w:type="dxa"/>
            </w:tcMar>
            <w:vAlign w:val="center"/>
          </w:tcPr>
          <w:p w:rsidR="00D63F56" w:rsidRPr="008C6FB3" w:rsidRDefault="00D63F56" w:rsidP="00D63F56">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Ед. изм.</w:t>
            </w:r>
          </w:p>
        </w:tc>
        <w:tc>
          <w:tcPr>
            <w:tcW w:w="737" w:type="dxa"/>
            <w:shd w:val="clear" w:color="auto" w:fill="DEEAF6" w:themeFill="accent1" w:themeFillTint="33"/>
            <w:tcMar>
              <w:top w:w="57" w:type="dxa"/>
              <w:bottom w:w="57" w:type="dxa"/>
            </w:tcMar>
            <w:vAlign w:val="center"/>
          </w:tcPr>
          <w:p w:rsidR="00D63F56" w:rsidRPr="008C6FB3" w:rsidRDefault="00D63F56" w:rsidP="00D63F56">
            <w:pPr>
              <w:ind w:firstLine="0"/>
              <w:jc w:val="center"/>
              <w:rPr>
                <w:rFonts w:eastAsia="Arial Narrow" w:cs="Times New Roman"/>
                <w:bCs/>
                <w:iCs/>
                <w:kern w:val="0"/>
                <w:sz w:val="20"/>
                <w:szCs w:val="20"/>
                <w:lang w:eastAsia="en-US" w:bidi="ar-SA"/>
              </w:rPr>
            </w:pPr>
            <w:smartTag w:uri="urn:schemas-microsoft-com:office:smarttags" w:element="metricconverter">
              <w:smartTagPr>
                <w:attr w:name="ProductID" w:val="2016 г"/>
              </w:smartTagPr>
              <w:r w:rsidRPr="008C6FB3">
                <w:rPr>
                  <w:rFonts w:eastAsia="Arial Narrow" w:cs="Times New Roman"/>
                  <w:bCs/>
                  <w:iCs/>
                  <w:kern w:val="0"/>
                  <w:sz w:val="20"/>
                  <w:szCs w:val="20"/>
                  <w:lang w:eastAsia="en-US" w:bidi="ar-SA"/>
                </w:rPr>
                <w:t>2016 г</w:t>
              </w:r>
            </w:smartTag>
            <w:r w:rsidRPr="008C6FB3">
              <w:rPr>
                <w:rFonts w:eastAsia="Arial Narrow" w:cs="Times New Roman"/>
                <w:bCs/>
                <w:iCs/>
                <w:kern w:val="0"/>
                <w:sz w:val="20"/>
                <w:szCs w:val="20"/>
                <w:lang w:eastAsia="en-US" w:bidi="ar-SA"/>
              </w:rPr>
              <w:t>.</w:t>
            </w:r>
          </w:p>
        </w:tc>
        <w:tc>
          <w:tcPr>
            <w:tcW w:w="737" w:type="dxa"/>
            <w:shd w:val="clear" w:color="auto" w:fill="DEEAF6" w:themeFill="accent1" w:themeFillTint="33"/>
            <w:tcMar>
              <w:top w:w="57" w:type="dxa"/>
              <w:bottom w:w="57" w:type="dxa"/>
            </w:tcMar>
            <w:vAlign w:val="center"/>
          </w:tcPr>
          <w:p w:rsidR="00D63F56" w:rsidRPr="008C6FB3" w:rsidRDefault="00D63F56" w:rsidP="00D63F56">
            <w:pPr>
              <w:ind w:firstLine="0"/>
              <w:jc w:val="center"/>
              <w:rPr>
                <w:rFonts w:eastAsia="Arial Narrow" w:cs="Times New Roman"/>
                <w:bCs/>
                <w:iCs/>
                <w:kern w:val="0"/>
                <w:sz w:val="20"/>
                <w:szCs w:val="20"/>
                <w:lang w:eastAsia="en-US" w:bidi="ar-SA"/>
              </w:rPr>
            </w:pPr>
            <w:smartTag w:uri="urn:schemas-microsoft-com:office:smarttags" w:element="metricconverter">
              <w:smartTagPr>
                <w:attr w:name="ProductID" w:val="2023 г"/>
              </w:smartTagPr>
              <w:r w:rsidRPr="008C6FB3">
                <w:rPr>
                  <w:rFonts w:eastAsia="Arial Narrow" w:cs="Times New Roman"/>
                  <w:bCs/>
                  <w:iCs/>
                  <w:kern w:val="0"/>
                  <w:sz w:val="20"/>
                  <w:szCs w:val="20"/>
                  <w:lang w:eastAsia="en-US" w:bidi="ar-SA"/>
                </w:rPr>
                <w:t>2023 г</w:t>
              </w:r>
            </w:smartTag>
            <w:r w:rsidRPr="008C6FB3">
              <w:rPr>
                <w:rFonts w:eastAsia="Arial Narrow" w:cs="Times New Roman"/>
                <w:bCs/>
                <w:iCs/>
                <w:kern w:val="0"/>
                <w:sz w:val="20"/>
                <w:szCs w:val="20"/>
                <w:lang w:eastAsia="en-US" w:bidi="ar-SA"/>
              </w:rPr>
              <w:t>.</w:t>
            </w:r>
          </w:p>
        </w:tc>
        <w:tc>
          <w:tcPr>
            <w:tcW w:w="737" w:type="dxa"/>
            <w:shd w:val="clear" w:color="auto" w:fill="DEEAF6" w:themeFill="accent1" w:themeFillTint="33"/>
            <w:tcMar>
              <w:top w:w="57" w:type="dxa"/>
              <w:bottom w:w="57" w:type="dxa"/>
            </w:tcMar>
            <w:vAlign w:val="center"/>
          </w:tcPr>
          <w:p w:rsidR="00D63F56" w:rsidRPr="008C6FB3" w:rsidRDefault="00D63F56" w:rsidP="00D63F56">
            <w:pPr>
              <w:ind w:firstLine="0"/>
              <w:jc w:val="center"/>
              <w:rPr>
                <w:rFonts w:eastAsia="Arial Narrow" w:cs="Times New Roman"/>
                <w:bCs/>
                <w:iCs/>
                <w:kern w:val="0"/>
                <w:sz w:val="20"/>
                <w:szCs w:val="20"/>
                <w:lang w:eastAsia="en-US" w:bidi="ar-SA"/>
              </w:rPr>
            </w:pPr>
            <w:smartTag w:uri="urn:schemas-microsoft-com:office:smarttags" w:element="metricconverter">
              <w:smartTagPr>
                <w:attr w:name="ProductID" w:val="2028 г"/>
              </w:smartTagPr>
              <w:r w:rsidRPr="008C6FB3">
                <w:rPr>
                  <w:rFonts w:eastAsia="Arial Narrow" w:cs="Times New Roman"/>
                  <w:bCs/>
                  <w:iCs/>
                  <w:kern w:val="0"/>
                  <w:sz w:val="20"/>
                  <w:szCs w:val="20"/>
                  <w:lang w:eastAsia="en-US" w:bidi="ar-SA"/>
                </w:rPr>
                <w:t>2028 г</w:t>
              </w:r>
            </w:smartTag>
            <w:r w:rsidRPr="008C6FB3">
              <w:rPr>
                <w:rFonts w:eastAsia="Arial Narrow" w:cs="Times New Roman"/>
                <w:bCs/>
                <w:iCs/>
                <w:kern w:val="0"/>
                <w:sz w:val="20"/>
                <w:szCs w:val="20"/>
                <w:lang w:eastAsia="en-US" w:bidi="ar-SA"/>
              </w:rPr>
              <w:t>.</w:t>
            </w:r>
          </w:p>
        </w:tc>
      </w:tr>
      <w:tr w:rsidR="008C6FB3" w:rsidRPr="008C6FB3" w:rsidTr="006D3295">
        <w:trPr>
          <w:jc w:val="center"/>
        </w:trPr>
        <w:tc>
          <w:tcPr>
            <w:tcW w:w="510" w:type="dxa"/>
            <w:tcMar>
              <w:top w:w="57" w:type="dxa"/>
              <w:bottom w:w="57" w:type="dxa"/>
            </w:tcMar>
            <w:vAlign w:val="center"/>
          </w:tcPr>
          <w:p w:rsidR="006B371E" w:rsidRPr="008C6FB3" w:rsidRDefault="006B371E"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1</w:t>
            </w:r>
          </w:p>
        </w:tc>
        <w:tc>
          <w:tcPr>
            <w:tcW w:w="5443" w:type="dxa"/>
            <w:tcMar>
              <w:top w:w="57" w:type="dxa"/>
              <w:bottom w:w="57" w:type="dxa"/>
            </w:tcMar>
          </w:tcPr>
          <w:p w:rsidR="006B371E" w:rsidRPr="008C6FB3" w:rsidRDefault="006B371E" w:rsidP="006B371E">
            <w:pPr>
              <w:ind w:firstLine="0"/>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Протяженность улично-дорожной сети:</w:t>
            </w:r>
          </w:p>
        </w:tc>
        <w:tc>
          <w:tcPr>
            <w:tcW w:w="850" w:type="dxa"/>
            <w:tcMar>
              <w:top w:w="57" w:type="dxa"/>
              <w:bottom w:w="57" w:type="dxa"/>
            </w:tcMar>
            <w:vAlign w:val="center"/>
          </w:tcPr>
          <w:p w:rsidR="006B371E" w:rsidRPr="008C6FB3" w:rsidRDefault="006B371E"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км</w:t>
            </w:r>
          </w:p>
        </w:tc>
        <w:tc>
          <w:tcPr>
            <w:tcW w:w="737" w:type="dxa"/>
            <w:tcMar>
              <w:top w:w="57" w:type="dxa"/>
              <w:bottom w:w="57" w:type="dxa"/>
            </w:tcMar>
            <w:vAlign w:val="center"/>
          </w:tcPr>
          <w:p w:rsidR="006B371E" w:rsidRPr="008C6FB3" w:rsidRDefault="00180911"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41</w:t>
            </w:r>
            <w:r w:rsidR="006B371E" w:rsidRPr="008C6FB3">
              <w:rPr>
                <w:rFonts w:eastAsia="Arial Narrow" w:cs="Times New Roman"/>
                <w:bCs/>
                <w:iCs/>
                <w:kern w:val="0"/>
                <w:sz w:val="20"/>
                <w:szCs w:val="20"/>
                <w:lang w:eastAsia="en-US" w:bidi="ar-SA"/>
              </w:rPr>
              <w:t>,1</w:t>
            </w:r>
          </w:p>
        </w:tc>
        <w:tc>
          <w:tcPr>
            <w:tcW w:w="737" w:type="dxa"/>
            <w:tcMar>
              <w:top w:w="57" w:type="dxa"/>
              <w:bottom w:w="57" w:type="dxa"/>
            </w:tcMar>
          </w:tcPr>
          <w:p w:rsidR="006B371E" w:rsidRPr="008C6FB3" w:rsidRDefault="00180911"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41</w:t>
            </w:r>
            <w:r w:rsidR="006B371E" w:rsidRPr="008C6FB3">
              <w:rPr>
                <w:rFonts w:eastAsia="Arial Narrow" w:cs="Times New Roman"/>
                <w:bCs/>
                <w:iCs/>
                <w:kern w:val="0"/>
                <w:sz w:val="20"/>
                <w:szCs w:val="20"/>
                <w:lang w:eastAsia="en-US" w:bidi="ar-SA"/>
              </w:rPr>
              <w:t>,1</w:t>
            </w:r>
          </w:p>
        </w:tc>
        <w:tc>
          <w:tcPr>
            <w:tcW w:w="737" w:type="dxa"/>
            <w:tcMar>
              <w:top w:w="57" w:type="dxa"/>
              <w:bottom w:w="57" w:type="dxa"/>
            </w:tcMar>
          </w:tcPr>
          <w:p w:rsidR="006B371E" w:rsidRPr="008C6FB3" w:rsidRDefault="00180911" w:rsidP="006B371E">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41</w:t>
            </w:r>
            <w:r w:rsidR="006B371E" w:rsidRPr="008C6FB3">
              <w:rPr>
                <w:rFonts w:eastAsia="Arial Narrow" w:cs="Times New Roman"/>
                <w:bCs/>
                <w:iCs/>
                <w:kern w:val="0"/>
                <w:sz w:val="20"/>
                <w:szCs w:val="20"/>
                <w:lang w:eastAsia="en-US" w:bidi="ar-SA"/>
              </w:rPr>
              <w:t>,1</w:t>
            </w:r>
          </w:p>
        </w:tc>
      </w:tr>
      <w:tr w:rsidR="00D63F56" w:rsidRPr="008C6FB3" w:rsidTr="006D3295">
        <w:trPr>
          <w:jc w:val="center"/>
        </w:trPr>
        <w:tc>
          <w:tcPr>
            <w:tcW w:w="510" w:type="dxa"/>
            <w:tcMar>
              <w:top w:w="57" w:type="dxa"/>
              <w:bottom w:w="57" w:type="dxa"/>
            </w:tcMar>
            <w:vAlign w:val="center"/>
          </w:tcPr>
          <w:p w:rsidR="00D63F56" w:rsidRPr="008C6FB3" w:rsidRDefault="00D63F56" w:rsidP="00D63F56">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2</w:t>
            </w:r>
          </w:p>
        </w:tc>
        <w:tc>
          <w:tcPr>
            <w:tcW w:w="5443" w:type="dxa"/>
            <w:tcMar>
              <w:top w:w="57" w:type="dxa"/>
              <w:bottom w:w="57" w:type="dxa"/>
            </w:tcMar>
          </w:tcPr>
          <w:p w:rsidR="00D63F56" w:rsidRPr="008C6FB3" w:rsidRDefault="00D63F56" w:rsidP="00D63F56">
            <w:pPr>
              <w:ind w:firstLine="0"/>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Доля протяженности автомобильных дорог общего пользования местного значения, соответствующих нормативным требованиям</w:t>
            </w:r>
          </w:p>
        </w:tc>
        <w:tc>
          <w:tcPr>
            <w:tcW w:w="850" w:type="dxa"/>
            <w:tcMar>
              <w:top w:w="57" w:type="dxa"/>
              <w:bottom w:w="57" w:type="dxa"/>
            </w:tcMar>
            <w:vAlign w:val="center"/>
          </w:tcPr>
          <w:p w:rsidR="00D63F56" w:rsidRPr="008C6FB3" w:rsidRDefault="00D63F56" w:rsidP="00D63F56">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w:t>
            </w:r>
          </w:p>
        </w:tc>
        <w:tc>
          <w:tcPr>
            <w:tcW w:w="737" w:type="dxa"/>
            <w:tcMar>
              <w:top w:w="57" w:type="dxa"/>
              <w:bottom w:w="57" w:type="dxa"/>
            </w:tcMar>
            <w:vAlign w:val="center"/>
          </w:tcPr>
          <w:p w:rsidR="00D63F56" w:rsidRPr="008C6FB3" w:rsidRDefault="00D63F56" w:rsidP="00D63F56">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61</w:t>
            </w:r>
          </w:p>
        </w:tc>
        <w:tc>
          <w:tcPr>
            <w:tcW w:w="737" w:type="dxa"/>
            <w:tcMar>
              <w:top w:w="57" w:type="dxa"/>
              <w:bottom w:w="57" w:type="dxa"/>
            </w:tcMar>
            <w:vAlign w:val="center"/>
          </w:tcPr>
          <w:p w:rsidR="00D63F56" w:rsidRPr="008C6FB3" w:rsidRDefault="00D63F56" w:rsidP="00D63F56">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70</w:t>
            </w:r>
          </w:p>
        </w:tc>
        <w:tc>
          <w:tcPr>
            <w:tcW w:w="737" w:type="dxa"/>
            <w:tcMar>
              <w:top w:w="57" w:type="dxa"/>
              <w:bottom w:w="57" w:type="dxa"/>
            </w:tcMar>
            <w:vAlign w:val="center"/>
          </w:tcPr>
          <w:p w:rsidR="00D63F56" w:rsidRPr="008C6FB3" w:rsidRDefault="00D63F56" w:rsidP="00D63F56">
            <w:pPr>
              <w:ind w:firstLine="0"/>
              <w:jc w:val="center"/>
              <w:rPr>
                <w:rFonts w:eastAsia="Arial Narrow" w:cs="Times New Roman"/>
                <w:bCs/>
                <w:iCs/>
                <w:kern w:val="0"/>
                <w:sz w:val="20"/>
                <w:szCs w:val="20"/>
                <w:lang w:eastAsia="en-US" w:bidi="ar-SA"/>
              </w:rPr>
            </w:pPr>
            <w:r w:rsidRPr="008C6FB3">
              <w:rPr>
                <w:rFonts w:eastAsia="Arial Narrow" w:cs="Times New Roman"/>
                <w:bCs/>
                <w:iCs/>
                <w:kern w:val="0"/>
                <w:sz w:val="20"/>
                <w:szCs w:val="20"/>
                <w:lang w:eastAsia="en-US" w:bidi="ar-SA"/>
              </w:rPr>
              <w:t>75</w:t>
            </w:r>
          </w:p>
        </w:tc>
      </w:tr>
    </w:tbl>
    <w:p w:rsidR="00D63F56" w:rsidRPr="008C6FB3" w:rsidRDefault="00D63F56" w:rsidP="001F16D5">
      <w:pPr>
        <w:rPr>
          <w:rFonts w:eastAsia="Arial Narrow" w:cs="Times New Roman"/>
          <w:bCs/>
          <w:iCs/>
          <w:kern w:val="0"/>
          <w:szCs w:val="26"/>
          <w:lang w:eastAsia="en-US" w:bidi="ar-SA"/>
        </w:rPr>
      </w:pPr>
    </w:p>
    <w:p w:rsidR="00A6506A" w:rsidRPr="008C6FB3" w:rsidRDefault="00A6506A" w:rsidP="00A6506A">
      <w:pPr>
        <w:rPr>
          <w:rFonts w:eastAsia="Arial Narrow" w:cs="Times New Roman"/>
          <w:bCs/>
          <w:iCs/>
          <w:kern w:val="0"/>
          <w:szCs w:val="26"/>
          <w:lang w:eastAsia="en-US" w:bidi="ar-SA"/>
        </w:rPr>
      </w:pPr>
      <w:r w:rsidRPr="008C6FB3">
        <w:rPr>
          <w:rFonts w:eastAsia="Arial Narrow" w:cs="Times New Roman"/>
          <w:bCs/>
          <w:iCs/>
          <w:kern w:val="0"/>
          <w:szCs w:val="26"/>
          <w:lang w:eastAsia="en-US" w:bidi="ar-SA"/>
        </w:rPr>
        <w:t>При реконструкции существующих магистралей предусматривается их благоустройство с устройством усовершенствованного покрытия, локальных мероприятий по совершенствованию геометрии пересечений улиц и дорог в одном уровне, устройство «карманов» для остановки общественного транспорта, а также уширение проезжей части улиц перед перекрестками. Это позволит при сравнительно небольших затратах добиться увеличения пропускной способности на 10-15%.</w:t>
      </w:r>
    </w:p>
    <w:p w:rsidR="00C27025" w:rsidRPr="008C6FB3" w:rsidRDefault="001A5039" w:rsidP="001A5039">
      <w:pPr>
        <w:rPr>
          <w:rFonts w:eastAsia="Arial Narrow" w:cs="Times New Roman"/>
          <w:bCs/>
          <w:iCs/>
          <w:kern w:val="0"/>
          <w:szCs w:val="26"/>
          <w:lang w:eastAsia="en-US" w:bidi="ar-SA"/>
        </w:rPr>
      </w:pPr>
      <w:r w:rsidRPr="008C6FB3">
        <w:rPr>
          <w:rFonts w:eastAsia="Arial Narrow" w:cs="Times New Roman"/>
          <w:bCs/>
          <w:iCs/>
          <w:kern w:val="0"/>
          <w:szCs w:val="26"/>
          <w:lang w:eastAsia="en-US" w:bidi="ar-SA"/>
        </w:rPr>
        <w:t>Перечень мероприятий по обеспечению территории поселения объектами транспортной инфраструктуры</w:t>
      </w:r>
      <w:r w:rsidR="00C27025" w:rsidRPr="008C6FB3">
        <w:rPr>
          <w:rFonts w:eastAsia="Arial Narrow" w:cs="Times New Roman"/>
          <w:kern w:val="0"/>
          <w:szCs w:val="26"/>
          <w:lang w:eastAsia="en-US" w:bidi="ar-SA"/>
        </w:rPr>
        <w:t>:</w:t>
      </w:r>
    </w:p>
    <w:p w:rsidR="001A5039" w:rsidRPr="008C6FB3" w:rsidRDefault="00FC44F4" w:rsidP="00A569F2">
      <w:pPr>
        <w:pStyle w:val="afa"/>
        <w:numPr>
          <w:ilvl w:val="0"/>
          <w:numId w:val="50"/>
        </w:numPr>
        <w:ind w:left="0" w:firstLine="709"/>
        <w:rPr>
          <w:rFonts w:eastAsia="Arial Narrow" w:cs="Times New Roman"/>
          <w:kern w:val="0"/>
          <w:szCs w:val="26"/>
          <w:lang w:eastAsia="en-US" w:bidi="ar-SA"/>
        </w:rPr>
      </w:pPr>
      <w:r w:rsidRPr="008C6FB3">
        <w:rPr>
          <w:rFonts w:eastAsia="Arial Narrow" w:cs="Times New Roman"/>
          <w:kern w:val="0"/>
          <w:szCs w:val="26"/>
          <w:lang w:eastAsia="en-US" w:bidi="ar-SA"/>
        </w:rPr>
        <w:lastRenderedPageBreak/>
        <w:t>обустройство остановочных павильонов на сложившихся остановках общественного транспорта</w:t>
      </w:r>
      <w:r w:rsidR="00E446C1" w:rsidRPr="008C6FB3">
        <w:rPr>
          <w:rFonts w:eastAsia="Arial Narrow" w:cs="Times New Roman"/>
          <w:kern w:val="0"/>
          <w:szCs w:val="26"/>
          <w:lang w:eastAsia="en-US" w:bidi="ar-SA"/>
        </w:rPr>
        <w:t xml:space="preserve"> </w:t>
      </w:r>
      <w:r w:rsidRPr="008C6FB3">
        <w:rPr>
          <w:rFonts w:eastAsia="Arial Narrow" w:cs="Times New Roman"/>
          <w:kern w:val="0"/>
          <w:szCs w:val="26"/>
          <w:lang w:eastAsia="en-US" w:bidi="ar-SA"/>
        </w:rPr>
        <w:t>‒</w:t>
      </w:r>
      <w:r w:rsidR="00E446C1" w:rsidRPr="008C6FB3">
        <w:rPr>
          <w:rFonts w:eastAsia="Arial Narrow" w:cs="Times New Roman"/>
          <w:kern w:val="0"/>
          <w:szCs w:val="26"/>
          <w:lang w:eastAsia="en-US" w:bidi="ar-SA"/>
        </w:rPr>
        <w:t xml:space="preserve"> первая очередь</w:t>
      </w:r>
      <w:r w:rsidR="001A5039" w:rsidRPr="008C6FB3">
        <w:rPr>
          <w:rFonts w:eastAsia="Arial Narrow" w:cs="Times New Roman"/>
          <w:kern w:val="0"/>
          <w:szCs w:val="26"/>
          <w:lang w:eastAsia="en-US" w:bidi="ar-SA"/>
        </w:rPr>
        <w:t>;</w:t>
      </w:r>
    </w:p>
    <w:p w:rsidR="00C27025" w:rsidRPr="008C6FB3" w:rsidRDefault="00FC44F4" w:rsidP="00A569F2">
      <w:pPr>
        <w:pStyle w:val="afa"/>
        <w:numPr>
          <w:ilvl w:val="0"/>
          <w:numId w:val="50"/>
        </w:numPr>
        <w:ind w:left="0" w:firstLine="709"/>
        <w:rPr>
          <w:rFonts w:eastAsia="Arial Narrow" w:cs="Times New Roman"/>
          <w:kern w:val="0"/>
          <w:szCs w:val="26"/>
          <w:lang w:eastAsia="en-US" w:bidi="ar-SA"/>
        </w:rPr>
      </w:pPr>
      <w:r w:rsidRPr="008C6FB3">
        <w:rPr>
          <w:rFonts w:eastAsia="Arial Narrow" w:cs="Times New Roman"/>
          <w:kern w:val="0"/>
          <w:szCs w:val="26"/>
          <w:lang w:eastAsia="en-US" w:bidi="ar-SA"/>
        </w:rPr>
        <w:t>строительство дополнительных остановок общественного пассажирского транспорта в районах нового жилищного строительства</w:t>
      </w:r>
      <w:r w:rsidR="00E446C1" w:rsidRPr="008C6FB3">
        <w:rPr>
          <w:rFonts w:eastAsia="Arial Narrow" w:cs="Times New Roman"/>
          <w:kern w:val="0"/>
          <w:szCs w:val="26"/>
          <w:lang w:eastAsia="en-US" w:bidi="ar-SA"/>
        </w:rPr>
        <w:t xml:space="preserve"> – </w:t>
      </w:r>
      <w:r w:rsidRPr="008C6FB3">
        <w:rPr>
          <w:rFonts w:eastAsia="Arial Narrow" w:cs="Times New Roman"/>
          <w:kern w:val="0"/>
          <w:szCs w:val="26"/>
          <w:lang w:eastAsia="en-US" w:bidi="ar-SA"/>
        </w:rPr>
        <w:t>первая очередь</w:t>
      </w:r>
      <w:r w:rsidR="00C27025" w:rsidRPr="008C6FB3">
        <w:rPr>
          <w:rFonts w:eastAsia="Arial Narrow" w:cs="Times New Roman"/>
          <w:kern w:val="0"/>
          <w:szCs w:val="26"/>
          <w:lang w:eastAsia="en-US" w:bidi="ar-SA"/>
        </w:rPr>
        <w:t>;</w:t>
      </w:r>
    </w:p>
    <w:p w:rsidR="00C27025" w:rsidRPr="008C6FB3" w:rsidRDefault="00FC44F4" w:rsidP="00A569F2">
      <w:pPr>
        <w:pStyle w:val="afa"/>
        <w:numPr>
          <w:ilvl w:val="0"/>
          <w:numId w:val="50"/>
        </w:numPr>
        <w:ind w:left="0" w:firstLine="709"/>
        <w:rPr>
          <w:rFonts w:eastAsia="Arial Narrow" w:cs="Times New Roman"/>
          <w:kern w:val="0"/>
          <w:szCs w:val="26"/>
          <w:lang w:eastAsia="en-US" w:bidi="ar-SA"/>
        </w:rPr>
      </w:pPr>
      <w:r w:rsidRPr="008C6FB3">
        <w:rPr>
          <w:rFonts w:eastAsia="Arial Narrow" w:cs="Times New Roman"/>
          <w:kern w:val="0"/>
          <w:szCs w:val="26"/>
          <w:lang w:eastAsia="en-US" w:bidi="ar-SA"/>
        </w:rPr>
        <w:t>устройство парковок и автостоянок в общественных зонах населенных пунктов сельского поселения</w:t>
      </w:r>
      <w:r w:rsidR="00E446C1" w:rsidRPr="008C6FB3">
        <w:rPr>
          <w:rFonts w:eastAsia="Arial Narrow" w:cs="Times New Roman"/>
          <w:kern w:val="0"/>
          <w:szCs w:val="26"/>
          <w:lang w:eastAsia="en-US" w:bidi="ar-SA"/>
        </w:rPr>
        <w:t xml:space="preserve"> – первая очередь</w:t>
      </w:r>
      <w:r w:rsidR="00C27025" w:rsidRPr="008C6FB3">
        <w:rPr>
          <w:rFonts w:eastAsia="Arial Narrow" w:cs="Times New Roman"/>
          <w:kern w:val="0"/>
          <w:szCs w:val="26"/>
          <w:lang w:eastAsia="en-US" w:bidi="ar-SA"/>
        </w:rPr>
        <w:t>;</w:t>
      </w:r>
    </w:p>
    <w:p w:rsidR="00C27025" w:rsidRPr="008C6FB3" w:rsidRDefault="00FC44F4" w:rsidP="00A569F2">
      <w:pPr>
        <w:pStyle w:val="afa"/>
        <w:numPr>
          <w:ilvl w:val="0"/>
          <w:numId w:val="50"/>
        </w:numPr>
        <w:ind w:left="0" w:firstLine="709"/>
        <w:rPr>
          <w:rFonts w:eastAsia="Arial Narrow" w:cs="Times New Roman"/>
          <w:kern w:val="0"/>
          <w:szCs w:val="26"/>
          <w:lang w:eastAsia="en-US" w:bidi="ar-SA"/>
        </w:rPr>
      </w:pPr>
      <w:r w:rsidRPr="008C6FB3">
        <w:rPr>
          <w:rFonts w:eastAsia="Arial Narrow" w:cs="Times New Roman"/>
          <w:kern w:val="0"/>
          <w:szCs w:val="26"/>
          <w:lang w:eastAsia="en-US" w:bidi="ar-SA"/>
        </w:rPr>
        <w:t>асфальтирование улиц в границах населенных пунктов, имеющих грунтовое покрытие ‒</w:t>
      </w:r>
      <w:r w:rsidR="00E446C1" w:rsidRPr="008C6FB3">
        <w:rPr>
          <w:rFonts w:eastAsia="Arial Narrow" w:cs="Times New Roman"/>
          <w:kern w:val="0"/>
          <w:szCs w:val="26"/>
          <w:lang w:eastAsia="en-US" w:bidi="ar-SA"/>
        </w:rPr>
        <w:t xml:space="preserve"> первая очередь</w:t>
      </w:r>
      <w:r w:rsidR="00C27025" w:rsidRPr="008C6FB3">
        <w:rPr>
          <w:rFonts w:eastAsia="Arial Narrow" w:cs="Times New Roman"/>
          <w:kern w:val="0"/>
          <w:szCs w:val="26"/>
          <w:lang w:eastAsia="en-US" w:bidi="ar-SA"/>
        </w:rPr>
        <w:t>;</w:t>
      </w:r>
    </w:p>
    <w:p w:rsidR="009B101A" w:rsidRPr="008C6FB3" w:rsidRDefault="00FC44F4" w:rsidP="00A569F2">
      <w:pPr>
        <w:pStyle w:val="afa"/>
        <w:numPr>
          <w:ilvl w:val="0"/>
          <w:numId w:val="50"/>
        </w:numPr>
        <w:ind w:left="0" w:firstLine="709"/>
        <w:rPr>
          <w:rFonts w:eastAsia="Arial Narrow" w:cs="Times New Roman"/>
          <w:kern w:val="0"/>
          <w:szCs w:val="26"/>
          <w:lang w:eastAsia="en-US" w:bidi="ar-SA"/>
        </w:rPr>
      </w:pPr>
      <w:r w:rsidRPr="008C6FB3">
        <w:rPr>
          <w:rFonts w:eastAsia="Arial Narrow" w:cs="Times New Roman"/>
          <w:kern w:val="0"/>
          <w:szCs w:val="26"/>
          <w:lang w:eastAsia="en-US" w:bidi="ar-SA"/>
        </w:rPr>
        <w:t>реконструкция существующей улично-дорожной сети с целью увеличения ее пропускной способности</w:t>
      </w:r>
      <w:r w:rsidR="00E446C1" w:rsidRPr="008C6FB3">
        <w:rPr>
          <w:rFonts w:eastAsia="Arial Narrow" w:cs="Times New Roman"/>
          <w:kern w:val="0"/>
          <w:szCs w:val="26"/>
          <w:lang w:eastAsia="en-US" w:bidi="ar-SA"/>
        </w:rPr>
        <w:t xml:space="preserve"> – </w:t>
      </w:r>
      <w:r w:rsidRPr="008C6FB3">
        <w:rPr>
          <w:rFonts w:eastAsia="Arial Narrow" w:cs="Times New Roman"/>
          <w:kern w:val="0"/>
          <w:szCs w:val="26"/>
          <w:lang w:eastAsia="en-US" w:bidi="ar-SA"/>
        </w:rPr>
        <w:t>первая очередь</w:t>
      </w:r>
      <w:r w:rsidR="00C27025" w:rsidRPr="008C6FB3">
        <w:rPr>
          <w:rFonts w:eastAsia="Arial Narrow" w:cs="Times New Roman"/>
          <w:kern w:val="0"/>
          <w:szCs w:val="26"/>
          <w:lang w:eastAsia="en-US" w:bidi="ar-SA"/>
        </w:rPr>
        <w:t>.</w:t>
      </w:r>
    </w:p>
    <w:p w:rsidR="00522A76" w:rsidRPr="008C6FB3" w:rsidRDefault="00522A76" w:rsidP="00522A76">
      <w:pPr>
        <w:pStyle w:val="afa"/>
        <w:ind w:left="709" w:firstLine="0"/>
      </w:pPr>
    </w:p>
    <w:bookmarkEnd w:id="49"/>
    <w:bookmarkEnd w:id="50"/>
    <w:bookmarkEnd w:id="51"/>
    <w:p w:rsidR="003A5141" w:rsidRPr="008C6FB3" w:rsidRDefault="004C0434" w:rsidP="00180911">
      <w:pPr>
        <w:pStyle w:val="3"/>
      </w:pPr>
      <w:r w:rsidRPr="008C6FB3">
        <w:t>2.2.11.</w:t>
      </w:r>
      <w:r w:rsidR="00A23B33" w:rsidRPr="008C6FB3">
        <w:t xml:space="preserve"> </w:t>
      </w:r>
      <w:r w:rsidR="00180911" w:rsidRPr="008C6FB3">
        <w:t>Предложения по обеспечению территории сельского поселения объектами</w:t>
      </w:r>
      <w:r w:rsidR="003A5141" w:rsidRPr="008C6FB3">
        <w:t xml:space="preserve"> инженерной инфраструктуры</w:t>
      </w:r>
    </w:p>
    <w:p w:rsidR="00F81D47" w:rsidRPr="008C6FB3" w:rsidRDefault="00DD6DB5" w:rsidP="00A40411">
      <w:pPr>
        <w:pStyle w:val="4"/>
      </w:pPr>
      <w:bookmarkStart w:id="52" w:name="_Toc228180925"/>
      <w:r w:rsidRPr="008C6FB3">
        <w:t>Водоснабжение</w:t>
      </w:r>
    </w:p>
    <w:p w:rsidR="00180911" w:rsidRPr="008C6FB3" w:rsidRDefault="00180911" w:rsidP="00180911">
      <w:pPr>
        <w:ind w:left="37" w:firstLine="671"/>
        <w:rPr>
          <w:bCs/>
          <w:szCs w:val="26"/>
        </w:rPr>
      </w:pPr>
      <w:r w:rsidRPr="008C6FB3">
        <w:rPr>
          <w:bCs/>
          <w:szCs w:val="26"/>
        </w:rPr>
        <w:t>Проектные решения водоснабжения поселения базируется на основе существующей, сложившейся системы водоснабжения в соответствии с увеличением потребности на основе разрабатываемого генерального плана, с учетом фактического состояния сетей и сооружений.</w:t>
      </w:r>
    </w:p>
    <w:p w:rsidR="00180911" w:rsidRPr="008C6FB3" w:rsidRDefault="00180911" w:rsidP="00180911">
      <w:pPr>
        <w:ind w:left="37" w:firstLine="671"/>
        <w:rPr>
          <w:bCs/>
          <w:szCs w:val="26"/>
        </w:rPr>
      </w:pPr>
      <w:r w:rsidRPr="008C6FB3">
        <w:rPr>
          <w:bCs/>
          <w:szCs w:val="26"/>
        </w:rPr>
        <w:t xml:space="preserve">Система водоснабжения поселения централизованная, объединенная хозяйственно-питьевая противопожарная </w:t>
      </w:r>
      <w:r w:rsidR="007273A0" w:rsidRPr="008C6FB3">
        <w:rPr>
          <w:rFonts w:cs="Times New Roman"/>
          <w:bCs/>
          <w:szCs w:val="26"/>
        </w:rPr>
        <w:t>‒</w:t>
      </w:r>
      <w:r w:rsidRPr="008C6FB3">
        <w:rPr>
          <w:bCs/>
          <w:szCs w:val="26"/>
        </w:rPr>
        <w:t xml:space="preserve"> по назначению, кольцевая – по конструкции. </w:t>
      </w:r>
    </w:p>
    <w:p w:rsidR="00180911" w:rsidRPr="008C6FB3" w:rsidRDefault="00180911" w:rsidP="00180911">
      <w:pPr>
        <w:ind w:left="37" w:firstLine="671"/>
        <w:rPr>
          <w:bCs/>
          <w:szCs w:val="26"/>
        </w:rPr>
      </w:pPr>
      <w:r w:rsidRPr="008C6FB3">
        <w:rPr>
          <w:bCs/>
          <w:szCs w:val="26"/>
        </w:rPr>
        <w:t>Подача воды питьевого качества предусматривается населению на хозяйственно-питьевые нужды и полив, на технологические нужды производственных предприятий, на пожаротушение.</w:t>
      </w:r>
    </w:p>
    <w:p w:rsidR="00022743" w:rsidRPr="008C6FB3" w:rsidRDefault="00180911" w:rsidP="00180911">
      <w:pPr>
        <w:ind w:left="37" w:firstLine="671"/>
        <w:rPr>
          <w:szCs w:val="26"/>
        </w:rPr>
      </w:pPr>
      <w:r w:rsidRPr="008C6FB3">
        <w:rPr>
          <w:bCs/>
          <w:szCs w:val="26"/>
        </w:rPr>
        <w:t xml:space="preserve">Расходы </w:t>
      </w:r>
      <w:r w:rsidR="007273A0" w:rsidRPr="008C6FB3">
        <w:rPr>
          <w:bCs/>
          <w:szCs w:val="26"/>
        </w:rPr>
        <w:t xml:space="preserve">воды питьевого качества в существующем и новом жилом фонде </w:t>
      </w:r>
      <w:r w:rsidRPr="008C6FB3">
        <w:rPr>
          <w:bCs/>
          <w:szCs w:val="26"/>
        </w:rPr>
        <w:t>сведены в таблицы</w:t>
      </w:r>
      <w:r w:rsidR="007273A0" w:rsidRPr="008C6FB3">
        <w:rPr>
          <w:bCs/>
          <w:szCs w:val="26"/>
        </w:rPr>
        <w:t xml:space="preserve"> 31-32 соответственно</w:t>
      </w:r>
      <w:r w:rsidRPr="008C6FB3">
        <w:rPr>
          <w:bCs/>
          <w:szCs w:val="26"/>
        </w:rPr>
        <w:t xml:space="preserve">. В числителе даны расходы на многоквартирную застройку, в знаменателе </w:t>
      </w:r>
      <w:r w:rsidR="007273A0" w:rsidRPr="008C6FB3">
        <w:rPr>
          <w:rFonts w:cs="Times New Roman"/>
          <w:bCs/>
          <w:szCs w:val="26"/>
        </w:rPr>
        <w:t>‒</w:t>
      </w:r>
      <w:r w:rsidRPr="008C6FB3">
        <w:rPr>
          <w:bCs/>
          <w:szCs w:val="26"/>
        </w:rPr>
        <w:t xml:space="preserve"> на усадебную застройку</w:t>
      </w:r>
      <w:r w:rsidR="00022743" w:rsidRPr="008C6FB3">
        <w:rPr>
          <w:szCs w:val="26"/>
        </w:rPr>
        <w:t xml:space="preserve">. </w:t>
      </w:r>
    </w:p>
    <w:p w:rsidR="00635EEA" w:rsidRPr="008C6FB3" w:rsidRDefault="00635EEA" w:rsidP="00635EEA">
      <w:pPr>
        <w:ind w:left="37" w:firstLine="671"/>
        <w:jc w:val="right"/>
        <w:rPr>
          <w:rFonts w:eastAsia="Times New Roman" w:cs="Times New Roman"/>
          <w:kern w:val="0"/>
          <w:szCs w:val="26"/>
          <w:lang w:eastAsia="ru-RU" w:bidi="ar-SA"/>
        </w:rPr>
      </w:pPr>
      <w:bookmarkStart w:id="53" w:name="_Hlk175837297"/>
      <w:r w:rsidRPr="008C6FB3">
        <w:rPr>
          <w:rFonts w:eastAsia="Times New Roman" w:cs="Times New Roman"/>
          <w:kern w:val="0"/>
          <w:szCs w:val="26"/>
          <w:lang w:eastAsia="ru-RU" w:bidi="ar-SA"/>
        </w:rPr>
        <w:t xml:space="preserve">Таблица </w:t>
      </w:r>
      <w:r w:rsidR="00CB2330" w:rsidRPr="008C6FB3">
        <w:rPr>
          <w:rFonts w:eastAsia="Times New Roman" w:cs="Times New Roman"/>
          <w:kern w:val="0"/>
          <w:szCs w:val="26"/>
          <w:lang w:eastAsia="ru-RU" w:bidi="ar-SA"/>
        </w:rPr>
        <w:t>3</w:t>
      </w:r>
      <w:r w:rsidR="007273A0" w:rsidRPr="008C6FB3">
        <w:rPr>
          <w:rFonts w:eastAsia="Times New Roman" w:cs="Times New Roman"/>
          <w:kern w:val="0"/>
          <w:szCs w:val="26"/>
          <w:lang w:eastAsia="ru-RU" w:bidi="ar-SA"/>
        </w:rPr>
        <w:t>1</w:t>
      </w:r>
    </w:p>
    <w:tbl>
      <w:tblPr>
        <w:tblW w:w="5000" w:type="pct"/>
        <w:tblInd w:w="-34" w:type="dxa"/>
        <w:tblLayout w:type="fixed"/>
        <w:tblLook w:val="0000" w:firstRow="0" w:lastRow="0" w:firstColumn="0" w:lastColumn="0" w:noHBand="0" w:noVBand="0"/>
      </w:tblPr>
      <w:tblGrid>
        <w:gridCol w:w="2229"/>
        <w:gridCol w:w="1769"/>
        <w:gridCol w:w="1701"/>
        <w:gridCol w:w="1701"/>
        <w:gridCol w:w="2228"/>
      </w:tblGrid>
      <w:tr w:rsidR="008C6FB3" w:rsidRPr="008C6FB3" w:rsidTr="007273A0">
        <w:trPr>
          <w:cantSplit/>
          <w:trHeight w:val="445"/>
        </w:trPr>
        <w:tc>
          <w:tcPr>
            <w:tcW w:w="2229" w:type="dxa"/>
            <w:vMerge w:val="restart"/>
            <w:tcBorders>
              <w:top w:val="single" w:sz="4" w:space="0" w:color="000000"/>
              <w:left w:val="single" w:sz="4" w:space="0" w:color="000000"/>
              <w:bottom w:val="single" w:sz="4" w:space="0" w:color="000000"/>
            </w:tcBorders>
            <w:shd w:val="clear" w:color="auto" w:fill="DEEAF6" w:themeFill="accent1" w:themeFillTint="33"/>
            <w:vAlign w:val="center"/>
          </w:tcPr>
          <w:p w:rsidR="006D3295" w:rsidRPr="008C6FB3" w:rsidRDefault="006D3295" w:rsidP="00017877">
            <w:pPr>
              <w:ind w:left="37"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Наименование потребителей</w:t>
            </w:r>
          </w:p>
        </w:tc>
        <w:tc>
          <w:tcPr>
            <w:tcW w:w="1769" w:type="dxa"/>
            <w:vMerge w:val="restart"/>
            <w:tcBorders>
              <w:top w:val="single" w:sz="4" w:space="0" w:color="000000"/>
              <w:left w:val="single" w:sz="4" w:space="0" w:color="000000"/>
              <w:bottom w:val="single" w:sz="4" w:space="0" w:color="000000"/>
            </w:tcBorders>
            <w:shd w:val="clear" w:color="auto" w:fill="DEEAF6" w:themeFill="accent1" w:themeFillTint="33"/>
            <w:vAlign w:val="center"/>
          </w:tcPr>
          <w:p w:rsidR="006D3295" w:rsidRPr="008C6FB3" w:rsidRDefault="006D3295" w:rsidP="00D13A29">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Население</w:t>
            </w:r>
          </w:p>
          <w:p w:rsidR="006D3295" w:rsidRPr="008C6FB3" w:rsidRDefault="006D3295" w:rsidP="00D13A29">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тыс. чел.</w:t>
            </w:r>
          </w:p>
          <w:p w:rsidR="006D3295" w:rsidRPr="008C6FB3" w:rsidRDefault="006D3295" w:rsidP="00D13A29">
            <w:pPr>
              <w:ind w:left="37" w:firstLine="0"/>
              <w:jc w:val="center"/>
              <w:rPr>
                <w:rFonts w:eastAsia="Times New Roman" w:cs="Times New Roman"/>
                <w:kern w:val="0"/>
                <w:sz w:val="20"/>
                <w:szCs w:val="20"/>
                <w:u w:val="single"/>
                <w:lang w:eastAsia="ru-RU" w:bidi="ar-SA"/>
              </w:rPr>
            </w:pPr>
            <w:r w:rsidRPr="008C6FB3">
              <w:rPr>
                <w:rFonts w:eastAsia="Times New Roman" w:cs="Times New Roman"/>
                <w:kern w:val="0"/>
                <w:sz w:val="20"/>
                <w:szCs w:val="20"/>
                <w:lang w:eastAsia="ru-RU" w:bidi="ar-SA"/>
              </w:rPr>
              <w:t>1.</w:t>
            </w:r>
            <w:r w:rsidRPr="008C6FB3">
              <w:rPr>
                <w:rFonts w:eastAsia="Times New Roman" w:cs="Times New Roman"/>
                <w:kern w:val="0"/>
                <w:sz w:val="20"/>
                <w:szCs w:val="20"/>
                <w:u w:val="single"/>
                <w:lang w:eastAsia="ru-RU" w:bidi="ar-SA"/>
              </w:rPr>
              <w:t>многоквартирная</w:t>
            </w:r>
            <w:r w:rsidRPr="008C6FB3">
              <w:rPr>
                <w:rFonts w:eastAsia="Times New Roman" w:cs="Times New Roman"/>
                <w:kern w:val="0"/>
                <w:sz w:val="20"/>
                <w:szCs w:val="20"/>
                <w:lang w:eastAsia="ru-RU" w:bidi="ar-SA"/>
              </w:rPr>
              <w:t xml:space="preserve"> </w:t>
            </w:r>
            <w:r w:rsidRPr="008C6FB3">
              <w:rPr>
                <w:rFonts w:eastAsia="Times New Roman" w:cs="Times New Roman"/>
                <w:kern w:val="0"/>
                <w:sz w:val="20"/>
                <w:szCs w:val="20"/>
                <w:u w:val="single"/>
                <w:lang w:eastAsia="ru-RU" w:bidi="ar-SA"/>
              </w:rPr>
              <w:t>застройка</w:t>
            </w:r>
          </w:p>
          <w:p w:rsidR="006D3295" w:rsidRPr="008C6FB3" w:rsidRDefault="006D3295" w:rsidP="00D13A29">
            <w:pPr>
              <w:ind w:left="37"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2.усадебная застройка</w:t>
            </w:r>
          </w:p>
        </w:tc>
        <w:tc>
          <w:tcPr>
            <w:tcW w:w="1701" w:type="dxa"/>
            <w:vMerge w:val="restart"/>
            <w:tcBorders>
              <w:top w:val="single" w:sz="4" w:space="0" w:color="000000"/>
              <w:left w:val="single" w:sz="4" w:space="0" w:color="000000"/>
              <w:bottom w:val="single" w:sz="4" w:space="0" w:color="000000"/>
            </w:tcBorders>
            <w:shd w:val="clear" w:color="auto" w:fill="DEEAF6" w:themeFill="accent1" w:themeFillTint="33"/>
            <w:vAlign w:val="center"/>
          </w:tcPr>
          <w:p w:rsidR="006D3295" w:rsidRPr="008C6FB3" w:rsidRDefault="006D3295" w:rsidP="00D13A29">
            <w:pPr>
              <w:ind w:left="37"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Норма</w:t>
            </w:r>
          </w:p>
          <w:p w:rsidR="006D3295" w:rsidRPr="008C6FB3" w:rsidRDefault="006D3295" w:rsidP="00D13A29">
            <w:pPr>
              <w:ind w:left="37" w:firstLine="0"/>
              <w:jc w:val="center"/>
              <w:rPr>
                <w:rFonts w:eastAsia="Times New Roman" w:cs="Times New Roman"/>
                <w:kern w:val="0"/>
                <w:sz w:val="20"/>
                <w:szCs w:val="20"/>
                <w:lang w:eastAsia="ru-RU" w:bidi="ar-SA"/>
              </w:rPr>
            </w:pPr>
            <w:proofErr w:type="spellStart"/>
            <w:r w:rsidRPr="008C6FB3">
              <w:rPr>
                <w:rFonts w:eastAsia="Times New Roman" w:cs="Times New Roman"/>
                <w:kern w:val="0"/>
                <w:sz w:val="20"/>
                <w:szCs w:val="20"/>
                <w:lang w:eastAsia="ru-RU" w:bidi="ar-SA"/>
              </w:rPr>
              <w:t>водопотребл</w:t>
            </w:r>
            <w:proofErr w:type="spellEnd"/>
          </w:p>
          <w:p w:rsidR="006D3295" w:rsidRPr="008C6FB3" w:rsidRDefault="006D3295" w:rsidP="00D13A29">
            <w:pPr>
              <w:ind w:left="37"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л/</w:t>
            </w:r>
            <w:proofErr w:type="spellStart"/>
            <w:r w:rsidRPr="008C6FB3">
              <w:rPr>
                <w:rFonts w:eastAsia="Times New Roman" w:cs="Times New Roman"/>
                <w:kern w:val="0"/>
                <w:sz w:val="20"/>
                <w:szCs w:val="20"/>
                <w:lang w:eastAsia="ru-RU" w:bidi="ar-SA"/>
              </w:rPr>
              <w:t>сут</w:t>
            </w:r>
            <w:proofErr w:type="spellEnd"/>
            <w:r w:rsidRPr="008C6FB3">
              <w:rPr>
                <w:rFonts w:eastAsia="Times New Roman" w:cs="Times New Roman"/>
                <w:kern w:val="0"/>
                <w:sz w:val="20"/>
                <w:szCs w:val="20"/>
                <w:lang w:eastAsia="ru-RU" w:bidi="ar-SA"/>
              </w:rPr>
              <w:t>*чел</w:t>
            </w:r>
          </w:p>
          <w:p w:rsidR="006D3295" w:rsidRPr="008C6FB3" w:rsidRDefault="006D3295" w:rsidP="00D13A29">
            <w:pPr>
              <w:ind w:firstLine="0"/>
              <w:jc w:val="center"/>
              <w:rPr>
                <w:rFonts w:eastAsia="Times New Roman" w:cs="Times New Roman"/>
                <w:kern w:val="0"/>
                <w:sz w:val="20"/>
                <w:szCs w:val="20"/>
                <w:lang w:eastAsia="ru-RU" w:bidi="ar-SA"/>
              </w:rPr>
            </w:pPr>
          </w:p>
        </w:tc>
        <w:tc>
          <w:tcPr>
            <w:tcW w:w="3929" w:type="dxa"/>
            <w:gridSpan w:val="2"/>
            <w:tcBorders>
              <w:top w:val="single" w:sz="4" w:space="0" w:color="000000"/>
              <w:left w:val="single" w:sz="4" w:space="0" w:color="000000"/>
              <w:bottom w:val="single" w:sz="4" w:space="0" w:color="auto"/>
              <w:right w:val="single" w:sz="4" w:space="0" w:color="000000"/>
            </w:tcBorders>
            <w:shd w:val="clear" w:color="auto" w:fill="DEEAF6" w:themeFill="accent1" w:themeFillTint="33"/>
            <w:vAlign w:val="center"/>
          </w:tcPr>
          <w:p w:rsidR="006D3295" w:rsidRPr="008C6FB3" w:rsidRDefault="006D3295" w:rsidP="00D13A29">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Расходы воды,</w:t>
            </w:r>
          </w:p>
          <w:p w:rsidR="006D3295" w:rsidRPr="008C6FB3" w:rsidRDefault="006D3295" w:rsidP="00017877">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м</w:t>
            </w:r>
            <w:r w:rsidRPr="008C6FB3">
              <w:rPr>
                <w:rFonts w:eastAsia="Times New Roman" w:cs="Times New Roman"/>
                <w:kern w:val="0"/>
                <w:sz w:val="20"/>
                <w:szCs w:val="20"/>
                <w:vertAlign w:val="superscript"/>
                <w:lang w:eastAsia="ru-RU" w:bidi="ar-SA"/>
              </w:rPr>
              <w:t>3</w:t>
            </w:r>
            <w:r w:rsidRPr="008C6FB3">
              <w:rPr>
                <w:rFonts w:eastAsia="Times New Roman" w:cs="Times New Roman"/>
                <w:kern w:val="0"/>
                <w:sz w:val="20"/>
                <w:szCs w:val="20"/>
                <w:lang w:eastAsia="ru-RU" w:bidi="ar-SA"/>
              </w:rPr>
              <w:t>/</w:t>
            </w:r>
            <w:proofErr w:type="spellStart"/>
            <w:r w:rsidRPr="008C6FB3">
              <w:rPr>
                <w:rFonts w:eastAsia="Times New Roman" w:cs="Times New Roman"/>
                <w:kern w:val="0"/>
                <w:sz w:val="20"/>
                <w:szCs w:val="20"/>
                <w:lang w:eastAsia="ru-RU" w:bidi="ar-SA"/>
              </w:rPr>
              <w:t>сут</w:t>
            </w:r>
            <w:proofErr w:type="spellEnd"/>
          </w:p>
        </w:tc>
      </w:tr>
      <w:tr w:rsidR="008C6FB3" w:rsidRPr="008C6FB3" w:rsidTr="007273A0">
        <w:trPr>
          <w:cantSplit/>
          <w:trHeight w:val="686"/>
        </w:trPr>
        <w:tc>
          <w:tcPr>
            <w:tcW w:w="2229" w:type="dxa"/>
            <w:vMerge/>
            <w:tcBorders>
              <w:top w:val="single" w:sz="4" w:space="0" w:color="000000"/>
              <w:left w:val="single" w:sz="4" w:space="0" w:color="000000"/>
              <w:bottom w:val="single" w:sz="4" w:space="0" w:color="auto"/>
            </w:tcBorders>
            <w:shd w:val="clear" w:color="auto" w:fill="DEEAF6" w:themeFill="accent1" w:themeFillTint="33"/>
            <w:vAlign w:val="center"/>
          </w:tcPr>
          <w:p w:rsidR="006D3295" w:rsidRPr="008C6FB3" w:rsidRDefault="006D3295" w:rsidP="00D13A29">
            <w:pPr>
              <w:ind w:left="37" w:firstLine="671"/>
              <w:jc w:val="center"/>
              <w:rPr>
                <w:rFonts w:eastAsia="Times New Roman" w:cs="Times New Roman"/>
                <w:kern w:val="0"/>
                <w:sz w:val="20"/>
                <w:szCs w:val="20"/>
                <w:lang w:eastAsia="ru-RU" w:bidi="ar-SA"/>
              </w:rPr>
            </w:pPr>
          </w:p>
        </w:tc>
        <w:tc>
          <w:tcPr>
            <w:tcW w:w="1769" w:type="dxa"/>
            <w:vMerge/>
            <w:tcBorders>
              <w:top w:val="single" w:sz="4" w:space="0" w:color="000000"/>
              <w:left w:val="single" w:sz="4" w:space="0" w:color="000000"/>
              <w:bottom w:val="single" w:sz="4" w:space="0" w:color="auto"/>
            </w:tcBorders>
            <w:shd w:val="clear" w:color="auto" w:fill="DEEAF6" w:themeFill="accent1" w:themeFillTint="33"/>
            <w:vAlign w:val="center"/>
          </w:tcPr>
          <w:p w:rsidR="006D3295" w:rsidRPr="008C6FB3" w:rsidRDefault="006D3295" w:rsidP="00D13A29">
            <w:pPr>
              <w:ind w:left="37" w:firstLine="671"/>
              <w:jc w:val="center"/>
              <w:rPr>
                <w:rFonts w:eastAsia="Times New Roman" w:cs="Times New Roman"/>
                <w:kern w:val="0"/>
                <w:sz w:val="20"/>
                <w:szCs w:val="20"/>
                <w:lang w:eastAsia="ru-RU" w:bidi="ar-SA"/>
              </w:rPr>
            </w:pPr>
          </w:p>
        </w:tc>
        <w:tc>
          <w:tcPr>
            <w:tcW w:w="1701" w:type="dxa"/>
            <w:vMerge/>
            <w:tcBorders>
              <w:top w:val="single" w:sz="4" w:space="0" w:color="000000"/>
              <w:left w:val="single" w:sz="4" w:space="0" w:color="000000"/>
              <w:bottom w:val="single" w:sz="4" w:space="0" w:color="auto"/>
              <w:right w:val="single" w:sz="4" w:space="0" w:color="auto"/>
            </w:tcBorders>
            <w:shd w:val="clear" w:color="auto" w:fill="DEEAF6" w:themeFill="accent1" w:themeFillTint="33"/>
            <w:vAlign w:val="center"/>
          </w:tcPr>
          <w:p w:rsidR="006D3295" w:rsidRPr="008C6FB3" w:rsidRDefault="006D3295" w:rsidP="00D13A29">
            <w:pPr>
              <w:ind w:left="37" w:firstLine="671"/>
              <w:jc w:val="center"/>
              <w:rPr>
                <w:rFonts w:eastAsia="Times New Roman" w:cs="Times New Roman"/>
                <w:kern w:val="0"/>
                <w:sz w:val="20"/>
                <w:szCs w:val="20"/>
                <w:lang w:eastAsia="ru-RU" w:bidi="ar-SA"/>
              </w:rPr>
            </w:pPr>
          </w:p>
        </w:tc>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6D3295" w:rsidRPr="008C6FB3" w:rsidRDefault="006D3295" w:rsidP="00017877">
            <w:pPr>
              <w:ind w:left="37"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среднесуточные</w:t>
            </w:r>
          </w:p>
        </w:tc>
        <w:tc>
          <w:tcPr>
            <w:tcW w:w="22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6D3295" w:rsidRPr="008C6FB3" w:rsidRDefault="006D3295" w:rsidP="006D3295">
            <w:pPr>
              <w:ind w:left="37" w:firstLine="0"/>
              <w:jc w:val="center"/>
              <w:rPr>
                <w:rFonts w:eastAsia="Times New Roman" w:cs="Times New Roman"/>
                <w:kern w:val="0"/>
                <w:sz w:val="20"/>
                <w:szCs w:val="20"/>
                <w:lang w:eastAsia="ru-RU" w:bidi="ar-SA"/>
              </w:rPr>
            </w:pPr>
            <w:proofErr w:type="spellStart"/>
            <w:r w:rsidRPr="008C6FB3">
              <w:rPr>
                <w:rFonts w:eastAsia="Times New Roman" w:cs="Times New Roman"/>
                <w:kern w:val="0"/>
                <w:sz w:val="20"/>
                <w:szCs w:val="20"/>
                <w:lang w:eastAsia="ru-RU" w:bidi="ar-SA"/>
              </w:rPr>
              <w:t>Максимальносуточн</w:t>
            </w:r>
            <w:proofErr w:type="spellEnd"/>
            <w:r w:rsidRPr="008C6FB3">
              <w:rPr>
                <w:rFonts w:eastAsia="Times New Roman" w:cs="Times New Roman"/>
                <w:kern w:val="0"/>
                <w:sz w:val="20"/>
                <w:szCs w:val="20"/>
                <w:lang w:eastAsia="ru-RU" w:bidi="ar-SA"/>
              </w:rPr>
              <w:t>. К=1,2</w:t>
            </w:r>
          </w:p>
        </w:tc>
      </w:tr>
      <w:tr w:rsidR="008C6FB3" w:rsidRPr="008C6FB3" w:rsidTr="007273A0">
        <w:trPr>
          <w:cantSplit/>
          <w:trHeight w:val="338"/>
        </w:trPr>
        <w:tc>
          <w:tcPr>
            <w:tcW w:w="2229" w:type="dxa"/>
            <w:tcBorders>
              <w:top w:val="single" w:sz="4" w:space="0" w:color="auto"/>
              <w:left w:val="single" w:sz="4" w:space="0" w:color="auto"/>
              <w:bottom w:val="single" w:sz="4" w:space="0" w:color="auto"/>
              <w:right w:val="single" w:sz="4" w:space="0" w:color="auto"/>
            </w:tcBorders>
          </w:tcPr>
          <w:p w:rsidR="006D3295" w:rsidRPr="008C6FB3" w:rsidRDefault="007273A0" w:rsidP="00017877">
            <w:pPr>
              <w:ind w:left="37" w:firstLine="0"/>
              <w:rPr>
                <w:rFonts w:eastAsia="Times New Roman" w:cs="Times New Roman"/>
                <w:kern w:val="0"/>
                <w:sz w:val="20"/>
                <w:szCs w:val="20"/>
                <w:lang w:eastAsia="ru-RU" w:bidi="ar-SA"/>
              </w:rPr>
            </w:pPr>
            <w:proofErr w:type="spellStart"/>
            <w:r w:rsidRPr="008C6FB3">
              <w:rPr>
                <w:rFonts w:eastAsia="Times New Roman" w:cs="Times New Roman"/>
                <w:kern w:val="0"/>
                <w:sz w:val="20"/>
                <w:szCs w:val="20"/>
                <w:lang w:eastAsia="ru-RU" w:bidi="ar-SA"/>
              </w:rPr>
              <w:t>Дутовское</w:t>
            </w:r>
            <w:proofErr w:type="spellEnd"/>
            <w:r w:rsidR="006D3295" w:rsidRPr="008C6FB3">
              <w:rPr>
                <w:rFonts w:eastAsia="Times New Roman" w:cs="Times New Roman"/>
                <w:kern w:val="0"/>
                <w:sz w:val="20"/>
                <w:szCs w:val="20"/>
                <w:lang w:eastAsia="ru-RU" w:bidi="ar-SA"/>
              </w:rPr>
              <w:t xml:space="preserve"> СП, население </w:t>
            </w:r>
            <w:r w:rsidRPr="008C6FB3">
              <w:rPr>
                <w:rFonts w:eastAsia="Times New Roman" w:cs="Times New Roman"/>
                <w:kern w:val="0"/>
                <w:sz w:val="20"/>
                <w:szCs w:val="20"/>
                <w:lang w:eastAsia="ru-RU" w:bidi="ar-SA"/>
              </w:rPr>
              <w:t>1</w:t>
            </w:r>
            <w:r w:rsidR="006D3295" w:rsidRPr="008C6FB3">
              <w:rPr>
                <w:rFonts w:eastAsia="Times New Roman" w:cs="Times New Roman"/>
                <w:kern w:val="0"/>
                <w:sz w:val="20"/>
                <w:szCs w:val="20"/>
                <w:lang w:eastAsia="ru-RU" w:bidi="ar-SA"/>
              </w:rPr>
              <w:t>,</w:t>
            </w:r>
            <w:r w:rsidRPr="008C6FB3">
              <w:rPr>
                <w:rFonts w:eastAsia="Times New Roman" w:cs="Times New Roman"/>
                <w:kern w:val="0"/>
                <w:sz w:val="20"/>
                <w:szCs w:val="20"/>
                <w:lang w:eastAsia="ru-RU" w:bidi="ar-SA"/>
              </w:rPr>
              <w:t>268</w:t>
            </w:r>
            <w:r w:rsidR="006D3295" w:rsidRPr="008C6FB3">
              <w:rPr>
                <w:rFonts w:eastAsia="Times New Roman" w:cs="Times New Roman"/>
                <w:kern w:val="0"/>
                <w:sz w:val="20"/>
                <w:szCs w:val="20"/>
                <w:lang w:eastAsia="ru-RU" w:bidi="ar-SA"/>
              </w:rPr>
              <w:t xml:space="preserve"> тыс. чел</w:t>
            </w:r>
          </w:p>
        </w:tc>
        <w:tc>
          <w:tcPr>
            <w:tcW w:w="1769" w:type="dxa"/>
            <w:tcBorders>
              <w:top w:val="single" w:sz="4" w:space="0" w:color="auto"/>
              <w:left w:val="single" w:sz="4" w:space="0" w:color="auto"/>
              <w:bottom w:val="single" w:sz="4" w:space="0" w:color="auto"/>
              <w:right w:val="single" w:sz="4" w:space="0" w:color="auto"/>
            </w:tcBorders>
            <w:vAlign w:val="center"/>
          </w:tcPr>
          <w:p w:rsidR="006D3295" w:rsidRPr="008C6FB3" w:rsidRDefault="007273A0" w:rsidP="00D13A29">
            <w:pPr>
              <w:ind w:firstLine="0"/>
              <w:jc w:val="center"/>
              <w:rPr>
                <w:rFonts w:eastAsia="Times New Roman" w:cs="Times New Roman"/>
                <w:kern w:val="0"/>
                <w:sz w:val="20"/>
                <w:szCs w:val="20"/>
                <w:u w:val="single"/>
                <w:lang w:eastAsia="ru-RU" w:bidi="ar-SA"/>
              </w:rPr>
            </w:pPr>
            <w:r w:rsidRPr="008C6FB3">
              <w:rPr>
                <w:rFonts w:eastAsia="Times New Roman" w:cs="Times New Roman"/>
                <w:kern w:val="0"/>
                <w:sz w:val="20"/>
                <w:szCs w:val="20"/>
                <w:u w:val="single"/>
                <w:lang w:eastAsia="ru-RU" w:bidi="ar-SA"/>
              </w:rPr>
              <w:t xml:space="preserve">         - </w:t>
            </w:r>
          </w:p>
          <w:p w:rsidR="006D3295" w:rsidRPr="008C6FB3" w:rsidRDefault="007273A0" w:rsidP="00017877">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1</w:t>
            </w:r>
            <w:r w:rsidR="006D3295" w:rsidRPr="008C6FB3">
              <w:rPr>
                <w:rFonts w:eastAsia="Times New Roman" w:cs="Times New Roman"/>
                <w:kern w:val="0"/>
                <w:sz w:val="20"/>
                <w:szCs w:val="20"/>
                <w:lang w:eastAsia="ru-RU" w:bidi="ar-SA"/>
              </w:rPr>
              <w:t>,</w:t>
            </w:r>
            <w:r w:rsidRPr="008C6FB3">
              <w:rPr>
                <w:rFonts w:eastAsia="Times New Roman" w:cs="Times New Roman"/>
                <w:kern w:val="0"/>
                <w:sz w:val="20"/>
                <w:szCs w:val="20"/>
                <w:lang w:eastAsia="ru-RU" w:bidi="ar-SA"/>
              </w:rPr>
              <w:t>268</w:t>
            </w:r>
          </w:p>
        </w:tc>
        <w:tc>
          <w:tcPr>
            <w:tcW w:w="1701" w:type="dxa"/>
            <w:tcBorders>
              <w:top w:val="single" w:sz="4" w:space="0" w:color="auto"/>
              <w:left w:val="single" w:sz="4" w:space="0" w:color="auto"/>
              <w:bottom w:val="single" w:sz="4" w:space="0" w:color="auto"/>
              <w:right w:val="single" w:sz="4" w:space="0" w:color="auto"/>
            </w:tcBorders>
            <w:vAlign w:val="center"/>
          </w:tcPr>
          <w:p w:rsidR="006D3295" w:rsidRPr="008C6FB3" w:rsidRDefault="006D3295" w:rsidP="00D13A29">
            <w:pPr>
              <w:ind w:firstLine="0"/>
              <w:jc w:val="center"/>
              <w:rPr>
                <w:rFonts w:eastAsia="Times New Roman" w:cs="Times New Roman"/>
                <w:kern w:val="0"/>
                <w:sz w:val="20"/>
                <w:szCs w:val="20"/>
                <w:u w:val="single"/>
                <w:lang w:eastAsia="ru-RU" w:bidi="ar-SA"/>
              </w:rPr>
            </w:pPr>
            <w:r w:rsidRPr="008C6FB3">
              <w:rPr>
                <w:rFonts w:eastAsia="Times New Roman" w:cs="Times New Roman"/>
                <w:kern w:val="0"/>
                <w:sz w:val="20"/>
                <w:szCs w:val="20"/>
                <w:u w:val="single"/>
                <w:lang w:eastAsia="ru-RU" w:bidi="ar-SA"/>
              </w:rPr>
              <w:t>300</w:t>
            </w:r>
          </w:p>
          <w:p w:rsidR="006D3295" w:rsidRPr="008C6FB3" w:rsidRDefault="006D3295" w:rsidP="00D13A29">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230</w:t>
            </w:r>
          </w:p>
        </w:tc>
        <w:tc>
          <w:tcPr>
            <w:tcW w:w="1701" w:type="dxa"/>
            <w:tcBorders>
              <w:top w:val="single" w:sz="4" w:space="0" w:color="auto"/>
              <w:left w:val="single" w:sz="4" w:space="0" w:color="auto"/>
              <w:bottom w:val="single" w:sz="4" w:space="0" w:color="auto"/>
              <w:right w:val="single" w:sz="4" w:space="0" w:color="auto"/>
            </w:tcBorders>
            <w:vAlign w:val="center"/>
          </w:tcPr>
          <w:p w:rsidR="007273A0" w:rsidRPr="008C6FB3" w:rsidRDefault="007273A0" w:rsidP="007273A0">
            <w:pPr>
              <w:ind w:firstLine="0"/>
              <w:jc w:val="center"/>
              <w:rPr>
                <w:rFonts w:eastAsia="Times New Roman" w:cs="Times New Roman"/>
                <w:kern w:val="0"/>
                <w:sz w:val="20"/>
                <w:szCs w:val="20"/>
                <w:u w:val="single"/>
                <w:lang w:eastAsia="ru-RU" w:bidi="ar-SA"/>
              </w:rPr>
            </w:pPr>
            <w:r w:rsidRPr="008C6FB3">
              <w:rPr>
                <w:rFonts w:eastAsia="Times New Roman" w:cs="Times New Roman"/>
                <w:kern w:val="0"/>
                <w:sz w:val="20"/>
                <w:szCs w:val="20"/>
                <w:u w:val="single"/>
                <w:lang w:eastAsia="ru-RU" w:bidi="ar-SA"/>
              </w:rPr>
              <w:t xml:space="preserve">         - </w:t>
            </w:r>
          </w:p>
          <w:p w:rsidR="006D3295" w:rsidRPr="008C6FB3" w:rsidRDefault="007273A0" w:rsidP="007273A0">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296,7</w:t>
            </w:r>
          </w:p>
        </w:tc>
        <w:tc>
          <w:tcPr>
            <w:tcW w:w="2228" w:type="dxa"/>
            <w:tcBorders>
              <w:top w:val="single" w:sz="4" w:space="0" w:color="auto"/>
              <w:left w:val="single" w:sz="4" w:space="0" w:color="auto"/>
              <w:bottom w:val="single" w:sz="4" w:space="0" w:color="auto"/>
              <w:right w:val="single" w:sz="4" w:space="0" w:color="auto"/>
            </w:tcBorders>
            <w:vAlign w:val="center"/>
          </w:tcPr>
          <w:p w:rsidR="006D3295" w:rsidRPr="008C6FB3" w:rsidRDefault="007273A0" w:rsidP="00D13A29">
            <w:pPr>
              <w:ind w:firstLine="0"/>
              <w:jc w:val="center"/>
              <w:rPr>
                <w:rFonts w:eastAsia="Times New Roman" w:cs="Times New Roman"/>
                <w:kern w:val="0"/>
                <w:sz w:val="20"/>
                <w:szCs w:val="20"/>
                <w:u w:val="single"/>
                <w:lang w:eastAsia="ru-RU" w:bidi="ar-SA"/>
              </w:rPr>
            </w:pPr>
            <w:r w:rsidRPr="008C6FB3">
              <w:rPr>
                <w:rFonts w:eastAsia="Times New Roman" w:cs="Times New Roman"/>
                <w:kern w:val="0"/>
                <w:sz w:val="20"/>
                <w:szCs w:val="20"/>
                <w:u w:val="single"/>
                <w:lang w:eastAsia="ru-RU" w:bidi="ar-SA"/>
              </w:rPr>
              <w:t xml:space="preserve">        -</w:t>
            </w:r>
          </w:p>
          <w:p w:rsidR="006D3295" w:rsidRPr="008C6FB3" w:rsidRDefault="007273A0" w:rsidP="00017877">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356,04</w:t>
            </w:r>
          </w:p>
        </w:tc>
      </w:tr>
      <w:tr w:rsidR="008C6FB3" w:rsidRPr="008C6FB3" w:rsidTr="007273A0">
        <w:trPr>
          <w:cantSplit/>
          <w:trHeight w:val="338"/>
        </w:trPr>
        <w:tc>
          <w:tcPr>
            <w:tcW w:w="2229" w:type="dxa"/>
            <w:tcBorders>
              <w:top w:val="single" w:sz="4" w:space="0" w:color="auto"/>
              <w:left w:val="single" w:sz="4" w:space="0" w:color="000000"/>
              <w:bottom w:val="single" w:sz="4" w:space="0" w:color="000000"/>
            </w:tcBorders>
          </w:tcPr>
          <w:p w:rsidR="006D3295" w:rsidRPr="008C6FB3" w:rsidRDefault="006D3295" w:rsidP="00D13A29">
            <w:pPr>
              <w:ind w:firstLine="0"/>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Поливочные нужды</w:t>
            </w:r>
          </w:p>
        </w:tc>
        <w:tc>
          <w:tcPr>
            <w:tcW w:w="1769" w:type="dxa"/>
            <w:tcBorders>
              <w:top w:val="single" w:sz="4" w:space="0" w:color="auto"/>
              <w:left w:val="single" w:sz="4" w:space="0" w:color="000000"/>
              <w:bottom w:val="single" w:sz="4" w:space="0" w:color="000000"/>
            </w:tcBorders>
            <w:vAlign w:val="center"/>
          </w:tcPr>
          <w:p w:rsidR="006D3295" w:rsidRPr="008C6FB3" w:rsidRDefault="007273A0" w:rsidP="00017877">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1</w:t>
            </w:r>
            <w:r w:rsidR="006D3295" w:rsidRPr="008C6FB3">
              <w:rPr>
                <w:rFonts w:eastAsia="Times New Roman" w:cs="Times New Roman"/>
                <w:kern w:val="0"/>
                <w:sz w:val="20"/>
                <w:szCs w:val="20"/>
                <w:lang w:eastAsia="ru-RU" w:bidi="ar-SA"/>
              </w:rPr>
              <w:t>,</w:t>
            </w:r>
            <w:r w:rsidRPr="008C6FB3">
              <w:rPr>
                <w:rFonts w:eastAsia="Times New Roman" w:cs="Times New Roman"/>
                <w:kern w:val="0"/>
                <w:sz w:val="20"/>
                <w:szCs w:val="20"/>
                <w:lang w:eastAsia="ru-RU" w:bidi="ar-SA"/>
              </w:rPr>
              <w:t>268</w:t>
            </w:r>
          </w:p>
        </w:tc>
        <w:tc>
          <w:tcPr>
            <w:tcW w:w="1701" w:type="dxa"/>
            <w:tcBorders>
              <w:top w:val="single" w:sz="4" w:space="0" w:color="auto"/>
              <w:left w:val="single" w:sz="4" w:space="0" w:color="000000"/>
              <w:bottom w:val="single" w:sz="4" w:space="0" w:color="000000"/>
            </w:tcBorders>
            <w:vAlign w:val="center"/>
          </w:tcPr>
          <w:p w:rsidR="006D3295" w:rsidRPr="008C6FB3" w:rsidRDefault="006D3295" w:rsidP="00D13A29">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70</w:t>
            </w:r>
          </w:p>
        </w:tc>
        <w:tc>
          <w:tcPr>
            <w:tcW w:w="1701" w:type="dxa"/>
            <w:tcBorders>
              <w:top w:val="single" w:sz="4" w:space="0" w:color="auto"/>
              <w:left w:val="single" w:sz="4" w:space="0" w:color="000000"/>
              <w:bottom w:val="single" w:sz="4" w:space="0" w:color="000000"/>
            </w:tcBorders>
            <w:vAlign w:val="center"/>
          </w:tcPr>
          <w:p w:rsidR="006D3295" w:rsidRPr="008C6FB3" w:rsidRDefault="007273A0" w:rsidP="00017877">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90</w:t>
            </w:r>
            <w:r w:rsidR="006D3295" w:rsidRPr="008C6FB3">
              <w:rPr>
                <w:rFonts w:eastAsia="Times New Roman" w:cs="Times New Roman"/>
                <w:kern w:val="0"/>
                <w:sz w:val="20"/>
                <w:szCs w:val="20"/>
                <w:lang w:eastAsia="ru-RU" w:bidi="ar-SA"/>
              </w:rPr>
              <w:t>,3</w:t>
            </w:r>
          </w:p>
        </w:tc>
        <w:tc>
          <w:tcPr>
            <w:tcW w:w="2228" w:type="dxa"/>
            <w:tcBorders>
              <w:top w:val="single" w:sz="4" w:space="0" w:color="auto"/>
              <w:left w:val="single" w:sz="4" w:space="0" w:color="000000"/>
              <w:bottom w:val="single" w:sz="4" w:space="0" w:color="000000"/>
              <w:right w:val="single" w:sz="4" w:space="0" w:color="000000"/>
            </w:tcBorders>
            <w:vAlign w:val="center"/>
          </w:tcPr>
          <w:p w:rsidR="006D3295" w:rsidRPr="008C6FB3" w:rsidRDefault="007273A0" w:rsidP="00017877">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108</w:t>
            </w:r>
            <w:r w:rsidR="006D3295" w:rsidRPr="008C6FB3">
              <w:rPr>
                <w:rFonts w:eastAsia="Times New Roman" w:cs="Times New Roman"/>
                <w:kern w:val="0"/>
                <w:sz w:val="20"/>
                <w:szCs w:val="20"/>
                <w:lang w:eastAsia="ru-RU" w:bidi="ar-SA"/>
              </w:rPr>
              <w:t>,</w:t>
            </w:r>
            <w:r w:rsidRPr="008C6FB3">
              <w:rPr>
                <w:rFonts w:eastAsia="Times New Roman" w:cs="Times New Roman"/>
                <w:kern w:val="0"/>
                <w:sz w:val="20"/>
                <w:szCs w:val="20"/>
                <w:lang w:eastAsia="ru-RU" w:bidi="ar-SA"/>
              </w:rPr>
              <w:t>36</w:t>
            </w:r>
          </w:p>
        </w:tc>
      </w:tr>
      <w:tr w:rsidR="008C6FB3" w:rsidRPr="008C6FB3" w:rsidTr="002E7414">
        <w:trPr>
          <w:cantSplit/>
          <w:trHeight w:val="360"/>
        </w:trPr>
        <w:tc>
          <w:tcPr>
            <w:tcW w:w="2229" w:type="dxa"/>
            <w:tcBorders>
              <w:left w:val="single" w:sz="4" w:space="0" w:color="000000"/>
              <w:bottom w:val="single" w:sz="4" w:space="0" w:color="000000"/>
            </w:tcBorders>
          </w:tcPr>
          <w:p w:rsidR="006D3295" w:rsidRPr="008C6FB3" w:rsidRDefault="006D3295" w:rsidP="00D13A29">
            <w:pPr>
              <w:ind w:firstLine="0"/>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Итого</w:t>
            </w:r>
          </w:p>
        </w:tc>
        <w:tc>
          <w:tcPr>
            <w:tcW w:w="1769" w:type="dxa"/>
            <w:tcBorders>
              <w:left w:val="single" w:sz="4" w:space="0" w:color="000000"/>
              <w:bottom w:val="single" w:sz="4" w:space="0" w:color="000000"/>
            </w:tcBorders>
            <w:vAlign w:val="center"/>
          </w:tcPr>
          <w:p w:rsidR="006D3295" w:rsidRPr="008C6FB3" w:rsidRDefault="006D3295" w:rsidP="00D13A29">
            <w:pPr>
              <w:ind w:firstLine="0"/>
              <w:jc w:val="center"/>
              <w:rPr>
                <w:rFonts w:eastAsia="Times New Roman" w:cs="Times New Roman"/>
                <w:kern w:val="0"/>
                <w:sz w:val="20"/>
                <w:szCs w:val="20"/>
                <w:lang w:eastAsia="ru-RU" w:bidi="ar-SA"/>
              </w:rPr>
            </w:pPr>
          </w:p>
        </w:tc>
        <w:tc>
          <w:tcPr>
            <w:tcW w:w="1701" w:type="dxa"/>
            <w:tcBorders>
              <w:left w:val="single" w:sz="4" w:space="0" w:color="000000"/>
              <w:bottom w:val="single" w:sz="4" w:space="0" w:color="000000"/>
            </w:tcBorders>
            <w:vAlign w:val="center"/>
          </w:tcPr>
          <w:p w:rsidR="006D3295" w:rsidRPr="008C6FB3" w:rsidRDefault="006D3295" w:rsidP="00D13A29">
            <w:pPr>
              <w:ind w:firstLine="0"/>
              <w:jc w:val="center"/>
              <w:rPr>
                <w:rFonts w:eastAsia="Times New Roman" w:cs="Times New Roman"/>
                <w:kern w:val="0"/>
                <w:sz w:val="20"/>
                <w:szCs w:val="20"/>
                <w:lang w:eastAsia="ru-RU" w:bidi="ar-SA"/>
              </w:rPr>
            </w:pPr>
          </w:p>
        </w:tc>
        <w:tc>
          <w:tcPr>
            <w:tcW w:w="1701" w:type="dxa"/>
            <w:tcBorders>
              <w:left w:val="single" w:sz="4" w:space="0" w:color="000000"/>
              <w:bottom w:val="single" w:sz="4" w:space="0" w:color="000000"/>
            </w:tcBorders>
            <w:vAlign w:val="center"/>
          </w:tcPr>
          <w:p w:rsidR="006D3295" w:rsidRPr="008C6FB3" w:rsidRDefault="007273A0" w:rsidP="00017877">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387</w:t>
            </w:r>
          </w:p>
        </w:tc>
        <w:tc>
          <w:tcPr>
            <w:tcW w:w="2228" w:type="dxa"/>
            <w:tcBorders>
              <w:left w:val="single" w:sz="4" w:space="0" w:color="000000"/>
              <w:bottom w:val="single" w:sz="4" w:space="0" w:color="000000"/>
              <w:right w:val="single" w:sz="4" w:space="0" w:color="000000"/>
            </w:tcBorders>
            <w:vAlign w:val="center"/>
          </w:tcPr>
          <w:p w:rsidR="006D3295" w:rsidRPr="008C6FB3" w:rsidRDefault="007273A0" w:rsidP="00017877">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464</w:t>
            </w:r>
            <w:r w:rsidR="006D3295" w:rsidRPr="008C6FB3">
              <w:rPr>
                <w:rFonts w:eastAsia="Times New Roman" w:cs="Times New Roman"/>
                <w:kern w:val="0"/>
                <w:sz w:val="20"/>
                <w:szCs w:val="20"/>
                <w:lang w:eastAsia="ru-RU" w:bidi="ar-SA"/>
              </w:rPr>
              <w:t>,</w:t>
            </w:r>
            <w:r w:rsidRPr="008C6FB3">
              <w:rPr>
                <w:rFonts w:eastAsia="Times New Roman" w:cs="Times New Roman"/>
                <w:kern w:val="0"/>
                <w:sz w:val="20"/>
                <w:szCs w:val="20"/>
                <w:lang w:eastAsia="ru-RU" w:bidi="ar-SA"/>
              </w:rPr>
              <w:t>4</w:t>
            </w:r>
          </w:p>
        </w:tc>
      </w:tr>
      <w:bookmarkEnd w:id="53"/>
    </w:tbl>
    <w:p w:rsidR="00CB2330" w:rsidRPr="008C6FB3" w:rsidRDefault="00CB2330" w:rsidP="00D13A29">
      <w:pPr>
        <w:ind w:left="37" w:firstLine="671"/>
        <w:jc w:val="right"/>
        <w:rPr>
          <w:rFonts w:eastAsia="Times New Roman" w:cs="Times New Roman"/>
          <w:kern w:val="0"/>
          <w:szCs w:val="26"/>
          <w:lang w:eastAsia="ru-RU" w:bidi="ar-SA"/>
        </w:rPr>
      </w:pPr>
    </w:p>
    <w:p w:rsidR="007273A0" w:rsidRPr="008C6FB3" w:rsidRDefault="007273A0" w:rsidP="007273A0">
      <w:pPr>
        <w:ind w:left="37" w:firstLine="671"/>
        <w:jc w:val="right"/>
        <w:rPr>
          <w:rFonts w:eastAsia="Times New Roman" w:cs="Times New Roman"/>
          <w:kern w:val="0"/>
          <w:szCs w:val="26"/>
          <w:lang w:eastAsia="ru-RU" w:bidi="ar-SA"/>
        </w:rPr>
      </w:pPr>
      <w:r w:rsidRPr="008C6FB3">
        <w:rPr>
          <w:rFonts w:eastAsia="Times New Roman" w:cs="Times New Roman"/>
          <w:kern w:val="0"/>
          <w:szCs w:val="26"/>
          <w:lang w:eastAsia="ru-RU" w:bidi="ar-SA"/>
        </w:rPr>
        <w:t>Таблица 32</w:t>
      </w:r>
    </w:p>
    <w:tbl>
      <w:tblPr>
        <w:tblW w:w="5000" w:type="pct"/>
        <w:tblInd w:w="-34" w:type="dxa"/>
        <w:tblLayout w:type="fixed"/>
        <w:tblLook w:val="0000" w:firstRow="0" w:lastRow="0" w:firstColumn="0" w:lastColumn="0" w:noHBand="0" w:noVBand="0"/>
      </w:tblPr>
      <w:tblGrid>
        <w:gridCol w:w="2229"/>
        <w:gridCol w:w="1769"/>
        <w:gridCol w:w="1701"/>
        <w:gridCol w:w="1701"/>
        <w:gridCol w:w="2228"/>
      </w:tblGrid>
      <w:tr w:rsidR="008C6FB3" w:rsidRPr="008C6FB3" w:rsidTr="00DB1D64">
        <w:trPr>
          <w:cantSplit/>
          <w:trHeight w:val="445"/>
        </w:trPr>
        <w:tc>
          <w:tcPr>
            <w:tcW w:w="2229" w:type="dxa"/>
            <w:vMerge w:val="restart"/>
            <w:tcBorders>
              <w:top w:val="single" w:sz="4" w:space="0" w:color="000000"/>
              <w:left w:val="single" w:sz="4" w:space="0" w:color="000000"/>
              <w:bottom w:val="single" w:sz="4" w:space="0" w:color="000000"/>
            </w:tcBorders>
            <w:shd w:val="clear" w:color="auto" w:fill="DEEAF6" w:themeFill="accent1" w:themeFillTint="33"/>
            <w:vAlign w:val="center"/>
          </w:tcPr>
          <w:p w:rsidR="007273A0" w:rsidRPr="008C6FB3" w:rsidRDefault="007273A0" w:rsidP="00DB1D64">
            <w:pPr>
              <w:ind w:left="37"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Наименование потребителей</w:t>
            </w:r>
          </w:p>
        </w:tc>
        <w:tc>
          <w:tcPr>
            <w:tcW w:w="1769" w:type="dxa"/>
            <w:vMerge w:val="restart"/>
            <w:tcBorders>
              <w:top w:val="single" w:sz="4" w:space="0" w:color="000000"/>
              <w:left w:val="single" w:sz="4" w:space="0" w:color="000000"/>
              <w:bottom w:val="single" w:sz="4" w:space="0" w:color="000000"/>
            </w:tcBorders>
            <w:shd w:val="clear" w:color="auto" w:fill="DEEAF6" w:themeFill="accent1" w:themeFillTint="33"/>
            <w:vAlign w:val="center"/>
          </w:tcPr>
          <w:p w:rsidR="007273A0" w:rsidRPr="008C6FB3" w:rsidRDefault="007273A0" w:rsidP="00DB1D64">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Население</w:t>
            </w:r>
          </w:p>
          <w:p w:rsidR="007273A0" w:rsidRPr="008C6FB3" w:rsidRDefault="007273A0" w:rsidP="00DB1D64">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тыс. чел.</w:t>
            </w:r>
          </w:p>
          <w:p w:rsidR="007273A0" w:rsidRPr="008C6FB3" w:rsidRDefault="007273A0" w:rsidP="00DB1D64">
            <w:pPr>
              <w:ind w:left="37" w:firstLine="0"/>
              <w:jc w:val="center"/>
              <w:rPr>
                <w:rFonts w:eastAsia="Times New Roman" w:cs="Times New Roman"/>
                <w:kern w:val="0"/>
                <w:sz w:val="20"/>
                <w:szCs w:val="20"/>
                <w:u w:val="single"/>
                <w:lang w:eastAsia="ru-RU" w:bidi="ar-SA"/>
              </w:rPr>
            </w:pPr>
            <w:r w:rsidRPr="008C6FB3">
              <w:rPr>
                <w:rFonts w:eastAsia="Times New Roman" w:cs="Times New Roman"/>
                <w:kern w:val="0"/>
                <w:sz w:val="20"/>
                <w:szCs w:val="20"/>
                <w:lang w:eastAsia="ru-RU" w:bidi="ar-SA"/>
              </w:rPr>
              <w:t>1.</w:t>
            </w:r>
            <w:r w:rsidRPr="008C6FB3">
              <w:rPr>
                <w:rFonts w:eastAsia="Times New Roman" w:cs="Times New Roman"/>
                <w:kern w:val="0"/>
                <w:sz w:val="20"/>
                <w:szCs w:val="20"/>
                <w:u w:val="single"/>
                <w:lang w:eastAsia="ru-RU" w:bidi="ar-SA"/>
              </w:rPr>
              <w:t>многоквартирная</w:t>
            </w:r>
            <w:r w:rsidRPr="008C6FB3">
              <w:rPr>
                <w:rFonts w:eastAsia="Times New Roman" w:cs="Times New Roman"/>
                <w:kern w:val="0"/>
                <w:sz w:val="20"/>
                <w:szCs w:val="20"/>
                <w:lang w:eastAsia="ru-RU" w:bidi="ar-SA"/>
              </w:rPr>
              <w:t xml:space="preserve"> </w:t>
            </w:r>
            <w:r w:rsidRPr="008C6FB3">
              <w:rPr>
                <w:rFonts w:eastAsia="Times New Roman" w:cs="Times New Roman"/>
                <w:kern w:val="0"/>
                <w:sz w:val="20"/>
                <w:szCs w:val="20"/>
                <w:u w:val="single"/>
                <w:lang w:eastAsia="ru-RU" w:bidi="ar-SA"/>
              </w:rPr>
              <w:t>застройка</w:t>
            </w:r>
          </w:p>
          <w:p w:rsidR="007273A0" w:rsidRPr="008C6FB3" w:rsidRDefault="007273A0" w:rsidP="00DB1D64">
            <w:pPr>
              <w:ind w:left="37"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2.усадебная застройка</w:t>
            </w:r>
          </w:p>
        </w:tc>
        <w:tc>
          <w:tcPr>
            <w:tcW w:w="1701" w:type="dxa"/>
            <w:vMerge w:val="restart"/>
            <w:tcBorders>
              <w:top w:val="single" w:sz="4" w:space="0" w:color="000000"/>
              <w:left w:val="single" w:sz="4" w:space="0" w:color="000000"/>
              <w:bottom w:val="single" w:sz="4" w:space="0" w:color="000000"/>
            </w:tcBorders>
            <w:shd w:val="clear" w:color="auto" w:fill="DEEAF6" w:themeFill="accent1" w:themeFillTint="33"/>
            <w:vAlign w:val="center"/>
          </w:tcPr>
          <w:p w:rsidR="007273A0" w:rsidRPr="008C6FB3" w:rsidRDefault="007273A0" w:rsidP="00DB1D64">
            <w:pPr>
              <w:ind w:left="37"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Норма</w:t>
            </w:r>
          </w:p>
          <w:p w:rsidR="007273A0" w:rsidRPr="008C6FB3" w:rsidRDefault="007273A0" w:rsidP="00DB1D64">
            <w:pPr>
              <w:ind w:left="37" w:firstLine="0"/>
              <w:jc w:val="center"/>
              <w:rPr>
                <w:rFonts w:eastAsia="Times New Roman" w:cs="Times New Roman"/>
                <w:kern w:val="0"/>
                <w:sz w:val="20"/>
                <w:szCs w:val="20"/>
                <w:lang w:eastAsia="ru-RU" w:bidi="ar-SA"/>
              </w:rPr>
            </w:pPr>
            <w:proofErr w:type="spellStart"/>
            <w:r w:rsidRPr="008C6FB3">
              <w:rPr>
                <w:rFonts w:eastAsia="Times New Roman" w:cs="Times New Roman"/>
                <w:kern w:val="0"/>
                <w:sz w:val="20"/>
                <w:szCs w:val="20"/>
                <w:lang w:eastAsia="ru-RU" w:bidi="ar-SA"/>
              </w:rPr>
              <w:t>водопотребл</w:t>
            </w:r>
            <w:proofErr w:type="spellEnd"/>
          </w:p>
          <w:p w:rsidR="007273A0" w:rsidRPr="008C6FB3" w:rsidRDefault="007273A0" w:rsidP="00DB1D64">
            <w:pPr>
              <w:ind w:left="37"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л/</w:t>
            </w:r>
            <w:proofErr w:type="spellStart"/>
            <w:r w:rsidRPr="008C6FB3">
              <w:rPr>
                <w:rFonts w:eastAsia="Times New Roman" w:cs="Times New Roman"/>
                <w:kern w:val="0"/>
                <w:sz w:val="20"/>
                <w:szCs w:val="20"/>
                <w:lang w:eastAsia="ru-RU" w:bidi="ar-SA"/>
              </w:rPr>
              <w:t>сут</w:t>
            </w:r>
            <w:proofErr w:type="spellEnd"/>
            <w:r w:rsidRPr="008C6FB3">
              <w:rPr>
                <w:rFonts w:eastAsia="Times New Roman" w:cs="Times New Roman"/>
                <w:kern w:val="0"/>
                <w:sz w:val="20"/>
                <w:szCs w:val="20"/>
                <w:lang w:eastAsia="ru-RU" w:bidi="ar-SA"/>
              </w:rPr>
              <w:t>*чел</w:t>
            </w:r>
          </w:p>
          <w:p w:rsidR="007273A0" w:rsidRPr="008C6FB3" w:rsidRDefault="007273A0" w:rsidP="00DB1D64">
            <w:pPr>
              <w:ind w:firstLine="0"/>
              <w:jc w:val="center"/>
              <w:rPr>
                <w:rFonts w:eastAsia="Times New Roman" w:cs="Times New Roman"/>
                <w:kern w:val="0"/>
                <w:sz w:val="20"/>
                <w:szCs w:val="20"/>
                <w:lang w:eastAsia="ru-RU" w:bidi="ar-SA"/>
              </w:rPr>
            </w:pPr>
          </w:p>
        </w:tc>
        <w:tc>
          <w:tcPr>
            <w:tcW w:w="3929" w:type="dxa"/>
            <w:gridSpan w:val="2"/>
            <w:tcBorders>
              <w:top w:val="single" w:sz="4" w:space="0" w:color="000000"/>
              <w:left w:val="single" w:sz="4" w:space="0" w:color="000000"/>
              <w:bottom w:val="single" w:sz="4" w:space="0" w:color="auto"/>
              <w:right w:val="single" w:sz="4" w:space="0" w:color="000000"/>
            </w:tcBorders>
            <w:shd w:val="clear" w:color="auto" w:fill="DEEAF6" w:themeFill="accent1" w:themeFillTint="33"/>
            <w:vAlign w:val="center"/>
          </w:tcPr>
          <w:p w:rsidR="007273A0" w:rsidRPr="008C6FB3" w:rsidRDefault="007273A0" w:rsidP="00DB1D64">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Расходы воды,</w:t>
            </w:r>
          </w:p>
          <w:p w:rsidR="007273A0" w:rsidRPr="008C6FB3" w:rsidRDefault="007273A0" w:rsidP="00DB1D64">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м</w:t>
            </w:r>
            <w:r w:rsidRPr="008C6FB3">
              <w:rPr>
                <w:rFonts w:eastAsia="Times New Roman" w:cs="Times New Roman"/>
                <w:kern w:val="0"/>
                <w:sz w:val="20"/>
                <w:szCs w:val="20"/>
                <w:vertAlign w:val="superscript"/>
                <w:lang w:eastAsia="ru-RU" w:bidi="ar-SA"/>
              </w:rPr>
              <w:t>3</w:t>
            </w:r>
            <w:r w:rsidRPr="008C6FB3">
              <w:rPr>
                <w:rFonts w:eastAsia="Times New Roman" w:cs="Times New Roman"/>
                <w:kern w:val="0"/>
                <w:sz w:val="20"/>
                <w:szCs w:val="20"/>
                <w:lang w:eastAsia="ru-RU" w:bidi="ar-SA"/>
              </w:rPr>
              <w:t>/</w:t>
            </w:r>
            <w:proofErr w:type="spellStart"/>
            <w:r w:rsidRPr="008C6FB3">
              <w:rPr>
                <w:rFonts w:eastAsia="Times New Roman" w:cs="Times New Roman"/>
                <w:kern w:val="0"/>
                <w:sz w:val="20"/>
                <w:szCs w:val="20"/>
                <w:lang w:eastAsia="ru-RU" w:bidi="ar-SA"/>
              </w:rPr>
              <w:t>сут</w:t>
            </w:r>
            <w:proofErr w:type="spellEnd"/>
          </w:p>
        </w:tc>
      </w:tr>
      <w:tr w:rsidR="008C6FB3" w:rsidRPr="008C6FB3" w:rsidTr="00DB1D64">
        <w:trPr>
          <w:cantSplit/>
          <w:trHeight w:val="686"/>
        </w:trPr>
        <w:tc>
          <w:tcPr>
            <w:tcW w:w="2229" w:type="dxa"/>
            <w:vMerge/>
            <w:tcBorders>
              <w:top w:val="single" w:sz="4" w:space="0" w:color="000000"/>
              <w:left w:val="single" w:sz="4" w:space="0" w:color="000000"/>
              <w:bottom w:val="single" w:sz="4" w:space="0" w:color="auto"/>
            </w:tcBorders>
            <w:shd w:val="clear" w:color="auto" w:fill="DEEAF6" w:themeFill="accent1" w:themeFillTint="33"/>
            <w:vAlign w:val="center"/>
          </w:tcPr>
          <w:p w:rsidR="007273A0" w:rsidRPr="008C6FB3" w:rsidRDefault="007273A0" w:rsidP="00DB1D64">
            <w:pPr>
              <w:ind w:left="37" w:firstLine="671"/>
              <w:jc w:val="center"/>
              <w:rPr>
                <w:rFonts w:eastAsia="Times New Roman" w:cs="Times New Roman"/>
                <w:kern w:val="0"/>
                <w:sz w:val="20"/>
                <w:szCs w:val="20"/>
                <w:lang w:eastAsia="ru-RU" w:bidi="ar-SA"/>
              </w:rPr>
            </w:pPr>
          </w:p>
        </w:tc>
        <w:tc>
          <w:tcPr>
            <w:tcW w:w="1769" w:type="dxa"/>
            <w:vMerge/>
            <w:tcBorders>
              <w:top w:val="single" w:sz="4" w:space="0" w:color="000000"/>
              <w:left w:val="single" w:sz="4" w:space="0" w:color="000000"/>
              <w:bottom w:val="single" w:sz="4" w:space="0" w:color="auto"/>
            </w:tcBorders>
            <w:shd w:val="clear" w:color="auto" w:fill="DEEAF6" w:themeFill="accent1" w:themeFillTint="33"/>
            <w:vAlign w:val="center"/>
          </w:tcPr>
          <w:p w:rsidR="007273A0" w:rsidRPr="008C6FB3" w:rsidRDefault="007273A0" w:rsidP="00DB1D64">
            <w:pPr>
              <w:ind w:left="37" w:firstLine="671"/>
              <w:jc w:val="center"/>
              <w:rPr>
                <w:rFonts w:eastAsia="Times New Roman" w:cs="Times New Roman"/>
                <w:kern w:val="0"/>
                <w:sz w:val="20"/>
                <w:szCs w:val="20"/>
                <w:lang w:eastAsia="ru-RU" w:bidi="ar-SA"/>
              </w:rPr>
            </w:pPr>
          </w:p>
        </w:tc>
        <w:tc>
          <w:tcPr>
            <w:tcW w:w="1701" w:type="dxa"/>
            <w:vMerge/>
            <w:tcBorders>
              <w:top w:val="single" w:sz="4" w:space="0" w:color="000000"/>
              <w:left w:val="single" w:sz="4" w:space="0" w:color="000000"/>
              <w:bottom w:val="single" w:sz="4" w:space="0" w:color="auto"/>
              <w:right w:val="single" w:sz="4" w:space="0" w:color="auto"/>
            </w:tcBorders>
            <w:shd w:val="clear" w:color="auto" w:fill="DEEAF6" w:themeFill="accent1" w:themeFillTint="33"/>
            <w:vAlign w:val="center"/>
          </w:tcPr>
          <w:p w:rsidR="007273A0" w:rsidRPr="008C6FB3" w:rsidRDefault="007273A0" w:rsidP="00DB1D64">
            <w:pPr>
              <w:ind w:left="37" w:firstLine="671"/>
              <w:jc w:val="center"/>
              <w:rPr>
                <w:rFonts w:eastAsia="Times New Roman" w:cs="Times New Roman"/>
                <w:kern w:val="0"/>
                <w:sz w:val="20"/>
                <w:szCs w:val="20"/>
                <w:lang w:eastAsia="ru-RU" w:bidi="ar-SA"/>
              </w:rPr>
            </w:pPr>
          </w:p>
        </w:tc>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7273A0" w:rsidRPr="008C6FB3" w:rsidRDefault="007273A0" w:rsidP="00DB1D64">
            <w:pPr>
              <w:ind w:left="37"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среднесуточные</w:t>
            </w:r>
          </w:p>
        </w:tc>
        <w:tc>
          <w:tcPr>
            <w:tcW w:w="22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7273A0" w:rsidRPr="008C6FB3" w:rsidRDefault="007273A0" w:rsidP="00DB1D64">
            <w:pPr>
              <w:ind w:left="37" w:firstLine="0"/>
              <w:jc w:val="center"/>
              <w:rPr>
                <w:rFonts w:eastAsia="Times New Roman" w:cs="Times New Roman"/>
                <w:kern w:val="0"/>
                <w:sz w:val="20"/>
                <w:szCs w:val="20"/>
                <w:lang w:eastAsia="ru-RU" w:bidi="ar-SA"/>
              </w:rPr>
            </w:pPr>
            <w:proofErr w:type="spellStart"/>
            <w:r w:rsidRPr="008C6FB3">
              <w:rPr>
                <w:rFonts w:eastAsia="Times New Roman" w:cs="Times New Roman"/>
                <w:kern w:val="0"/>
                <w:sz w:val="20"/>
                <w:szCs w:val="20"/>
                <w:lang w:eastAsia="ru-RU" w:bidi="ar-SA"/>
              </w:rPr>
              <w:t>Максимальносуточн</w:t>
            </w:r>
            <w:proofErr w:type="spellEnd"/>
            <w:r w:rsidRPr="008C6FB3">
              <w:rPr>
                <w:rFonts w:eastAsia="Times New Roman" w:cs="Times New Roman"/>
                <w:kern w:val="0"/>
                <w:sz w:val="20"/>
                <w:szCs w:val="20"/>
                <w:lang w:eastAsia="ru-RU" w:bidi="ar-SA"/>
              </w:rPr>
              <w:t>. К=1,2</w:t>
            </w:r>
          </w:p>
        </w:tc>
      </w:tr>
      <w:tr w:rsidR="008C6FB3" w:rsidRPr="008C6FB3" w:rsidTr="00DB1D64">
        <w:trPr>
          <w:cantSplit/>
          <w:trHeight w:val="338"/>
        </w:trPr>
        <w:tc>
          <w:tcPr>
            <w:tcW w:w="2229" w:type="dxa"/>
            <w:tcBorders>
              <w:top w:val="single" w:sz="4" w:space="0" w:color="auto"/>
              <w:left w:val="single" w:sz="4" w:space="0" w:color="auto"/>
              <w:bottom w:val="single" w:sz="4" w:space="0" w:color="auto"/>
              <w:right w:val="single" w:sz="4" w:space="0" w:color="auto"/>
            </w:tcBorders>
          </w:tcPr>
          <w:p w:rsidR="007273A0" w:rsidRPr="008C6FB3" w:rsidRDefault="007273A0" w:rsidP="00DB1D64">
            <w:pPr>
              <w:ind w:left="37" w:firstLine="0"/>
              <w:rPr>
                <w:rFonts w:eastAsia="Times New Roman" w:cs="Times New Roman"/>
                <w:kern w:val="0"/>
                <w:sz w:val="20"/>
                <w:szCs w:val="20"/>
                <w:lang w:eastAsia="ru-RU" w:bidi="ar-SA"/>
              </w:rPr>
            </w:pPr>
            <w:proofErr w:type="spellStart"/>
            <w:r w:rsidRPr="008C6FB3">
              <w:rPr>
                <w:rFonts w:eastAsia="Times New Roman" w:cs="Times New Roman"/>
                <w:kern w:val="0"/>
                <w:sz w:val="20"/>
                <w:szCs w:val="20"/>
                <w:lang w:eastAsia="ru-RU" w:bidi="ar-SA"/>
              </w:rPr>
              <w:t>Дутовское</w:t>
            </w:r>
            <w:proofErr w:type="spellEnd"/>
            <w:r w:rsidRPr="008C6FB3">
              <w:rPr>
                <w:rFonts w:eastAsia="Times New Roman" w:cs="Times New Roman"/>
                <w:kern w:val="0"/>
                <w:sz w:val="20"/>
                <w:szCs w:val="20"/>
                <w:lang w:eastAsia="ru-RU" w:bidi="ar-SA"/>
              </w:rPr>
              <w:t xml:space="preserve"> СП, население 0,763 тыс. чел</w:t>
            </w:r>
          </w:p>
        </w:tc>
        <w:tc>
          <w:tcPr>
            <w:tcW w:w="1769" w:type="dxa"/>
            <w:tcBorders>
              <w:top w:val="single" w:sz="4" w:space="0" w:color="auto"/>
              <w:left w:val="single" w:sz="4" w:space="0" w:color="auto"/>
              <w:bottom w:val="single" w:sz="4" w:space="0" w:color="auto"/>
              <w:right w:val="single" w:sz="4" w:space="0" w:color="auto"/>
            </w:tcBorders>
            <w:vAlign w:val="center"/>
          </w:tcPr>
          <w:p w:rsidR="007273A0" w:rsidRPr="008C6FB3" w:rsidRDefault="007273A0" w:rsidP="00DB1D64">
            <w:pPr>
              <w:ind w:firstLine="0"/>
              <w:jc w:val="center"/>
              <w:rPr>
                <w:rFonts w:eastAsia="Times New Roman" w:cs="Times New Roman"/>
                <w:kern w:val="0"/>
                <w:sz w:val="20"/>
                <w:szCs w:val="20"/>
                <w:u w:val="single"/>
                <w:lang w:eastAsia="ru-RU" w:bidi="ar-SA"/>
              </w:rPr>
            </w:pPr>
            <w:r w:rsidRPr="008C6FB3">
              <w:rPr>
                <w:rFonts w:eastAsia="Times New Roman" w:cs="Times New Roman"/>
                <w:kern w:val="0"/>
                <w:sz w:val="20"/>
                <w:szCs w:val="20"/>
                <w:u w:val="single"/>
                <w:lang w:eastAsia="ru-RU" w:bidi="ar-SA"/>
              </w:rPr>
              <w:t xml:space="preserve">         - </w:t>
            </w:r>
          </w:p>
          <w:p w:rsidR="007273A0" w:rsidRPr="008C6FB3" w:rsidRDefault="007273A0" w:rsidP="00DB1D64">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0,763</w:t>
            </w:r>
          </w:p>
        </w:tc>
        <w:tc>
          <w:tcPr>
            <w:tcW w:w="1701" w:type="dxa"/>
            <w:tcBorders>
              <w:top w:val="single" w:sz="4" w:space="0" w:color="auto"/>
              <w:left w:val="single" w:sz="4" w:space="0" w:color="auto"/>
              <w:bottom w:val="single" w:sz="4" w:space="0" w:color="auto"/>
              <w:right w:val="single" w:sz="4" w:space="0" w:color="auto"/>
            </w:tcBorders>
            <w:vAlign w:val="center"/>
          </w:tcPr>
          <w:p w:rsidR="007273A0" w:rsidRPr="008C6FB3" w:rsidRDefault="007273A0" w:rsidP="00DB1D64">
            <w:pPr>
              <w:ind w:firstLine="0"/>
              <w:jc w:val="center"/>
              <w:rPr>
                <w:rFonts w:eastAsia="Times New Roman" w:cs="Times New Roman"/>
                <w:kern w:val="0"/>
                <w:sz w:val="20"/>
                <w:szCs w:val="20"/>
                <w:u w:val="single"/>
                <w:lang w:eastAsia="ru-RU" w:bidi="ar-SA"/>
              </w:rPr>
            </w:pPr>
            <w:r w:rsidRPr="008C6FB3">
              <w:rPr>
                <w:rFonts w:eastAsia="Times New Roman" w:cs="Times New Roman"/>
                <w:kern w:val="0"/>
                <w:sz w:val="20"/>
                <w:szCs w:val="20"/>
                <w:u w:val="single"/>
                <w:lang w:eastAsia="ru-RU" w:bidi="ar-SA"/>
              </w:rPr>
              <w:t>300</w:t>
            </w:r>
          </w:p>
          <w:p w:rsidR="007273A0" w:rsidRPr="008C6FB3" w:rsidRDefault="007273A0" w:rsidP="00DB1D64">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230</w:t>
            </w:r>
          </w:p>
        </w:tc>
        <w:tc>
          <w:tcPr>
            <w:tcW w:w="1701" w:type="dxa"/>
            <w:tcBorders>
              <w:top w:val="single" w:sz="4" w:space="0" w:color="auto"/>
              <w:left w:val="single" w:sz="4" w:space="0" w:color="auto"/>
              <w:bottom w:val="single" w:sz="4" w:space="0" w:color="auto"/>
              <w:right w:val="single" w:sz="4" w:space="0" w:color="auto"/>
            </w:tcBorders>
            <w:vAlign w:val="center"/>
          </w:tcPr>
          <w:p w:rsidR="007273A0" w:rsidRPr="008C6FB3" w:rsidRDefault="007273A0" w:rsidP="00DB1D64">
            <w:pPr>
              <w:ind w:firstLine="0"/>
              <w:jc w:val="center"/>
              <w:rPr>
                <w:rFonts w:eastAsia="Times New Roman" w:cs="Times New Roman"/>
                <w:kern w:val="0"/>
                <w:sz w:val="20"/>
                <w:szCs w:val="20"/>
                <w:u w:val="single"/>
                <w:lang w:eastAsia="ru-RU" w:bidi="ar-SA"/>
              </w:rPr>
            </w:pPr>
            <w:r w:rsidRPr="008C6FB3">
              <w:rPr>
                <w:rFonts w:eastAsia="Times New Roman" w:cs="Times New Roman"/>
                <w:kern w:val="0"/>
                <w:sz w:val="20"/>
                <w:szCs w:val="20"/>
                <w:u w:val="single"/>
                <w:lang w:eastAsia="ru-RU" w:bidi="ar-SA"/>
              </w:rPr>
              <w:t xml:space="preserve">         - </w:t>
            </w:r>
          </w:p>
          <w:p w:rsidR="007273A0" w:rsidRPr="008C6FB3" w:rsidRDefault="007273A0" w:rsidP="00DB1D64">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175,49</w:t>
            </w:r>
          </w:p>
        </w:tc>
        <w:tc>
          <w:tcPr>
            <w:tcW w:w="2228" w:type="dxa"/>
            <w:tcBorders>
              <w:top w:val="single" w:sz="4" w:space="0" w:color="auto"/>
              <w:left w:val="single" w:sz="4" w:space="0" w:color="auto"/>
              <w:bottom w:val="single" w:sz="4" w:space="0" w:color="auto"/>
              <w:right w:val="single" w:sz="4" w:space="0" w:color="auto"/>
            </w:tcBorders>
            <w:vAlign w:val="center"/>
          </w:tcPr>
          <w:p w:rsidR="007273A0" w:rsidRPr="008C6FB3" w:rsidRDefault="007273A0" w:rsidP="00DB1D64">
            <w:pPr>
              <w:ind w:firstLine="0"/>
              <w:jc w:val="center"/>
              <w:rPr>
                <w:rFonts w:eastAsia="Times New Roman" w:cs="Times New Roman"/>
                <w:kern w:val="0"/>
                <w:sz w:val="20"/>
                <w:szCs w:val="20"/>
                <w:u w:val="single"/>
                <w:lang w:eastAsia="ru-RU" w:bidi="ar-SA"/>
              </w:rPr>
            </w:pPr>
            <w:r w:rsidRPr="008C6FB3">
              <w:rPr>
                <w:rFonts w:eastAsia="Times New Roman" w:cs="Times New Roman"/>
                <w:kern w:val="0"/>
                <w:sz w:val="20"/>
                <w:szCs w:val="20"/>
                <w:u w:val="single"/>
                <w:lang w:eastAsia="ru-RU" w:bidi="ar-SA"/>
              </w:rPr>
              <w:t xml:space="preserve">        -</w:t>
            </w:r>
          </w:p>
          <w:p w:rsidR="007273A0" w:rsidRPr="008C6FB3" w:rsidRDefault="007273A0" w:rsidP="00DB1D64">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210,59</w:t>
            </w:r>
          </w:p>
        </w:tc>
      </w:tr>
      <w:tr w:rsidR="008C6FB3" w:rsidRPr="008C6FB3" w:rsidTr="00DB1D64">
        <w:trPr>
          <w:cantSplit/>
          <w:trHeight w:val="338"/>
        </w:trPr>
        <w:tc>
          <w:tcPr>
            <w:tcW w:w="2229" w:type="dxa"/>
            <w:tcBorders>
              <w:top w:val="single" w:sz="4" w:space="0" w:color="auto"/>
              <w:left w:val="single" w:sz="4" w:space="0" w:color="000000"/>
              <w:bottom w:val="single" w:sz="4" w:space="0" w:color="000000"/>
            </w:tcBorders>
          </w:tcPr>
          <w:p w:rsidR="007273A0" w:rsidRPr="008C6FB3" w:rsidRDefault="007273A0" w:rsidP="00DB1D64">
            <w:pPr>
              <w:ind w:firstLine="0"/>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Поливочные нужды</w:t>
            </w:r>
          </w:p>
        </w:tc>
        <w:tc>
          <w:tcPr>
            <w:tcW w:w="1769" w:type="dxa"/>
            <w:tcBorders>
              <w:top w:val="single" w:sz="4" w:space="0" w:color="auto"/>
              <w:left w:val="single" w:sz="4" w:space="0" w:color="000000"/>
              <w:bottom w:val="single" w:sz="4" w:space="0" w:color="000000"/>
            </w:tcBorders>
            <w:vAlign w:val="center"/>
          </w:tcPr>
          <w:p w:rsidR="007273A0" w:rsidRPr="008C6FB3" w:rsidRDefault="007273A0" w:rsidP="00DB1D64">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0,763</w:t>
            </w:r>
          </w:p>
        </w:tc>
        <w:tc>
          <w:tcPr>
            <w:tcW w:w="1701" w:type="dxa"/>
            <w:tcBorders>
              <w:top w:val="single" w:sz="4" w:space="0" w:color="auto"/>
              <w:left w:val="single" w:sz="4" w:space="0" w:color="000000"/>
              <w:bottom w:val="single" w:sz="4" w:space="0" w:color="000000"/>
            </w:tcBorders>
            <w:vAlign w:val="center"/>
          </w:tcPr>
          <w:p w:rsidR="007273A0" w:rsidRPr="008C6FB3" w:rsidRDefault="007273A0" w:rsidP="00DB1D64">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70</w:t>
            </w:r>
          </w:p>
        </w:tc>
        <w:tc>
          <w:tcPr>
            <w:tcW w:w="1701" w:type="dxa"/>
            <w:tcBorders>
              <w:top w:val="single" w:sz="4" w:space="0" w:color="auto"/>
              <w:left w:val="single" w:sz="4" w:space="0" w:color="000000"/>
              <w:bottom w:val="single" w:sz="4" w:space="0" w:color="000000"/>
            </w:tcBorders>
            <w:vAlign w:val="center"/>
          </w:tcPr>
          <w:p w:rsidR="007273A0" w:rsidRPr="008C6FB3" w:rsidRDefault="007273A0" w:rsidP="00DB1D64">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53,41</w:t>
            </w:r>
          </w:p>
        </w:tc>
        <w:tc>
          <w:tcPr>
            <w:tcW w:w="2228" w:type="dxa"/>
            <w:tcBorders>
              <w:top w:val="single" w:sz="4" w:space="0" w:color="auto"/>
              <w:left w:val="single" w:sz="4" w:space="0" w:color="000000"/>
              <w:bottom w:val="single" w:sz="4" w:space="0" w:color="000000"/>
              <w:right w:val="single" w:sz="4" w:space="0" w:color="000000"/>
            </w:tcBorders>
            <w:vAlign w:val="center"/>
          </w:tcPr>
          <w:p w:rsidR="007273A0" w:rsidRPr="008C6FB3" w:rsidRDefault="007273A0" w:rsidP="00DB1D64">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64,09</w:t>
            </w:r>
          </w:p>
        </w:tc>
      </w:tr>
      <w:tr w:rsidR="008C6FB3" w:rsidRPr="008C6FB3" w:rsidTr="00DB1D64">
        <w:trPr>
          <w:cantSplit/>
          <w:trHeight w:val="360"/>
        </w:trPr>
        <w:tc>
          <w:tcPr>
            <w:tcW w:w="2229" w:type="dxa"/>
            <w:tcBorders>
              <w:left w:val="single" w:sz="4" w:space="0" w:color="000000"/>
              <w:bottom w:val="single" w:sz="4" w:space="0" w:color="000000"/>
            </w:tcBorders>
          </w:tcPr>
          <w:p w:rsidR="007273A0" w:rsidRPr="008C6FB3" w:rsidRDefault="007273A0" w:rsidP="00DB1D64">
            <w:pPr>
              <w:ind w:firstLine="0"/>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Итого</w:t>
            </w:r>
          </w:p>
        </w:tc>
        <w:tc>
          <w:tcPr>
            <w:tcW w:w="1769" w:type="dxa"/>
            <w:tcBorders>
              <w:left w:val="single" w:sz="4" w:space="0" w:color="000000"/>
              <w:bottom w:val="single" w:sz="4" w:space="0" w:color="000000"/>
            </w:tcBorders>
            <w:vAlign w:val="center"/>
          </w:tcPr>
          <w:p w:rsidR="007273A0" w:rsidRPr="008C6FB3" w:rsidRDefault="007273A0" w:rsidP="00DB1D64">
            <w:pPr>
              <w:ind w:firstLine="0"/>
              <w:jc w:val="center"/>
              <w:rPr>
                <w:rFonts w:eastAsia="Times New Roman" w:cs="Times New Roman"/>
                <w:kern w:val="0"/>
                <w:sz w:val="20"/>
                <w:szCs w:val="20"/>
                <w:lang w:eastAsia="ru-RU" w:bidi="ar-SA"/>
              </w:rPr>
            </w:pPr>
          </w:p>
        </w:tc>
        <w:tc>
          <w:tcPr>
            <w:tcW w:w="1701" w:type="dxa"/>
            <w:tcBorders>
              <w:left w:val="single" w:sz="4" w:space="0" w:color="000000"/>
              <w:bottom w:val="single" w:sz="4" w:space="0" w:color="000000"/>
            </w:tcBorders>
            <w:vAlign w:val="center"/>
          </w:tcPr>
          <w:p w:rsidR="007273A0" w:rsidRPr="008C6FB3" w:rsidRDefault="007273A0" w:rsidP="00DB1D64">
            <w:pPr>
              <w:ind w:firstLine="0"/>
              <w:jc w:val="center"/>
              <w:rPr>
                <w:rFonts w:eastAsia="Times New Roman" w:cs="Times New Roman"/>
                <w:kern w:val="0"/>
                <w:sz w:val="20"/>
                <w:szCs w:val="20"/>
                <w:lang w:eastAsia="ru-RU" w:bidi="ar-SA"/>
              </w:rPr>
            </w:pPr>
          </w:p>
        </w:tc>
        <w:tc>
          <w:tcPr>
            <w:tcW w:w="1701" w:type="dxa"/>
            <w:tcBorders>
              <w:left w:val="single" w:sz="4" w:space="0" w:color="000000"/>
              <w:bottom w:val="single" w:sz="4" w:space="0" w:color="000000"/>
            </w:tcBorders>
            <w:vAlign w:val="center"/>
          </w:tcPr>
          <w:p w:rsidR="007273A0" w:rsidRPr="008C6FB3" w:rsidRDefault="007273A0" w:rsidP="00DB1D64">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228,9</w:t>
            </w:r>
          </w:p>
        </w:tc>
        <w:tc>
          <w:tcPr>
            <w:tcW w:w="2228" w:type="dxa"/>
            <w:tcBorders>
              <w:left w:val="single" w:sz="4" w:space="0" w:color="000000"/>
              <w:bottom w:val="single" w:sz="4" w:space="0" w:color="000000"/>
              <w:right w:val="single" w:sz="4" w:space="0" w:color="000000"/>
            </w:tcBorders>
            <w:vAlign w:val="center"/>
          </w:tcPr>
          <w:p w:rsidR="007273A0" w:rsidRPr="008C6FB3" w:rsidRDefault="007273A0" w:rsidP="00DB1D64">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274,68</w:t>
            </w:r>
          </w:p>
        </w:tc>
      </w:tr>
    </w:tbl>
    <w:p w:rsidR="007273A0" w:rsidRPr="008C6FB3" w:rsidRDefault="007273A0" w:rsidP="00D13A29">
      <w:pPr>
        <w:ind w:left="37" w:firstLine="671"/>
        <w:jc w:val="right"/>
        <w:rPr>
          <w:rFonts w:eastAsia="Times New Roman" w:cs="Times New Roman"/>
          <w:kern w:val="0"/>
          <w:szCs w:val="26"/>
          <w:lang w:eastAsia="ru-RU" w:bidi="ar-SA"/>
        </w:rPr>
      </w:pPr>
    </w:p>
    <w:p w:rsidR="007273A0" w:rsidRPr="008C6FB3" w:rsidRDefault="007273A0" w:rsidP="007273A0">
      <w:pPr>
        <w:ind w:left="37" w:firstLine="671"/>
        <w:rPr>
          <w:rFonts w:eastAsia="Times New Roman" w:cs="Times New Roman"/>
          <w:kern w:val="0"/>
          <w:szCs w:val="26"/>
          <w:lang w:eastAsia="ru-RU" w:bidi="ar-SA"/>
        </w:rPr>
      </w:pPr>
      <w:r w:rsidRPr="008C6FB3">
        <w:rPr>
          <w:rFonts w:eastAsia="Times New Roman" w:cs="Times New Roman"/>
          <w:kern w:val="0"/>
          <w:szCs w:val="26"/>
          <w:lang w:eastAsia="ru-RU" w:bidi="ar-SA"/>
        </w:rPr>
        <w:t>Суммарные расходы воды на расчетный срок приведены в таблице 33.</w:t>
      </w:r>
    </w:p>
    <w:p w:rsidR="00D13A29" w:rsidRPr="008C6FB3" w:rsidRDefault="00D13A29" w:rsidP="00D13A29">
      <w:pPr>
        <w:ind w:left="37" w:firstLine="671"/>
        <w:jc w:val="right"/>
        <w:rPr>
          <w:rFonts w:eastAsia="Times New Roman" w:cs="Times New Roman"/>
          <w:kern w:val="0"/>
          <w:szCs w:val="26"/>
          <w:lang w:eastAsia="ru-RU" w:bidi="ar-SA"/>
        </w:rPr>
      </w:pPr>
      <w:r w:rsidRPr="008C6FB3">
        <w:rPr>
          <w:rFonts w:eastAsia="Times New Roman" w:cs="Times New Roman"/>
          <w:kern w:val="0"/>
          <w:szCs w:val="26"/>
          <w:lang w:eastAsia="ru-RU" w:bidi="ar-SA"/>
        </w:rPr>
        <w:t xml:space="preserve">Таблица </w:t>
      </w:r>
      <w:r w:rsidR="003649C2" w:rsidRPr="008C6FB3">
        <w:rPr>
          <w:rFonts w:eastAsia="Times New Roman" w:cs="Times New Roman"/>
          <w:kern w:val="0"/>
          <w:szCs w:val="26"/>
          <w:lang w:eastAsia="ru-RU" w:bidi="ar-SA"/>
        </w:rPr>
        <w:t>3</w:t>
      </w:r>
      <w:r w:rsidR="007273A0" w:rsidRPr="008C6FB3">
        <w:rPr>
          <w:rFonts w:eastAsia="Times New Roman" w:cs="Times New Roman"/>
          <w:kern w:val="0"/>
          <w:szCs w:val="26"/>
          <w:lang w:eastAsia="ru-RU" w:bidi="ar-SA"/>
        </w:rPr>
        <w:t>3</w:t>
      </w:r>
    </w:p>
    <w:tbl>
      <w:tblPr>
        <w:tblW w:w="9668" w:type="dxa"/>
        <w:tblInd w:w="-34" w:type="dxa"/>
        <w:tblLayout w:type="fixed"/>
        <w:tblLook w:val="0000" w:firstRow="0" w:lastRow="0" w:firstColumn="0" w:lastColumn="0" w:noHBand="0" w:noVBand="0"/>
      </w:tblPr>
      <w:tblGrid>
        <w:gridCol w:w="4424"/>
        <w:gridCol w:w="2409"/>
        <w:gridCol w:w="2835"/>
      </w:tblGrid>
      <w:tr w:rsidR="008C6FB3" w:rsidRPr="008C6FB3" w:rsidTr="00F67587">
        <w:trPr>
          <w:cantSplit/>
          <w:trHeight w:val="296"/>
        </w:trPr>
        <w:tc>
          <w:tcPr>
            <w:tcW w:w="4424" w:type="dxa"/>
            <w:vMerge w:val="restart"/>
            <w:tcBorders>
              <w:top w:val="single" w:sz="4" w:space="0" w:color="000000"/>
              <w:left w:val="single" w:sz="4" w:space="0" w:color="000000"/>
              <w:bottom w:val="single" w:sz="4" w:space="0" w:color="000000"/>
            </w:tcBorders>
            <w:shd w:val="clear" w:color="auto" w:fill="DEEAF6" w:themeFill="accent1" w:themeFillTint="33"/>
            <w:vAlign w:val="center"/>
          </w:tcPr>
          <w:p w:rsidR="00D13A29" w:rsidRPr="008C6FB3" w:rsidRDefault="00D13A29" w:rsidP="00D13A29">
            <w:pPr>
              <w:ind w:left="37"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Наименование потребителей</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rsidR="00D13A29" w:rsidRPr="008C6FB3" w:rsidRDefault="00D13A29" w:rsidP="00D13A29">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Расчетный срок</w:t>
            </w:r>
          </w:p>
        </w:tc>
      </w:tr>
      <w:tr w:rsidR="008C6FB3" w:rsidRPr="008C6FB3" w:rsidTr="00F67587">
        <w:trPr>
          <w:cantSplit/>
        </w:trPr>
        <w:tc>
          <w:tcPr>
            <w:tcW w:w="4424" w:type="dxa"/>
            <w:vMerge/>
            <w:tcBorders>
              <w:top w:val="single" w:sz="4" w:space="0" w:color="000000"/>
              <w:left w:val="single" w:sz="4" w:space="0" w:color="000000"/>
              <w:bottom w:val="single" w:sz="4" w:space="0" w:color="000000"/>
            </w:tcBorders>
            <w:shd w:val="clear" w:color="auto" w:fill="DEEAF6" w:themeFill="accent1" w:themeFillTint="33"/>
            <w:vAlign w:val="center"/>
          </w:tcPr>
          <w:p w:rsidR="00D13A29" w:rsidRPr="008C6FB3" w:rsidRDefault="00D13A29" w:rsidP="00D13A29">
            <w:pPr>
              <w:ind w:left="37" w:firstLine="671"/>
              <w:jc w:val="center"/>
              <w:rPr>
                <w:rFonts w:eastAsia="Times New Roman" w:cs="Times New Roman"/>
                <w:kern w:val="0"/>
                <w:sz w:val="20"/>
                <w:szCs w:val="20"/>
                <w:lang w:eastAsia="ru-RU" w:bidi="ar-SA"/>
              </w:rPr>
            </w:pPr>
          </w:p>
        </w:tc>
        <w:tc>
          <w:tcPr>
            <w:tcW w:w="2409" w:type="dxa"/>
            <w:tcBorders>
              <w:left w:val="single" w:sz="4" w:space="0" w:color="000000"/>
              <w:bottom w:val="single" w:sz="4" w:space="0" w:color="000000"/>
            </w:tcBorders>
            <w:shd w:val="clear" w:color="auto" w:fill="DEEAF6" w:themeFill="accent1" w:themeFillTint="33"/>
            <w:vAlign w:val="center"/>
          </w:tcPr>
          <w:p w:rsidR="00D13A29" w:rsidRPr="008C6FB3" w:rsidRDefault="00D13A29" w:rsidP="00D13A29">
            <w:pPr>
              <w:ind w:firstLine="0"/>
              <w:jc w:val="center"/>
              <w:rPr>
                <w:rFonts w:eastAsia="Times New Roman" w:cs="Times New Roman"/>
                <w:kern w:val="0"/>
                <w:sz w:val="20"/>
                <w:szCs w:val="20"/>
                <w:lang w:eastAsia="ru-RU" w:bidi="ar-SA"/>
              </w:rPr>
            </w:pPr>
            <w:proofErr w:type="spellStart"/>
            <w:r w:rsidRPr="008C6FB3">
              <w:rPr>
                <w:rFonts w:eastAsia="Times New Roman" w:cs="Times New Roman"/>
                <w:kern w:val="0"/>
                <w:sz w:val="20"/>
                <w:szCs w:val="20"/>
                <w:lang w:eastAsia="ru-RU" w:bidi="ar-SA"/>
              </w:rPr>
              <w:t>Среднесут</w:t>
            </w:r>
            <w:proofErr w:type="spellEnd"/>
            <w:r w:rsidRPr="008C6FB3">
              <w:rPr>
                <w:rFonts w:eastAsia="Times New Roman" w:cs="Times New Roman"/>
                <w:kern w:val="0"/>
                <w:sz w:val="20"/>
                <w:szCs w:val="20"/>
                <w:lang w:eastAsia="ru-RU" w:bidi="ar-SA"/>
              </w:rPr>
              <w:t>. расход воды</w:t>
            </w:r>
          </w:p>
          <w:p w:rsidR="00D13A29" w:rsidRPr="008C6FB3" w:rsidRDefault="00D13A29" w:rsidP="00D13A29">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м</w:t>
            </w:r>
            <w:r w:rsidRPr="008C6FB3">
              <w:rPr>
                <w:rFonts w:eastAsia="Times New Roman" w:cs="Times New Roman"/>
                <w:kern w:val="0"/>
                <w:sz w:val="20"/>
                <w:szCs w:val="20"/>
                <w:vertAlign w:val="superscript"/>
                <w:lang w:eastAsia="ru-RU" w:bidi="ar-SA"/>
              </w:rPr>
              <w:t>3</w:t>
            </w:r>
            <w:r w:rsidRPr="008C6FB3">
              <w:rPr>
                <w:rFonts w:eastAsia="Times New Roman" w:cs="Times New Roman"/>
                <w:kern w:val="0"/>
                <w:sz w:val="20"/>
                <w:szCs w:val="20"/>
                <w:lang w:eastAsia="ru-RU" w:bidi="ar-SA"/>
              </w:rPr>
              <w:t>/</w:t>
            </w:r>
            <w:proofErr w:type="spellStart"/>
            <w:r w:rsidRPr="008C6FB3">
              <w:rPr>
                <w:rFonts w:eastAsia="Times New Roman" w:cs="Times New Roman"/>
                <w:kern w:val="0"/>
                <w:sz w:val="20"/>
                <w:szCs w:val="20"/>
                <w:lang w:eastAsia="ru-RU" w:bidi="ar-SA"/>
              </w:rPr>
              <w:t>сут</w:t>
            </w:r>
            <w:proofErr w:type="spellEnd"/>
            <w:r w:rsidRPr="008C6FB3">
              <w:rPr>
                <w:rFonts w:eastAsia="Times New Roman" w:cs="Times New Roman"/>
                <w:kern w:val="0"/>
                <w:sz w:val="20"/>
                <w:szCs w:val="20"/>
                <w:lang w:eastAsia="ru-RU" w:bidi="ar-SA"/>
              </w:rPr>
              <w:t>.</w:t>
            </w:r>
          </w:p>
        </w:tc>
        <w:tc>
          <w:tcPr>
            <w:tcW w:w="2835" w:type="dxa"/>
            <w:tcBorders>
              <w:left w:val="single" w:sz="4" w:space="0" w:color="000000"/>
              <w:bottom w:val="single" w:sz="4" w:space="0" w:color="000000"/>
              <w:right w:val="single" w:sz="4" w:space="0" w:color="000000"/>
            </w:tcBorders>
            <w:shd w:val="clear" w:color="auto" w:fill="DEEAF6" w:themeFill="accent1" w:themeFillTint="33"/>
            <w:vAlign w:val="center"/>
          </w:tcPr>
          <w:p w:rsidR="00D13A29" w:rsidRPr="008C6FB3" w:rsidRDefault="00D13A29" w:rsidP="00D13A29">
            <w:pPr>
              <w:ind w:left="37"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val="en-US" w:eastAsia="ru-RU" w:bidi="ar-SA"/>
              </w:rPr>
              <w:t>Ma</w:t>
            </w:r>
            <w:proofErr w:type="spellStart"/>
            <w:r w:rsidRPr="008C6FB3">
              <w:rPr>
                <w:rFonts w:eastAsia="Times New Roman" w:cs="Times New Roman"/>
                <w:kern w:val="0"/>
                <w:sz w:val="20"/>
                <w:szCs w:val="20"/>
                <w:lang w:eastAsia="ru-RU" w:bidi="ar-SA"/>
              </w:rPr>
              <w:t>ксимальный</w:t>
            </w:r>
            <w:proofErr w:type="spellEnd"/>
            <w:r w:rsidRPr="008C6FB3">
              <w:rPr>
                <w:rFonts w:eastAsia="Times New Roman" w:cs="Times New Roman"/>
                <w:kern w:val="0"/>
                <w:sz w:val="20"/>
                <w:szCs w:val="20"/>
                <w:lang w:eastAsia="ru-RU" w:bidi="ar-SA"/>
              </w:rPr>
              <w:t xml:space="preserve"> </w:t>
            </w:r>
            <w:proofErr w:type="spellStart"/>
            <w:r w:rsidRPr="008C6FB3">
              <w:rPr>
                <w:rFonts w:eastAsia="Times New Roman" w:cs="Times New Roman"/>
                <w:kern w:val="0"/>
                <w:sz w:val="20"/>
                <w:szCs w:val="20"/>
                <w:lang w:eastAsia="ru-RU" w:bidi="ar-SA"/>
              </w:rPr>
              <w:t>сут.расход</w:t>
            </w:r>
            <w:proofErr w:type="spellEnd"/>
            <w:r w:rsidRPr="008C6FB3">
              <w:rPr>
                <w:rFonts w:eastAsia="Times New Roman" w:cs="Times New Roman"/>
                <w:kern w:val="0"/>
                <w:sz w:val="20"/>
                <w:szCs w:val="20"/>
                <w:lang w:eastAsia="ru-RU" w:bidi="ar-SA"/>
              </w:rPr>
              <w:t xml:space="preserve"> воды</w:t>
            </w:r>
          </w:p>
          <w:p w:rsidR="00D13A29" w:rsidRPr="008C6FB3" w:rsidRDefault="00D13A29" w:rsidP="00D13A29">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м</w:t>
            </w:r>
            <w:r w:rsidRPr="008C6FB3">
              <w:rPr>
                <w:rFonts w:eastAsia="Times New Roman" w:cs="Times New Roman"/>
                <w:kern w:val="0"/>
                <w:sz w:val="20"/>
                <w:szCs w:val="20"/>
                <w:vertAlign w:val="superscript"/>
                <w:lang w:eastAsia="ru-RU" w:bidi="ar-SA"/>
              </w:rPr>
              <w:t>3</w:t>
            </w:r>
            <w:r w:rsidRPr="008C6FB3">
              <w:rPr>
                <w:rFonts w:eastAsia="Times New Roman" w:cs="Times New Roman"/>
                <w:kern w:val="0"/>
                <w:sz w:val="20"/>
                <w:szCs w:val="20"/>
                <w:lang w:eastAsia="ru-RU" w:bidi="ar-SA"/>
              </w:rPr>
              <w:t>/</w:t>
            </w:r>
            <w:proofErr w:type="spellStart"/>
            <w:r w:rsidRPr="008C6FB3">
              <w:rPr>
                <w:rFonts w:eastAsia="Times New Roman" w:cs="Times New Roman"/>
                <w:kern w:val="0"/>
                <w:sz w:val="20"/>
                <w:szCs w:val="20"/>
                <w:lang w:eastAsia="ru-RU" w:bidi="ar-SA"/>
              </w:rPr>
              <w:t>сут</w:t>
            </w:r>
            <w:proofErr w:type="spellEnd"/>
            <w:r w:rsidRPr="008C6FB3">
              <w:rPr>
                <w:rFonts w:eastAsia="Times New Roman" w:cs="Times New Roman"/>
                <w:kern w:val="0"/>
                <w:sz w:val="20"/>
                <w:szCs w:val="20"/>
                <w:lang w:eastAsia="ru-RU" w:bidi="ar-SA"/>
              </w:rPr>
              <w:t>.</w:t>
            </w:r>
          </w:p>
        </w:tc>
      </w:tr>
      <w:tr w:rsidR="008C6FB3" w:rsidRPr="008C6FB3" w:rsidTr="00F67587">
        <w:tc>
          <w:tcPr>
            <w:tcW w:w="4424" w:type="dxa"/>
            <w:tcBorders>
              <w:left w:val="single" w:sz="4" w:space="0" w:color="000000"/>
              <w:bottom w:val="single" w:sz="4" w:space="0" w:color="000000"/>
            </w:tcBorders>
          </w:tcPr>
          <w:p w:rsidR="00D13A29" w:rsidRPr="008C6FB3" w:rsidRDefault="007273A0" w:rsidP="00017877">
            <w:pPr>
              <w:ind w:left="37" w:firstLine="0"/>
              <w:rPr>
                <w:rFonts w:eastAsia="Times New Roman" w:cs="Times New Roman"/>
                <w:kern w:val="0"/>
                <w:sz w:val="20"/>
                <w:szCs w:val="20"/>
                <w:lang w:eastAsia="ru-RU" w:bidi="ar-SA"/>
              </w:rPr>
            </w:pPr>
            <w:proofErr w:type="spellStart"/>
            <w:r w:rsidRPr="008C6FB3">
              <w:rPr>
                <w:rFonts w:eastAsia="Times New Roman" w:cs="Times New Roman"/>
                <w:kern w:val="0"/>
                <w:sz w:val="20"/>
                <w:szCs w:val="20"/>
                <w:lang w:eastAsia="ru-RU" w:bidi="ar-SA"/>
              </w:rPr>
              <w:t>Дутовское</w:t>
            </w:r>
            <w:proofErr w:type="spellEnd"/>
            <w:r w:rsidR="00D13A29" w:rsidRPr="008C6FB3">
              <w:rPr>
                <w:rFonts w:eastAsia="Times New Roman" w:cs="Times New Roman"/>
                <w:kern w:val="0"/>
                <w:sz w:val="20"/>
                <w:szCs w:val="20"/>
                <w:lang w:eastAsia="ru-RU" w:bidi="ar-SA"/>
              </w:rPr>
              <w:t xml:space="preserve"> СП, население </w:t>
            </w:r>
            <w:r w:rsidRPr="008C6FB3">
              <w:rPr>
                <w:rFonts w:eastAsia="Times New Roman" w:cs="Times New Roman"/>
                <w:kern w:val="0"/>
                <w:sz w:val="20"/>
                <w:szCs w:val="20"/>
                <w:lang w:eastAsia="ru-RU" w:bidi="ar-SA"/>
              </w:rPr>
              <w:t>2</w:t>
            </w:r>
            <w:r w:rsidR="00D13A29" w:rsidRPr="008C6FB3">
              <w:rPr>
                <w:rFonts w:eastAsia="Times New Roman" w:cs="Times New Roman"/>
                <w:kern w:val="0"/>
                <w:sz w:val="20"/>
                <w:szCs w:val="20"/>
                <w:lang w:eastAsia="ru-RU" w:bidi="ar-SA"/>
              </w:rPr>
              <w:t>,</w:t>
            </w:r>
            <w:r w:rsidRPr="008C6FB3">
              <w:rPr>
                <w:rFonts w:eastAsia="Times New Roman" w:cs="Times New Roman"/>
                <w:kern w:val="0"/>
                <w:sz w:val="20"/>
                <w:szCs w:val="20"/>
                <w:lang w:eastAsia="ru-RU" w:bidi="ar-SA"/>
              </w:rPr>
              <w:t>053</w:t>
            </w:r>
            <w:r w:rsidR="00D13A29" w:rsidRPr="008C6FB3">
              <w:rPr>
                <w:rFonts w:eastAsia="Times New Roman" w:cs="Times New Roman"/>
                <w:kern w:val="0"/>
                <w:sz w:val="20"/>
                <w:szCs w:val="20"/>
                <w:lang w:eastAsia="ru-RU" w:bidi="ar-SA"/>
              </w:rPr>
              <w:t xml:space="preserve"> тыс. чел</w:t>
            </w:r>
          </w:p>
        </w:tc>
        <w:tc>
          <w:tcPr>
            <w:tcW w:w="2409" w:type="dxa"/>
            <w:tcBorders>
              <w:left w:val="single" w:sz="4" w:space="0" w:color="000000"/>
              <w:bottom w:val="single" w:sz="4" w:space="0" w:color="000000"/>
            </w:tcBorders>
            <w:vAlign w:val="center"/>
          </w:tcPr>
          <w:p w:rsidR="00D13A29" w:rsidRPr="008C6FB3" w:rsidRDefault="007273A0" w:rsidP="00017877">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472,19</w:t>
            </w:r>
          </w:p>
        </w:tc>
        <w:tc>
          <w:tcPr>
            <w:tcW w:w="2835" w:type="dxa"/>
            <w:tcBorders>
              <w:left w:val="single" w:sz="4" w:space="0" w:color="000000"/>
              <w:bottom w:val="single" w:sz="4" w:space="0" w:color="000000"/>
              <w:right w:val="single" w:sz="4" w:space="0" w:color="000000"/>
            </w:tcBorders>
            <w:vAlign w:val="center"/>
          </w:tcPr>
          <w:p w:rsidR="00D13A29" w:rsidRPr="008C6FB3" w:rsidRDefault="007273A0" w:rsidP="00017877">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566,63</w:t>
            </w:r>
          </w:p>
        </w:tc>
      </w:tr>
      <w:tr w:rsidR="008C6FB3" w:rsidRPr="008C6FB3" w:rsidTr="00F67587">
        <w:tc>
          <w:tcPr>
            <w:tcW w:w="4424" w:type="dxa"/>
            <w:tcBorders>
              <w:left w:val="single" w:sz="4" w:space="0" w:color="000000"/>
              <w:bottom w:val="single" w:sz="4" w:space="0" w:color="auto"/>
            </w:tcBorders>
          </w:tcPr>
          <w:p w:rsidR="00D13A29" w:rsidRPr="008C6FB3" w:rsidRDefault="00D13A29" w:rsidP="00D13A29">
            <w:pPr>
              <w:ind w:firstLine="0"/>
              <w:rPr>
                <w:rFonts w:eastAsia="Times New Roman" w:cs="Times New Roman"/>
                <w:kern w:val="0"/>
                <w:sz w:val="20"/>
                <w:szCs w:val="20"/>
                <w:lang w:val="en-US" w:eastAsia="ru-RU" w:bidi="ar-SA"/>
              </w:rPr>
            </w:pPr>
            <w:proofErr w:type="spellStart"/>
            <w:r w:rsidRPr="008C6FB3">
              <w:rPr>
                <w:rFonts w:eastAsia="Times New Roman" w:cs="Times New Roman"/>
                <w:kern w:val="0"/>
                <w:sz w:val="20"/>
                <w:szCs w:val="20"/>
                <w:lang w:val="en-US" w:eastAsia="ru-RU" w:bidi="ar-SA"/>
              </w:rPr>
              <w:t>Поливочные</w:t>
            </w:r>
            <w:proofErr w:type="spellEnd"/>
            <w:r w:rsidRPr="008C6FB3">
              <w:rPr>
                <w:rFonts w:eastAsia="Times New Roman" w:cs="Times New Roman"/>
                <w:kern w:val="0"/>
                <w:sz w:val="20"/>
                <w:szCs w:val="20"/>
                <w:lang w:val="en-US" w:eastAsia="ru-RU" w:bidi="ar-SA"/>
              </w:rPr>
              <w:t xml:space="preserve"> </w:t>
            </w:r>
            <w:proofErr w:type="spellStart"/>
            <w:r w:rsidRPr="008C6FB3">
              <w:rPr>
                <w:rFonts w:eastAsia="Times New Roman" w:cs="Times New Roman"/>
                <w:kern w:val="0"/>
                <w:sz w:val="20"/>
                <w:szCs w:val="20"/>
                <w:lang w:val="en-US" w:eastAsia="ru-RU" w:bidi="ar-SA"/>
              </w:rPr>
              <w:t>нужды</w:t>
            </w:r>
            <w:proofErr w:type="spellEnd"/>
          </w:p>
        </w:tc>
        <w:tc>
          <w:tcPr>
            <w:tcW w:w="2409" w:type="dxa"/>
            <w:tcBorders>
              <w:left w:val="single" w:sz="4" w:space="0" w:color="000000"/>
              <w:bottom w:val="single" w:sz="4" w:space="0" w:color="auto"/>
            </w:tcBorders>
            <w:vAlign w:val="center"/>
          </w:tcPr>
          <w:p w:rsidR="00D13A29" w:rsidRPr="008C6FB3" w:rsidRDefault="007273A0" w:rsidP="00017877">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143,71</w:t>
            </w:r>
          </w:p>
        </w:tc>
        <w:tc>
          <w:tcPr>
            <w:tcW w:w="2835" w:type="dxa"/>
            <w:tcBorders>
              <w:left w:val="single" w:sz="4" w:space="0" w:color="000000"/>
              <w:bottom w:val="single" w:sz="4" w:space="0" w:color="auto"/>
              <w:right w:val="single" w:sz="4" w:space="0" w:color="000000"/>
            </w:tcBorders>
            <w:vAlign w:val="center"/>
          </w:tcPr>
          <w:p w:rsidR="00D13A29" w:rsidRPr="008C6FB3" w:rsidRDefault="007273A0" w:rsidP="00017877">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172,45</w:t>
            </w:r>
          </w:p>
        </w:tc>
      </w:tr>
      <w:tr w:rsidR="008C6FB3" w:rsidRPr="008C6FB3" w:rsidTr="00F67587">
        <w:trPr>
          <w:trHeight w:val="649"/>
        </w:trPr>
        <w:tc>
          <w:tcPr>
            <w:tcW w:w="4424" w:type="dxa"/>
            <w:tcBorders>
              <w:top w:val="single" w:sz="4" w:space="0" w:color="auto"/>
              <w:left w:val="single" w:sz="4" w:space="0" w:color="auto"/>
              <w:bottom w:val="single" w:sz="4" w:space="0" w:color="auto"/>
              <w:right w:val="single" w:sz="4" w:space="0" w:color="auto"/>
            </w:tcBorders>
          </w:tcPr>
          <w:p w:rsidR="00D13A29" w:rsidRPr="008C6FB3" w:rsidRDefault="00D13A29" w:rsidP="00D13A29">
            <w:pPr>
              <w:ind w:firstLine="0"/>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Коммунально-бытовые предприятия, промышленность обслуживающая население, прочие расходы (10%)</w:t>
            </w:r>
          </w:p>
        </w:tc>
        <w:tc>
          <w:tcPr>
            <w:tcW w:w="2409" w:type="dxa"/>
            <w:tcBorders>
              <w:top w:val="single" w:sz="4" w:space="0" w:color="auto"/>
              <w:left w:val="single" w:sz="4" w:space="0" w:color="auto"/>
              <w:bottom w:val="single" w:sz="4" w:space="0" w:color="auto"/>
              <w:right w:val="single" w:sz="4" w:space="0" w:color="auto"/>
            </w:tcBorders>
            <w:vAlign w:val="center"/>
          </w:tcPr>
          <w:p w:rsidR="00D13A29" w:rsidRPr="008C6FB3" w:rsidRDefault="007273A0" w:rsidP="00017877">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47,22</w:t>
            </w:r>
          </w:p>
        </w:tc>
        <w:tc>
          <w:tcPr>
            <w:tcW w:w="2835" w:type="dxa"/>
            <w:tcBorders>
              <w:top w:val="single" w:sz="4" w:space="0" w:color="auto"/>
              <w:left w:val="single" w:sz="4" w:space="0" w:color="auto"/>
              <w:bottom w:val="single" w:sz="4" w:space="0" w:color="auto"/>
              <w:right w:val="single" w:sz="4" w:space="0" w:color="auto"/>
            </w:tcBorders>
            <w:vAlign w:val="center"/>
          </w:tcPr>
          <w:p w:rsidR="00D13A29" w:rsidRPr="008C6FB3" w:rsidRDefault="007273A0" w:rsidP="00D13A29">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56,66</w:t>
            </w:r>
          </w:p>
        </w:tc>
      </w:tr>
      <w:tr w:rsidR="008C6FB3" w:rsidRPr="008C6FB3" w:rsidTr="00F67587">
        <w:trPr>
          <w:trHeight w:val="537"/>
        </w:trPr>
        <w:tc>
          <w:tcPr>
            <w:tcW w:w="4424" w:type="dxa"/>
            <w:tcBorders>
              <w:top w:val="single" w:sz="4" w:space="0" w:color="auto"/>
              <w:left w:val="single" w:sz="4" w:space="0" w:color="000000"/>
              <w:bottom w:val="single" w:sz="4" w:space="0" w:color="000000"/>
            </w:tcBorders>
          </w:tcPr>
          <w:p w:rsidR="00D13A29" w:rsidRPr="008C6FB3" w:rsidRDefault="00D13A29" w:rsidP="00D13A29">
            <w:pPr>
              <w:ind w:firstLine="0"/>
              <w:rPr>
                <w:rFonts w:eastAsia="Times New Roman" w:cs="Times New Roman"/>
                <w:kern w:val="0"/>
                <w:sz w:val="20"/>
                <w:szCs w:val="20"/>
                <w:lang w:val="en-US" w:eastAsia="ru-RU" w:bidi="ar-SA"/>
              </w:rPr>
            </w:pPr>
            <w:proofErr w:type="spellStart"/>
            <w:r w:rsidRPr="008C6FB3">
              <w:rPr>
                <w:rFonts w:eastAsia="Times New Roman" w:cs="Times New Roman"/>
                <w:kern w:val="0"/>
                <w:sz w:val="20"/>
                <w:szCs w:val="20"/>
                <w:lang w:val="en-US" w:eastAsia="ru-RU" w:bidi="ar-SA"/>
              </w:rPr>
              <w:t>Итого</w:t>
            </w:r>
            <w:proofErr w:type="spellEnd"/>
          </w:p>
        </w:tc>
        <w:tc>
          <w:tcPr>
            <w:tcW w:w="2409" w:type="dxa"/>
            <w:tcBorders>
              <w:top w:val="single" w:sz="4" w:space="0" w:color="auto"/>
              <w:left w:val="single" w:sz="4" w:space="0" w:color="000000"/>
              <w:bottom w:val="single" w:sz="4" w:space="0" w:color="000000"/>
            </w:tcBorders>
            <w:vAlign w:val="center"/>
          </w:tcPr>
          <w:p w:rsidR="00D13A29" w:rsidRPr="008C6FB3" w:rsidRDefault="007273A0" w:rsidP="00017877">
            <w:pPr>
              <w:ind w:firstLine="0"/>
              <w:jc w:val="center"/>
              <w:rPr>
                <w:rFonts w:eastAsia="Times New Roman" w:cs="Times New Roman"/>
                <w:bCs/>
                <w:kern w:val="0"/>
                <w:sz w:val="20"/>
                <w:szCs w:val="20"/>
                <w:lang w:eastAsia="ru-RU" w:bidi="ar-SA"/>
              </w:rPr>
            </w:pPr>
            <w:r w:rsidRPr="008C6FB3">
              <w:rPr>
                <w:rFonts w:eastAsia="Times New Roman" w:cs="Times New Roman"/>
                <w:bCs/>
                <w:kern w:val="0"/>
                <w:sz w:val="20"/>
                <w:szCs w:val="20"/>
                <w:lang w:eastAsia="ru-RU" w:bidi="ar-SA"/>
              </w:rPr>
              <w:t>663,12</w:t>
            </w:r>
          </w:p>
        </w:tc>
        <w:tc>
          <w:tcPr>
            <w:tcW w:w="2835" w:type="dxa"/>
            <w:tcBorders>
              <w:top w:val="single" w:sz="4" w:space="0" w:color="auto"/>
              <w:left w:val="single" w:sz="4" w:space="0" w:color="000000"/>
              <w:bottom w:val="single" w:sz="4" w:space="0" w:color="000000"/>
              <w:right w:val="single" w:sz="4" w:space="0" w:color="000000"/>
            </w:tcBorders>
            <w:vAlign w:val="center"/>
          </w:tcPr>
          <w:p w:rsidR="00D13A29" w:rsidRPr="008C6FB3" w:rsidRDefault="007273A0" w:rsidP="00017877">
            <w:pPr>
              <w:ind w:firstLine="0"/>
              <w:jc w:val="center"/>
              <w:rPr>
                <w:rFonts w:eastAsia="Times New Roman" w:cs="Times New Roman"/>
                <w:bCs/>
                <w:kern w:val="0"/>
                <w:sz w:val="20"/>
                <w:szCs w:val="20"/>
                <w:lang w:eastAsia="ru-RU" w:bidi="ar-SA"/>
              </w:rPr>
            </w:pPr>
            <w:r w:rsidRPr="008C6FB3">
              <w:rPr>
                <w:rFonts w:eastAsia="Times New Roman" w:cs="Times New Roman"/>
                <w:bCs/>
                <w:kern w:val="0"/>
                <w:sz w:val="20"/>
                <w:szCs w:val="20"/>
                <w:lang w:eastAsia="ru-RU" w:bidi="ar-SA"/>
              </w:rPr>
              <w:t>795,74</w:t>
            </w:r>
          </w:p>
        </w:tc>
      </w:tr>
    </w:tbl>
    <w:p w:rsidR="00F73B28" w:rsidRPr="008C6FB3" w:rsidRDefault="00F73B28" w:rsidP="00F73B28">
      <w:pPr>
        <w:ind w:left="37" w:firstLine="671"/>
        <w:rPr>
          <w:rFonts w:eastAsia="Times New Roman" w:cs="Times New Roman"/>
          <w:kern w:val="0"/>
          <w:szCs w:val="26"/>
          <w:lang w:eastAsia="ru-RU" w:bidi="ar-SA"/>
        </w:rPr>
      </w:pPr>
    </w:p>
    <w:p w:rsidR="00017877" w:rsidRPr="008C6FB3" w:rsidRDefault="00017877" w:rsidP="00017877">
      <w:pPr>
        <w:ind w:left="37" w:firstLine="671"/>
        <w:rPr>
          <w:rFonts w:eastAsia="Times New Roman" w:cs="Times New Roman"/>
          <w:kern w:val="0"/>
          <w:szCs w:val="26"/>
          <w:lang w:eastAsia="ru-RU" w:bidi="ar-SA"/>
        </w:rPr>
      </w:pPr>
      <w:r w:rsidRPr="008C6FB3">
        <w:rPr>
          <w:rFonts w:eastAsia="Times New Roman" w:cs="Times New Roman"/>
          <w:kern w:val="0"/>
          <w:szCs w:val="26"/>
          <w:lang w:eastAsia="ru-RU" w:bidi="ar-SA"/>
        </w:rPr>
        <w:t>Расходы воды на поливку улиц, проездов, площадей и зеленых насаждений определены по норме 70 л/</w:t>
      </w:r>
      <w:proofErr w:type="spellStart"/>
      <w:r w:rsidRPr="008C6FB3">
        <w:rPr>
          <w:rFonts w:eastAsia="Times New Roman" w:cs="Times New Roman"/>
          <w:kern w:val="0"/>
          <w:szCs w:val="26"/>
          <w:lang w:eastAsia="ru-RU" w:bidi="ar-SA"/>
        </w:rPr>
        <w:t>сут</w:t>
      </w:r>
      <w:proofErr w:type="spellEnd"/>
      <w:r w:rsidRPr="008C6FB3">
        <w:rPr>
          <w:rFonts w:eastAsia="Times New Roman" w:cs="Times New Roman"/>
          <w:kern w:val="0"/>
          <w:szCs w:val="26"/>
          <w:lang w:eastAsia="ru-RU" w:bidi="ar-SA"/>
        </w:rPr>
        <w:t xml:space="preserve">*чел на расчетный срок. </w:t>
      </w:r>
    </w:p>
    <w:p w:rsidR="00017877" w:rsidRPr="008C6FB3" w:rsidRDefault="00017877" w:rsidP="00017877">
      <w:pPr>
        <w:ind w:left="37" w:firstLine="671"/>
        <w:rPr>
          <w:rFonts w:eastAsia="Times New Roman" w:cs="Times New Roman"/>
          <w:kern w:val="0"/>
          <w:szCs w:val="26"/>
          <w:lang w:eastAsia="ru-RU" w:bidi="ar-SA"/>
        </w:rPr>
      </w:pPr>
      <w:r w:rsidRPr="008C6FB3">
        <w:rPr>
          <w:rFonts w:eastAsia="Times New Roman" w:cs="Times New Roman"/>
          <w:kern w:val="0"/>
          <w:szCs w:val="26"/>
          <w:lang w:eastAsia="ru-RU" w:bidi="ar-SA"/>
        </w:rPr>
        <w:t>Расходы воды питьевого качества для предприятий местной промышленности, обслуживающей население, и прочие расходы приняты в размере 10% от расхода воды на нужды населения.</w:t>
      </w:r>
    </w:p>
    <w:p w:rsidR="00F73B28" w:rsidRPr="008C6FB3" w:rsidRDefault="00F73B28" w:rsidP="00017877">
      <w:pPr>
        <w:ind w:left="37" w:firstLine="671"/>
        <w:rPr>
          <w:rFonts w:eastAsia="Times New Roman" w:cs="Times New Roman"/>
          <w:kern w:val="0"/>
          <w:szCs w:val="26"/>
          <w:lang w:eastAsia="ru-RU" w:bidi="ar-SA"/>
        </w:rPr>
      </w:pPr>
      <w:r w:rsidRPr="008C6FB3">
        <w:rPr>
          <w:rFonts w:eastAsia="Times New Roman" w:cs="Times New Roman"/>
          <w:kern w:val="0"/>
          <w:szCs w:val="26"/>
          <w:lang w:eastAsia="ru-RU" w:bidi="ar-SA"/>
        </w:rPr>
        <w:t>Потребности в воде объектов, располагаемых на промышленных перспективных площадях строительства, необходимо принимать, по мере реализации инвестиционных проектов.</w:t>
      </w:r>
    </w:p>
    <w:p w:rsidR="00F73B28" w:rsidRPr="008C6FB3" w:rsidRDefault="00F73B28" w:rsidP="00F73B28">
      <w:pPr>
        <w:ind w:left="37" w:firstLine="671"/>
        <w:rPr>
          <w:rFonts w:eastAsia="Times New Roman" w:cs="Times New Roman"/>
          <w:b/>
          <w:i/>
          <w:kern w:val="0"/>
          <w:szCs w:val="26"/>
          <w:lang w:eastAsia="ru-RU" w:bidi="ar-SA"/>
        </w:rPr>
      </w:pPr>
      <w:r w:rsidRPr="008C6FB3">
        <w:rPr>
          <w:rFonts w:eastAsia="Times New Roman" w:cs="Times New Roman"/>
          <w:b/>
          <w:i/>
          <w:kern w:val="0"/>
          <w:szCs w:val="26"/>
          <w:lang w:eastAsia="ru-RU" w:bidi="ar-SA"/>
        </w:rPr>
        <w:t>Определение противопожарных расходов</w:t>
      </w:r>
    </w:p>
    <w:p w:rsidR="00F73B28" w:rsidRPr="008C6FB3" w:rsidRDefault="00F73B28" w:rsidP="00F73B28">
      <w:pPr>
        <w:ind w:left="37" w:firstLine="671"/>
        <w:rPr>
          <w:rFonts w:eastAsia="Times New Roman" w:cs="Times New Roman"/>
          <w:kern w:val="0"/>
          <w:szCs w:val="26"/>
          <w:lang w:eastAsia="ru-RU" w:bidi="ar-SA"/>
        </w:rPr>
      </w:pPr>
      <w:r w:rsidRPr="008C6FB3">
        <w:rPr>
          <w:rFonts w:eastAsia="Times New Roman" w:cs="Times New Roman"/>
          <w:kern w:val="0"/>
          <w:szCs w:val="26"/>
          <w:lang w:eastAsia="ru-RU" w:bidi="ar-SA"/>
        </w:rPr>
        <w:t>Расходы воды для нужд наружного пожаротушения, принимаются в соответствии с СП 31.13330.2021.</w:t>
      </w:r>
    </w:p>
    <w:p w:rsidR="00F73B28" w:rsidRPr="008C6FB3" w:rsidRDefault="00F73B28" w:rsidP="00F73B28">
      <w:pPr>
        <w:ind w:left="37" w:firstLine="671"/>
        <w:rPr>
          <w:rFonts w:eastAsia="Times New Roman" w:cs="Times New Roman"/>
          <w:kern w:val="0"/>
          <w:szCs w:val="26"/>
          <w:lang w:eastAsia="ru-RU" w:bidi="ar-SA"/>
        </w:rPr>
      </w:pPr>
      <w:r w:rsidRPr="008C6FB3">
        <w:rPr>
          <w:rFonts w:eastAsia="Times New Roman" w:cs="Times New Roman"/>
          <w:kern w:val="0"/>
          <w:szCs w:val="26"/>
          <w:lang w:eastAsia="ru-RU" w:bidi="ar-SA"/>
        </w:rPr>
        <w:t xml:space="preserve">На расчетный срок принято 2 одновременных пожара с расходом по 25 л/с каждый, с учетом расхода на внутреннее пожаротушение из внутренних пожарных кранов </w:t>
      </w:r>
      <w:r w:rsidRPr="008C6FB3">
        <w:rPr>
          <w:rFonts w:eastAsia="Times New Roman" w:cs="Times New Roman"/>
          <w:kern w:val="0"/>
          <w:szCs w:val="26"/>
          <w:lang w:val="en-US" w:eastAsia="ru-RU" w:bidi="ar-SA"/>
        </w:rPr>
        <w:t>q</w:t>
      </w:r>
      <w:r w:rsidRPr="008C6FB3">
        <w:rPr>
          <w:rFonts w:eastAsia="Times New Roman" w:cs="Times New Roman"/>
          <w:kern w:val="0"/>
          <w:szCs w:val="26"/>
          <w:lang w:eastAsia="ru-RU" w:bidi="ar-SA"/>
        </w:rPr>
        <w:t xml:space="preserve"> = 2,5 л/с. Расходы воды на внутреннее пожаротушение приняты 10 л/с.</w:t>
      </w:r>
    </w:p>
    <w:p w:rsidR="00F73B28" w:rsidRPr="008C6FB3" w:rsidRDefault="00F73B28" w:rsidP="00F73B28">
      <w:pPr>
        <w:ind w:left="37" w:firstLine="671"/>
        <w:rPr>
          <w:rFonts w:eastAsia="Times New Roman" w:cs="Times New Roman"/>
          <w:kern w:val="0"/>
          <w:szCs w:val="26"/>
          <w:lang w:eastAsia="ru-RU" w:bidi="ar-SA"/>
        </w:rPr>
      </w:pPr>
      <w:r w:rsidRPr="008C6FB3">
        <w:rPr>
          <w:rFonts w:eastAsia="Times New Roman" w:cs="Times New Roman"/>
          <w:kern w:val="0"/>
          <w:szCs w:val="26"/>
          <w:lang w:val="en-US" w:eastAsia="ru-RU" w:bidi="ar-SA"/>
        </w:rPr>
        <w:t>Q</w:t>
      </w:r>
      <w:proofErr w:type="spellStart"/>
      <w:r w:rsidRPr="008C6FB3">
        <w:rPr>
          <w:rFonts w:eastAsia="Times New Roman" w:cs="Times New Roman"/>
          <w:kern w:val="0"/>
          <w:szCs w:val="26"/>
          <w:vertAlign w:val="subscript"/>
          <w:lang w:eastAsia="ru-RU" w:bidi="ar-SA"/>
        </w:rPr>
        <w:t>пожарн</w:t>
      </w:r>
      <w:proofErr w:type="spellEnd"/>
      <w:r w:rsidRPr="008C6FB3">
        <w:rPr>
          <w:rFonts w:eastAsia="Times New Roman" w:cs="Times New Roman"/>
          <w:kern w:val="0"/>
          <w:szCs w:val="26"/>
          <w:lang w:eastAsia="ru-RU" w:bidi="ar-SA"/>
        </w:rPr>
        <w:t>.=50+2,5=52,5 л/с.</w:t>
      </w:r>
    </w:p>
    <w:p w:rsidR="00F73B28" w:rsidRPr="008C6FB3" w:rsidRDefault="00F73B28" w:rsidP="00F73B28">
      <w:pPr>
        <w:ind w:left="37" w:firstLine="671"/>
        <w:rPr>
          <w:rFonts w:eastAsia="Times New Roman" w:cs="Times New Roman"/>
          <w:kern w:val="0"/>
          <w:szCs w:val="26"/>
          <w:lang w:eastAsia="ru-RU" w:bidi="ar-SA"/>
        </w:rPr>
      </w:pPr>
      <w:r w:rsidRPr="008C6FB3">
        <w:rPr>
          <w:rFonts w:eastAsia="Times New Roman" w:cs="Times New Roman"/>
          <w:kern w:val="0"/>
          <w:szCs w:val="26"/>
          <w:lang w:eastAsia="ru-RU" w:bidi="ar-SA"/>
        </w:rPr>
        <w:t xml:space="preserve">Продолжительность тушения пожара согласно СП 31.13330.2021 составляет 3 часа, расход воды в сутки будет 52,5×3×3,6=567 </w:t>
      </w:r>
      <w:proofErr w:type="spellStart"/>
      <w:r w:rsidRPr="008C6FB3">
        <w:rPr>
          <w:rFonts w:eastAsia="Times New Roman" w:cs="Times New Roman"/>
          <w:kern w:val="0"/>
          <w:szCs w:val="26"/>
          <w:lang w:eastAsia="ru-RU" w:bidi="ar-SA"/>
        </w:rPr>
        <w:t>куб.м</w:t>
      </w:r>
      <w:proofErr w:type="spellEnd"/>
      <w:r w:rsidRPr="008C6FB3">
        <w:rPr>
          <w:rFonts w:eastAsia="Times New Roman" w:cs="Times New Roman"/>
          <w:kern w:val="0"/>
          <w:szCs w:val="26"/>
          <w:lang w:eastAsia="ru-RU" w:bidi="ar-SA"/>
        </w:rPr>
        <w:t>./</w:t>
      </w:r>
      <w:proofErr w:type="spellStart"/>
      <w:r w:rsidRPr="008C6FB3">
        <w:rPr>
          <w:rFonts w:eastAsia="Times New Roman" w:cs="Times New Roman"/>
          <w:kern w:val="0"/>
          <w:szCs w:val="26"/>
          <w:lang w:eastAsia="ru-RU" w:bidi="ar-SA"/>
        </w:rPr>
        <w:t>сут</w:t>
      </w:r>
      <w:proofErr w:type="spellEnd"/>
      <w:r w:rsidRPr="008C6FB3">
        <w:rPr>
          <w:rFonts w:eastAsia="Times New Roman" w:cs="Times New Roman"/>
          <w:kern w:val="0"/>
          <w:szCs w:val="26"/>
          <w:lang w:eastAsia="ru-RU" w:bidi="ar-SA"/>
        </w:rPr>
        <w:t>. Противопожарный запас хранится в резервуарах запаса воды водозаборных сооружений. На территории промпредприятий необходимо устраивать противопожарные резервуары запаса воды.</w:t>
      </w:r>
    </w:p>
    <w:p w:rsidR="00F73B28" w:rsidRPr="008C6FB3" w:rsidRDefault="00F73B28" w:rsidP="00F73B28">
      <w:pPr>
        <w:ind w:left="37" w:firstLine="671"/>
        <w:rPr>
          <w:rFonts w:eastAsia="Times New Roman" w:cs="Times New Roman"/>
          <w:b/>
          <w:i/>
          <w:kern w:val="0"/>
          <w:szCs w:val="26"/>
          <w:lang w:eastAsia="ru-RU" w:bidi="ar-SA"/>
        </w:rPr>
      </w:pPr>
      <w:r w:rsidRPr="008C6FB3">
        <w:rPr>
          <w:rFonts w:eastAsia="Times New Roman" w:cs="Times New Roman"/>
          <w:b/>
          <w:i/>
          <w:kern w:val="0"/>
          <w:szCs w:val="26"/>
          <w:lang w:eastAsia="ru-RU" w:bidi="ar-SA"/>
        </w:rPr>
        <w:t>Источники водоснабжения, схема водоснабжения</w:t>
      </w:r>
    </w:p>
    <w:p w:rsidR="00F73B28" w:rsidRPr="008C6FB3" w:rsidRDefault="00F73B28" w:rsidP="00F73B28">
      <w:pPr>
        <w:ind w:left="37" w:firstLine="671"/>
        <w:rPr>
          <w:rFonts w:eastAsia="Times New Roman" w:cs="Times New Roman"/>
          <w:kern w:val="0"/>
          <w:szCs w:val="26"/>
          <w:lang w:eastAsia="ru-RU" w:bidi="ar-SA"/>
        </w:rPr>
      </w:pPr>
      <w:r w:rsidRPr="008C6FB3">
        <w:rPr>
          <w:rFonts w:eastAsia="Times New Roman" w:cs="Times New Roman"/>
          <w:kern w:val="0"/>
          <w:szCs w:val="26"/>
          <w:lang w:eastAsia="ru-RU" w:bidi="ar-SA"/>
        </w:rPr>
        <w:t>Источником водоснабжения, являются подземные воды. В связи с увеличением жилого фонда и ростом населения, необходимо реконструировать и расширять существующие водозаборные сооружения.</w:t>
      </w:r>
    </w:p>
    <w:p w:rsidR="00F73B28" w:rsidRPr="008C6FB3" w:rsidRDefault="00F73B28" w:rsidP="00F73B28">
      <w:pPr>
        <w:ind w:left="37" w:firstLine="671"/>
        <w:rPr>
          <w:rFonts w:eastAsia="Times New Roman" w:cs="Times New Roman"/>
          <w:kern w:val="0"/>
          <w:szCs w:val="26"/>
          <w:lang w:eastAsia="ru-RU" w:bidi="ar-SA"/>
        </w:rPr>
      </w:pPr>
      <w:r w:rsidRPr="008C6FB3">
        <w:rPr>
          <w:rFonts w:eastAsia="Times New Roman" w:cs="Times New Roman"/>
          <w:kern w:val="0"/>
          <w:szCs w:val="26"/>
          <w:lang w:eastAsia="ru-RU" w:bidi="ar-SA"/>
        </w:rPr>
        <w:t>Система водоснабжения, централизованная, объединенная для хозяйственно-питьевых и противопожарных нужд. Наружное пожаротушение предусматривается из подземных пожарных гидрантов, установленных на сетях. Трассировка водоводов и разводящих с</w:t>
      </w:r>
      <w:r w:rsidR="005A1279" w:rsidRPr="008C6FB3">
        <w:rPr>
          <w:rFonts w:eastAsia="Times New Roman" w:cs="Times New Roman"/>
          <w:kern w:val="0"/>
          <w:szCs w:val="26"/>
          <w:lang w:eastAsia="ru-RU" w:bidi="ar-SA"/>
        </w:rPr>
        <w:t>етей ниже глубины промерзания.</w:t>
      </w:r>
    </w:p>
    <w:p w:rsidR="00F73B28" w:rsidRPr="008C6FB3" w:rsidRDefault="00F73B28" w:rsidP="00F73B28">
      <w:pPr>
        <w:ind w:left="37" w:firstLine="671"/>
        <w:rPr>
          <w:rFonts w:eastAsia="Times New Roman" w:cs="Times New Roman"/>
          <w:b/>
          <w:i/>
          <w:kern w:val="0"/>
          <w:szCs w:val="26"/>
          <w:lang w:eastAsia="ru-RU" w:bidi="ar-SA"/>
        </w:rPr>
      </w:pPr>
      <w:r w:rsidRPr="008C6FB3">
        <w:rPr>
          <w:rFonts w:eastAsia="Times New Roman" w:cs="Times New Roman"/>
          <w:b/>
          <w:i/>
          <w:kern w:val="0"/>
          <w:szCs w:val="26"/>
          <w:lang w:eastAsia="ru-RU" w:bidi="ar-SA"/>
        </w:rPr>
        <w:t>Водопроводные сети</w:t>
      </w:r>
    </w:p>
    <w:p w:rsidR="00F73B28" w:rsidRPr="008C6FB3" w:rsidRDefault="00F73B28" w:rsidP="00154A09">
      <w:pPr>
        <w:rPr>
          <w:rFonts w:eastAsia="Times New Roman" w:cs="Times New Roman"/>
          <w:kern w:val="0"/>
          <w:szCs w:val="26"/>
          <w:lang w:eastAsia="ru-RU" w:bidi="ar-SA"/>
        </w:rPr>
      </w:pPr>
      <w:r w:rsidRPr="008C6FB3">
        <w:rPr>
          <w:rFonts w:eastAsia="Times New Roman" w:cs="Times New Roman"/>
          <w:kern w:val="0"/>
          <w:szCs w:val="26"/>
          <w:lang w:eastAsia="ru-RU" w:bidi="ar-SA"/>
        </w:rPr>
        <w:t xml:space="preserve">Изношенность водопроводных сетей в настоящее время достигает 90 %, поэтому для нормального водоснабжения необходимо провести реконструкцию существующих сетей, с использованием новых технологий, и проложить новые водопроводные сети, для водоснабжения площадок нового строительства, в зонах водоснабжения от соответствующих водоводов.  </w:t>
      </w:r>
    </w:p>
    <w:p w:rsidR="00F73B28" w:rsidRPr="008C6FB3" w:rsidRDefault="00F73B28" w:rsidP="00154A09">
      <w:pPr>
        <w:rPr>
          <w:rFonts w:eastAsia="Times New Roman" w:cs="Times New Roman"/>
          <w:kern w:val="0"/>
          <w:szCs w:val="26"/>
          <w:lang w:eastAsia="ru-RU" w:bidi="ar-SA"/>
        </w:rPr>
      </w:pPr>
      <w:r w:rsidRPr="008C6FB3">
        <w:rPr>
          <w:rFonts w:eastAsia="Times New Roman" w:cs="Times New Roman"/>
          <w:kern w:val="0"/>
          <w:szCs w:val="26"/>
          <w:lang w:eastAsia="ru-RU" w:bidi="ar-SA"/>
        </w:rPr>
        <w:t>Сети водопровода следует прокладывать из стальных, чугунных водопроводных труб из шаровидного графита, либо из пластмассовых напорных труб.</w:t>
      </w:r>
    </w:p>
    <w:p w:rsidR="00F73B28" w:rsidRPr="008C6FB3" w:rsidRDefault="00F73B28" w:rsidP="00154A09">
      <w:pPr>
        <w:rPr>
          <w:rFonts w:eastAsia="Times New Roman" w:cs="Times New Roman"/>
          <w:kern w:val="0"/>
          <w:szCs w:val="26"/>
          <w:lang w:eastAsia="ru-RU" w:bidi="ar-SA"/>
        </w:rPr>
      </w:pPr>
      <w:r w:rsidRPr="008C6FB3">
        <w:rPr>
          <w:rFonts w:eastAsia="Times New Roman" w:cs="Times New Roman"/>
          <w:kern w:val="0"/>
          <w:szCs w:val="26"/>
          <w:lang w:eastAsia="ru-RU" w:bidi="ar-SA"/>
        </w:rPr>
        <w:lastRenderedPageBreak/>
        <w:t xml:space="preserve">При выполнении комплекса мероприятий, а именно: реконструкция водопроводных сетей, замена арматуры и санитарно-технического оборудования, установки водомеров и др. возможно снижение удельной нормы водопотребления на человека порядка 20-30%. </w:t>
      </w:r>
    </w:p>
    <w:p w:rsidR="00F73B28" w:rsidRPr="008C6FB3" w:rsidRDefault="00F73B28" w:rsidP="00154A09">
      <w:pPr>
        <w:rPr>
          <w:rFonts w:eastAsia="Times New Roman" w:cs="Times New Roman"/>
          <w:kern w:val="0"/>
          <w:szCs w:val="26"/>
          <w:lang w:eastAsia="ru-RU" w:bidi="ar-SA"/>
        </w:rPr>
      </w:pPr>
      <w:r w:rsidRPr="008C6FB3">
        <w:rPr>
          <w:rFonts w:eastAsia="Times New Roman" w:cs="Times New Roman"/>
          <w:kern w:val="0"/>
          <w:szCs w:val="26"/>
          <w:lang w:eastAsia="ru-RU" w:bidi="ar-SA"/>
        </w:rPr>
        <w:t xml:space="preserve">Учитывая, что в жилом секторе потребляется наибольшее количество воды, мероприятия по рациональному и экономному водопотреблению должны быть ориентированы в первую очередь на этот сектор, для чего необходимо определить и внедрить систему экономического стимулирования. </w:t>
      </w:r>
    </w:p>
    <w:p w:rsidR="00F73B28" w:rsidRPr="008C6FB3" w:rsidRDefault="00F73B28" w:rsidP="00F73B28">
      <w:pPr>
        <w:ind w:left="37" w:firstLine="671"/>
        <w:rPr>
          <w:rFonts w:eastAsia="Times New Roman" w:cs="Times New Roman"/>
          <w:b/>
          <w:i/>
          <w:kern w:val="0"/>
          <w:szCs w:val="26"/>
          <w:lang w:eastAsia="ru-RU" w:bidi="ar-SA"/>
        </w:rPr>
      </w:pPr>
      <w:r w:rsidRPr="008C6FB3">
        <w:rPr>
          <w:rFonts w:eastAsia="Times New Roman" w:cs="Times New Roman"/>
          <w:b/>
          <w:i/>
          <w:kern w:val="0"/>
          <w:szCs w:val="26"/>
          <w:lang w:eastAsia="ru-RU" w:bidi="ar-SA"/>
        </w:rPr>
        <w:t xml:space="preserve">Проектные предложения </w:t>
      </w:r>
    </w:p>
    <w:p w:rsidR="00F73B28" w:rsidRPr="008C6FB3" w:rsidRDefault="00F73B28" w:rsidP="00F73B28">
      <w:pPr>
        <w:ind w:left="37" w:firstLine="671"/>
        <w:rPr>
          <w:rFonts w:eastAsia="Times New Roman" w:cs="Times New Roman"/>
          <w:kern w:val="0"/>
          <w:szCs w:val="26"/>
          <w:lang w:eastAsia="ru-RU" w:bidi="ar-SA"/>
        </w:rPr>
      </w:pPr>
      <w:r w:rsidRPr="008C6FB3">
        <w:rPr>
          <w:rFonts w:eastAsia="Times New Roman" w:cs="Times New Roman"/>
          <w:kern w:val="0"/>
          <w:szCs w:val="26"/>
          <w:lang w:eastAsia="ru-RU" w:bidi="ar-SA"/>
        </w:rPr>
        <w:t>Исходя из изложенного в плане водоснабжения, необходимо:</w:t>
      </w:r>
    </w:p>
    <w:p w:rsidR="00F73B28" w:rsidRPr="008C6FB3" w:rsidRDefault="008E613B" w:rsidP="007A62B8">
      <w:pPr>
        <w:numPr>
          <w:ilvl w:val="0"/>
          <w:numId w:val="65"/>
        </w:numPr>
        <w:ind w:left="0" w:firstLine="709"/>
        <w:rPr>
          <w:rFonts w:eastAsia="Times New Roman" w:cs="Times New Roman"/>
          <w:kern w:val="0"/>
          <w:szCs w:val="26"/>
          <w:lang w:eastAsia="ru-RU" w:bidi="ar-SA"/>
        </w:rPr>
      </w:pPr>
      <w:r w:rsidRPr="008C6FB3">
        <w:rPr>
          <w:rFonts w:eastAsia="Times New Roman" w:cs="Times New Roman"/>
          <w:kern w:val="0"/>
          <w:szCs w:val="26"/>
          <w:lang w:eastAsia="ru-RU" w:bidi="ar-SA"/>
        </w:rPr>
        <w:t>в</w:t>
      </w:r>
      <w:r w:rsidR="00F73B28" w:rsidRPr="008C6FB3">
        <w:rPr>
          <w:rFonts w:eastAsia="Times New Roman" w:cs="Times New Roman"/>
          <w:kern w:val="0"/>
          <w:szCs w:val="26"/>
          <w:lang w:eastAsia="ru-RU" w:bidi="ar-SA"/>
        </w:rPr>
        <w:t>одоснабжение площадок нового строительства, рекомендуется осуществляется прокладкой новых водопроводных сетей в зонах водоснабжения от соответствующих водоводов</w:t>
      </w:r>
      <w:r w:rsidRPr="008C6FB3">
        <w:rPr>
          <w:rFonts w:eastAsia="Times New Roman" w:cs="Times New Roman"/>
          <w:kern w:val="0"/>
          <w:szCs w:val="26"/>
          <w:lang w:eastAsia="ru-RU" w:bidi="ar-SA"/>
        </w:rPr>
        <w:t>;</w:t>
      </w:r>
      <w:r w:rsidR="00F73B28" w:rsidRPr="008C6FB3">
        <w:rPr>
          <w:rFonts w:eastAsia="Times New Roman" w:cs="Times New Roman"/>
          <w:kern w:val="0"/>
          <w:szCs w:val="26"/>
          <w:lang w:eastAsia="ru-RU" w:bidi="ar-SA"/>
        </w:rPr>
        <w:t xml:space="preserve"> </w:t>
      </w:r>
    </w:p>
    <w:p w:rsidR="00F73B28" w:rsidRPr="008C6FB3" w:rsidRDefault="008E613B" w:rsidP="007A62B8">
      <w:pPr>
        <w:numPr>
          <w:ilvl w:val="0"/>
          <w:numId w:val="65"/>
        </w:numPr>
        <w:ind w:left="0" w:firstLine="709"/>
        <w:rPr>
          <w:rFonts w:eastAsia="Times New Roman" w:cs="Times New Roman"/>
          <w:kern w:val="0"/>
          <w:szCs w:val="26"/>
          <w:lang w:eastAsia="ru-RU" w:bidi="ar-SA"/>
        </w:rPr>
      </w:pPr>
      <w:r w:rsidRPr="008C6FB3">
        <w:rPr>
          <w:rFonts w:eastAsia="Times New Roman" w:cs="Times New Roman"/>
          <w:kern w:val="0"/>
          <w:szCs w:val="26"/>
          <w:lang w:eastAsia="ru-RU" w:bidi="ar-SA"/>
        </w:rPr>
        <w:t>с</w:t>
      </w:r>
      <w:r w:rsidR="00F73B28" w:rsidRPr="008C6FB3">
        <w:rPr>
          <w:rFonts w:eastAsia="Times New Roman" w:cs="Times New Roman"/>
          <w:kern w:val="0"/>
          <w:szCs w:val="26"/>
          <w:lang w:eastAsia="ru-RU" w:bidi="ar-SA"/>
        </w:rPr>
        <w:t>ети водопровода рекомендуется принять из стальных, чугунных труб из шаровидного графита, либо из пластмассовых труб</w:t>
      </w:r>
      <w:r w:rsidRPr="008C6FB3">
        <w:rPr>
          <w:rFonts w:eastAsia="Times New Roman" w:cs="Times New Roman"/>
          <w:kern w:val="0"/>
          <w:szCs w:val="26"/>
          <w:lang w:eastAsia="ru-RU" w:bidi="ar-SA"/>
        </w:rPr>
        <w:t>;</w:t>
      </w:r>
    </w:p>
    <w:p w:rsidR="00F73B28" w:rsidRPr="008C6FB3" w:rsidRDefault="008E613B" w:rsidP="007A62B8">
      <w:pPr>
        <w:numPr>
          <w:ilvl w:val="0"/>
          <w:numId w:val="65"/>
        </w:numPr>
        <w:ind w:left="0" w:firstLine="709"/>
        <w:rPr>
          <w:rFonts w:eastAsia="Times New Roman" w:cs="Times New Roman"/>
          <w:kern w:val="0"/>
          <w:szCs w:val="26"/>
          <w:lang w:eastAsia="ru-RU" w:bidi="ar-SA"/>
        </w:rPr>
      </w:pPr>
      <w:r w:rsidRPr="008C6FB3">
        <w:rPr>
          <w:rFonts w:eastAsia="Times New Roman" w:cs="Times New Roman"/>
          <w:kern w:val="0"/>
          <w:szCs w:val="26"/>
          <w:lang w:eastAsia="ru-RU" w:bidi="ar-SA"/>
        </w:rPr>
        <w:t>у</w:t>
      </w:r>
      <w:r w:rsidR="00F73B28" w:rsidRPr="008C6FB3">
        <w:rPr>
          <w:rFonts w:eastAsia="Times New Roman" w:cs="Times New Roman"/>
          <w:kern w:val="0"/>
          <w:szCs w:val="26"/>
          <w:lang w:eastAsia="ru-RU" w:bidi="ar-SA"/>
        </w:rPr>
        <w:t xml:space="preserve">становка водомеров на вводах водопровода во всех зданиях для осуществления первичного учета расходования воды, отдельными </w:t>
      </w:r>
      <w:proofErr w:type="spellStart"/>
      <w:r w:rsidR="00F73B28" w:rsidRPr="008C6FB3">
        <w:rPr>
          <w:rFonts w:eastAsia="Times New Roman" w:cs="Times New Roman"/>
          <w:kern w:val="0"/>
          <w:szCs w:val="26"/>
          <w:lang w:eastAsia="ru-RU" w:bidi="ar-SA"/>
        </w:rPr>
        <w:t>водопотребителями</w:t>
      </w:r>
      <w:proofErr w:type="spellEnd"/>
      <w:r w:rsidR="00F73B28" w:rsidRPr="008C6FB3">
        <w:rPr>
          <w:rFonts w:eastAsia="Times New Roman" w:cs="Times New Roman"/>
          <w:kern w:val="0"/>
          <w:szCs w:val="26"/>
          <w:lang w:eastAsia="ru-RU" w:bidi="ar-SA"/>
        </w:rPr>
        <w:t xml:space="preserve"> и ее экономии</w:t>
      </w:r>
      <w:r w:rsidRPr="008C6FB3">
        <w:rPr>
          <w:rFonts w:eastAsia="Times New Roman" w:cs="Times New Roman"/>
          <w:kern w:val="0"/>
          <w:szCs w:val="26"/>
          <w:lang w:eastAsia="ru-RU" w:bidi="ar-SA"/>
        </w:rPr>
        <w:t>;</w:t>
      </w:r>
      <w:r w:rsidR="00F73B28" w:rsidRPr="008C6FB3">
        <w:rPr>
          <w:rFonts w:eastAsia="Times New Roman" w:cs="Times New Roman"/>
          <w:kern w:val="0"/>
          <w:szCs w:val="26"/>
          <w:lang w:eastAsia="ru-RU" w:bidi="ar-SA"/>
        </w:rPr>
        <w:t xml:space="preserve"> </w:t>
      </w:r>
    </w:p>
    <w:p w:rsidR="00F73B28" w:rsidRPr="008C6FB3" w:rsidRDefault="008E613B" w:rsidP="007A62B8">
      <w:pPr>
        <w:numPr>
          <w:ilvl w:val="0"/>
          <w:numId w:val="65"/>
        </w:numPr>
        <w:ind w:left="0" w:firstLine="709"/>
        <w:rPr>
          <w:rFonts w:eastAsia="Times New Roman" w:cs="Times New Roman"/>
          <w:kern w:val="0"/>
          <w:szCs w:val="26"/>
          <w:lang w:eastAsia="ru-RU" w:bidi="ar-SA"/>
        </w:rPr>
      </w:pPr>
      <w:r w:rsidRPr="008C6FB3">
        <w:rPr>
          <w:rFonts w:eastAsia="Times New Roman" w:cs="Times New Roman"/>
          <w:kern w:val="0"/>
          <w:szCs w:val="26"/>
          <w:lang w:eastAsia="ru-RU" w:bidi="ar-SA"/>
        </w:rPr>
        <w:t>п</w:t>
      </w:r>
      <w:r w:rsidR="00F73B28" w:rsidRPr="008C6FB3">
        <w:rPr>
          <w:rFonts w:eastAsia="Times New Roman" w:cs="Times New Roman"/>
          <w:kern w:val="0"/>
          <w:szCs w:val="26"/>
          <w:lang w:eastAsia="ru-RU" w:bidi="ar-SA"/>
        </w:rPr>
        <w:t>роизвести реконструкцию существующих водоводов, в точках подключения новых районов, с использованием современных технологий прокладки и восстановления инженерных сетей</w:t>
      </w:r>
      <w:r w:rsidRPr="008C6FB3">
        <w:rPr>
          <w:rFonts w:eastAsia="Times New Roman" w:cs="Times New Roman"/>
          <w:kern w:val="0"/>
          <w:szCs w:val="26"/>
          <w:lang w:eastAsia="ru-RU" w:bidi="ar-SA"/>
        </w:rPr>
        <w:t>;</w:t>
      </w:r>
    </w:p>
    <w:p w:rsidR="00F73B28" w:rsidRPr="008C6FB3" w:rsidRDefault="008E613B" w:rsidP="007A62B8">
      <w:pPr>
        <w:numPr>
          <w:ilvl w:val="0"/>
          <w:numId w:val="65"/>
        </w:numPr>
        <w:ind w:left="0" w:firstLine="709"/>
        <w:rPr>
          <w:rFonts w:eastAsia="Times New Roman" w:cs="Times New Roman"/>
          <w:kern w:val="0"/>
          <w:szCs w:val="26"/>
          <w:lang w:eastAsia="ru-RU" w:bidi="ar-SA"/>
        </w:rPr>
      </w:pPr>
      <w:r w:rsidRPr="008C6FB3">
        <w:rPr>
          <w:rFonts w:eastAsia="Times New Roman" w:cs="Times New Roman"/>
          <w:kern w:val="0"/>
          <w:szCs w:val="26"/>
          <w:lang w:eastAsia="ru-RU" w:bidi="ar-SA"/>
        </w:rPr>
        <w:t>о</w:t>
      </w:r>
      <w:r w:rsidR="00F73B28" w:rsidRPr="008C6FB3">
        <w:rPr>
          <w:rFonts w:eastAsia="Times New Roman" w:cs="Times New Roman"/>
          <w:kern w:val="0"/>
          <w:szCs w:val="26"/>
          <w:lang w:eastAsia="ru-RU" w:bidi="ar-SA"/>
        </w:rPr>
        <w:t>борудовать все объекты водоснабжения системами автоматического управления и регулирования</w:t>
      </w:r>
      <w:r w:rsidRPr="008C6FB3">
        <w:rPr>
          <w:rFonts w:eastAsia="Times New Roman" w:cs="Times New Roman"/>
          <w:kern w:val="0"/>
          <w:szCs w:val="26"/>
          <w:lang w:eastAsia="ru-RU" w:bidi="ar-SA"/>
        </w:rPr>
        <w:t>;</w:t>
      </w:r>
    </w:p>
    <w:p w:rsidR="00F73B28" w:rsidRPr="008C6FB3" w:rsidRDefault="008E613B" w:rsidP="007A62B8">
      <w:pPr>
        <w:numPr>
          <w:ilvl w:val="0"/>
          <w:numId w:val="65"/>
        </w:numPr>
        <w:ind w:left="0" w:firstLine="709"/>
        <w:rPr>
          <w:rFonts w:eastAsia="Times New Roman" w:cs="Times New Roman"/>
          <w:kern w:val="0"/>
          <w:szCs w:val="26"/>
          <w:lang w:eastAsia="ru-RU" w:bidi="ar-SA"/>
        </w:rPr>
      </w:pPr>
      <w:r w:rsidRPr="008C6FB3">
        <w:rPr>
          <w:rFonts w:eastAsia="Times New Roman" w:cs="Times New Roman"/>
          <w:kern w:val="0"/>
          <w:szCs w:val="26"/>
          <w:lang w:eastAsia="ru-RU" w:bidi="ar-SA"/>
        </w:rPr>
        <w:t>п</w:t>
      </w:r>
      <w:r w:rsidR="00F73B28" w:rsidRPr="008C6FB3">
        <w:rPr>
          <w:rFonts w:eastAsia="Times New Roman" w:cs="Times New Roman"/>
          <w:kern w:val="0"/>
          <w:szCs w:val="26"/>
          <w:lang w:eastAsia="ru-RU" w:bidi="ar-SA"/>
        </w:rPr>
        <w:t xml:space="preserve">роизвести реконструкцию существующих </w:t>
      </w:r>
      <w:proofErr w:type="spellStart"/>
      <w:r w:rsidR="00F73B28" w:rsidRPr="008C6FB3">
        <w:rPr>
          <w:rFonts w:eastAsia="Times New Roman" w:cs="Times New Roman"/>
          <w:kern w:val="0"/>
          <w:szCs w:val="26"/>
          <w:lang w:eastAsia="ru-RU" w:bidi="ar-SA"/>
        </w:rPr>
        <w:t>водонасосных</w:t>
      </w:r>
      <w:proofErr w:type="spellEnd"/>
      <w:r w:rsidR="00F73B28" w:rsidRPr="008C6FB3">
        <w:rPr>
          <w:rFonts w:eastAsia="Times New Roman" w:cs="Times New Roman"/>
          <w:kern w:val="0"/>
          <w:szCs w:val="26"/>
          <w:lang w:eastAsia="ru-RU" w:bidi="ar-SA"/>
        </w:rPr>
        <w:t xml:space="preserve"> станций и существующих водозаборов, с учетом увеличения их производительности</w:t>
      </w:r>
      <w:r w:rsidRPr="008C6FB3">
        <w:rPr>
          <w:rFonts w:eastAsia="Times New Roman" w:cs="Times New Roman"/>
          <w:kern w:val="0"/>
          <w:szCs w:val="26"/>
          <w:lang w:eastAsia="ru-RU" w:bidi="ar-SA"/>
        </w:rPr>
        <w:t>;</w:t>
      </w:r>
    </w:p>
    <w:p w:rsidR="00F1286C" w:rsidRPr="008C6FB3" w:rsidRDefault="008E613B" w:rsidP="007A62B8">
      <w:pPr>
        <w:pStyle w:val="afa"/>
        <w:numPr>
          <w:ilvl w:val="0"/>
          <w:numId w:val="65"/>
        </w:numPr>
        <w:ind w:left="0" w:firstLine="709"/>
        <w:rPr>
          <w:rFonts w:eastAsia="Times New Roman" w:cs="Times New Roman"/>
          <w:kern w:val="0"/>
          <w:szCs w:val="26"/>
          <w:lang w:eastAsia="ru-RU" w:bidi="ar-SA"/>
        </w:rPr>
      </w:pPr>
      <w:r w:rsidRPr="008C6FB3">
        <w:rPr>
          <w:rFonts w:eastAsia="Times New Roman" w:cs="Times New Roman"/>
          <w:kern w:val="0"/>
          <w:szCs w:val="26"/>
          <w:lang w:eastAsia="ru-RU" w:bidi="ar-SA"/>
        </w:rPr>
        <w:t>п</w:t>
      </w:r>
      <w:r w:rsidR="00F73B28" w:rsidRPr="008C6FB3">
        <w:rPr>
          <w:rFonts w:eastAsia="Times New Roman" w:cs="Times New Roman"/>
          <w:kern w:val="0"/>
          <w:szCs w:val="26"/>
          <w:lang w:eastAsia="ru-RU" w:bidi="ar-SA"/>
        </w:rPr>
        <w:t>редусмотреть и благоустроить территорию зон санитарной охраны на водозаборах</w:t>
      </w:r>
      <w:r w:rsidR="00B11DE0" w:rsidRPr="008C6FB3">
        <w:rPr>
          <w:rFonts w:eastAsia="Times New Roman" w:cs="Times New Roman"/>
          <w:kern w:val="0"/>
          <w:szCs w:val="26"/>
          <w:lang w:eastAsia="ru-RU" w:bidi="ar-SA"/>
        </w:rPr>
        <w:t>.</w:t>
      </w:r>
    </w:p>
    <w:bookmarkEnd w:id="52"/>
    <w:p w:rsidR="00AA64F6" w:rsidRPr="008C6FB3" w:rsidRDefault="00AA64F6" w:rsidP="00A40411">
      <w:pPr>
        <w:pStyle w:val="4"/>
      </w:pPr>
      <w:r w:rsidRPr="008C6FB3">
        <w:t>Водоотведение</w:t>
      </w:r>
    </w:p>
    <w:p w:rsidR="00A87806" w:rsidRPr="008C6FB3" w:rsidRDefault="00A87806" w:rsidP="00A87806">
      <w:pPr>
        <w:suppressAutoHyphens w:val="0"/>
        <w:rPr>
          <w:shd w:val="clear" w:color="auto" w:fill="FFFFFF"/>
        </w:rPr>
      </w:pPr>
      <w:r w:rsidRPr="008C6FB3">
        <w:rPr>
          <w:shd w:val="clear" w:color="auto" w:fill="FFFFFF"/>
        </w:rPr>
        <w:t>Необходимо предусмотреть:</w:t>
      </w:r>
    </w:p>
    <w:p w:rsidR="00A87806" w:rsidRPr="008C6FB3" w:rsidRDefault="00A87806" w:rsidP="007A62B8">
      <w:pPr>
        <w:numPr>
          <w:ilvl w:val="0"/>
          <w:numId w:val="65"/>
        </w:numPr>
        <w:suppressAutoHyphens w:val="0"/>
        <w:autoSpaceDN/>
        <w:ind w:left="0" w:firstLine="709"/>
        <w:contextualSpacing w:val="0"/>
        <w:jc w:val="left"/>
        <w:textAlignment w:val="auto"/>
        <w:rPr>
          <w:shd w:val="clear" w:color="auto" w:fill="FFFFFF"/>
        </w:rPr>
      </w:pPr>
      <w:r w:rsidRPr="008C6FB3">
        <w:rPr>
          <w:shd w:val="clear" w:color="auto" w:fill="FFFFFF"/>
        </w:rPr>
        <w:t xml:space="preserve">реконструировать существующие очистные сооружения, с учетом новых технологий и современного оборудования; </w:t>
      </w:r>
    </w:p>
    <w:p w:rsidR="00A87806" w:rsidRPr="008C6FB3" w:rsidRDefault="00A87806" w:rsidP="007A62B8">
      <w:pPr>
        <w:numPr>
          <w:ilvl w:val="0"/>
          <w:numId w:val="65"/>
        </w:numPr>
        <w:suppressAutoHyphens w:val="0"/>
        <w:autoSpaceDN/>
        <w:ind w:left="0" w:firstLine="709"/>
        <w:contextualSpacing w:val="0"/>
        <w:jc w:val="left"/>
        <w:textAlignment w:val="auto"/>
        <w:rPr>
          <w:shd w:val="clear" w:color="auto" w:fill="FFFFFF"/>
        </w:rPr>
      </w:pPr>
      <w:r w:rsidRPr="008C6FB3">
        <w:rPr>
          <w:shd w:val="clear" w:color="auto" w:fill="FFFFFF"/>
        </w:rPr>
        <w:t>произвести изыскательские и проектные мероприятия по размещению и строительству системы канализации и очистных сооружений;</w:t>
      </w:r>
    </w:p>
    <w:p w:rsidR="00A87806" w:rsidRPr="008C6FB3" w:rsidRDefault="00A87806" w:rsidP="007A62B8">
      <w:pPr>
        <w:numPr>
          <w:ilvl w:val="0"/>
          <w:numId w:val="65"/>
        </w:numPr>
        <w:suppressAutoHyphens w:val="0"/>
        <w:autoSpaceDN/>
        <w:ind w:left="0" w:firstLine="709"/>
        <w:contextualSpacing w:val="0"/>
        <w:jc w:val="left"/>
        <w:textAlignment w:val="auto"/>
        <w:rPr>
          <w:b/>
          <w:shd w:val="clear" w:color="auto" w:fill="FFFFFF"/>
        </w:rPr>
      </w:pPr>
      <w:r w:rsidRPr="008C6FB3">
        <w:rPr>
          <w:shd w:val="clear" w:color="auto" w:fill="FFFFFF"/>
        </w:rPr>
        <w:t xml:space="preserve">проведение мероприятий по снижению водоотведения за счет введения систем оборотного водоснабжения, создания бессточных производств и </w:t>
      </w:r>
      <w:proofErr w:type="spellStart"/>
      <w:r w:rsidRPr="008C6FB3">
        <w:rPr>
          <w:shd w:val="clear" w:color="auto" w:fill="FFFFFF"/>
        </w:rPr>
        <w:t>водосберегающих</w:t>
      </w:r>
      <w:proofErr w:type="spellEnd"/>
      <w:r w:rsidRPr="008C6FB3">
        <w:rPr>
          <w:shd w:val="clear" w:color="auto" w:fill="FFFFFF"/>
        </w:rPr>
        <w:t xml:space="preserve"> технологий; </w:t>
      </w:r>
      <w:r w:rsidRPr="008C6FB3">
        <w:rPr>
          <w:b/>
          <w:shd w:val="clear" w:color="auto" w:fill="FFFFFF"/>
        </w:rPr>
        <w:t xml:space="preserve"> </w:t>
      </w:r>
    </w:p>
    <w:p w:rsidR="00A87806" w:rsidRPr="008C6FB3" w:rsidRDefault="00A87806" w:rsidP="007A62B8">
      <w:pPr>
        <w:numPr>
          <w:ilvl w:val="0"/>
          <w:numId w:val="65"/>
        </w:numPr>
        <w:suppressAutoHyphens w:val="0"/>
        <w:autoSpaceDN/>
        <w:ind w:left="0" w:firstLine="709"/>
        <w:contextualSpacing w:val="0"/>
        <w:jc w:val="left"/>
        <w:textAlignment w:val="auto"/>
        <w:rPr>
          <w:shd w:val="clear" w:color="auto" w:fill="FFFFFF"/>
        </w:rPr>
      </w:pPr>
      <w:proofErr w:type="spellStart"/>
      <w:r w:rsidRPr="008C6FB3">
        <w:rPr>
          <w:shd w:val="clear" w:color="auto" w:fill="FFFFFF"/>
        </w:rPr>
        <w:t>канализование</w:t>
      </w:r>
      <w:proofErr w:type="spellEnd"/>
      <w:r w:rsidRPr="008C6FB3">
        <w:rPr>
          <w:shd w:val="clear" w:color="auto" w:fill="FFFFFF"/>
        </w:rPr>
        <w:t xml:space="preserve"> новых площадок строительства и существующего не канализованного жилого фонда предусмотреть через проектируемые самотечные коллекторы диаметрами 150-300 мм;</w:t>
      </w:r>
    </w:p>
    <w:p w:rsidR="002A231B" w:rsidRPr="008C6FB3" w:rsidRDefault="00A87806" w:rsidP="007A62B8">
      <w:pPr>
        <w:pStyle w:val="afa"/>
        <w:numPr>
          <w:ilvl w:val="0"/>
          <w:numId w:val="65"/>
        </w:numPr>
        <w:ind w:left="0" w:firstLine="709"/>
      </w:pPr>
      <w:r w:rsidRPr="008C6FB3">
        <w:rPr>
          <w:shd w:val="clear" w:color="auto" w:fill="FFFFFF"/>
        </w:rPr>
        <w:t>самотечные сети канализации прокладывать асбестоцементных или пластмассовых труб, напорные сети – из чугунных напорных труб из шаровидного графита, либо из пластмассовых труб</w:t>
      </w:r>
      <w:r w:rsidR="008E613B" w:rsidRPr="008C6FB3">
        <w:t>.</w:t>
      </w:r>
    </w:p>
    <w:p w:rsidR="00912E31" w:rsidRPr="008C6FB3" w:rsidRDefault="00912E31" w:rsidP="00A40411">
      <w:pPr>
        <w:pStyle w:val="4"/>
      </w:pPr>
      <w:bookmarkStart w:id="54" w:name="_Toc228180927"/>
      <w:r w:rsidRPr="008C6FB3">
        <w:t>Энергоснабжение</w:t>
      </w:r>
      <w:bookmarkEnd w:id="54"/>
    </w:p>
    <w:p w:rsidR="00022743" w:rsidRPr="008C6FB3" w:rsidRDefault="00A87806" w:rsidP="009B101A">
      <w:pPr>
        <w:ind w:firstLine="708"/>
        <w:rPr>
          <w:szCs w:val="26"/>
        </w:rPr>
      </w:pPr>
      <w:r w:rsidRPr="008C6FB3">
        <w:t xml:space="preserve">Электрические нагрузки коммунально-бытовых потребителей поселения на перспективу определены по удельным показателям в соответствии с «Инструкцией по проектированию городских электрических сетей» РД 34.20.185-94 (изменения и дополнения 1999 г.) с учетом </w:t>
      </w:r>
      <w:proofErr w:type="spellStart"/>
      <w:r w:rsidRPr="008C6FB3">
        <w:t>пищеприготовления</w:t>
      </w:r>
      <w:proofErr w:type="spellEnd"/>
      <w:r w:rsidRPr="008C6FB3">
        <w:t xml:space="preserve"> на газовых плитах. Распределение суммарного потребления электроэнергии населением при составе семьи 3 человека составит 421 кВт. ч. в год на одного человека. Рост электрических нагрузок по </w:t>
      </w:r>
      <w:r w:rsidRPr="008C6FB3">
        <w:lastRenderedPageBreak/>
        <w:t>промышленным и сельскохозяйственным предприятиям принят из расчета прироста 2 % в год. Данные по годовому электропотреблению поселения на перспективу приведены в таблиц</w:t>
      </w:r>
      <w:r w:rsidR="00CE4881" w:rsidRPr="008C6FB3">
        <w:t>е 3</w:t>
      </w:r>
      <w:r w:rsidRPr="008C6FB3">
        <w:t>4</w:t>
      </w:r>
      <w:r w:rsidR="00022743" w:rsidRPr="008C6FB3">
        <w:rPr>
          <w:szCs w:val="26"/>
        </w:rPr>
        <w:t>.</w:t>
      </w:r>
    </w:p>
    <w:p w:rsidR="00CE4881" w:rsidRPr="008C6FB3" w:rsidRDefault="00CE4881" w:rsidP="00CE4881">
      <w:pPr>
        <w:ind w:firstLine="708"/>
        <w:jc w:val="right"/>
        <w:rPr>
          <w:szCs w:val="26"/>
        </w:rPr>
      </w:pPr>
      <w:r w:rsidRPr="008C6FB3">
        <w:rPr>
          <w:szCs w:val="26"/>
        </w:rPr>
        <w:t>Таблица 3</w:t>
      </w:r>
      <w:r w:rsidR="00A87806" w:rsidRPr="008C6FB3">
        <w:rPr>
          <w:szCs w:val="26"/>
        </w:rPr>
        <w:t>4</w:t>
      </w:r>
    </w:p>
    <w:tbl>
      <w:tblPr>
        <w:tblW w:w="9685" w:type="dxa"/>
        <w:tblInd w:w="55" w:type="dxa"/>
        <w:tblLayout w:type="fixed"/>
        <w:tblCellMar>
          <w:top w:w="55" w:type="dxa"/>
          <w:left w:w="55" w:type="dxa"/>
          <w:bottom w:w="55" w:type="dxa"/>
          <w:right w:w="55" w:type="dxa"/>
        </w:tblCellMar>
        <w:tblLook w:val="0000" w:firstRow="0" w:lastRow="0" w:firstColumn="0" w:lastColumn="0" w:noHBand="0" w:noVBand="0"/>
      </w:tblPr>
      <w:tblGrid>
        <w:gridCol w:w="390"/>
        <w:gridCol w:w="3949"/>
        <w:gridCol w:w="708"/>
        <w:gridCol w:w="1276"/>
        <w:gridCol w:w="1418"/>
        <w:gridCol w:w="1944"/>
      </w:tblGrid>
      <w:tr w:rsidR="008C6FB3" w:rsidRPr="008C6FB3" w:rsidTr="002E7414">
        <w:tc>
          <w:tcPr>
            <w:tcW w:w="390" w:type="dxa"/>
            <w:vMerge w:val="restart"/>
            <w:tcBorders>
              <w:top w:val="single" w:sz="1" w:space="0" w:color="000000"/>
              <w:left w:val="single" w:sz="1" w:space="0" w:color="000000"/>
              <w:bottom w:val="single" w:sz="1" w:space="0" w:color="000000"/>
            </w:tcBorders>
            <w:shd w:val="clear" w:color="auto" w:fill="DEEAF6" w:themeFill="accent1" w:themeFillTint="33"/>
            <w:vAlign w:val="center"/>
          </w:tcPr>
          <w:p w:rsidR="00CE4881" w:rsidRPr="008C6FB3" w:rsidRDefault="00CE4881" w:rsidP="00CE4881">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 п/п</w:t>
            </w:r>
          </w:p>
        </w:tc>
        <w:tc>
          <w:tcPr>
            <w:tcW w:w="3949" w:type="dxa"/>
            <w:vMerge w:val="restart"/>
            <w:tcBorders>
              <w:top w:val="single" w:sz="1" w:space="0" w:color="000000"/>
              <w:left w:val="single" w:sz="1" w:space="0" w:color="000000"/>
              <w:bottom w:val="single" w:sz="1" w:space="0" w:color="000000"/>
            </w:tcBorders>
            <w:shd w:val="clear" w:color="auto" w:fill="DEEAF6" w:themeFill="accent1" w:themeFillTint="33"/>
            <w:vAlign w:val="center"/>
          </w:tcPr>
          <w:p w:rsidR="00CE4881" w:rsidRPr="008C6FB3" w:rsidRDefault="00CE4881" w:rsidP="00CE4881">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Наименование потребителей</w:t>
            </w:r>
          </w:p>
        </w:tc>
        <w:tc>
          <w:tcPr>
            <w:tcW w:w="3402" w:type="dxa"/>
            <w:gridSpan w:val="3"/>
            <w:tcBorders>
              <w:top w:val="single" w:sz="1" w:space="0" w:color="000000"/>
              <w:left w:val="single" w:sz="1" w:space="0" w:color="000000"/>
              <w:bottom w:val="single" w:sz="1" w:space="0" w:color="000000"/>
            </w:tcBorders>
            <w:shd w:val="clear" w:color="auto" w:fill="DEEAF6" w:themeFill="accent1" w:themeFillTint="33"/>
            <w:vAlign w:val="center"/>
          </w:tcPr>
          <w:p w:rsidR="00CE4881" w:rsidRPr="008C6FB3" w:rsidRDefault="00CE4881" w:rsidP="00CE4881">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Численность населения (тыс. чел)</w:t>
            </w:r>
          </w:p>
        </w:tc>
        <w:tc>
          <w:tcPr>
            <w:tcW w:w="1944" w:type="dxa"/>
            <w:vMerge w:val="restart"/>
            <w:tcBorders>
              <w:top w:val="single" w:sz="1" w:space="0" w:color="000000"/>
              <w:left w:val="single" w:sz="1" w:space="0" w:color="000000"/>
              <w:bottom w:val="single" w:sz="1" w:space="0" w:color="000000"/>
              <w:right w:val="single" w:sz="1" w:space="0" w:color="000000"/>
            </w:tcBorders>
            <w:shd w:val="clear" w:color="auto" w:fill="DEEAF6" w:themeFill="accent1" w:themeFillTint="33"/>
            <w:vAlign w:val="center"/>
          </w:tcPr>
          <w:p w:rsidR="00CE4881" w:rsidRPr="008C6FB3" w:rsidRDefault="00CE4881" w:rsidP="002E7414">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Годовое потребление электроэнергии (кВт. час)</w:t>
            </w:r>
          </w:p>
        </w:tc>
      </w:tr>
      <w:tr w:rsidR="008C6FB3" w:rsidRPr="008C6FB3" w:rsidTr="002E7414">
        <w:tc>
          <w:tcPr>
            <w:tcW w:w="390" w:type="dxa"/>
            <w:vMerge/>
            <w:tcBorders>
              <w:left w:val="single" w:sz="1" w:space="0" w:color="000000"/>
              <w:bottom w:val="single" w:sz="1" w:space="0" w:color="000000"/>
            </w:tcBorders>
          </w:tcPr>
          <w:p w:rsidR="00CE4881" w:rsidRPr="008C6FB3" w:rsidRDefault="00CE4881" w:rsidP="00CE4881">
            <w:pPr>
              <w:ind w:firstLine="708"/>
              <w:rPr>
                <w:rFonts w:eastAsia="Times New Roman" w:cs="Times New Roman"/>
                <w:kern w:val="0"/>
                <w:sz w:val="20"/>
                <w:szCs w:val="20"/>
                <w:lang w:eastAsia="ru-RU" w:bidi="ar-SA"/>
              </w:rPr>
            </w:pPr>
          </w:p>
        </w:tc>
        <w:tc>
          <w:tcPr>
            <w:tcW w:w="3949" w:type="dxa"/>
            <w:vMerge/>
            <w:tcBorders>
              <w:left w:val="single" w:sz="1" w:space="0" w:color="000000"/>
              <w:bottom w:val="single" w:sz="1" w:space="0" w:color="000000"/>
            </w:tcBorders>
          </w:tcPr>
          <w:p w:rsidR="00CE4881" w:rsidRPr="008C6FB3" w:rsidRDefault="00CE4881" w:rsidP="00CE4881">
            <w:pPr>
              <w:ind w:firstLine="708"/>
              <w:rPr>
                <w:rFonts w:eastAsia="Times New Roman" w:cs="Times New Roman"/>
                <w:kern w:val="0"/>
                <w:sz w:val="20"/>
                <w:szCs w:val="20"/>
                <w:lang w:eastAsia="ru-RU" w:bidi="ar-SA"/>
              </w:rPr>
            </w:pPr>
          </w:p>
        </w:tc>
        <w:tc>
          <w:tcPr>
            <w:tcW w:w="708" w:type="dxa"/>
            <w:tcBorders>
              <w:left w:val="single" w:sz="1" w:space="0" w:color="000000"/>
              <w:bottom w:val="single" w:sz="1" w:space="0" w:color="000000"/>
            </w:tcBorders>
            <w:shd w:val="clear" w:color="auto" w:fill="DEEAF6" w:themeFill="accent1" w:themeFillTint="33"/>
            <w:vAlign w:val="center"/>
          </w:tcPr>
          <w:p w:rsidR="00CE4881" w:rsidRPr="008C6FB3" w:rsidRDefault="00CE4881" w:rsidP="00CE4881">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Всего</w:t>
            </w:r>
          </w:p>
        </w:tc>
        <w:tc>
          <w:tcPr>
            <w:tcW w:w="1276" w:type="dxa"/>
            <w:tcBorders>
              <w:left w:val="single" w:sz="1" w:space="0" w:color="000000"/>
              <w:bottom w:val="single" w:sz="1" w:space="0" w:color="000000"/>
            </w:tcBorders>
            <w:shd w:val="clear" w:color="auto" w:fill="DEEAF6" w:themeFill="accent1" w:themeFillTint="33"/>
            <w:vAlign w:val="center"/>
          </w:tcPr>
          <w:p w:rsidR="00CE4881" w:rsidRPr="008C6FB3" w:rsidRDefault="00CE4881" w:rsidP="00CE4881">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сохраняемый жилой фонд</w:t>
            </w:r>
          </w:p>
        </w:tc>
        <w:tc>
          <w:tcPr>
            <w:tcW w:w="1418" w:type="dxa"/>
            <w:tcBorders>
              <w:left w:val="single" w:sz="1" w:space="0" w:color="000000"/>
              <w:bottom w:val="single" w:sz="1" w:space="0" w:color="000000"/>
            </w:tcBorders>
            <w:shd w:val="clear" w:color="auto" w:fill="DEEAF6" w:themeFill="accent1" w:themeFillTint="33"/>
            <w:vAlign w:val="center"/>
          </w:tcPr>
          <w:p w:rsidR="00CE4881" w:rsidRPr="008C6FB3" w:rsidRDefault="00CE4881" w:rsidP="00CE4881">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новое строительство</w:t>
            </w:r>
          </w:p>
        </w:tc>
        <w:tc>
          <w:tcPr>
            <w:tcW w:w="1944" w:type="dxa"/>
            <w:vMerge/>
            <w:tcBorders>
              <w:top w:val="single" w:sz="1" w:space="0" w:color="000000"/>
              <w:left w:val="single" w:sz="1" w:space="0" w:color="000000"/>
              <w:bottom w:val="single" w:sz="1" w:space="0" w:color="000000"/>
              <w:right w:val="single" w:sz="1" w:space="0" w:color="000000"/>
            </w:tcBorders>
          </w:tcPr>
          <w:p w:rsidR="00CE4881" w:rsidRPr="008C6FB3" w:rsidRDefault="00CE4881" w:rsidP="00CE4881">
            <w:pPr>
              <w:ind w:firstLine="708"/>
              <w:rPr>
                <w:rFonts w:eastAsia="Times New Roman" w:cs="Times New Roman"/>
                <w:kern w:val="0"/>
                <w:sz w:val="20"/>
                <w:szCs w:val="20"/>
                <w:lang w:eastAsia="ru-RU" w:bidi="ar-SA"/>
              </w:rPr>
            </w:pPr>
          </w:p>
        </w:tc>
      </w:tr>
      <w:tr w:rsidR="008C6FB3" w:rsidRPr="008C6FB3" w:rsidTr="002E7414">
        <w:tc>
          <w:tcPr>
            <w:tcW w:w="390" w:type="dxa"/>
            <w:tcBorders>
              <w:left w:val="single" w:sz="1" w:space="0" w:color="000000"/>
              <w:bottom w:val="single" w:sz="1" w:space="0" w:color="000000"/>
            </w:tcBorders>
            <w:vAlign w:val="center"/>
          </w:tcPr>
          <w:p w:rsidR="00CE4881" w:rsidRPr="008C6FB3" w:rsidRDefault="00CE4881" w:rsidP="00CE4881">
            <w:pPr>
              <w:ind w:firstLine="0"/>
              <w:jc w:val="left"/>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1</w:t>
            </w:r>
          </w:p>
        </w:tc>
        <w:tc>
          <w:tcPr>
            <w:tcW w:w="3949" w:type="dxa"/>
            <w:tcBorders>
              <w:left w:val="single" w:sz="1" w:space="0" w:color="000000"/>
              <w:bottom w:val="single" w:sz="1" w:space="0" w:color="000000"/>
            </w:tcBorders>
          </w:tcPr>
          <w:p w:rsidR="00CE4881" w:rsidRPr="008C6FB3" w:rsidRDefault="00CE4881" w:rsidP="00CE4881">
            <w:pPr>
              <w:ind w:firstLine="0"/>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Жилищно-коммунальный сектор</w:t>
            </w:r>
          </w:p>
        </w:tc>
        <w:tc>
          <w:tcPr>
            <w:tcW w:w="708" w:type="dxa"/>
            <w:tcBorders>
              <w:left w:val="single" w:sz="1" w:space="0" w:color="000000"/>
              <w:bottom w:val="single" w:sz="1" w:space="0" w:color="000000"/>
            </w:tcBorders>
            <w:vAlign w:val="center"/>
          </w:tcPr>
          <w:p w:rsidR="00CE4881" w:rsidRPr="008C6FB3" w:rsidRDefault="00A87806" w:rsidP="001862A2">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1</w:t>
            </w:r>
            <w:r w:rsidR="00CE4881" w:rsidRPr="008C6FB3">
              <w:rPr>
                <w:rFonts w:eastAsia="Times New Roman" w:cs="Times New Roman"/>
                <w:kern w:val="0"/>
                <w:sz w:val="20"/>
                <w:szCs w:val="20"/>
                <w:lang w:eastAsia="ru-RU" w:bidi="ar-SA"/>
              </w:rPr>
              <w:t>,</w:t>
            </w:r>
            <w:r w:rsidRPr="008C6FB3">
              <w:rPr>
                <w:rFonts w:eastAsia="Times New Roman" w:cs="Times New Roman"/>
                <w:kern w:val="0"/>
                <w:sz w:val="20"/>
                <w:szCs w:val="20"/>
                <w:lang w:eastAsia="ru-RU" w:bidi="ar-SA"/>
              </w:rPr>
              <w:t>268</w:t>
            </w:r>
          </w:p>
        </w:tc>
        <w:tc>
          <w:tcPr>
            <w:tcW w:w="1276" w:type="dxa"/>
            <w:tcBorders>
              <w:left w:val="single" w:sz="1" w:space="0" w:color="000000"/>
              <w:bottom w:val="single" w:sz="1" w:space="0" w:color="000000"/>
            </w:tcBorders>
            <w:vAlign w:val="center"/>
          </w:tcPr>
          <w:p w:rsidR="00CE4881" w:rsidRPr="008C6FB3" w:rsidRDefault="00A87806" w:rsidP="001862A2">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1268</w:t>
            </w:r>
          </w:p>
        </w:tc>
        <w:tc>
          <w:tcPr>
            <w:tcW w:w="1418" w:type="dxa"/>
            <w:tcBorders>
              <w:left w:val="single" w:sz="1" w:space="0" w:color="000000"/>
              <w:bottom w:val="single" w:sz="1" w:space="0" w:color="000000"/>
            </w:tcBorders>
            <w:vAlign w:val="center"/>
          </w:tcPr>
          <w:p w:rsidR="00CE4881" w:rsidRPr="008C6FB3" w:rsidRDefault="00A87806" w:rsidP="001862A2">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0</w:t>
            </w:r>
            <w:r w:rsidR="00CE4881" w:rsidRPr="008C6FB3">
              <w:rPr>
                <w:rFonts w:eastAsia="Times New Roman" w:cs="Times New Roman"/>
                <w:kern w:val="0"/>
                <w:sz w:val="20"/>
                <w:szCs w:val="20"/>
                <w:lang w:eastAsia="ru-RU" w:bidi="ar-SA"/>
              </w:rPr>
              <w:t>,</w:t>
            </w:r>
            <w:r w:rsidRPr="008C6FB3">
              <w:rPr>
                <w:rFonts w:eastAsia="Times New Roman" w:cs="Times New Roman"/>
                <w:kern w:val="0"/>
                <w:sz w:val="20"/>
                <w:szCs w:val="20"/>
                <w:lang w:eastAsia="ru-RU" w:bidi="ar-SA"/>
              </w:rPr>
              <w:t>763</w:t>
            </w:r>
          </w:p>
        </w:tc>
        <w:tc>
          <w:tcPr>
            <w:tcW w:w="1944" w:type="dxa"/>
            <w:tcBorders>
              <w:left w:val="single" w:sz="1" w:space="0" w:color="000000"/>
              <w:bottom w:val="single" w:sz="1" w:space="0" w:color="000000"/>
              <w:right w:val="single" w:sz="1" w:space="0" w:color="000000"/>
            </w:tcBorders>
            <w:vAlign w:val="center"/>
          </w:tcPr>
          <w:p w:rsidR="00CE4881" w:rsidRPr="008C6FB3" w:rsidRDefault="00A87806" w:rsidP="00CE4881">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864313</w:t>
            </w:r>
          </w:p>
        </w:tc>
      </w:tr>
      <w:tr w:rsidR="008C6FB3" w:rsidRPr="008C6FB3" w:rsidTr="008D6EBE">
        <w:tc>
          <w:tcPr>
            <w:tcW w:w="390" w:type="dxa"/>
            <w:tcBorders>
              <w:left w:val="single" w:sz="1" w:space="0" w:color="000000"/>
              <w:bottom w:val="single" w:sz="1" w:space="0" w:color="000000"/>
            </w:tcBorders>
            <w:vAlign w:val="center"/>
          </w:tcPr>
          <w:p w:rsidR="00CE4881" w:rsidRPr="008C6FB3" w:rsidRDefault="00CE4881" w:rsidP="00CE4881">
            <w:pPr>
              <w:ind w:firstLine="0"/>
              <w:jc w:val="left"/>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2</w:t>
            </w:r>
          </w:p>
        </w:tc>
        <w:tc>
          <w:tcPr>
            <w:tcW w:w="3949" w:type="dxa"/>
            <w:tcBorders>
              <w:left w:val="single" w:sz="1" w:space="0" w:color="000000"/>
              <w:bottom w:val="single" w:sz="4" w:space="0" w:color="auto"/>
            </w:tcBorders>
          </w:tcPr>
          <w:p w:rsidR="00CE4881" w:rsidRPr="008C6FB3" w:rsidRDefault="00CE4881" w:rsidP="00CE4881">
            <w:pPr>
              <w:ind w:firstLine="0"/>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Промышленные, с/х, прочие потребители и соцкультбыт</w:t>
            </w:r>
          </w:p>
        </w:tc>
        <w:tc>
          <w:tcPr>
            <w:tcW w:w="708" w:type="dxa"/>
            <w:tcBorders>
              <w:left w:val="single" w:sz="1" w:space="0" w:color="000000"/>
              <w:bottom w:val="single" w:sz="4" w:space="0" w:color="auto"/>
            </w:tcBorders>
            <w:vAlign w:val="center"/>
          </w:tcPr>
          <w:p w:rsidR="00CE4881" w:rsidRPr="008C6FB3" w:rsidRDefault="00CE4881" w:rsidP="00CE4881">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w:t>
            </w:r>
          </w:p>
        </w:tc>
        <w:tc>
          <w:tcPr>
            <w:tcW w:w="1276" w:type="dxa"/>
            <w:tcBorders>
              <w:left w:val="single" w:sz="1" w:space="0" w:color="000000"/>
              <w:bottom w:val="single" w:sz="4" w:space="0" w:color="auto"/>
            </w:tcBorders>
            <w:vAlign w:val="center"/>
          </w:tcPr>
          <w:p w:rsidR="00CE4881" w:rsidRPr="008C6FB3" w:rsidRDefault="00CE4881" w:rsidP="00CE4881">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w:t>
            </w:r>
          </w:p>
        </w:tc>
        <w:tc>
          <w:tcPr>
            <w:tcW w:w="1418" w:type="dxa"/>
            <w:tcBorders>
              <w:left w:val="single" w:sz="1" w:space="0" w:color="000000"/>
              <w:bottom w:val="single" w:sz="4" w:space="0" w:color="auto"/>
            </w:tcBorders>
            <w:vAlign w:val="center"/>
          </w:tcPr>
          <w:p w:rsidR="00CE4881" w:rsidRPr="008C6FB3" w:rsidRDefault="00CE4881" w:rsidP="00CE4881">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w:t>
            </w:r>
          </w:p>
        </w:tc>
        <w:tc>
          <w:tcPr>
            <w:tcW w:w="1944" w:type="dxa"/>
            <w:tcBorders>
              <w:left w:val="single" w:sz="1" w:space="0" w:color="000000"/>
              <w:bottom w:val="single" w:sz="4" w:space="0" w:color="auto"/>
              <w:right w:val="single" w:sz="1" w:space="0" w:color="000000"/>
            </w:tcBorders>
            <w:vAlign w:val="center"/>
          </w:tcPr>
          <w:p w:rsidR="00CE4881" w:rsidRPr="008C6FB3" w:rsidRDefault="00CE4881" w:rsidP="00CE4881">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Нет данных</w:t>
            </w:r>
          </w:p>
        </w:tc>
      </w:tr>
      <w:tr w:rsidR="008C6FB3" w:rsidRPr="008C6FB3" w:rsidTr="008D6EBE">
        <w:tc>
          <w:tcPr>
            <w:tcW w:w="390" w:type="dxa"/>
            <w:tcBorders>
              <w:left w:val="single" w:sz="1" w:space="0" w:color="000000"/>
              <w:bottom w:val="single" w:sz="1" w:space="0" w:color="000000"/>
              <w:right w:val="single" w:sz="4" w:space="0" w:color="auto"/>
            </w:tcBorders>
            <w:vAlign w:val="center"/>
          </w:tcPr>
          <w:p w:rsidR="00CE4881" w:rsidRPr="008C6FB3" w:rsidRDefault="00CE4881" w:rsidP="00CE4881">
            <w:pPr>
              <w:ind w:firstLine="0"/>
              <w:jc w:val="left"/>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3</w:t>
            </w:r>
          </w:p>
        </w:tc>
        <w:tc>
          <w:tcPr>
            <w:tcW w:w="3949" w:type="dxa"/>
            <w:tcBorders>
              <w:top w:val="single" w:sz="4" w:space="0" w:color="auto"/>
              <w:left w:val="single" w:sz="4" w:space="0" w:color="auto"/>
              <w:bottom w:val="single" w:sz="4" w:space="0" w:color="auto"/>
              <w:right w:val="single" w:sz="4" w:space="0" w:color="auto"/>
            </w:tcBorders>
          </w:tcPr>
          <w:p w:rsidR="00CE4881" w:rsidRPr="008C6FB3" w:rsidRDefault="00CE4881" w:rsidP="00CE4881">
            <w:pPr>
              <w:ind w:firstLine="0"/>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Неучтенные нагрузки, потери в сетях, собственные нужды подстанций (20%)</w:t>
            </w:r>
          </w:p>
        </w:tc>
        <w:tc>
          <w:tcPr>
            <w:tcW w:w="708" w:type="dxa"/>
            <w:tcBorders>
              <w:top w:val="single" w:sz="4" w:space="0" w:color="auto"/>
              <w:left w:val="single" w:sz="4" w:space="0" w:color="auto"/>
              <w:bottom w:val="single" w:sz="4" w:space="0" w:color="auto"/>
              <w:right w:val="single" w:sz="4" w:space="0" w:color="auto"/>
            </w:tcBorders>
            <w:vAlign w:val="center"/>
          </w:tcPr>
          <w:p w:rsidR="00CE4881" w:rsidRPr="008C6FB3" w:rsidRDefault="00CE4881" w:rsidP="00CE4881">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w:t>
            </w:r>
          </w:p>
        </w:tc>
        <w:tc>
          <w:tcPr>
            <w:tcW w:w="1276" w:type="dxa"/>
            <w:tcBorders>
              <w:top w:val="single" w:sz="4" w:space="0" w:color="auto"/>
              <w:left w:val="single" w:sz="4" w:space="0" w:color="auto"/>
              <w:bottom w:val="single" w:sz="4" w:space="0" w:color="auto"/>
              <w:right w:val="single" w:sz="4" w:space="0" w:color="auto"/>
            </w:tcBorders>
            <w:vAlign w:val="center"/>
          </w:tcPr>
          <w:p w:rsidR="00CE4881" w:rsidRPr="008C6FB3" w:rsidRDefault="00CE4881" w:rsidP="00CE4881">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w:t>
            </w:r>
          </w:p>
        </w:tc>
        <w:tc>
          <w:tcPr>
            <w:tcW w:w="1418" w:type="dxa"/>
            <w:tcBorders>
              <w:top w:val="single" w:sz="4" w:space="0" w:color="auto"/>
              <w:left w:val="single" w:sz="4" w:space="0" w:color="auto"/>
              <w:bottom w:val="single" w:sz="4" w:space="0" w:color="auto"/>
              <w:right w:val="single" w:sz="4" w:space="0" w:color="auto"/>
            </w:tcBorders>
            <w:vAlign w:val="center"/>
          </w:tcPr>
          <w:p w:rsidR="00CE4881" w:rsidRPr="008C6FB3" w:rsidRDefault="00CE4881" w:rsidP="00CE4881">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w:t>
            </w:r>
          </w:p>
        </w:tc>
        <w:tc>
          <w:tcPr>
            <w:tcW w:w="1944" w:type="dxa"/>
            <w:tcBorders>
              <w:top w:val="single" w:sz="4" w:space="0" w:color="auto"/>
              <w:left w:val="single" w:sz="4" w:space="0" w:color="auto"/>
              <w:bottom w:val="single" w:sz="4" w:space="0" w:color="auto"/>
              <w:right w:val="single" w:sz="4" w:space="0" w:color="auto"/>
            </w:tcBorders>
            <w:vAlign w:val="center"/>
          </w:tcPr>
          <w:p w:rsidR="00CE4881" w:rsidRPr="008C6FB3" w:rsidRDefault="00A87806" w:rsidP="00CE4881">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172862,6</w:t>
            </w:r>
          </w:p>
        </w:tc>
      </w:tr>
      <w:tr w:rsidR="008C6FB3" w:rsidRPr="008C6FB3" w:rsidTr="008D6EBE">
        <w:tc>
          <w:tcPr>
            <w:tcW w:w="390" w:type="dxa"/>
            <w:tcBorders>
              <w:left w:val="single" w:sz="1" w:space="0" w:color="000000"/>
              <w:bottom w:val="single" w:sz="1" w:space="0" w:color="000000"/>
            </w:tcBorders>
            <w:vAlign w:val="center"/>
          </w:tcPr>
          <w:p w:rsidR="00CE4881" w:rsidRPr="008C6FB3" w:rsidRDefault="00CE4881" w:rsidP="00CE4881">
            <w:pPr>
              <w:ind w:firstLine="0"/>
              <w:jc w:val="left"/>
              <w:rPr>
                <w:rFonts w:eastAsia="Times New Roman" w:cs="Times New Roman"/>
                <w:kern w:val="0"/>
                <w:sz w:val="20"/>
                <w:szCs w:val="20"/>
                <w:lang w:eastAsia="ru-RU" w:bidi="ar-SA"/>
              </w:rPr>
            </w:pPr>
          </w:p>
        </w:tc>
        <w:tc>
          <w:tcPr>
            <w:tcW w:w="3949" w:type="dxa"/>
            <w:tcBorders>
              <w:top w:val="single" w:sz="4" w:space="0" w:color="auto"/>
              <w:left w:val="single" w:sz="1" w:space="0" w:color="000000"/>
              <w:bottom w:val="single" w:sz="4" w:space="0" w:color="auto"/>
            </w:tcBorders>
          </w:tcPr>
          <w:p w:rsidR="00CE4881" w:rsidRPr="008C6FB3" w:rsidRDefault="00CE4881" w:rsidP="00CE4881">
            <w:pPr>
              <w:ind w:firstLine="0"/>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Всего по поселению:</w:t>
            </w:r>
          </w:p>
        </w:tc>
        <w:tc>
          <w:tcPr>
            <w:tcW w:w="708" w:type="dxa"/>
            <w:tcBorders>
              <w:top w:val="single" w:sz="4" w:space="0" w:color="auto"/>
              <w:left w:val="single" w:sz="1" w:space="0" w:color="000000"/>
              <w:bottom w:val="single" w:sz="4" w:space="0" w:color="auto"/>
            </w:tcBorders>
            <w:vAlign w:val="center"/>
          </w:tcPr>
          <w:p w:rsidR="00CE4881" w:rsidRPr="008C6FB3" w:rsidRDefault="00CE4881" w:rsidP="00CE4881">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w:t>
            </w:r>
          </w:p>
        </w:tc>
        <w:tc>
          <w:tcPr>
            <w:tcW w:w="1276" w:type="dxa"/>
            <w:tcBorders>
              <w:top w:val="single" w:sz="4" w:space="0" w:color="auto"/>
              <w:left w:val="single" w:sz="1" w:space="0" w:color="000000"/>
              <w:bottom w:val="single" w:sz="4" w:space="0" w:color="auto"/>
            </w:tcBorders>
            <w:vAlign w:val="center"/>
          </w:tcPr>
          <w:p w:rsidR="00CE4881" w:rsidRPr="008C6FB3" w:rsidRDefault="00CE4881" w:rsidP="00CE4881">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w:t>
            </w:r>
          </w:p>
        </w:tc>
        <w:tc>
          <w:tcPr>
            <w:tcW w:w="1418" w:type="dxa"/>
            <w:tcBorders>
              <w:top w:val="single" w:sz="4" w:space="0" w:color="auto"/>
              <w:left w:val="single" w:sz="1" w:space="0" w:color="000000"/>
              <w:bottom w:val="single" w:sz="4" w:space="0" w:color="auto"/>
            </w:tcBorders>
            <w:vAlign w:val="center"/>
          </w:tcPr>
          <w:p w:rsidR="00CE4881" w:rsidRPr="008C6FB3" w:rsidRDefault="00CE4881" w:rsidP="00CE4881">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w:t>
            </w:r>
          </w:p>
        </w:tc>
        <w:tc>
          <w:tcPr>
            <w:tcW w:w="1944" w:type="dxa"/>
            <w:tcBorders>
              <w:top w:val="single" w:sz="4" w:space="0" w:color="auto"/>
              <w:left w:val="single" w:sz="1" w:space="0" w:color="000000"/>
              <w:bottom w:val="single" w:sz="4" w:space="0" w:color="auto"/>
              <w:right w:val="single" w:sz="1" w:space="0" w:color="000000"/>
            </w:tcBorders>
            <w:vAlign w:val="center"/>
          </w:tcPr>
          <w:p w:rsidR="00CE4881" w:rsidRPr="008C6FB3" w:rsidRDefault="00A87806" w:rsidP="001862A2">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1037175,6</w:t>
            </w:r>
          </w:p>
        </w:tc>
      </w:tr>
      <w:tr w:rsidR="00CE4881" w:rsidRPr="008C6FB3" w:rsidTr="002E7414">
        <w:tc>
          <w:tcPr>
            <w:tcW w:w="390" w:type="dxa"/>
            <w:tcBorders>
              <w:left w:val="single" w:sz="1" w:space="0" w:color="000000"/>
              <w:bottom w:val="single" w:sz="1" w:space="0" w:color="000000"/>
              <w:right w:val="single" w:sz="4" w:space="0" w:color="auto"/>
            </w:tcBorders>
            <w:vAlign w:val="center"/>
          </w:tcPr>
          <w:p w:rsidR="00CE4881" w:rsidRPr="008C6FB3" w:rsidRDefault="00CE4881" w:rsidP="00CE4881">
            <w:pPr>
              <w:ind w:firstLine="0"/>
              <w:jc w:val="left"/>
              <w:rPr>
                <w:rFonts w:eastAsia="Times New Roman" w:cs="Times New Roman"/>
                <w:kern w:val="0"/>
                <w:sz w:val="20"/>
                <w:szCs w:val="20"/>
                <w:lang w:eastAsia="ru-RU" w:bidi="ar-SA"/>
              </w:rPr>
            </w:pPr>
          </w:p>
        </w:tc>
        <w:tc>
          <w:tcPr>
            <w:tcW w:w="3949" w:type="dxa"/>
            <w:tcBorders>
              <w:top w:val="single" w:sz="4" w:space="0" w:color="auto"/>
              <w:left w:val="single" w:sz="4" w:space="0" w:color="auto"/>
              <w:bottom w:val="single" w:sz="4" w:space="0" w:color="auto"/>
              <w:right w:val="single" w:sz="4" w:space="0" w:color="auto"/>
            </w:tcBorders>
          </w:tcPr>
          <w:p w:rsidR="00CE4881" w:rsidRPr="008C6FB3" w:rsidRDefault="00CE4881" w:rsidP="00CE4881">
            <w:pPr>
              <w:ind w:firstLine="0"/>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 xml:space="preserve">С учетом </w:t>
            </w:r>
            <w:proofErr w:type="spellStart"/>
            <w:r w:rsidRPr="008C6FB3">
              <w:rPr>
                <w:rFonts w:eastAsia="Times New Roman" w:cs="Times New Roman"/>
                <w:kern w:val="0"/>
                <w:sz w:val="20"/>
                <w:szCs w:val="20"/>
                <w:lang w:eastAsia="ru-RU" w:bidi="ar-SA"/>
              </w:rPr>
              <w:t>коэф</w:t>
            </w:r>
            <w:proofErr w:type="spellEnd"/>
            <w:r w:rsidRPr="008C6FB3">
              <w:rPr>
                <w:rFonts w:eastAsia="Times New Roman" w:cs="Times New Roman"/>
                <w:kern w:val="0"/>
                <w:sz w:val="20"/>
                <w:szCs w:val="20"/>
                <w:lang w:eastAsia="ru-RU" w:bidi="ar-SA"/>
              </w:rPr>
              <w:t>. совмещения максимумов нагрузок К=0,8</w:t>
            </w:r>
          </w:p>
        </w:tc>
        <w:tc>
          <w:tcPr>
            <w:tcW w:w="708" w:type="dxa"/>
            <w:tcBorders>
              <w:top w:val="single" w:sz="4" w:space="0" w:color="auto"/>
              <w:left w:val="single" w:sz="4" w:space="0" w:color="auto"/>
              <w:bottom w:val="single" w:sz="4" w:space="0" w:color="auto"/>
              <w:right w:val="single" w:sz="4" w:space="0" w:color="auto"/>
            </w:tcBorders>
            <w:vAlign w:val="center"/>
          </w:tcPr>
          <w:p w:rsidR="00CE4881" w:rsidRPr="008C6FB3" w:rsidRDefault="00CE4881" w:rsidP="00CE4881">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w:t>
            </w:r>
          </w:p>
        </w:tc>
        <w:tc>
          <w:tcPr>
            <w:tcW w:w="1276" w:type="dxa"/>
            <w:tcBorders>
              <w:top w:val="single" w:sz="4" w:space="0" w:color="auto"/>
              <w:left w:val="single" w:sz="4" w:space="0" w:color="auto"/>
              <w:bottom w:val="single" w:sz="4" w:space="0" w:color="auto"/>
              <w:right w:val="single" w:sz="4" w:space="0" w:color="auto"/>
            </w:tcBorders>
            <w:vAlign w:val="center"/>
          </w:tcPr>
          <w:p w:rsidR="00CE4881" w:rsidRPr="008C6FB3" w:rsidRDefault="00CE4881" w:rsidP="00CE4881">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w:t>
            </w:r>
          </w:p>
        </w:tc>
        <w:tc>
          <w:tcPr>
            <w:tcW w:w="1418" w:type="dxa"/>
            <w:tcBorders>
              <w:top w:val="single" w:sz="4" w:space="0" w:color="auto"/>
              <w:left w:val="single" w:sz="4" w:space="0" w:color="auto"/>
              <w:bottom w:val="single" w:sz="4" w:space="0" w:color="auto"/>
              <w:right w:val="single" w:sz="4" w:space="0" w:color="auto"/>
            </w:tcBorders>
            <w:vAlign w:val="center"/>
          </w:tcPr>
          <w:p w:rsidR="00CE4881" w:rsidRPr="008C6FB3" w:rsidRDefault="00CE4881" w:rsidP="00CE4881">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w:t>
            </w:r>
          </w:p>
        </w:tc>
        <w:tc>
          <w:tcPr>
            <w:tcW w:w="1944" w:type="dxa"/>
            <w:tcBorders>
              <w:top w:val="single" w:sz="4" w:space="0" w:color="auto"/>
              <w:left w:val="single" w:sz="4" w:space="0" w:color="auto"/>
              <w:bottom w:val="single" w:sz="4" w:space="0" w:color="auto"/>
              <w:right w:val="single" w:sz="4" w:space="0" w:color="auto"/>
            </w:tcBorders>
            <w:vAlign w:val="center"/>
          </w:tcPr>
          <w:p w:rsidR="00CE4881" w:rsidRPr="008C6FB3" w:rsidRDefault="00A87806" w:rsidP="001862A2">
            <w:pPr>
              <w:ind w:firstLine="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829740,48</w:t>
            </w:r>
          </w:p>
        </w:tc>
      </w:tr>
    </w:tbl>
    <w:p w:rsidR="00CE4881" w:rsidRPr="008C6FB3" w:rsidRDefault="00CE4881" w:rsidP="009B101A">
      <w:pPr>
        <w:ind w:firstLine="708"/>
        <w:rPr>
          <w:rFonts w:eastAsia="Times New Roman" w:cs="Times New Roman"/>
          <w:kern w:val="0"/>
          <w:szCs w:val="26"/>
          <w:lang w:eastAsia="ru-RU" w:bidi="ar-SA"/>
        </w:rPr>
      </w:pPr>
    </w:p>
    <w:p w:rsidR="00CE4881" w:rsidRPr="008C6FB3" w:rsidRDefault="00CE4881" w:rsidP="00CE4881">
      <w:pPr>
        <w:ind w:firstLine="708"/>
        <w:rPr>
          <w:rFonts w:eastAsia="Times New Roman" w:cs="Times New Roman"/>
          <w:kern w:val="0"/>
          <w:szCs w:val="26"/>
          <w:lang w:eastAsia="ru-RU" w:bidi="ar-SA"/>
        </w:rPr>
      </w:pPr>
      <w:r w:rsidRPr="008C6FB3">
        <w:rPr>
          <w:rFonts w:eastAsia="Times New Roman" w:cs="Times New Roman"/>
          <w:kern w:val="0"/>
          <w:szCs w:val="26"/>
          <w:lang w:eastAsia="ru-RU" w:bidi="ar-SA"/>
        </w:rPr>
        <w:t xml:space="preserve">Годовое потребление электроэнергии составит: </w:t>
      </w:r>
      <w:r w:rsidR="00A87806" w:rsidRPr="008C6FB3">
        <w:rPr>
          <w:rFonts w:eastAsia="Times New Roman" w:cs="Times New Roman"/>
          <w:kern w:val="0"/>
          <w:szCs w:val="26"/>
          <w:lang w:eastAsia="ru-RU" w:bidi="ar-SA"/>
        </w:rPr>
        <w:t>829</w:t>
      </w:r>
      <w:r w:rsidRPr="008C6FB3">
        <w:rPr>
          <w:rFonts w:eastAsia="Times New Roman" w:cs="Times New Roman"/>
          <w:kern w:val="0"/>
          <w:szCs w:val="26"/>
          <w:lang w:eastAsia="ru-RU" w:bidi="ar-SA"/>
        </w:rPr>
        <w:t>,</w:t>
      </w:r>
      <w:r w:rsidR="00A87806" w:rsidRPr="008C6FB3">
        <w:rPr>
          <w:rFonts w:eastAsia="Times New Roman" w:cs="Times New Roman"/>
          <w:kern w:val="0"/>
          <w:szCs w:val="26"/>
          <w:lang w:eastAsia="ru-RU" w:bidi="ar-SA"/>
        </w:rPr>
        <w:t>74</w:t>
      </w:r>
      <w:r w:rsidRPr="008C6FB3">
        <w:rPr>
          <w:rFonts w:eastAsia="Times New Roman" w:cs="Times New Roman"/>
          <w:kern w:val="0"/>
          <w:szCs w:val="26"/>
          <w:lang w:eastAsia="ru-RU" w:bidi="ar-SA"/>
        </w:rPr>
        <w:t xml:space="preserve"> тыс. кВт. час.</w:t>
      </w:r>
    </w:p>
    <w:p w:rsidR="00CE4881" w:rsidRPr="008C6FB3" w:rsidRDefault="00CE4881" w:rsidP="00CE4881">
      <w:pPr>
        <w:ind w:firstLine="708"/>
        <w:rPr>
          <w:rFonts w:eastAsia="Times New Roman" w:cs="Times New Roman"/>
          <w:kern w:val="0"/>
          <w:szCs w:val="26"/>
          <w:lang w:eastAsia="ru-RU" w:bidi="ar-SA"/>
        </w:rPr>
      </w:pPr>
      <w:r w:rsidRPr="008C6FB3">
        <w:rPr>
          <w:rFonts w:eastAsia="Times New Roman" w:cs="Times New Roman"/>
          <w:kern w:val="0"/>
          <w:szCs w:val="26"/>
          <w:lang w:eastAsia="ru-RU" w:bidi="ar-SA"/>
        </w:rPr>
        <w:tab/>
        <w:t>Потребности в электроэнергии объектов, располагаемых на перспективных площадях строительства, необходимо принимать, по мере реализации на них инвестиционных проектов.</w:t>
      </w:r>
    </w:p>
    <w:p w:rsidR="00CE4881" w:rsidRPr="008C6FB3" w:rsidRDefault="00CE4881" w:rsidP="00CE4881">
      <w:pPr>
        <w:ind w:firstLine="708"/>
        <w:rPr>
          <w:rFonts w:eastAsia="Times New Roman" w:cs="Times New Roman"/>
          <w:kern w:val="0"/>
          <w:szCs w:val="26"/>
          <w:lang w:eastAsia="ru-RU" w:bidi="ar-SA"/>
        </w:rPr>
      </w:pPr>
      <w:r w:rsidRPr="008C6FB3">
        <w:rPr>
          <w:rFonts w:eastAsia="Times New Roman" w:cs="Times New Roman"/>
          <w:kern w:val="0"/>
          <w:szCs w:val="26"/>
          <w:lang w:eastAsia="ru-RU" w:bidi="ar-SA"/>
        </w:rPr>
        <w:tab/>
        <w:t>При возникновении прироста потребления электроэнергии в случаях:</w:t>
      </w:r>
    </w:p>
    <w:p w:rsidR="00CE4881" w:rsidRPr="008C6FB3" w:rsidRDefault="00CE4881" w:rsidP="007A62B8">
      <w:pPr>
        <w:numPr>
          <w:ilvl w:val="0"/>
          <w:numId w:val="65"/>
        </w:numPr>
        <w:tabs>
          <w:tab w:val="num" w:pos="360"/>
        </w:tabs>
        <w:ind w:left="0" w:firstLine="709"/>
        <w:rPr>
          <w:rFonts w:eastAsia="Times New Roman" w:cs="Times New Roman"/>
          <w:kern w:val="0"/>
          <w:szCs w:val="26"/>
          <w:lang w:eastAsia="ru-RU" w:bidi="ar-SA"/>
        </w:rPr>
      </w:pPr>
      <w:r w:rsidRPr="008C6FB3">
        <w:rPr>
          <w:rFonts w:eastAsia="Times New Roman" w:cs="Times New Roman"/>
          <w:kern w:val="0"/>
          <w:szCs w:val="26"/>
          <w:lang w:eastAsia="ru-RU" w:bidi="ar-SA"/>
        </w:rPr>
        <w:t>роста производственных мощностей промышленных и сельскохозяйственных предприятий или их перепрофилирования и переоборудования;</w:t>
      </w:r>
    </w:p>
    <w:p w:rsidR="00CE4881" w:rsidRPr="008C6FB3" w:rsidRDefault="00CE4881" w:rsidP="007A62B8">
      <w:pPr>
        <w:numPr>
          <w:ilvl w:val="0"/>
          <w:numId w:val="65"/>
        </w:numPr>
        <w:tabs>
          <w:tab w:val="num" w:pos="360"/>
        </w:tabs>
        <w:ind w:left="0" w:firstLine="709"/>
        <w:rPr>
          <w:rFonts w:eastAsia="Times New Roman" w:cs="Times New Roman"/>
          <w:kern w:val="0"/>
          <w:szCs w:val="26"/>
          <w:lang w:eastAsia="ru-RU" w:bidi="ar-SA"/>
        </w:rPr>
      </w:pPr>
      <w:r w:rsidRPr="008C6FB3">
        <w:rPr>
          <w:rFonts w:eastAsia="Times New Roman" w:cs="Times New Roman"/>
          <w:kern w:val="0"/>
          <w:szCs w:val="26"/>
          <w:lang w:eastAsia="ru-RU" w:bidi="ar-SA"/>
        </w:rPr>
        <w:t>переоборудования систем электроснабжения жилого фонда с связи с использованием более энергопотребляющей бытовой техники,</w:t>
      </w:r>
    </w:p>
    <w:p w:rsidR="00CE4881" w:rsidRPr="008C6FB3" w:rsidRDefault="00CE4881" w:rsidP="007A62B8">
      <w:pPr>
        <w:pStyle w:val="afa"/>
        <w:numPr>
          <w:ilvl w:val="0"/>
          <w:numId w:val="65"/>
        </w:numPr>
        <w:tabs>
          <w:tab w:val="num" w:pos="360"/>
        </w:tabs>
        <w:ind w:left="0" w:firstLine="709"/>
        <w:rPr>
          <w:rFonts w:eastAsia="Times New Roman" w:cs="Times New Roman"/>
          <w:kern w:val="0"/>
          <w:szCs w:val="26"/>
          <w:lang w:eastAsia="ru-RU" w:bidi="ar-SA"/>
        </w:rPr>
      </w:pPr>
      <w:r w:rsidRPr="008C6FB3">
        <w:rPr>
          <w:rFonts w:eastAsia="Times New Roman" w:cs="Times New Roman"/>
          <w:kern w:val="0"/>
          <w:szCs w:val="26"/>
          <w:lang w:eastAsia="ru-RU" w:bidi="ar-SA"/>
        </w:rPr>
        <w:t>для обеспечения надежного и бесперебойного электроснабжения, возможно развитие сетевых объектов путем реконструкции существующих подстанций с заменой трансформаторов на более мощные и установкой дополнительных трансформаторов.</w:t>
      </w:r>
    </w:p>
    <w:p w:rsidR="001862A2" w:rsidRPr="008C6FB3" w:rsidRDefault="001862A2" w:rsidP="001862A2">
      <w:pPr>
        <w:pStyle w:val="afa"/>
        <w:ind w:left="0"/>
        <w:rPr>
          <w:rFonts w:eastAsia="Times New Roman" w:cs="Times New Roman"/>
          <w:kern w:val="0"/>
          <w:szCs w:val="26"/>
          <w:lang w:eastAsia="ru-RU" w:bidi="ar-SA"/>
        </w:rPr>
      </w:pPr>
      <w:r w:rsidRPr="008C6FB3">
        <w:rPr>
          <w:rFonts w:eastAsia="Times New Roman" w:cs="Times New Roman"/>
          <w:kern w:val="0"/>
          <w:szCs w:val="26"/>
          <w:lang w:eastAsia="ru-RU" w:bidi="ar-SA"/>
        </w:rPr>
        <w:t>В сфере электроснабжения планируется:</w:t>
      </w:r>
    </w:p>
    <w:p w:rsidR="001862A2" w:rsidRPr="008C6FB3" w:rsidRDefault="001862A2" w:rsidP="007A62B8">
      <w:pPr>
        <w:pStyle w:val="afa"/>
        <w:numPr>
          <w:ilvl w:val="0"/>
          <w:numId w:val="95"/>
        </w:numPr>
        <w:ind w:left="0" w:firstLine="709"/>
        <w:rPr>
          <w:rFonts w:eastAsia="Times New Roman" w:cs="Times New Roman"/>
          <w:kern w:val="0"/>
          <w:szCs w:val="26"/>
          <w:lang w:eastAsia="ru-RU" w:bidi="ar-SA"/>
        </w:rPr>
      </w:pPr>
      <w:r w:rsidRPr="008C6FB3">
        <w:rPr>
          <w:rFonts w:eastAsia="Times New Roman" w:cs="Times New Roman"/>
          <w:kern w:val="0"/>
          <w:szCs w:val="26"/>
          <w:lang w:eastAsia="ru-RU" w:bidi="ar-SA"/>
        </w:rPr>
        <w:t>реконструкция сетей наружного освещения улиц и проездов;</w:t>
      </w:r>
    </w:p>
    <w:p w:rsidR="001862A2" w:rsidRPr="008C6FB3" w:rsidRDefault="001862A2" w:rsidP="007A62B8">
      <w:pPr>
        <w:pStyle w:val="afa"/>
        <w:numPr>
          <w:ilvl w:val="0"/>
          <w:numId w:val="95"/>
        </w:numPr>
        <w:ind w:left="0" w:firstLine="709"/>
        <w:rPr>
          <w:rFonts w:eastAsia="Times New Roman" w:cs="Times New Roman"/>
          <w:kern w:val="0"/>
          <w:szCs w:val="26"/>
          <w:lang w:eastAsia="ru-RU" w:bidi="ar-SA"/>
        </w:rPr>
      </w:pPr>
      <w:r w:rsidRPr="008C6FB3">
        <w:rPr>
          <w:rFonts w:eastAsia="Times New Roman" w:cs="Times New Roman"/>
          <w:kern w:val="0"/>
          <w:szCs w:val="26"/>
          <w:lang w:eastAsia="ru-RU" w:bidi="ar-SA"/>
        </w:rPr>
        <w:t>оснащение приборами учета и реле времени;</w:t>
      </w:r>
    </w:p>
    <w:p w:rsidR="001862A2" w:rsidRPr="008C6FB3" w:rsidRDefault="001862A2" w:rsidP="007A62B8">
      <w:pPr>
        <w:pStyle w:val="afa"/>
        <w:numPr>
          <w:ilvl w:val="0"/>
          <w:numId w:val="95"/>
        </w:numPr>
        <w:ind w:left="0" w:firstLine="709"/>
        <w:rPr>
          <w:rFonts w:eastAsia="Times New Roman" w:cs="Times New Roman"/>
          <w:kern w:val="0"/>
          <w:szCs w:val="26"/>
          <w:lang w:eastAsia="ru-RU" w:bidi="ar-SA"/>
        </w:rPr>
      </w:pPr>
      <w:r w:rsidRPr="008C6FB3">
        <w:rPr>
          <w:rFonts w:eastAsia="Times New Roman" w:cs="Times New Roman"/>
          <w:kern w:val="0"/>
          <w:szCs w:val="26"/>
          <w:lang w:eastAsia="ru-RU" w:bidi="ar-SA"/>
        </w:rPr>
        <w:t>внедрение современного электроосветительного оборудования, обеспечивающего экономию электрической энергии.</w:t>
      </w:r>
    </w:p>
    <w:p w:rsidR="00513B01" w:rsidRPr="008C6FB3" w:rsidRDefault="00513B01" w:rsidP="00513B01">
      <w:pPr>
        <w:keepNext/>
        <w:keepLines/>
        <w:tabs>
          <w:tab w:val="left" w:pos="851"/>
        </w:tabs>
        <w:outlineLvl w:val="3"/>
        <w:rPr>
          <w:rFonts w:eastAsiaTheme="majorEastAsia" w:cs="Calibri Light"/>
          <w:b/>
          <w:iCs/>
        </w:rPr>
      </w:pPr>
      <w:r w:rsidRPr="008C6FB3">
        <w:rPr>
          <w:rFonts w:eastAsiaTheme="majorEastAsia" w:cs="Calibri Light"/>
          <w:b/>
          <w:iCs/>
        </w:rPr>
        <w:t>Газоснабжение</w:t>
      </w:r>
    </w:p>
    <w:p w:rsidR="00CE4881" w:rsidRPr="008C6FB3" w:rsidRDefault="00CE4881" w:rsidP="00CE4881">
      <w:r w:rsidRPr="008C6FB3">
        <w:t>Проектными решениями сохраняются направления использования газа при этом значительно увеличивается доля его использования.</w:t>
      </w:r>
    </w:p>
    <w:p w:rsidR="006D76C5" w:rsidRPr="008C6FB3" w:rsidRDefault="00CE4881" w:rsidP="00CE4881">
      <w:r w:rsidRPr="008C6FB3">
        <w:t>Новое строительство включает усадебную и многоквартирную застройку, а также социально значимые объекты</w:t>
      </w:r>
      <w:r w:rsidR="006D76C5" w:rsidRPr="008C6FB3">
        <w:t>.</w:t>
      </w:r>
    </w:p>
    <w:p w:rsidR="00CE4881" w:rsidRPr="008C6FB3" w:rsidRDefault="00CE4881" w:rsidP="00CE4881">
      <w:r w:rsidRPr="008C6FB3">
        <w:t>Газовые расходы на существующий и проектируемый фонд указаны в таблице 3</w:t>
      </w:r>
      <w:r w:rsidR="005E6E7E" w:rsidRPr="008C6FB3">
        <w:t>5</w:t>
      </w:r>
      <w:r w:rsidRPr="008C6FB3">
        <w:t xml:space="preserve">. </w:t>
      </w:r>
    </w:p>
    <w:p w:rsidR="006D76C5" w:rsidRPr="008C6FB3" w:rsidRDefault="006D76C5" w:rsidP="006D76C5">
      <w:pPr>
        <w:jc w:val="right"/>
      </w:pPr>
      <w:r w:rsidRPr="008C6FB3">
        <w:t xml:space="preserve">Таблица </w:t>
      </w:r>
      <w:r w:rsidR="00CE4881" w:rsidRPr="008C6FB3">
        <w:t>3</w:t>
      </w:r>
      <w:r w:rsidR="005E6E7E" w:rsidRPr="008C6FB3">
        <w:t>5</w:t>
      </w:r>
    </w:p>
    <w:tbl>
      <w:tblPr>
        <w:tblW w:w="5000" w:type="pct"/>
        <w:tblLayout w:type="fixed"/>
        <w:tblCellMar>
          <w:top w:w="55" w:type="dxa"/>
          <w:left w:w="55" w:type="dxa"/>
          <w:bottom w:w="55" w:type="dxa"/>
          <w:right w:w="55" w:type="dxa"/>
        </w:tblCellMar>
        <w:tblLook w:val="0000" w:firstRow="0" w:lastRow="0" w:firstColumn="0" w:lastColumn="0" w:noHBand="0" w:noVBand="0"/>
      </w:tblPr>
      <w:tblGrid>
        <w:gridCol w:w="424"/>
        <w:gridCol w:w="3544"/>
        <w:gridCol w:w="1843"/>
        <w:gridCol w:w="1843"/>
        <w:gridCol w:w="1982"/>
      </w:tblGrid>
      <w:tr w:rsidR="008C6FB3" w:rsidRPr="008C6FB3" w:rsidTr="002E7414">
        <w:tc>
          <w:tcPr>
            <w:tcW w:w="424" w:type="dxa"/>
            <w:tcBorders>
              <w:top w:val="single" w:sz="1" w:space="0" w:color="000000"/>
              <w:left w:val="single" w:sz="1" w:space="0" w:color="000000"/>
              <w:bottom w:val="single" w:sz="1" w:space="0" w:color="000000"/>
            </w:tcBorders>
            <w:shd w:val="clear" w:color="auto" w:fill="DEEAF6" w:themeFill="accent1" w:themeFillTint="33"/>
            <w:vAlign w:val="center"/>
          </w:tcPr>
          <w:p w:rsidR="00CE4881" w:rsidRPr="008C6FB3" w:rsidRDefault="00CE4881" w:rsidP="00EE3860">
            <w:pPr>
              <w:ind w:firstLine="0"/>
              <w:jc w:val="center"/>
              <w:rPr>
                <w:bCs/>
                <w:sz w:val="20"/>
                <w:szCs w:val="20"/>
              </w:rPr>
            </w:pPr>
            <w:r w:rsidRPr="008C6FB3">
              <w:rPr>
                <w:bCs/>
                <w:sz w:val="20"/>
                <w:szCs w:val="20"/>
              </w:rPr>
              <w:t>№ п/п</w:t>
            </w:r>
          </w:p>
        </w:tc>
        <w:tc>
          <w:tcPr>
            <w:tcW w:w="3544" w:type="dxa"/>
            <w:tcBorders>
              <w:top w:val="single" w:sz="1" w:space="0" w:color="000000"/>
              <w:left w:val="single" w:sz="1" w:space="0" w:color="000000"/>
              <w:bottom w:val="single" w:sz="1" w:space="0" w:color="000000"/>
            </w:tcBorders>
            <w:shd w:val="clear" w:color="auto" w:fill="DEEAF6" w:themeFill="accent1" w:themeFillTint="33"/>
            <w:vAlign w:val="center"/>
          </w:tcPr>
          <w:p w:rsidR="00CE4881" w:rsidRPr="008C6FB3" w:rsidRDefault="00CE4881" w:rsidP="00EE3860">
            <w:pPr>
              <w:ind w:firstLine="0"/>
              <w:jc w:val="center"/>
              <w:rPr>
                <w:bCs/>
                <w:sz w:val="20"/>
                <w:szCs w:val="20"/>
              </w:rPr>
            </w:pPr>
            <w:r w:rsidRPr="008C6FB3">
              <w:rPr>
                <w:bCs/>
                <w:sz w:val="20"/>
                <w:szCs w:val="20"/>
              </w:rPr>
              <w:t>Потребители</w:t>
            </w:r>
          </w:p>
        </w:tc>
        <w:tc>
          <w:tcPr>
            <w:tcW w:w="1843" w:type="dxa"/>
            <w:tcBorders>
              <w:top w:val="single" w:sz="1" w:space="0" w:color="000000"/>
              <w:left w:val="single" w:sz="1" w:space="0" w:color="000000"/>
              <w:bottom w:val="single" w:sz="1" w:space="0" w:color="000000"/>
            </w:tcBorders>
            <w:shd w:val="clear" w:color="auto" w:fill="DEEAF6" w:themeFill="accent1" w:themeFillTint="33"/>
            <w:vAlign w:val="center"/>
          </w:tcPr>
          <w:p w:rsidR="00CE4881" w:rsidRPr="008C6FB3" w:rsidRDefault="00CE4881" w:rsidP="00EE3860">
            <w:pPr>
              <w:ind w:firstLine="0"/>
              <w:jc w:val="center"/>
              <w:rPr>
                <w:bCs/>
                <w:sz w:val="20"/>
                <w:szCs w:val="20"/>
              </w:rPr>
            </w:pPr>
            <w:r w:rsidRPr="008C6FB3">
              <w:rPr>
                <w:bCs/>
                <w:sz w:val="20"/>
                <w:szCs w:val="20"/>
              </w:rPr>
              <w:t>Расчет</w:t>
            </w:r>
          </w:p>
        </w:tc>
        <w:tc>
          <w:tcPr>
            <w:tcW w:w="1843" w:type="dxa"/>
            <w:tcBorders>
              <w:top w:val="single" w:sz="1" w:space="0" w:color="000000"/>
              <w:left w:val="single" w:sz="1" w:space="0" w:color="000000"/>
              <w:bottom w:val="single" w:sz="1" w:space="0" w:color="000000"/>
            </w:tcBorders>
            <w:shd w:val="clear" w:color="auto" w:fill="DEEAF6" w:themeFill="accent1" w:themeFillTint="33"/>
            <w:vAlign w:val="center"/>
          </w:tcPr>
          <w:p w:rsidR="00CE4881" w:rsidRPr="008C6FB3" w:rsidRDefault="00CE4881" w:rsidP="00EE3860">
            <w:pPr>
              <w:ind w:firstLine="0"/>
              <w:jc w:val="center"/>
              <w:rPr>
                <w:bCs/>
                <w:sz w:val="20"/>
                <w:szCs w:val="20"/>
              </w:rPr>
            </w:pPr>
            <w:r w:rsidRPr="008C6FB3">
              <w:rPr>
                <w:bCs/>
                <w:sz w:val="20"/>
                <w:szCs w:val="20"/>
              </w:rPr>
              <w:t>Годовой расход</w:t>
            </w:r>
          </w:p>
        </w:tc>
        <w:tc>
          <w:tcPr>
            <w:tcW w:w="1982" w:type="dxa"/>
            <w:tcBorders>
              <w:top w:val="single" w:sz="1" w:space="0" w:color="000000"/>
              <w:left w:val="single" w:sz="1" w:space="0" w:color="000000"/>
              <w:bottom w:val="single" w:sz="1" w:space="0" w:color="000000"/>
              <w:right w:val="single" w:sz="1" w:space="0" w:color="000000"/>
            </w:tcBorders>
            <w:shd w:val="clear" w:color="auto" w:fill="DEEAF6" w:themeFill="accent1" w:themeFillTint="33"/>
            <w:vAlign w:val="center"/>
          </w:tcPr>
          <w:p w:rsidR="00CE4881" w:rsidRPr="008C6FB3" w:rsidRDefault="00CE4881" w:rsidP="00EE3860">
            <w:pPr>
              <w:ind w:firstLine="0"/>
              <w:jc w:val="center"/>
              <w:rPr>
                <w:bCs/>
                <w:sz w:val="20"/>
                <w:szCs w:val="20"/>
              </w:rPr>
            </w:pPr>
            <w:r w:rsidRPr="008C6FB3">
              <w:rPr>
                <w:bCs/>
                <w:sz w:val="20"/>
                <w:szCs w:val="20"/>
              </w:rPr>
              <w:t>Часовые расходы газа</w:t>
            </w:r>
          </w:p>
        </w:tc>
      </w:tr>
      <w:tr w:rsidR="008C6FB3" w:rsidRPr="008C6FB3" w:rsidTr="002E7414">
        <w:trPr>
          <w:trHeight w:val="582"/>
        </w:trPr>
        <w:tc>
          <w:tcPr>
            <w:tcW w:w="424" w:type="dxa"/>
            <w:tcBorders>
              <w:left w:val="single" w:sz="1" w:space="0" w:color="000000"/>
              <w:bottom w:val="single" w:sz="1" w:space="0" w:color="000000"/>
            </w:tcBorders>
          </w:tcPr>
          <w:p w:rsidR="00CE4881" w:rsidRPr="008C6FB3" w:rsidRDefault="00CE4881" w:rsidP="00EE3860">
            <w:pPr>
              <w:ind w:firstLine="0"/>
              <w:rPr>
                <w:bCs/>
                <w:sz w:val="20"/>
                <w:szCs w:val="20"/>
              </w:rPr>
            </w:pPr>
            <w:r w:rsidRPr="008C6FB3">
              <w:rPr>
                <w:bCs/>
                <w:sz w:val="20"/>
                <w:szCs w:val="20"/>
              </w:rPr>
              <w:t>1</w:t>
            </w:r>
          </w:p>
        </w:tc>
        <w:tc>
          <w:tcPr>
            <w:tcW w:w="3544" w:type="dxa"/>
            <w:tcBorders>
              <w:left w:val="single" w:sz="1" w:space="0" w:color="000000"/>
              <w:bottom w:val="single" w:sz="4" w:space="0" w:color="auto"/>
            </w:tcBorders>
          </w:tcPr>
          <w:p w:rsidR="00CE4881" w:rsidRPr="008C6FB3" w:rsidRDefault="00CE4881" w:rsidP="00EE3860">
            <w:pPr>
              <w:ind w:firstLine="0"/>
              <w:rPr>
                <w:bCs/>
                <w:sz w:val="20"/>
                <w:szCs w:val="20"/>
              </w:rPr>
            </w:pPr>
            <w:r w:rsidRPr="008C6FB3">
              <w:rPr>
                <w:bCs/>
                <w:sz w:val="20"/>
                <w:szCs w:val="20"/>
              </w:rPr>
              <w:t>Бытовые нужды населения:</w:t>
            </w:r>
          </w:p>
          <w:p w:rsidR="00CE4881" w:rsidRPr="008C6FB3" w:rsidRDefault="00CE4881" w:rsidP="00830A53">
            <w:pPr>
              <w:tabs>
                <w:tab w:val="num" w:pos="432"/>
              </w:tabs>
              <w:ind w:firstLine="0"/>
              <w:rPr>
                <w:bCs/>
                <w:sz w:val="20"/>
                <w:szCs w:val="20"/>
              </w:rPr>
            </w:pPr>
            <w:r w:rsidRPr="008C6FB3">
              <w:rPr>
                <w:bCs/>
                <w:sz w:val="20"/>
                <w:szCs w:val="20"/>
              </w:rPr>
              <w:t>отопление, горячее  вод</w:t>
            </w:r>
            <w:r w:rsidR="00830A53" w:rsidRPr="008C6FB3">
              <w:rPr>
                <w:bCs/>
                <w:sz w:val="20"/>
                <w:szCs w:val="20"/>
              </w:rPr>
              <w:t xml:space="preserve">оснабжение и </w:t>
            </w:r>
            <w:proofErr w:type="spellStart"/>
            <w:r w:rsidR="00830A53" w:rsidRPr="008C6FB3">
              <w:rPr>
                <w:bCs/>
                <w:sz w:val="20"/>
                <w:szCs w:val="20"/>
              </w:rPr>
              <w:t>пищеприготовление</w:t>
            </w:r>
            <w:proofErr w:type="spellEnd"/>
            <w:r w:rsidR="00830A53" w:rsidRPr="008C6FB3">
              <w:rPr>
                <w:bCs/>
                <w:sz w:val="20"/>
                <w:szCs w:val="20"/>
              </w:rPr>
              <w:t>;</w:t>
            </w:r>
          </w:p>
        </w:tc>
        <w:tc>
          <w:tcPr>
            <w:tcW w:w="1843" w:type="dxa"/>
            <w:tcBorders>
              <w:left w:val="single" w:sz="1" w:space="0" w:color="000000"/>
              <w:bottom w:val="single" w:sz="4" w:space="0" w:color="auto"/>
            </w:tcBorders>
            <w:vAlign w:val="center"/>
          </w:tcPr>
          <w:p w:rsidR="00CE4881" w:rsidRPr="008C6FB3" w:rsidRDefault="005E6E7E" w:rsidP="00830A53">
            <w:pPr>
              <w:ind w:firstLine="0"/>
              <w:jc w:val="center"/>
              <w:rPr>
                <w:bCs/>
                <w:sz w:val="20"/>
                <w:szCs w:val="20"/>
              </w:rPr>
            </w:pPr>
            <w:r w:rsidRPr="008C6FB3">
              <w:rPr>
                <w:bCs/>
                <w:sz w:val="20"/>
                <w:szCs w:val="20"/>
              </w:rPr>
              <w:t>2053</w:t>
            </w:r>
            <w:r w:rsidR="00830A53" w:rsidRPr="008C6FB3">
              <w:rPr>
                <w:bCs/>
                <w:sz w:val="20"/>
                <w:szCs w:val="20"/>
              </w:rPr>
              <w:t xml:space="preserve"> </w:t>
            </w:r>
            <w:r w:rsidRPr="008C6FB3">
              <w:rPr>
                <w:rFonts w:cs="Times New Roman"/>
                <w:bCs/>
                <w:sz w:val="20"/>
                <w:szCs w:val="20"/>
              </w:rPr>
              <w:t>×</w:t>
            </w:r>
            <w:r w:rsidR="00830A53" w:rsidRPr="008C6FB3">
              <w:rPr>
                <w:bCs/>
                <w:sz w:val="20"/>
                <w:szCs w:val="20"/>
              </w:rPr>
              <w:t xml:space="preserve"> 300 м</w:t>
            </w:r>
            <w:r w:rsidR="00830A53" w:rsidRPr="008C6FB3">
              <w:rPr>
                <w:bCs/>
                <w:sz w:val="20"/>
                <w:szCs w:val="20"/>
                <w:vertAlign w:val="superscript"/>
              </w:rPr>
              <w:t>3</w:t>
            </w:r>
            <w:r w:rsidR="00830A53" w:rsidRPr="008C6FB3">
              <w:rPr>
                <w:bCs/>
                <w:sz w:val="20"/>
                <w:szCs w:val="20"/>
              </w:rPr>
              <w:t>/год</w:t>
            </w:r>
          </w:p>
        </w:tc>
        <w:tc>
          <w:tcPr>
            <w:tcW w:w="1843" w:type="dxa"/>
            <w:tcBorders>
              <w:left w:val="single" w:sz="1" w:space="0" w:color="000000"/>
              <w:bottom w:val="single" w:sz="4" w:space="0" w:color="auto"/>
            </w:tcBorders>
            <w:vAlign w:val="center"/>
          </w:tcPr>
          <w:p w:rsidR="00CE4881" w:rsidRPr="008C6FB3" w:rsidRDefault="005E6E7E" w:rsidP="00830A53">
            <w:pPr>
              <w:ind w:firstLine="0"/>
              <w:jc w:val="center"/>
              <w:rPr>
                <w:bCs/>
                <w:sz w:val="20"/>
                <w:szCs w:val="20"/>
              </w:rPr>
            </w:pPr>
            <w:r w:rsidRPr="008C6FB3">
              <w:rPr>
                <w:bCs/>
                <w:sz w:val="20"/>
                <w:szCs w:val="20"/>
              </w:rPr>
              <w:t>615</w:t>
            </w:r>
            <w:r w:rsidR="00830A53" w:rsidRPr="008C6FB3">
              <w:rPr>
                <w:bCs/>
                <w:sz w:val="20"/>
                <w:szCs w:val="20"/>
              </w:rPr>
              <w:t>,</w:t>
            </w:r>
            <w:r w:rsidRPr="008C6FB3">
              <w:rPr>
                <w:bCs/>
                <w:sz w:val="20"/>
                <w:szCs w:val="20"/>
              </w:rPr>
              <w:t>9</w:t>
            </w:r>
            <w:r w:rsidR="00830A53" w:rsidRPr="008C6FB3">
              <w:rPr>
                <w:bCs/>
                <w:sz w:val="20"/>
                <w:szCs w:val="20"/>
              </w:rPr>
              <w:t xml:space="preserve"> тыс.м</w:t>
            </w:r>
            <w:r w:rsidR="00830A53" w:rsidRPr="008C6FB3">
              <w:rPr>
                <w:bCs/>
                <w:sz w:val="20"/>
                <w:szCs w:val="20"/>
                <w:vertAlign w:val="superscript"/>
              </w:rPr>
              <w:t>3</w:t>
            </w:r>
            <w:r w:rsidR="00830A53" w:rsidRPr="008C6FB3">
              <w:rPr>
                <w:bCs/>
                <w:sz w:val="20"/>
                <w:szCs w:val="20"/>
              </w:rPr>
              <w:t>/год</w:t>
            </w:r>
          </w:p>
        </w:tc>
        <w:tc>
          <w:tcPr>
            <w:tcW w:w="1982" w:type="dxa"/>
            <w:tcBorders>
              <w:left w:val="single" w:sz="1" w:space="0" w:color="000000"/>
              <w:bottom w:val="single" w:sz="4" w:space="0" w:color="auto"/>
              <w:right w:val="single" w:sz="1" w:space="0" w:color="000000"/>
            </w:tcBorders>
            <w:vAlign w:val="center"/>
          </w:tcPr>
          <w:p w:rsidR="00CE4881" w:rsidRPr="008C6FB3" w:rsidRDefault="005E6E7E" w:rsidP="00830A53">
            <w:pPr>
              <w:ind w:firstLine="0"/>
              <w:jc w:val="center"/>
              <w:rPr>
                <w:bCs/>
                <w:sz w:val="20"/>
                <w:szCs w:val="20"/>
              </w:rPr>
            </w:pPr>
            <w:r w:rsidRPr="008C6FB3">
              <w:rPr>
                <w:bCs/>
                <w:sz w:val="20"/>
                <w:szCs w:val="20"/>
              </w:rPr>
              <w:t>307</w:t>
            </w:r>
            <w:r w:rsidR="00830A53" w:rsidRPr="008C6FB3">
              <w:rPr>
                <w:bCs/>
                <w:sz w:val="20"/>
                <w:szCs w:val="20"/>
              </w:rPr>
              <w:t>,</w:t>
            </w:r>
            <w:r w:rsidRPr="008C6FB3">
              <w:rPr>
                <w:bCs/>
                <w:sz w:val="20"/>
                <w:szCs w:val="20"/>
              </w:rPr>
              <w:t>9</w:t>
            </w:r>
            <w:r w:rsidR="00830A53" w:rsidRPr="008C6FB3">
              <w:rPr>
                <w:bCs/>
                <w:sz w:val="20"/>
                <w:szCs w:val="20"/>
              </w:rPr>
              <w:t>5 м</w:t>
            </w:r>
            <w:r w:rsidR="00830A53" w:rsidRPr="008C6FB3">
              <w:rPr>
                <w:bCs/>
                <w:sz w:val="20"/>
                <w:szCs w:val="20"/>
                <w:vertAlign w:val="superscript"/>
              </w:rPr>
              <w:t>3</w:t>
            </w:r>
            <w:r w:rsidR="00830A53" w:rsidRPr="008C6FB3">
              <w:rPr>
                <w:bCs/>
                <w:sz w:val="20"/>
                <w:szCs w:val="20"/>
              </w:rPr>
              <w:t>/час</w:t>
            </w:r>
          </w:p>
        </w:tc>
      </w:tr>
      <w:tr w:rsidR="008C6FB3" w:rsidRPr="008C6FB3" w:rsidTr="002E7414">
        <w:tc>
          <w:tcPr>
            <w:tcW w:w="424" w:type="dxa"/>
            <w:tcBorders>
              <w:left w:val="single" w:sz="1" w:space="0" w:color="000000"/>
              <w:bottom w:val="single" w:sz="1" w:space="0" w:color="000000"/>
              <w:right w:val="single" w:sz="4" w:space="0" w:color="auto"/>
            </w:tcBorders>
          </w:tcPr>
          <w:p w:rsidR="00CE4881" w:rsidRPr="008C6FB3" w:rsidRDefault="005E6E7E" w:rsidP="00830A53">
            <w:pPr>
              <w:ind w:firstLine="0"/>
              <w:rPr>
                <w:bCs/>
                <w:sz w:val="20"/>
                <w:szCs w:val="20"/>
              </w:rPr>
            </w:pPr>
            <w:r w:rsidRPr="008C6FB3">
              <w:rPr>
                <w:bCs/>
                <w:sz w:val="20"/>
                <w:szCs w:val="20"/>
              </w:rPr>
              <w:t>2</w:t>
            </w:r>
            <w:r w:rsidR="00830A53" w:rsidRPr="008C6FB3">
              <w:rPr>
                <w:bCs/>
                <w:sz w:val="20"/>
                <w:szCs w:val="20"/>
              </w:rPr>
              <w:t>.</w:t>
            </w:r>
          </w:p>
        </w:tc>
        <w:tc>
          <w:tcPr>
            <w:tcW w:w="3544" w:type="dxa"/>
            <w:tcBorders>
              <w:top w:val="single" w:sz="4" w:space="0" w:color="auto"/>
              <w:left w:val="single" w:sz="4" w:space="0" w:color="auto"/>
              <w:bottom w:val="single" w:sz="4" w:space="0" w:color="auto"/>
              <w:right w:val="single" w:sz="4" w:space="0" w:color="auto"/>
            </w:tcBorders>
          </w:tcPr>
          <w:p w:rsidR="00CE4881" w:rsidRPr="008C6FB3" w:rsidRDefault="00CE4881" w:rsidP="00EE3860">
            <w:pPr>
              <w:ind w:firstLine="0"/>
              <w:rPr>
                <w:bCs/>
                <w:sz w:val="20"/>
                <w:szCs w:val="20"/>
              </w:rPr>
            </w:pPr>
            <w:r w:rsidRPr="008C6FB3">
              <w:rPr>
                <w:bCs/>
                <w:sz w:val="20"/>
                <w:szCs w:val="20"/>
              </w:rPr>
              <w:t>Предприятия соцкультбыта</w:t>
            </w:r>
          </w:p>
        </w:tc>
        <w:tc>
          <w:tcPr>
            <w:tcW w:w="5668" w:type="dxa"/>
            <w:gridSpan w:val="3"/>
            <w:tcBorders>
              <w:top w:val="single" w:sz="4" w:space="0" w:color="auto"/>
              <w:left w:val="single" w:sz="4" w:space="0" w:color="auto"/>
              <w:bottom w:val="single" w:sz="4" w:space="0" w:color="auto"/>
              <w:right w:val="single" w:sz="4" w:space="0" w:color="auto"/>
            </w:tcBorders>
          </w:tcPr>
          <w:p w:rsidR="00CE4881" w:rsidRPr="008C6FB3" w:rsidRDefault="00CE4881" w:rsidP="00EE3860">
            <w:pPr>
              <w:ind w:firstLine="0"/>
              <w:rPr>
                <w:bCs/>
                <w:sz w:val="20"/>
                <w:szCs w:val="20"/>
              </w:rPr>
            </w:pPr>
            <w:r w:rsidRPr="008C6FB3">
              <w:rPr>
                <w:bCs/>
                <w:sz w:val="20"/>
                <w:szCs w:val="20"/>
              </w:rPr>
              <w:t>Расходы определяются по мере реализации целевых и инвестиционных программ, на стадии проектирования</w:t>
            </w:r>
          </w:p>
        </w:tc>
      </w:tr>
      <w:tr w:rsidR="00CE4881" w:rsidRPr="008C6FB3" w:rsidTr="002E7414">
        <w:trPr>
          <w:trHeight w:val="342"/>
        </w:trPr>
        <w:tc>
          <w:tcPr>
            <w:tcW w:w="424" w:type="dxa"/>
            <w:tcBorders>
              <w:left w:val="single" w:sz="1" w:space="0" w:color="000000"/>
              <w:bottom w:val="single" w:sz="1" w:space="0" w:color="000000"/>
              <w:right w:val="single" w:sz="4" w:space="0" w:color="auto"/>
            </w:tcBorders>
          </w:tcPr>
          <w:p w:rsidR="00CE4881" w:rsidRPr="008C6FB3" w:rsidRDefault="00CE4881" w:rsidP="00CE4881">
            <w:pPr>
              <w:rPr>
                <w:bCs/>
                <w:sz w:val="20"/>
                <w:szCs w:val="20"/>
              </w:rPr>
            </w:pPr>
          </w:p>
        </w:tc>
        <w:tc>
          <w:tcPr>
            <w:tcW w:w="3544" w:type="dxa"/>
            <w:tcBorders>
              <w:top w:val="single" w:sz="4" w:space="0" w:color="auto"/>
              <w:left w:val="single" w:sz="4" w:space="0" w:color="auto"/>
              <w:bottom w:val="single" w:sz="4" w:space="0" w:color="auto"/>
              <w:right w:val="single" w:sz="4" w:space="0" w:color="auto"/>
            </w:tcBorders>
          </w:tcPr>
          <w:p w:rsidR="00CE4881" w:rsidRPr="008C6FB3" w:rsidRDefault="00CE4881" w:rsidP="00EE3860">
            <w:pPr>
              <w:ind w:firstLine="0"/>
              <w:rPr>
                <w:bCs/>
                <w:sz w:val="20"/>
                <w:szCs w:val="20"/>
              </w:rPr>
            </w:pPr>
            <w:r w:rsidRPr="008C6FB3">
              <w:rPr>
                <w:bCs/>
                <w:sz w:val="20"/>
                <w:szCs w:val="20"/>
              </w:rPr>
              <w:t>Итого:</w:t>
            </w:r>
          </w:p>
        </w:tc>
        <w:tc>
          <w:tcPr>
            <w:tcW w:w="1843" w:type="dxa"/>
            <w:tcBorders>
              <w:top w:val="single" w:sz="4" w:space="0" w:color="auto"/>
              <w:left w:val="single" w:sz="4" w:space="0" w:color="auto"/>
              <w:bottom w:val="single" w:sz="4" w:space="0" w:color="auto"/>
              <w:right w:val="single" w:sz="4" w:space="0" w:color="auto"/>
            </w:tcBorders>
            <w:vAlign w:val="center"/>
          </w:tcPr>
          <w:p w:rsidR="00CE4881" w:rsidRPr="008C6FB3" w:rsidRDefault="00CE4881" w:rsidP="00EE3860">
            <w:pPr>
              <w:ind w:firstLine="0"/>
              <w:jc w:val="center"/>
              <w:rPr>
                <w:bCs/>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CE4881" w:rsidRPr="008C6FB3" w:rsidRDefault="005E6E7E" w:rsidP="00830A53">
            <w:pPr>
              <w:ind w:firstLine="0"/>
              <w:jc w:val="center"/>
              <w:rPr>
                <w:bCs/>
                <w:sz w:val="20"/>
                <w:szCs w:val="20"/>
              </w:rPr>
            </w:pPr>
            <w:r w:rsidRPr="008C6FB3">
              <w:rPr>
                <w:bCs/>
                <w:sz w:val="20"/>
                <w:szCs w:val="20"/>
              </w:rPr>
              <w:t>615,9</w:t>
            </w:r>
            <w:r w:rsidR="00CE4881" w:rsidRPr="008C6FB3">
              <w:rPr>
                <w:bCs/>
                <w:sz w:val="20"/>
                <w:szCs w:val="20"/>
              </w:rPr>
              <w:t xml:space="preserve"> тыс.м</w:t>
            </w:r>
            <w:r w:rsidR="00CE4881" w:rsidRPr="008C6FB3">
              <w:rPr>
                <w:bCs/>
                <w:sz w:val="20"/>
                <w:szCs w:val="20"/>
                <w:vertAlign w:val="superscript"/>
              </w:rPr>
              <w:t>3</w:t>
            </w:r>
            <w:r w:rsidR="00CE4881" w:rsidRPr="008C6FB3">
              <w:rPr>
                <w:bCs/>
                <w:sz w:val="20"/>
                <w:szCs w:val="20"/>
              </w:rPr>
              <w:t>/год</w:t>
            </w:r>
          </w:p>
        </w:tc>
        <w:tc>
          <w:tcPr>
            <w:tcW w:w="1982" w:type="dxa"/>
            <w:tcBorders>
              <w:top w:val="single" w:sz="4" w:space="0" w:color="auto"/>
              <w:left w:val="single" w:sz="4" w:space="0" w:color="auto"/>
              <w:bottom w:val="single" w:sz="4" w:space="0" w:color="auto"/>
              <w:right w:val="single" w:sz="4" w:space="0" w:color="auto"/>
            </w:tcBorders>
            <w:vAlign w:val="center"/>
          </w:tcPr>
          <w:p w:rsidR="00CE4881" w:rsidRPr="008C6FB3" w:rsidRDefault="005E6E7E" w:rsidP="00830A53">
            <w:pPr>
              <w:ind w:firstLine="0"/>
              <w:jc w:val="center"/>
              <w:rPr>
                <w:bCs/>
                <w:sz w:val="20"/>
                <w:szCs w:val="20"/>
              </w:rPr>
            </w:pPr>
            <w:r w:rsidRPr="008C6FB3">
              <w:rPr>
                <w:bCs/>
                <w:sz w:val="20"/>
                <w:szCs w:val="20"/>
              </w:rPr>
              <w:t>307,95</w:t>
            </w:r>
            <w:r w:rsidR="00CE4881" w:rsidRPr="008C6FB3">
              <w:rPr>
                <w:bCs/>
                <w:sz w:val="20"/>
                <w:szCs w:val="20"/>
              </w:rPr>
              <w:t xml:space="preserve"> м</w:t>
            </w:r>
            <w:r w:rsidR="00CE4881" w:rsidRPr="008C6FB3">
              <w:rPr>
                <w:bCs/>
                <w:sz w:val="20"/>
                <w:szCs w:val="20"/>
                <w:vertAlign w:val="superscript"/>
              </w:rPr>
              <w:t>3</w:t>
            </w:r>
            <w:r w:rsidR="00CE4881" w:rsidRPr="008C6FB3">
              <w:rPr>
                <w:bCs/>
                <w:sz w:val="20"/>
                <w:szCs w:val="20"/>
              </w:rPr>
              <w:t>/час</w:t>
            </w:r>
          </w:p>
        </w:tc>
      </w:tr>
    </w:tbl>
    <w:p w:rsidR="006D76C5" w:rsidRPr="008C6FB3" w:rsidRDefault="006D76C5" w:rsidP="006D76C5">
      <w:pPr>
        <w:rPr>
          <w:bCs/>
        </w:rPr>
      </w:pPr>
    </w:p>
    <w:p w:rsidR="00EE3860" w:rsidRPr="008C6FB3" w:rsidRDefault="00EE3860" w:rsidP="00EE3860">
      <w:pPr>
        <w:rPr>
          <w:bCs/>
        </w:rPr>
      </w:pPr>
      <w:r w:rsidRPr="008C6FB3">
        <w:rPr>
          <w:bCs/>
        </w:rPr>
        <w:t>Обеспечение газом новых жилых районов застройки, необходимо предусмотреть от проектируемых газопроводов низкого давления, подключаемых к существующим ШРП.</w:t>
      </w:r>
    </w:p>
    <w:p w:rsidR="00EE3860" w:rsidRPr="008C6FB3" w:rsidRDefault="00EE3860" w:rsidP="00EE3860">
      <w:pPr>
        <w:rPr>
          <w:bCs/>
        </w:rPr>
      </w:pPr>
      <w:r w:rsidRPr="008C6FB3">
        <w:rPr>
          <w:bCs/>
        </w:rPr>
        <w:t>Кроме того, план перспективного развития поселения предусматривает перевод существующих потребителей сжиженного газа и твердого топлива на природный газ.</w:t>
      </w:r>
    </w:p>
    <w:p w:rsidR="00EE3860" w:rsidRPr="008C6FB3" w:rsidRDefault="00EE3860" w:rsidP="00EE3860">
      <w:pPr>
        <w:rPr>
          <w:bCs/>
        </w:rPr>
      </w:pPr>
      <w:r w:rsidRPr="008C6FB3">
        <w:rPr>
          <w:bCs/>
        </w:rPr>
        <w:t xml:space="preserve">Потребности в газе объектов, располагаемых на перспективных площадях строительства, необходимо принимать, по мере реализации на них инвестиционных проектов. </w:t>
      </w:r>
    </w:p>
    <w:p w:rsidR="00EE3860" w:rsidRPr="008C6FB3" w:rsidRDefault="00EE3860" w:rsidP="00EE3860">
      <w:pPr>
        <w:rPr>
          <w:bCs/>
        </w:rPr>
      </w:pPr>
      <w:r w:rsidRPr="008C6FB3">
        <w:rPr>
          <w:bCs/>
        </w:rPr>
        <w:t>В систему основных мероприятий по дальнейшему развитию инфраструктуры газового хозяйства входят следующие положения:</w:t>
      </w:r>
    </w:p>
    <w:p w:rsidR="00EE3860" w:rsidRPr="008C6FB3" w:rsidRDefault="00EE3860" w:rsidP="007A62B8">
      <w:pPr>
        <w:numPr>
          <w:ilvl w:val="0"/>
          <w:numId w:val="65"/>
        </w:numPr>
        <w:ind w:left="0" w:firstLine="709"/>
        <w:rPr>
          <w:bCs/>
        </w:rPr>
      </w:pPr>
      <w:r w:rsidRPr="008C6FB3">
        <w:rPr>
          <w:bCs/>
        </w:rPr>
        <w:t>строительство магистральных газопроводов и газорегуляторных пунктов для районов нового строительства;</w:t>
      </w:r>
    </w:p>
    <w:p w:rsidR="00EE3860" w:rsidRPr="008C6FB3" w:rsidRDefault="00EE3860" w:rsidP="007A62B8">
      <w:pPr>
        <w:numPr>
          <w:ilvl w:val="0"/>
          <w:numId w:val="65"/>
        </w:numPr>
        <w:ind w:left="0" w:firstLine="709"/>
        <w:rPr>
          <w:bCs/>
        </w:rPr>
      </w:pPr>
      <w:r w:rsidRPr="008C6FB3">
        <w:rPr>
          <w:bCs/>
        </w:rPr>
        <w:t>строительство ШРП для проектируемых газовых котельных и прокладка к ним газопроводов;</w:t>
      </w:r>
    </w:p>
    <w:p w:rsidR="00EE3860" w:rsidRPr="008C6FB3" w:rsidRDefault="00EE3860" w:rsidP="007A62B8">
      <w:pPr>
        <w:numPr>
          <w:ilvl w:val="0"/>
          <w:numId w:val="65"/>
        </w:numPr>
        <w:ind w:left="0" w:firstLine="709"/>
        <w:rPr>
          <w:bCs/>
        </w:rPr>
      </w:pPr>
      <w:r w:rsidRPr="008C6FB3">
        <w:rPr>
          <w:bCs/>
        </w:rPr>
        <w:t>осуществить строительство и реконструкцию котельных на природном газе с заменой устаревшего оборудования на более новое, экономичное и энергоемкое с КПД &gt; 90%;</w:t>
      </w:r>
    </w:p>
    <w:p w:rsidR="00EE3860" w:rsidRPr="008C6FB3" w:rsidRDefault="00EE3860" w:rsidP="007A62B8">
      <w:pPr>
        <w:numPr>
          <w:ilvl w:val="0"/>
          <w:numId w:val="65"/>
        </w:numPr>
        <w:ind w:left="0" w:firstLine="709"/>
        <w:rPr>
          <w:bCs/>
        </w:rPr>
      </w:pPr>
      <w:r w:rsidRPr="008C6FB3">
        <w:rPr>
          <w:bCs/>
        </w:rPr>
        <w:t>поэтапная перекладка ветхих газопроводов с использованием для подземной прокладки полиэтиленовых труб;</w:t>
      </w:r>
    </w:p>
    <w:p w:rsidR="00EE3860" w:rsidRPr="008C6FB3" w:rsidRDefault="00EE3860" w:rsidP="007A62B8">
      <w:pPr>
        <w:numPr>
          <w:ilvl w:val="0"/>
          <w:numId w:val="65"/>
        </w:numPr>
        <w:ind w:left="0" w:firstLine="709"/>
        <w:rPr>
          <w:bCs/>
        </w:rPr>
      </w:pPr>
      <w:r w:rsidRPr="008C6FB3">
        <w:rPr>
          <w:bCs/>
        </w:rPr>
        <w:t>поэтапный переход на использование сетевого газа объектов, потребляющих сжиженный углеводородный газ (СУГ);</w:t>
      </w:r>
    </w:p>
    <w:p w:rsidR="005E6E7E" w:rsidRPr="008C6FB3" w:rsidRDefault="00EE3860" w:rsidP="007A62B8">
      <w:pPr>
        <w:pStyle w:val="afa"/>
        <w:numPr>
          <w:ilvl w:val="0"/>
          <w:numId w:val="65"/>
        </w:numPr>
        <w:ind w:left="0" w:firstLine="709"/>
        <w:rPr>
          <w:bCs/>
        </w:rPr>
      </w:pPr>
      <w:r w:rsidRPr="008C6FB3">
        <w:rPr>
          <w:bCs/>
        </w:rPr>
        <w:t>развитие системы газоснабжения поселения следует осуществлять в увязке с перспективами градостроительного развития поселения и района</w:t>
      </w:r>
      <w:r w:rsidR="005E6E7E" w:rsidRPr="008C6FB3">
        <w:rPr>
          <w:bCs/>
        </w:rPr>
        <w:t>;</w:t>
      </w:r>
    </w:p>
    <w:p w:rsidR="005E6E7E" w:rsidRPr="008C6FB3" w:rsidRDefault="005E6E7E" w:rsidP="007A62B8">
      <w:pPr>
        <w:pStyle w:val="afa"/>
        <w:numPr>
          <w:ilvl w:val="0"/>
          <w:numId w:val="65"/>
        </w:numPr>
        <w:ind w:left="0" w:firstLine="709"/>
        <w:rPr>
          <w:bCs/>
        </w:rPr>
      </w:pPr>
      <w:r w:rsidRPr="008C6FB3">
        <w:rPr>
          <w:bCs/>
        </w:rPr>
        <w:t xml:space="preserve">прокладка сетей низкого давления потребителями по территории существующей застройки д. </w:t>
      </w:r>
      <w:proofErr w:type="spellStart"/>
      <w:r w:rsidRPr="008C6FB3">
        <w:rPr>
          <w:bCs/>
        </w:rPr>
        <w:t>Мальцево</w:t>
      </w:r>
      <w:proofErr w:type="spellEnd"/>
      <w:r w:rsidR="008D6EBE" w:rsidRPr="008C6FB3">
        <w:rPr>
          <w:bCs/>
        </w:rPr>
        <w:t>.</w:t>
      </w:r>
    </w:p>
    <w:p w:rsidR="008D6EBE" w:rsidRPr="008C6FB3" w:rsidRDefault="008D6EBE" w:rsidP="008D6EBE">
      <w:pPr>
        <w:rPr>
          <w:szCs w:val="26"/>
        </w:rPr>
      </w:pPr>
      <w:r w:rsidRPr="008C6FB3">
        <w:rPr>
          <w:szCs w:val="26"/>
        </w:rPr>
        <w:t xml:space="preserve">Программой газификации регионов Российской Федерации предусматривается прокладка газораспределительной сети д. Головище </w:t>
      </w:r>
      <w:proofErr w:type="spellStart"/>
      <w:r w:rsidRPr="008C6FB3">
        <w:rPr>
          <w:szCs w:val="26"/>
        </w:rPr>
        <w:t>Дутовского</w:t>
      </w:r>
      <w:proofErr w:type="spellEnd"/>
      <w:r w:rsidRPr="008C6FB3">
        <w:rPr>
          <w:szCs w:val="26"/>
        </w:rPr>
        <w:t xml:space="preserve"> сельского поселения </w:t>
      </w:r>
      <w:proofErr w:type="spellStart"/>
      <w:r w:rsidRPr="008C6FB3">
        <w:rPr>
          <w:szCs w:val="26"/>
        </w:rPr>
        <w:t>Ливенского</w:t>
      </w:r>
      <w:proofErr w:type="spellEnd"/>
      <w:r w:rsidRPr="008C6FB3">
        <w:rPr>
          <w:szCs w:val="26"/>
        </w:rPr>
        <w:t xml:space="preserve"> района Орловской области.</w:t>
      </w:r>
    </w:p>
    <w:p w:rsidR="008D6EBE" w:rsidRPr="008C6FB3" w:rsidRDefault="008D6EBE" w:rsidP="008D6EBE">
      <w:pPr>
        <w:rPr>
          <w:szCs w:val="26"/>
        </w:rPr>
      </w:pPr>
      <w:r w:rsidRPr="008C6FB3">
        <w:rPr>
          <w:szCs w:val="26"/>
        </w:rPr>
        <w:t xml:space="preserve">В административном отношении трасса проектируемого газопровода проходит по землям администрации </w:t>
      </w:r>
      <w:proofErr w:type="spellStart"/>
      <w:r w:rsidRPr="008C6FB3">
        <w:rPr>
          <w:szCs w:val="26"/>
        </w:rPr>
        <w:t>Ливенского</w:t>
      </w:r>
      <w:proofErr w:type="spellEnd"/>
      <w:r w:rsidRPr="008C6FB3">
        <w:rPr>
          <w:szCs w:val="26"/>
        </w:rPr>
        <w:t xml:space="preserve"> района, </w:t>
      </w:r>
      <w:proofErr w:type="spellStart"/>
      <w:r w:rsidRPr="008C6FB3">
        <w:rPr>
          <w:szCs w:val="26"/>
        </w:rPr>
        <w:t>Верховского</w:t>
      </w:r>
      <w:proofErr w:type="spellEnd"/>
      <w:r w:rsidRPr="008C6FB3">
        <w:rPr>
          <w:szCs w:val="26"/>
        </w:rPr>
        <w:t xml:space="preserve"> района, арендуемым землям ООО «</w:t>
      </w:r>
      <w:proofErr w:type="spellStart"/>
      <w:r w:rsidRPr="008C6FB3">
        <w:rPr>
          <w:szCs w:val="26"/>
        </w:rPr>
        <w:t>Космаковка</w:t>
      </w:r>
      <w:proofErr w:type="spellEnd"/>
      <w:r w:rsidRPr="008C6FB3">
        <w:rPr>
          <w:szCs w:val="26"/>
        </w:rPr>
        <w:t xml:space="preserve">», землям ООО «Ливны Интер Технология», землям </w:t>
      </w:r>
      <w:proofErr w:type="spellStart"/>
      <w:r w:rsidRPr="008C6FB3">
        <w:rPr>
          <w:szCs w:val="26"/>
        </w:rPr>
        <w:t>Матиссон</w:t>
      </w:r>
      <w:proofErr w:type="spellEnd"/>
      <w:r w:rsidRPr="008C6FB3">
        <w:rPr>
          <w:szCs w:val="26"/>
        </w:rPr>
        <w:t xml:space="preserve"> Г.И. </w:t>
      </w:r>
      <w:proofErr w:type="spellStart"/>
      <w:r w:rsidRPr="008C6FB3">
        <w:rPr>
          <w:szCs w:val="26"/>
        </w:rPr>
        <w:t>Ливенского</w:t>
      </w:r>
      <w:proofErr w:type="spellEnd"/>
      <w:r w:rsidRPr="008C6FB3">
        <w:rPr>
          <w:szCs w:val="26"/>
        </w:rPr>
        <w:t xml:space="preserve"> района Орловской области.</w:t>
      </w:r>
    </w:p>
    <w:p w:rsidR="008D6EBE" w:rsidRPr="008C6FB3" w:rsidRDefault="008D6EBE" w:rsidP="008D6EBE">
      <w:pPr>
        <w:rPr>
          <w:szCs w:val="26"/>
        </w:rPr>
      </w:pPr>
      <w:r w:rsidRPr="008C6FB3">
        <w:rPr>
          <w:szCs w:val="26"/>
        </w:rPr>
        <w:t>Согласно техническим условиям №2006 от «09» октября 2017 г., выданными АО «Газпром газораспределение Орел», местом врезки проектируемого газопровода высокого давления является существующий подземный стальной газопровод высокого давления, проложенный от ГРС «Русский Брод».</w:t>
      </w:r>
    </w:p>
    <w:p w:rsidR="008D6EBE" w:rsidRPr="008C6FB3" w:rsidRDefault="008D6EBE" w:rsidP="008D6EBE">
      <w:pPr>
        <w:rPr>
          <w:szCs w:val="26"/>
        </w:rPr>
      </w:pPr>
      <w:r w:rsidRPr="008C6FB3">
        <w:rPr>
          <w:szCs w:val="26"/>
        </w:rPr>
        <w:t xml:space="preserve">В месте врезки проектом предусмотрено устройство понижающего шкафного газорегуляторного пункта. Далее после понижающего ГРПШ трасса проектируемого газопровода следует по д. </w:t>
      </w:r>
      <w:proofErr w:type="spellStart"/>
      <w:r w:rsidRPr="008C6FB3">
        <w:rPr>
          <w:szCs w:val="26"/>
        </w:rPr>
        <w:t>Прусынок</w:t>
      </w:r>
      <w:proofErr w:type="spellEnd"/>
      <w:r w:rsidRPr="008C6FB3">
        <w:rPr>
          <w:szCs w:val="26"/>
        </w:rPr>
        <w:t>, далее подходит к юго-западной окраине д. Головище, где предусматривается установка шкафного газорегуляторного пункта.</w:t>
      </w:r>
    </w:p>
    <w:p w:rsidR="008D6EBE" w:rsidRPr="008C6FB3" w:rsidRDefault="008D6EBE" w:rsidP="008D6EBE">
      <w:pPr>
        <w:rPr>
          <w:szCs w:val="26"/>
        </w:rPr>
      </w:pPr>
      <w:r w:rsidRPr="008C6FB3">
        <w:rPr>
          <w:szCs w:val="26"/>
        </w:rPr>
        <w:t>Охранная зона от газопроводов принята 2,0 м в обе стороны по его оси, охранная зона от ГРПШ принята 10,0м. (Заказчик ЗАО «</w:t>
      </w:r>
      <w:proofErr w:type="spellStart"/>
      <w:r w:rsidRPr="008C6FB3">
        <w:rPr>
          <w:szCs w:val="26"/>
        </w:rPr>
        <w:t>Космаковка</w:t>
      </w:r>
      <w:proofErr w:type="spellEnd"/>
      <w:r w:rsidRPr="008C6FB3">
        <w:rPr>
          <w:szCs w:val="26"/>
        </w:rPr>
        <w:t>»).</w:t>
      </w:r>
    </w:p>
    <w:p w:rsidR="00513B01" w:rsidRPr="008C6FB3" w:rsidRDefault="00513B01" w:rsidP="00513B01">
      <w:pPr>
        <w:rPr>
          <w:b/>
          <w:szCs w:val="26"/>
        </w:rPr>
      </w:pPr>
      <w:r w:rsidRPr="008C6FB3">
        <w:rPr>
          <w:b/>
          <w:szCs w:val="26"/>
        </w:rPr>
        <w:t>Теплоснабжение</w:t>
      </w:r>
    </w:p>
    <w:p w:rsidR="00EE3860" w:rsidRPr="008C6FB3" w:rsidRDefault="00EE3860" w:rsidP="00EE3860">
      <w:pPr>
        <w:rPr>
          <w:szCs w:val="26"/>
        </w:rPr>
      </w:pPr>
      <w:r w:rsidRPr="008C6FB3">
        <w:rPr>
          <w:szCs w:val="26"/>
        </w:rPr>
        <w:t xml:space="preserve">Для создания условий комфортного проживания жителей в сельских населенных пунктах и уменьшения теплопотерь в тепловых сетях, необходимо предусмотреть мероприятия по реконструкции, переводу на природный газ и строительству новых котельных, а так же замене тепловых сетей (с ориентацией на экологически чистые </w:t>
      </w:r>
      <w:r w:rsidRPr="008C6FB3">
        <w:rPr>
          <w:szCs w:val="26"/>
        </w:rPr>
        <w:lastRenderedPageBreak/>
        <w:t>котлоагрегаты и ликвидацию мелких морально устаревших и нерентабельных теплоисточников), а именно требуется:</w:t>
      </w:r>
    </w:p>
    <w:p w:rsidR="005E6E7E" w:rsidRPr="008C6FB3" w:rsidRDefault="00EE3860" w:rsidP="007A62B8">
      <w:pPr>
        <w:numPr>
          <w:ilvl w:val="4"/>
          <w:numId w:val="58"/>
        </w:numPr>
        <w:tabs>
          <w:tab w:val="clear" w:pos="2160"/>
          <w:tab w:val="num" w:pos="1134"/>
        </w:tabs>
        <w:ind w:left="0" w:firstLine="709"/>
        <w:rPr>
          <w:szCs w:val="26"/>
        </w:rPr>
      </w:pPr>
      <w:r w:rsidRPr="008C6FB3">
        <w:rPr>
          <w:szCs w:val="26"/>
        </w:rPr>
        <w:t>реконструк</w:t>
      </w:r>
      <w:r w:rsidR="00760894" w:rsidRPr="008C6FB3">
        <w:rPr>
          <w:szCs w:val="26"/>
        </w:rPr>
        <w:t>цию изношенных сетей теплотрасс</w:t>
      </w:r>
      <w:r w:rsidR="005E6E7E" w:rsidRPr="008C6FB3">
        <w:rPr>
          <w:szCs w:val="26"/>
        </w:rPr>
        <w:t>;</w:t>
      </w:r>
    </w:p>
    <w:p w:rsidR="00760894" w:rsidRPr="008C6FB3" w:rsidRDefault="005E6E7E" w:rsidP="007A62B8">
      <w:pPr>
        <w:numPr>
          <w:ilvl w:val="4"/>
          <w:numId w:val="58"/>
        </w:numPr>
        <w:tabs>
          <w:tab w:val="clear" w:pos="2160"/>
          <w:tab w:val="num" w:pos="1134"/>
        </w:tabs>
        <w:ind w:left="0" w:firstLine="709"/>
        <w:rPr>
          <w:szCs w:val="26"/>
        </w:rPr>
      </w:pPr>
      <w:r w:rsidRPr="008C6FB3">
        <w:rPr>
          <w:szCs w:val="26"/>
        </w:rPr>
        <w:t>строительство блочных котельных для проектируемых объектов соцкультбыта</w:t>
      </w:r>
      <w:r w:rsidR="00760894" w:rsidRPr="008C6FB3">
        <w:rPr>
          <w:szCs w:val="26"/>
        </w:rPr>
        <w:t>.</w:t>
      </w:r>
    </w:p>
    <w:p w:rsidR="00EE3860" w:rsidRPr="008C6FB3" w:rsidRDefault="00EE3860" w:rsidP="00760894">
      <w:pPr>
        <w:rPr>
          <w:szCs w:val="26"/>
        </w:rPr>
      </w:pPr>
      <w:r w:rsidRPr="008C6FB3">
        <w:rPr>
          <w:szCs w:val="26"/>
        </w:rPr>
        <w:t xml:space="preserve">Обеспечение теплом объектов соцкультбыта предлагается от котельных блочных, встроенных и электрических </w:t>
      </w:r>
      <w:proofErr w:type="spellStart"/>
      <w:r w:rsidRPr="008C6FB3">
        <w:rPr>
          <w:szCs w:val="26"/>
        </w:rPr>
        <w:t>теплогенераторов</w:t>
      </w:r>
      <w:proofErr w:type="spellEnd"/>
      <w:r w:rsidRPr="008C6FB3">
        <w:rPr>
          <w:szCs w:val="26"/>
        </w:rPr>
        <w:t>.</w:t>
      </w:r>
    </w:p>
    <w:p w:rsidR="00EE3860" w:rsidRPr="008C6FB3" w:rsidRDefault="00EE3860" w:rsidP="00EE3860">
      <w:pPr>
        <w:rPr>
          <w:szCs w:val="26"/>
        </w:rPr>
      </w:pPr>
      <w:r w:rsidRPr="008C6FB3">
        <w:rPr>
          <w:szCs w:val="26"/>
        </w:rPr>
        <w:t>Также необходимо предусмотреть оборудование малоэтажных жилых домов местными системами (печное, газовое, электрическое) или поквартирными, автономными, системами отопления и горячего водоснабжения (от автономных генераторов тепла различного типа, работающих на твердом, жидком, газообразном топливе и электроэнергии).</w:t>
      </w:r>
    </w:p>
    <w:p w:rsidR="00EE3860" w:rsidRPr="008C6FB3" w:rsidRDefault="00EE3860" w:rsidP="00EE3860">
      <w:pPr>
        <w:rPr>
          <w:szCs w:val="26"/>
        </w:rPr>
      </w:pPr>
      <w:r w:rsidRPr="008C6FB3">
        <w:rPr>
          <w:szCs w:val="26"/>
        </w:rPr>
        <w:t xml:space="preserve">В газифицированных населенных пунктах целесообразно использовать для отопления и горячего водоснабжения индивидуальных и многоэтажных домов автономные </w:t>
      </w:r>
      <w:proofErr w:type="spellStart"/>
      <w:r w:rsidRPr="008C6FB3">
        <w:rPr>
          <w:szCs w:val="26"/>
        </w:rPr>
        <w:t>газоводонагреватели</w:t>
      </w:r>
      <w:proofErr w:type="spellEnd"/>
      <w:r w:rsidRPr="008C6FB3">
        <w:rPr>
          <w:szCs w:val="26"/>
        </w:rPr>
        <w:t xml:space="preserve"> с водяным контуром для систем водяного отопления с естественной циркуляцией и горячего водоснабжения.</w:t>
      </w:r>
    </w:p>
    <w:p w:rsidR="00EE3860" w:rsidRPr="008C6FB3" w:rsidRDefault="00EE3860" w:rsidP="00EE3860">
      <w:pPr>
        <w:rPr>
          <w:szCs w:val="26"/>
        </w:rPr>
      </w:pPr>
      <w:r w:rsidRPr="008C6FB3">
        <w:rPr>
          <w:szCs w:val="26"/>
        </w:rPr>
        <w:t xml:space="preserve">С развитием уровня газификации изменится структура в топливном балансе поселения, в сторону увеличения потребности в более эффективном и дешевом виде топлива (газ), что одновременно создаст благоприятные условия для охраны окружающей среды. В летний период для удовлетворения хозяйственно-бытовых нужд в горячей воде возможно использование солнечных водонагревателей с сезонным включением их в систему водяного отопления </w:t>
      </w:r>
      <w:r w:rsidR="00C44845" w:rsidRPr="008C6FB3">
        <w:rPr>
          <w:szCs w:val="26"/>
        </w:rPr>
        <w:t>–</w:t>
      </w:r>
      <w:r w:rsidRPr="008C6FB3">
        <w:rPr>
          <w:szCs w:val="26"/>
        </w:rPr>
        <w:t xml:space="preserve"> горячего водоснабжения.</w:t>
      </w:r>
    </w:p>
    <w:p w:rsidR="00EE3860" w:rsidRPr="008C6FB3" w:rsidRDefault="00EE3860" w:rsidP="00EE3860">
      <w:pPr>
        <w:rPr>
          <w:szCs w:val="26"/>
        </w:rPr>
      </w:pPr>
      <w:r w:rsidRPr="008C6FB3">
        <w:rPr>
          <w:szCs w:val="26"/>
        </w:rPr>
        <w:t xml:space="preserve">Анализ современного состояния </w:t>
      </w:r>
      <w:proofErr w:type="spellStart"/>
      <w:r w:rsidRPr="008C6FB3">
        <w:rPr>
          <w:szCs w:val="26"/>
        </w:rPr>
        <w:t>теплообеспеченности</w:t>
      </w:r>
      <w:proofErr w:type="spellEnd"/>
      <w:r w:rsidRPr="008C6FB3">
        <w:rPr>
          <w:szCs w:val="26"/>
        </w:rPr>
        <w:t xml:space="preserve"> поселения в целом выявил основные направления развития систем теплоснабжения:</w:t>
      </w:r>
    </w:p>
    <w:p w:rsidR="00EE3860" w:rsidRPr="008C6FB3" w:rsidRDefault="00EE3860" w:rsidP="007A62B8">
      <w:pPr>
        <w:numPr>
          <w:ilvl w:val="0"/>
          <w:numId w:val="66"/>
        </w:numPr>
        <w:tabs>
          <w:tab w:val="num" w:pos="851"/>
        </w:tabs>
        <w:ind w:left="0" w:firstLine="709"/>
        <w:rPr>
          <w:szCs w:val="26"/>
        </w:rPr>
      </w:pPr>
      <w:r w:rsidRPr="008C6FB3">
        <w:rPr>
          <w:szCs w:val="26"/>
        </w:rPr>
        <w:t>применение газа на всех источниках теплоснабжения (котельных, локальных систем отопления в малоэтажной застройке района), как более дешёвого и экологического вида топлива;</w:t>
      </w:r>
    </w:p>
    <w:p w:rsidR="00EE3860" w:rsidRPr="008C6FB3" w:rsidRDefault="00EE3860" w:rsidP="007A62B8">
      <w:pPr>
        <w:numPr>
          <w:ilvl w:val="0"/>
          <w:numId w:val="66"/>
        </w:numPr>
        <w:tabs>
          <w:tab w:val="num" w:pos="851"/>
        </w:tabs>
        <w:ind w:left="0" w:firstLine="709"/>
        <w:rPr>
          <w:szCs w:val="26"/>
        </w:rPr>
      </w:pPr>
      <w:r w:rsidRPr="008C6FB3">
        <w:rPr>
          <w:szCs w:val="26"/>
        </w:rPr>
        <w:t>реконструкция и переоборудование изношенных котельных и тепловых сетей социально значимых объектов;</w:t>
      </w:r>
    </w:p>
    <w:p w:rsidR="00EE3860" w:rsidRPr="008C6FB3" w:rsidRDefault="00EE3860" w:rsidP="007A62B8">
      <w:pPr>
        <w:numPr>
          <w:ilvl w:val="0"/>
          <w:numId w:val="66"/>
        </w:numPr>
        <w:tabs>
          <w:tab w:val="num" w:pos="851"/>
        </w:tabs>
        <w:ind w:left="0" w:firstLine="709"/>
        <w:rPr>
          <w:szCs w:val="26"/>
        </w:rPr>
      </w:pPr>
      <w:r w:rsidRPr="008C6FB3">
        <w:rPr>
          <w:szCs w:val="26"/>
        </w:rPr>
        <w:t>внедрение приборов и средств учёта и контроля расхода тепловой энергии и топлива;</w:t>
      </w:r>
    </w:p>
    <w:p w:rsidR="00EE3860" w:rsidRPr="008C6FB3" w:rsidRDefault="00EE3860" w:rsidP="007A62B8">
      <w:pPr>
        <w:numPr>
          <w:ilvl w:val="0"/>
          <w:numId w:val="66"/>
        </w:numPr>
        <w:tabs>
          <w:tab w:val="num" w:pos="851"/>
        </w:tabs>
        <w:ind w:left="0" w:firstLine="709"/>
        <w:rPr>
          <w:szCs w:val="26"/>
        </w:rPr>
      </w:pPr>
      <w:r w:rsidRPr="008C6FB3">
        <w:rPr>
          <w:szCs w:val="26"/>
        </w:rPr>
        <w:t>применение для строящихся и реконструируемых тепловых сетей прокладку труб повышенной надёжности (с долговечным антикоррозийным покрытием, высокоэффективной тепловой изоляцией из сверхлёгкого пенобетона или пенополиуретана и наружной гидроизоляцией);</w:t>
      </w:r>
    </w:p>
    <w:p w:rsidR="00766A4F" w:rsidRPr="008C6FB3" w:rsidRDefault="00EE3860" w:rsidP="007A62B8">
      <w:pPr>
        <w:pStyle w:val="afa"/>
        <w:numPr>
          <w:ilvl w:val="0"/>
          <w:numId w:val="66"/>
        </w:numPr>
        <w:tabs>
          <w:tab w:val="num" w:pos="851"/>
        </w:tabs>
        <w:ind w:left="0" w:firstLine="709"/>
        <w:rPr>
          <w:rFonts w:eastAsia="Times New Roman" w:cs="Times New Roman"/>
          <w:kern w:val="0"/>
          <w:szCs w:val="26"/>
          <w:lang w:eastAsia="ru-RU" w:bidi="ar-SA"/>
        </w:rPr>
      </w:pPr>
      <w:r w:rsidRPr="008C6FB3">
        <w:rPr>
          <w:szCs w:val="26"/>
        </w:rPr>
        <w:t xml:space="preserve">использование для районов нового строительства блок-модульных котельных (БМК) полной заводской готовности, для индивидуальной застройки </w:t>
      </w:r>
      <w:r w:rsidR="00C44845" w:rsidRPr="008C6FB3">
        <w:rPr>
          <w:szCs w:val="26"/>
        </w:rPr>
        <w:t>–</w:t>
      </w:r>
      <w:r w:rsidRPr="008C6FB3">
        <w:rPr>
          <w:szCs w:val="26"/>
        </w:rPr>
        <w:t xml:space="preserve"> автономные генераторы тепла, работающие на газе</w:t>
      </w:r>
      <w:r w:rsidR="006D76C5" w:rsidRPr="008C6FB3">
        <w:rPr>
          <w:szCs w:val="26"/>
        </w:rPr>
        <w:t>.</w:t>
      </w:r>
    </w:p>
    <w:p w:rsidR="0082726C" w:rsidRPr="008C6FB3" w:rsidRDefault="00162E6D" w:rsidP="00A40411">
      <w:pPr>
        <w:pStyle w:val="4"/>
      </w:pPr>
      <w:r w:rsidRPr="008C6FB3">
        <w:t>Связь</w:t>
      </w:r>
    </w:p>
    <w:p w:rsidR="00EE3860" w:rsidRPr="008C6FB3" w:rsidRDefault="00EE3860" w:rsidP="00EE3860">
      <w:pPr>
        <w:rPr>
          <w:bCs/>
        </w:rPr>
      </w:pPr>
      <w:bookmarkStart w:id="55" w:name="_Toc380572233"/>
      <w:bookmarkStart w:id="56" w:name="_Toc490584156"/>
      <w:r w:rsidRPr="008C6FB3">
        <w:rPr>
          <w:bCs/>
        </w:rPr>
        <w:t>Генеральным планом на расчетный срок предусматривается развитие основного комплекса электрической связи и телекоммуникаций, включающего в себя:</w:t>
      </w:r>
    </w:p>
    <w:p w:rsidR="00EE3860" w:rsidRPr="008C6FB3" w:rsidRDefault="00EE3860" w:rsidP="007A62B8">
      <w:pPr>
        <w:pStyle w:val="afa"/>
        <w:numPr>
          <w:ilvl w:val="0"/>
          <w:numId w:val="66"/>
        </w:numPr>
        <w:ind w:left="0" w:firstLine="709"/>
        <w:rPr>
          <w:bCs/>
        </w:rPr>
      </w:pPr>
      <w:r w:rsidRPr="008C6FB3">
        <w:rPr>
          <w:bCs/>
        </w:rPr>
        <w:t>телефонную связь общего пользования;</w:t>
      </w:r>
    </w:p>
    <w:p w:rsidR="00EE3860" w:rsidRPr="008C6FB3" w:rsidRDefault="00EE3860" w:rsidP="007A62B8">
      <w:pPr>
        <w:pStyle w:val="afa"/>
        <w:numPr>
          <w:ilvl w:val="0"/>
          <w:numId w:val="66"/>
        </w:numPr>
        <w:ind w:left="0" w:firstLine="709"/>
        <w:rPr>
          <w:bCs/>
        </w:rPr>
      </w:pPr>
      <w:r w:rsidRPr="008C6FB3">
        <w:rPr>
          <w:bCs/>
        </w:rPr>
        <w:t>мобильную (сотовую) радиотелефонную связь;</w:t>
      </w:r>
    </w:p>
    <w:p w:rsidR="00EE3860" w:rsidRPr="008C6FB3" w:rsidRDefault="00EE3860" w:rsidP="007A62B8">
      <w:pPr>
        <w:pStyle w:val="afa"/>
        <w:numPr>
          <w:ilvl w:val="0"/>
          <w:numId w:val="66"/>
        </w:numPr>
        <w:ind w:left="0" w:firstLine="709"/>
        <w:rPr>
          <w:bCs/>
        </w:rPr>
      </w:pPr>
      <w:r w:rsidRPr="008C6FB3">
        <w:rPr>
          <w:bCs/>
        </w:rPr>
        <w:t>цифровые телекоммуникационные информационные сети и системы передачи данных;</w:t>
      </w:r>
    </w:p>
    <w:p w:rsidR="00EE3860" w:rsidRPr="008C6FB3" w:rsidRDefault="00EE3860" w:rsidP="007A62B8">
      <w:pPr>
        <w:pStyle w:val="afa"/>
        <w:numPr>
          <w:ilvl w:val="0"/>
          <w:numId w:val="66"/>
        </w:numPr>
        <w:ind w:left="0" w:firstLine="709"/>
        <w:rPr>
          <w:bCs/>
        </w:rPr>
      </w:pPr>
      <w:r w:rsidRPr="008C6FB3">
        <w:rPr>
          <w:bCs/>
        </w:rPr>
        <w:t>проводное вещание;</w:t>
      </w:r>
    </w:p>
    <w:p w:rsidR="00EE3860" w:rsidRPr="008C6FB3" w:rsidRDefault="00EE3860" w:rsidP="007A62B8">
      <w:pPr>
        <w:pStyle w:val="afa"/>
        <w:numPr>
          <w:ilvl w:val="0"/>
          <w:numId w:val="66"/>
        </w:numPr>
        <w:ind w:left="0" w:firstLine="709"/>
        <w:rPr>
          <w:bCs/>
        </w:rPr>
      </w:pPr>
      <w:r w:rsidRPr="008C6FB3">
        <w:rPr>
          <w:bCs/>
        </w:rPr>
        <w:t>эфирное радиовещание;</w:t>
      </w:r>
    </w:p>
    <w:p w:rsidR="00EE3860" w:rsidRPr="008C6FB3" w:rsidRDefault="00EE3860" w:rsidP="007A62B8">
      <w:pPr>
        <w:pStyle w:val="afa"/>
        <w:numPr>
          <w:ilvl w:val="0"/>
          <w:numId w:val="66"/>
        </w:numPr>
        <w:ind w:left="0" w:firstLine="709"/>
        <w:rPr>
          <w:bCs/>
        </w:rPr>
      </w:pPr>
      <w:r w:rsidRPr="008C6FB3">
        <w:rPr>
          <w:bCs/>
        </w:rPr>
        <w:t>телевизионное вещание.</w:t>
      </w:r>
    </w:p>
    <w:p w:rsidR="00EE3860" w:rsidRPr="008C6FB3" w:rsidRDefault="00EE3860" w:rsidP="00EE3860">
      <w:pPr>
        <w:rPr>
          <w:bCs/>
        </w:rPr>
      </w:pPr>
      <w:r w:rsidRPr="008C6FB3">
        <w:rPr>
          <w:bCs/>
        </w:rPr>
        <w:lastRenderedPageBreak/>
        <w:t>Емкость сети телефонной связи общего пользования должна будет составлять к расчетному сроку при 100% телефонизации квартирного и общественного сектора порядка 98%.</w:t>
      </w:r>
    </w:p>
    <w:p w:rsidR="00EE3860" w:rsidRPr="008C6FB3" w:rsidRDefault="00EE3860" w:rsidP="00EE3860">
      <w:pPr>
        <w:rPr>
          <w:bCs/>
        </w:rPr>
      </w:pPr>
      <w:r w:rsidRPr="008C6FB3">
        <w:rPr>
          <w:bCs/>
        </w:rPr>
        <w:t>Развитие телефонной сети фиксированной связи поселения предусматривается наращиванием номерной емкости АТС и модернизацией оборудования на базе современного цифрового.</w:t>
      </w:r>
    </w:p>
    <w:p w:rsidR="00EE3860" w:rsidRPr="008C6FB3" w:rsidRDefault="00EE3860" w:rsidP="00EE3860">
      <w:pPr>
        <w:rPr>
          <w:bCs/>
        </w:rPr>
      </w:pPr>
      <w:r w:rsidRPr="008C6FB3">
        <w:rPr>
          <w:bCs/>
        </w:rPr>
        <w:t>Основными направлениями развития сетей фиксированной связи являются:</w:t>
      </w:r>
    </w:p>
    <w:p w:rsidR="00EE3860" w:rsidRPr="008C6FB3" w:rsidRDefault="00EE3860" w:rsidP="007A62B8">
      <w:pPr>
        <w:pStyle w:val="afa"/>
        <w:numPr>
          <w:ilvl w:val="0"/>
          <w:numId w:val="66"/>
        </w:numPr>
        <w:ind w:left="0" w:firstLine="709"/>
        <w:rPr>
          <w:bCs/>
        </w:rPr>
      </w:pPr>
      <w:r w:rsidRPr="008C6FB3">
        <w:rPr>
          <w:bCs/>
        </w:rPr>
        <w:t xml:space="preserve">постепенный переход от существующих сетей с технологией коммуникации каналов к </w:t>
      </w:r>
      <w:proofErr w:type="spellStart"/>
      <w:r w:rsidRPr="008C6FB3">
        <w:rPr>
          <w:bCs/>
        </w:rPr>
        <w:t>мультисервисным</w:t>
      </w:r>
      <w:proofErr w:type="spellEnd"/>
      <w:r w:rsidRPr="008C6FB3">
        <w:rPr>
          <w:bCs/>
        </w:rPr>
        <w:t xml:space="preserve"> сетям с технологией коммуникации пакетов;</w:t>
      </w:r>
    </w:p>
    <w:p w:rsidR="00EE3860" w:rsidRPr="008C6FB3" w:rsidRDefault="00EE3860" w:rsidP="007A62B8">
      <w:pPr>
        <w:pStyle w:val="afa"/>
        <w:numPr>
          <w:ilvl w:val="0"/>
          <w:numId w:val="66"/>
        </w:numPr>
        <w:ind w:left="0" w:firstLine="709"/>
        <w:rPr>
          <w:bCs/>
        </w:rPr>
      </w:pPr>
      <w:r w:rsidRPr="008C6FB3">
        <w:rPr>
          <w:bCs/>
        </w:rPr>
        <w:t>телефонизация вновь строящихся объектов в рамках формирования широкополосных абонентских сетей доступа, обеспечивающих абонентов наряду с телефонной связью услугами по передаче данных и видеоинформации.</w:t>
      </w:r>
    </w:p>
    <w:p w:rsidR="00EE3860" w:rsidRPr="008C6FB3" w:rsidRDefault="00EE3860" w:rsidP="00EE3860">
      <w:pPr>
        <w:rPr>
          <w:bCs/>
        </w:rPr>
      </w:pPr>
      <w:r w:rsidRPr="008C6FB3">
        <w:rPr>
          <w:bCs/>
        </w:rPr>
        <w:t>Основными направлениями развития телекоммуникационных сетей являются:</w:t>
      </w:r>
    </w:p>
    <w:p w:rsidR="00EE3860" w:rsidRPr="008C6FB3" w:rsidRDefault="00EE3860" w:rsidP="007A62B8">
      <w:pPr>
        <w:pStyle w:val="afa"/>
        <w:numPr>
          <w:ilvl w:val="0"/>
          <w:numId w:val="66"/>
        </w:numPr>
        <w:ind w:left="0" w:firstLine="709"/>
        <w:rPr>
          <w:bCs/>
        </w:rPr>
      </w:pPr>
      <w:r w:rsidRPr="008C6FB3">
        <w:rPr>
          <w:bCs/>
        </w:rPr>
        <w:t>расширение сети «Интернет»;</w:t>
      </w:r>
    </w:p>
    <w:p w:rsidR="00EE3860" w:rsidRPr="008C6FB3" w:rsidRDefault="00EE3860" w:rsidP="007A62B8">
      <w:pPr>
        <w:pStyle w:val="afa"/>
        <w:numPr>
          <w:ilvl w:val="0"/>
          <w:numId w:val="66"/>
        </w:numPr>
        <w:ind w:left="0" w:firstLine="709"/>
        <w:rPr>
          <w:bCs/>
        </w:rPr>
      </w:pPr>
      <w:r w:rsidRPr="008C6FB3">
        <w:rPr>
          <w:bCs/>
        </w:rPr>
        <w:t>строительство широкополосных интерактивных телевизионных кабельных сетей и сетей подачи данных с использованием новых технологий;</w:t>
      </w:r>
    </w:p>
    <w:p w:rsidR="00EE3860" w:rsidRPr="008C6FB3" w:rsidRDefault="00EE3860" w:rsidP="007A62B8">
      <w:pPr>
        <w:pStyle w:val="afa"/>
        <w:numPr>
          <w:ilvl w:val="0"/>
          <w:numId w:val="66"/>
        </w:numPr>
        <w:ind w:left="0" w:firstLine="709"/>
        <w:rPr>
          <w:bCs/>
        </w:rPr>
      </w:pPr>
      <w:r w:rsidRPr="008C6FB3">
        <w:rPr>
          <w:bCs/>
        </w:rPr>
        <w:t>обеспечение доступа сельского населения к универсальным услугам связи.</w:t>
      </w:r>
    </w:p>
    <w:p w:rsidR="00EE3860" w:rsidRPr="008C6FB3" w:rsidRDefault="00EE3860" w:rsidP="00EE3860">
      <w:pPr>
        <w:rPr>
          <w:bCs/>
        </w:rPr>
      </w:pPr>
      <w:r w:rsidRPr="008C6FB3">
        <w:rPr>
          <w:bCs/>
        </w:rPr>
        <w:t>Главными направлениями развития сетей сотовой подвижной связи (СПС) являются:</w:t>
      </w:r>
    </w:p>
    <w:p w:rsidR="00EE3860" w:rsidRPr="008C6FB3" w:rsidRDefault="00EE3860" w:rsidP="007A62B8">
      <w:pPr>
        <w:numPr>
          <w:ilvl w:val="0"/>
          <w:numId w:val="67"/>
        </w:numPr>
        <w:ind w:firstLine="709"/>
        <w:rPr>
          <w:bCs/>
        </w:rPr>
      </w:pPr>
      <w:r w:rsidRPr="008C6FB3">
        <w:rPr>
          <w:bCs/>
        </w:rPr>
        <w:t>постепенная замена аналоговых сетей цифровыми;</w:t>
      </w:r>
    </w:p>
    <w:p w:rsidR="00EE3860" w:rsidRPr="008C6FB3" w:rsidRDefault="00EE3860" w:rsidP="007A62B8">
      <w:pPr>
        <w:numPr>
          <w:ilvl w:val="0"/>
          <w:numId w:val="67"/>
        </w:numPr>
        <w:ind w:firstLine="709"/>
        <w:rPr>
          <w:bCs/>
        </w:rPr>
      </w:pPr>
      <w:r w:rsidRPr="008C6FB3">
        <w:rPr>
          <w:bCs/>
        </w:rPr>
        <w:t>повышение степени проникновения сотовой подвижности;</w:t>
      </w:r>
    </w:p>
    <w:p w:rsidR="00EE3860" w:rsidRPr="008C6FB3" w:rsidRDefault="00EE3860" w:rsidP="007A62B8">
      <w:pPr>
        <w:numPr>
          <w:ilvl w:val="0"/>
          <w:numId w:val="67"/>
        </w:numPr>
        <w:ind w:firstLine="709"/>
        <w:rPr>
          <w:bCs/>
        </w:rPr>
      </w:pPr>
      <w:r w:rsidRPr="008C6FB3">
        <w:rPr>
          <w:bCs/>
        </w:rPr>
        <w:t>рост числа абонентов.</w:t>
      </w:r>
    </w:p>
    <w:p w:rsidR="00EE3860" w:rsidRPr="008C6FB3" w:rsidRDefault="00EE3860" w:rsidP="00EE3860">
      <w:pPr>
        <w:rPr>
          <w:bCs/>
        </w:rPr>
      </w:pPr>
      <w:r w:rsidRPr="008C6FB3">
        <w:rPr>
          <w:bCs/>
        </w:rPr>
        <w:t>Основными направлениями развития систем телевидения, радиовещания и СКТ являются:</w:t>
      </w:r>
    </w:p>
    <w:p w:rsidR="00EE3860" w:rsidRPr="008C6FB3" w:rsidRDefault="00EE3860" w:rsidP="007A62B8">
      <w:pPr>
        <w:numPr>
          <w:ilvl w:val="0"/>
          <w:numId w:val="68"/>
        </w:numPr>
        <w:tabs>
          <w:tab w:val="clear" w:pos="720"/>
          <w:tab w:val="num" w:pos="360"/>
        </w:tabs>
        <w:ind w:left="0" w:firstLine="709"/>
        <w:rPr>
          <w:bCs/>
        </w:rPr>
      </w:pPr>
      <w:r w:rsidRPr="008C6FB3">
        <w:rPr>
          <w:bCs/>
        </w:rPr>
        <w:t xml:space="preserve">переход на цифровое телевидение стандарта </w:t>
      </w:r>
      <w:r w:rsidRPr="008C6FB3">
        <w:rPr>
          <w:bCs/>
          <w:lang w:val="en-US"/>
        </w:rPr>
        <w:t>DVB</w:t>
      </w:r>
      <w:r w:rsidRPr="008C6FB3">
        <w:rPr>
          <w:bCs/>
        </w:rPr>
        <w:t>;</w:t>
      </w:r>
    </w:p>
    <w:p w:rsidR="00EE3860" w:rsidRPr="008C6FB3" w:rsidRDefault="00EE3860" w:rsidP="007A62B8">
      <w:pPr>
        <w:numPr>
          <w:ilvl w:val="0"/>
          <w:numId w:val="68"/>
        </w:numPr>
        <w:tabs>
          <w:tab w:val="clear" w:pos="720"/>
          <w:tab w:val="num" w:pos="360"/>
        </w:tabs>
        <w:ind w:left="0" w:firstLine="709"/>
        <w:rPr>
          <w:bCs/>
        </w:rPr>
      </w:pPr>
      <w:r w:rsidRPr="008C6FB3">
        <w:rPr>
          <w:bCs/>
        </w:rPr>
        <w:t xml:space="preserve">реализация наземных радиовещательных сетей на базе стандарта цифрового телевизионного вещания </w:t>
      </w:r>
      <w:r w:rsidRPr="008C6FB3">
        <w:rPr>
          <w:bCs/>
          <w:lang w:val="en-US"/>
        </w:rPr>
        <w:t>DV</w:t>
      </w:r>
      <w:r w:rsidRPr="008C6FB3">
        <w:rPr>
          <w:bCs/>
        </w:rPr>
        <w:t>В;</w:t>
      </w:r>
    </w:p>
    <w:p w:rsidR="00EE3860" w:rsidRPr="008C6FB3" w:rsidRDefault="00EE3860" w:rsidP="007A62B8">
      <w:pPr>
        <w:numPr>
          <w:ilvl w:val="0"/>
          <w:numId w:val="68"/>
        </w:numPr>
        <w:tabs>
          <w:tab w:val="clear" w:pos="720"/>
          <w:tab w:val="num" w:pos="360"/>
        </w:tabs>
        <w:ind w:left="0" w:firstLine="709"/>
        <w:rPr>
          <w:bCs/>
        </w:rPr>
      </w:pPr>
      <w:r w:rsidRPr="008C6FB3">
        <w:rPr>
          <w:bCs/>
        </w:rPr>
        <w:t>объединение сетей кабельного телевидения в единую областную сеть с использованием волоконно-оптических линий.</w:t>
      </w:r>
    </w:p>
    <w:p w:rsidR="00EE3860" w:rsidRPr="008C6FB3" w:rsidRDefault="00EE3860" w:rsidP="00EE3860">
      <w:pPr>
        <w:rPr>
          <w:bCs/>
        </w:rPr>
      </w:pPr>
      <w:r w:rsidRPr="008C6FB3">
        <w:rPr>
          <w:bCs/>
        </w:rPr>
        <w:t>Главными направлениями развития почтовой связи являются:</w:t>
      </w:r>
    </w:p>
    <w:p w:rsidR="00EE3860" w:rsidRPr="008C6FB3" w:rsidRDefault="00EE3860" w:rsidP="007A62B8">
      <w:pPr>
        <w:numPr>
          <w:ilvl w:val="0"/>
          <w:numId w:val="68"/>
        </w:numPr>
        <w:tabs>
          <w:tab w:val="clear" w:pos="720"/>
          <w:tab w:val="num" w:pos="851"/>
        </w:tabs>
        <w:ind w:left="0" w:firstLine="709"/>
        <w:rPr>
          <w:bCs/>
        </w:rPr>
      </w:pPr>
      <w:r w:rsidRPr="008C6FB3">
        <w:rPr>
          <w:bCs/>
        </w:rPr>
        <w:t>техническое перевооружение и внедрение информационных технологий почтовой связи;</w:t>
      </w:r>
    </w:p>
    <w:p w:rsidR="00722B4E" w:rsidRPr="008C6FB3" w:rsidRDefault="00EE3860" w:rsidP="007A62B8">
      <w:pPr>
        <w:pStyle w:val="afa"/>
        <w:numPr>
          <w:ilvl w:val="1"/>
          <w:numId w:val="68"/>
        </w:numPr>
        <w:tabs>
          <w:tab w:val="num" w:pos="851"/>
        </w:tabs>
        <w:ind w:left="0" w:firstLine="709"/>
        <w:rPr>
          <w:rFonts w:cs="Times New Roman"/>
          <w:b/>
          <w:szCs w:val="26"/>
        </w:rPr>
      </w:pPr>
      <w:r w:rsidRPr="008C6FB3">
        <w:rPr>
          <w:bCs/>
        </w:rPr>
        <w:t>улучшение быстроты и качества обслуживания</w:t>
      </w:r>
      <w:r w:rsidR="00722B4E" w:rsidRPr="008C6FB3">
        <w:rPr>
          <w:szCs w:val="26"/>
        </w:rPr>
        <w:t>.</w:t>
      </w:r>
    </w:p>
    <w:p w:rsidR="00722B4E" w:rsidRPr="008C6FB3" w:rsidRDefault="00722B4E" w:rsidP="00722B4E">
      <w:pPr>
        <w:pStyle w:val="afa"/>
        <w:ind w:left="709" w:firstLine="0"/>
      </w:pPr>
    </w:p>
    <w:p w:rsidR="003A5141" w:rsidRPr="008C6FB3" w:rsidRDefault="00B97BF5" w:rsidP="00180911">
      <w:pPr>
        <w:pStyle w:val="3"/>
      </w:pPr>
      <w:r w:rsidRPr="008C6FB3">
        <w:t>2.2.</w:t>
      </w:r>
      <w:r w:rsidR="00CC42F1" w:rsidRPr="008C6FB3">
        <w:t>1</w:t>
      </w:r>
      <w:r w:rsidR="008D6EBE" w:rsidRPr="008C6FB3">
        <w:t>2</w:t>
      </w:r>
      <w:r w:rsidRPr="008C6FB3">
        <w:t xml:space="preserve">. </w:t>
      </w:r>
      <w:bookmarkEnd w:id="55"/>
      <w:bookmarkEnd w:id="56"/>
      <w:r w:rsidR="00587EA7" w:rsidRPr="008C6FB3">
        <w:t>Экологические проблемы и пути их решения. Природоохранные мероприятия</w:t>
      </w:r>
    </w:p>
    <w:p w:rsidR="00721E3B" w:rsidRPr="008C6FB3" w:rsidRDefault="00587EA7" w:rsidP="00721E3B">
      <w:r w:rsidRPr="008C6FB3">
        <w:t xml:space="preserve">Территория поселения, как и вся территория </w:t>
      </w:r>
      <w:proofErr w:type="spellStart"/>
      <w:r w:rsidRPr="008C6FB3">
        <w:t>Ливенского</w:t>
      </w:r>
      <w:proofErr w:type="spellEnd"/>
      <w:r w:rsidRPr="008C6FB3">
        <w:t xml:space="preserve"> муниципального района, подвержена высокой антропогенной нагрузке. </w:t>
      </w:r>
    </w:p>
    <w:p w:rsidR="009B101A" w:rsidRPr="008C6FB3" w:rsidRDefault="00587EA7" w:rsidP="00A40411">
      <w:pPr>
        <w:pStyle w:val="4"/>
      </w:pPr>
      <w:r w:rsidRPr="008C6FB3">
        <w:rPr>
          <w:bCs/>
        </w:rPr>
        <w:t>Санитарное состояние атмосферного воздуха</w:t>
      </w:r>
    </w:p>
    <w:p w:rsidR="00A52DCF" w:rsidRPr="008C6FB3" w:rsidRDefault="00A52DCF" w:rsidP="00A52DCF">
      <w:r w:rsidRPr="008C6FB3">
        <w:t xml:space="preserve">Основными факторами, влияющими на санитарное состояние атмосферного воздуха, являются: выбросы от стационарных источников, выбросы от передвижных источников, климатические особенности территории. </w:t>
      </w:r>
    </w:p>
    <w:p w:rsidR="00A52DCF" w:rsidRPr="008C6FB3" w:rsidRDefault="00A52DCF" w:rsidP="00A52DCF">
      <w:r w:rsidRPr="008C6FB3">
        <w:t xml:space="preserve">По климатическим особенностям </w:t>
      </w:r>
      <w:proofErr w:type="spellStart"/>
      <w:r w:rsidRPr="008C6FB3">
        <w:t>Ливенский</w:t>
      </w:r>
      <w:proofErr w:type="spellEnd"/>
      <w:r w:rsidRPr="008C6FB3">
        <w:t xml:space="preserve"> район, на территории которого расположено поселение, относится ко II зоне, где метеорологические условия в целом благоприятны для проживания населения и ведения хозяйственной деятельности. В этой зоне условия благоприятны для рассеивания вредных примесей.</w:t>
      </w:r>
    </w:p>
    <w:p w:rsidR="00A52DCF" w:rsidRPr="008C6FB3" w:rsidRDefault="00A52DCF" w:rsidP="00A52DCF">
      <w:r w:rsidRPr="008C6FB3">
        <w:lastRenderedPageBreak/>
        <w:t>Основным источником загрязнения атмосферы является автомобильный транспорт. Выбросы двигателей автомобилей, содержащие двуокись азота, окись углерода, сернистый ангидрит и углеводороды, оказывают негативное воздействие на видимость и прозрачно</w:t>
      </w:r>
      <w:r w:rsidR="008E613B" w:rsidRPr="008C6FB3">
        <w:t>сть атмосферного воздуха, а так</w:t>
      </w:r>
      <w:r w:rsidRPr="008C6FB3">
        <w:t>же на возрастание величины рН. Основной причиной загрязнения воздушного бассейна выбросами автотранспорта является увеличение к</w:t>
      </w:r>
      <w:r w:rsidR="008E613B" w:rsidRPr="008C6FB3">
        <w:t>оличества автотранспорта, а так</w:t>
      </w:r>
      <w:r w:rsidRPr="008C6FB3">
        <w:t>же его изношенность и некачественное топливо.</w:t>
      </w:r>
    </w:p>
    <w:p w:rsidR="00A52DCF" w:rsidRPr="008C6FB3" w:rsidRDefault="00A52DCF" w:rsidP="00A52DCF">
      <w:r w:rsidRPr="008C6FB3">
        <w:t xml:space="preserve">Загрязнение воздушного бассейна расположенными на территории поселения газопроводами осуществляется в результате стравливания газа на компрессорных станциях во время ремонтных и монтажных работ или в </w:t>
      </w:r>
      <w:r w:rsidR="008E613B" w:rsidRPr="008C6FB3">
        <w:t xml:space="preserve">результате аварийных разрывов. </w:t>
      </w:r>
    </w:p>
    <w:p w:rsidR="00A52DCF" w:rsidRPr="008C6FB3" w:rsidRDefault="00A52DCF" w:rsidP="00A52DCF">
      <w:r w:rsidRPr="008C6FB3">
        <w:t>Функционирование всех видов транспорта вызывает повышенное техногенное воздействие на окружающую среду, а при наступлении ЧС представляет собой серьёзную угрозу природной среде и здоровью населения. В связи с этим, одной из важнейших проблем функционирования существующих и создания новых транспортных коридоров является проблема обеспечения их экологической безопасности.</w:t>
      </w:r>
    </w:p>
    <w:p w:rsidR="000A46C0" w:rsidRPr="008C6FB3" w:rsidRDefault="00A52DCF" w:rsidP="00A40411">
      <w:pPr>
        <w:pStyle w:val="4"/>
      </w:pPr>
      <w:r w:rsidRPr="008C6FB3">
        <w:t>Санитарное состояние и рациональное использование водных ресурсов</w:t>
      </w:r>
    </w:p>
    <w:p w:rsidR="00A52DCF" w:rsidRPr="008C6FB3" w:rsidRDefault="00A52DCF" w:rsidP="009B101A">
      <w:pPr>
        <w:rPr>
          <w:b/>
          <w:i/>
        </w:rPr>
      </w:pPr>
      <w:r w:rsidRPr="008C6FB3">
        <w:rPr>
          <w:b/>
          <w:i/>
        </w:rPr>
        <w:t>Состояние поверхностных вод</w:t>
      </w:r>
    </w:p>
    <w:p w:rsidR="00A52DCF" w:rsidRPr="008C6FB3" w:rsidRDefault="00A52DCF" w:rsidP="00A52DCF">
      <w:r w:rsidRPr="008C6FB3">
        <w:t xml:space="preserve">Качественный состав воды рек формируется под влиянием природных и антропогенных факторов. </w:t>
      </w:r>
    </w:p>
    <w:p w:rsidR="00A52DCF" w:rsidRPr="008C6FB3" w:rsidRDefault="00A52DCF" w:rsidP="00A52DCF">
      <w:r w:rsidRPr="008C6FB3">
        <w:t xml:space="preserve">Природными факторами формирования рек на территории поселения являются: литологическое строение подстилающих поверхностей, </w:t>
      </w:r>
      <w:proofErr w:type="spellStart"/>
      <w:r w:rsidRPr="008C6FB3">
        <w:t>залесенность</w:t>
      </w:r>
      <w:proofErr w:type="spellEnd"/>
      <w:r w:rsidRPr="008C6FB3">
        <w:t xml:space="preserve">, </w:t>
      </w:r>
      <w:proofErr w:type="spellStart"/>
      <w:r w:rsidRPr="008C6FB3">
        <w:t>распаханность</w:t>
      </w:r>
      <w:proofErr w:type="spellEnd"/>
      <w:r w:rsidRPr="008C6FB3">
        <w:t xml:space="preserve"> водоразделов.</w:t>
      </w:r>
    </w:p>
    <w:p w:rsidR="00A52DCF" w:rsidRPr="008C6FB3" w:rsidRDefault="00A52DCF" w:rsidP="00A52DCF">
      <w:r w:rsidRPr="008C6FB3">
        <w:t>Основными антропогенными источниками загрязнения поверхностных вод рек поселения являются: сточные воды предприятий, хозяйственно-бытовые сточные воды, дождевые и талые воды, смыв с сельскохозяйственных угодий. Вода в р. Сосна не отвечает гигиеническим нормативам из-за высокого биохимического потребления кислорода.</w:t>
      </w:r>
    </w:p>
    <w:p w:rsidR="00A52DCF" w:rsidRPr="008C6FB3" w:rsidRDefault="00A52DCF" w:rsidP="00A52DCF">
      <w:r w:rsidRPr="008C6FB3">
        <w:t>Вода неудовлетворительного качества по микробиологическим показателям зарегистрирована в реках (2 пробы). Реки загрязнены органическими веществами, аммонийным азотом, фосфатами, нефтепродуктами. В весенний период в реке фиксируются превышения предельно допустимых концентраций по меди. Соединения меди могут появиться в воде в результате коррозии медных изделий и сооружений, используемых в технике.</w:t>
      </w:r>
    </w:p>
    <w:p w:rsidR="00A52DCF" w:rsidRPr="008C6FB3" w:rsidRDefault="00A52DCF" w:rsidP="00A52DCF">
      <w:r w:rsidRPr="008C6FB3">
        <w:t>Места для массового отдыха населения на территории поселения не определены. Контроль за состоянием открытых водоемов и качеством воды в них ведется в соответствии с требованиями СанПиН 2.1.5.980-00 «Гигиенические требования к охране поверхностных вод», лабораторные исследования проводятся лабораториями филиала ФГУЗ «Центр гигиены и эпидемиологии в Орловской области в г. Ливны».</w:t>
      </w:r>
    </w:p>
    <w:p w:rsidR="00A52DCF" w:rsidRPr="008C6FB3" w:rsidRDefault="00A52DCF" w:rsidP="00A52DCF">
      <w:r w:rsidRPr="008C6FB3">
        <w:t>Ливневая канализация в поселении отсутствует, дождевые и талые стоки отводятся по рельефу. Имеется централизованная канализация от промышленных объектов.</w:t>
      </w:r>
    </w:p>
    <w:p w:rsidR="00A52DCF" w:rsidRPr="008C6FB3" w:rsidRDefault="00A52DCF" w:rsidP="00A52DCF">
      <w:r w:rsidRPr="008C6FB3">
        <w:t>Причинами ухудшения качества воды в поверхностных источниках водоснабжения служат следующие факторы: сточные воды с промышленных предприятий, сточные воды с очистных сооружений, неорганизованные стоки с сельскохозяйственных территорий, ливневые стоки с территорий населенных пунктов.</w:t>
      </w:r>
    </w:p>
    <w:p w:rsidR="009B101A" w:rsidRPr="008C6FB3" w:rsidRDefault="00A52DCF" w:rsidP="00A52DCF">
      <w:r w:rsidRPr="008C6FB3">
        <w:t xml:space="preserve">С поверхностным стоком в водные объекты выносится внесенные в почву минеральные удобрения и пестициды, представляющие для водоемов наибольшую </w:t>
      </w:r>
      <w:r w:rsidRPr="008C6FB3">
        <w:lastRenderedPageBreak/>
        <w:t>опасность. Создание лесозащитных насаждений является одним из главных мероприятий по предотвращению загрязнения водоемов поверхностным стоком. Среди дополнительных мероприятий следует отметить создание прибрежных водоохранных зон. Водоохранные зоны способствуют снижению выноса остатков пестицидов, минеральных удобрений и почвы в водные объекты</w:t>
      </w:r>
      <w:r w:rsidR="009B101A" w:rsidRPr="008C6FB3">
        <w:t>.</w:t>
      </w:r>
    </w:p>
    <w:p w:rsidR="00A52DCF" w:rsidRPr="008C6FB3" w:rsidRDefault="00A52DCF" w:rsidP="00A52DCF">
      <w:pPr>
        <w:rPr>
          <w:b/>
          <w:i/>
        </w:rPr>
      </w:pPr>
      <w:r w:rsidRPr="008C6FB3">
        <w:rPr>
          <w:b/>
          <w:i/>
        </w:rPr>
        <w:t>Питьевое водоснабжение. Состояние подземных вод</w:t>
      </w:r>
    </w:p>
    <w:p w:rsidR="00A52DCF" w:rsidRPr="008C6FB3" w:rsidRDefault="00A52DCF" w:rsidP="00A52DCF">
      <w:r w:rsidRPr="008C6FB3">
        <w:t>Источниками централизованного питьевого водоснабжения являются подземные источники: артезианские скважины и каптажи родников. Состояние подземных вод определяют эксплуатационный отбор подземных вод и поступление в водоносные горизонты техногенных стоков и инфильтрата. Техногенные комплексы и объекты представлены предприятиями: транспортного производства, коммунально-бытовой сферы. Распределение техногенной нагрузки имеет локально-точечный характер для населенных пунктов и локально-линейный вдоль транспортных магистралей. На этих участках в результате проникновения сбросов сточных вод или инфильтратов складируемых отходов, особенно в условиях, когда водоносные горизонты являются незащищенными, наблюдается загрязнение подземных вод.</w:t>
      </w:r>
    </w:p>
    <w:p w:rsidR="00A52DCF" w:rsidRPr="008C6FB3" w:rsidRDefault="00A52DCF" w:rsidP="00A52DCF">
      <w:r w:rsidRPr="008C6FB3">
        <w:t xml:space="preserve">Населению питьевая вода подается из источников водоснабжения без предварительной водоподготовки. </w:t>
      </w:r>
    </w:p>
    <w:p w:rsidR="00A52DCF" w:rsidRPr="008C6FB3" w:rsidRDefault="00A52DCF" w:rsidP="00A52DCF">
      <w:r w:rsidRPr="008C6FB3">
        <w:t xml:space="preserve">Санитарно-техническое состояние большинства шахтных колодцев оценивается как неудовлетворительное, они не оборудованы глиняными замками, навесами, крышками, бетонными отмостками. Не проводится ежегодная очистка колодцев от ила и грязи (после весеннего паводка). </w:t>
      </w:r>
    </w:p>
    <w:p w:rsidR="00A52DCF" w:rsidRPr="008C6FB3" w:rsidRDefault="00A52DCF" w:rsidP="00A52DCF">
      <w:r w:rsidRPr="008C6FB3">
        <w:t>Практически по всем скважинам поселения отсутствуют ограждения зон строгого режима, скважины не оборудованы контрольно-измерительной аппаратурой, кранами для отбора проб воды. Территории зон строгого режима не окашиваются, павильоны артезианских скважин замусорены, отсутствует герметизация отверстий на оголовках скважин, что может привести к загрязнению вод подземного горизонта. Часть водопроводов пребывает в нерабочем состоянии. Водоразборные колонки, установленные на водопроводах, находятся в неисправном состоянии, часть из них снята с сети. Оголовки смотровых колодцев полуразрушены, колодцы заполнены поверхностными стоками, что приводит к попаданию загрязненных стоков в водопроводную сеть. Ухудшение качества питьевой воды связанно с высоким износом сетей водоснабжения.</w:t>
      </w:r>
    </w:p>
    <w:p w:rsidR="00A52DCF" w:rsidRPr="008C6FB3" w:rsidRDefault="00A52DCF" w:rsidP="00A52DCF">
      <w:r w:rsidRPr="008C6FB3">
        <w:t xml:space="preserve">Снижение или исключение техногенного загрязнения подземных вод может быть достигнуто правильной эксплуатацией и своевременным ремонтом скважин; своевременным тампонажем выведенных из эксплуатации скважин, а также путем рационального перераспределения </w:t>
      </w:r>
      <w:proofErr w:type="spellStart"/>
      <w:r w:rsidRPr="008C6FB3">
        <w:t>водоотбора</w:t>
      </w:r>
      <w:proofErr w:type="spellEnd"/>
      <w:r w:rsidRPr="008C6FB3">
        <w:t>; внедрения систем подготовки воды перед подачей потребителю.</w:t>
      </w:r>
    </w:p>
    <w:p w:rsidR="00A52DCF" w:rsidRPr="008C6FB3" w:rsidRDefault="00A52DCF" w:rsidP="00A52DCF">
      <w:r w:rsidRPr="008C6FB3">
        <w:rPr>
          <w:bCs/>
        </w:rPr>
        <w:t>Наряду с загрязнением подземных вод, важным аспектом является вопрос об их истощении. Истощению подземных вод способствует эксплуатация шахтных колодцев.</w:t>
      </w:r>
    </w:p>
    <w:p w:rsidR="000A46C0" w:rsidRPr="008C6FB3" w:rsidRDefault="00A52DCF" w:rsidP="00A40411">
      <w:pPr>
        <w:pStyle w:val="4"/>
      </w:pPr>
      <w:r w:rsidRPr="008C6FB3">
        <w:t>Санитарное состояние почвенного покрова</w:t>
      </w:r>
    </w:p>
    <w:p w:rsidR="00A52DCF" w:rsidRPr="008C6FB3" w:rsidRDefault="00A52DCF" w:rsidP="00A52DCF">
      <w:r w:rsidRPr="008C6FB3">
        <w:t>Почва, как объект антропогенного загрязнения и как один из факторов среды обитания, оказывает прямо и опосредованно влияние на состояние здоровья населения.</w:t>
      </w:r>
    </w:p>
    <w:p w:rsidR="00A52DCF" w:rsidRPr="008C6FB3" w:rsidRDefault="00A52DCF" w:rsidP="00A52DCF">
      <w:r w:rsidRPr="008C6FB3">
        <w:t>Основным источником химического загрязнения почвы является деятельность человека. Значительный вклад в химическое загрязнение почвы токсичными веществами вносят выбросы предприятий и автотранспорт. Источниками техногенного поступления в почву тяжелых металлов происходит с ядохимикатами и удобрениями.</w:t>
      </w:r>
    </w:p>
    <w:p w:rsidR="00A52DCF" w:rsidRPr="008C6FB3" w:rsidRDefault="00A52DCF" w:rsidP="00A52DCF">
      <w:r w:rsidRPr="008C6FB3">
        <w:t xml:space="preserve">На территории поселения подвержены антропогенному воздействию земли сельскохозяйственного назначения, крайне велика степень </w:t>
      </w:r>
      <w:proofErr w:type="spellStart"/>
      <w:r w:rsidRPr="008C6FB3">
        <w:t>распаханности</w:t>
      </w:r>
      <w:proofErr w:type="spellEnd"/>
      <w:r w:rsidRPr="008C6FB3">
        <w:t xml:space="preserve"> территории. </w:t>
      </w:r>
      <w:r w:rsidRPr="008C6FB3">
        <w:lastRenderedPageBreak/>
        <w:t>Для сельскохозяйственных угодий характерно протекание эрозионных процессов. Растущие овраги полностью разрушают почвенный покров и выводят из сельскохозяйственного использования значительные площади ценных земель, расчленяют землю на мелкие конфигурации, разрушают дороги, затрудняют использование техники.</w:t>
      </w:r>
    </w:p>
    <w:p w:rsidR="00A52DCF" w:rsidRPr="008C6FB3" w:rsidRDefault="00A52DCF" w:rsidP="00A52DCF">
      <w:r w:rsidRPr="008C6FB3">
        <w:t>Защита почв от эрозии является составной частью проблемы охраны окружающей среды. Поэтому первостепенной задачей при ведении сельского хозяйства следует считать почвозащитную систему земледелия, предусматривающую повсеместное внедрение комплекса противоэрозионных мероприятий, направленных на устранение или значительное ослабление эрозионной опасности или ликвидацию ее последствий и сохранение почвенного плодородия.</w:t>
      </w:r>
    </w:p>
    <w:p w:rsidR="00A52DCF" w:rsidRPr="008C6FB3" w:rsidRDefault="00A52DCF" w:rsidP="00A52DCF">
      <w:r w:rsidRPr="008C6FB3">
        <w:t xml:space="preserve">В качестве мер, обеспечивающих защиту почв от загрязнения, эрозии и других </w:t>
      </w:r>
      <w:proofErr w:type="spellStart"/>
      <w:r w:rsidRPr="008C6FB3">
        <w:t>деградационных</w:t>
      </w:r>
      <w:proofErr w:type="spellEnd"/>
      <w:r w:rsidRPr="008C6FB3">
        <w:t xml:space="preserve"> процессов, предлагается организация комплекса биоинженерных сооружений. В состав биоинженерных сооружений входят различные виды ле</w:t>
      </w:r>
      <w:r w:rsidR="008E613B" w:rsidRPr="008C6FB3">
        <w:t>сных защитных насаждений, а так</w:t>
      </w:r>
      <w:r w:rsidRPr="008C6FB3">
        <w:t>же простейшие гидротехнические сооружения. Надежную защиту почв обеспечивает только комплекс проводимых мероприятий. Ассортимент и агротехника возделываемых лесных культур определяется при этом рельефом, свойствами пород, природно-климатическими условиями.</w:t>
      </w:r>
    </w:p>
    <w:p w:rsidR="009B101A" w:rsidRPr="008C6FB3" w:rsidRDefault="00A52DCF" w:rsidP="00A52DCF">
      <w:r w:rsidRPr="008C6FB3">
        <w:t>ФГУЗ «Центр гигиены и эпидемиологии в Орловской области в г. Ливны» исследуются пробы почвы по химическим, бактериологическим и паразитологическим показателям. Отбор проб проводился в зонах влияния промпредприятий - на границах санитарно-защитных зон и жилых зон</w:t>
      </w:r>
      <w:r w:rsidR="009B101A" w:rsidRPr="008C6FB3">
        <w:t>.</w:t>
      </w:r>
    </w:p>
    <w:p w:rsidR="000A46C0" w:rsidRPr="008C6FB3" w:rsidRDefault="005A4097" w:rsidP="00A40411">
      <w:pPr>
        <w:pStyle w:val="4"/>
      </w:pPr>
      <w:r w:rsidRPr="008C6FB3">
        <w:t>Мероприятия по ликвидации отходов. Санитарная очистка территории</w:t>
      </w:r>
    </w:p>
    <w:p w:rsidR="006641C3" w:rsidRPr="008C6FB3" w:rsidRDefault="006641C3" w:rsidP="009B101A">
      <w:pPr>
        <w:rPr>
          <w:b/>
          <w:i/>
        </w:rPr>
      </w:pPr>
      <w:r w:rsidRPr="008C6FB3">
        <w:rPr>
          <w:b/>
          <w:i/>
        </w:rPr>
        <w:t>Сельскохозяйственные отходы</w:t>
      </w:r>
    </w:p>
    <w:p w:rsidR="006641C3" w:rsidRPr="008C6FB3" w:rsidRDefault="006641C3" w:rsidP="006641C3">
      <w:pPr>
        <w:pStyle w:val="afa"/>
        <w:ind w:left="0"/>
      </w:pPr>
      <w:r w:rsidRPr="008C6FB3">
        <w:t xml:space="preserve">Сельское хозяйство представлено растениеводством и животноводством. К сельскохозяйственным отходам относят: органические отходы животноводства, полеводства и тепличных хозяйств, а также, применяемые в полеводстве удобрения и т.д. </w:t>
      </w:r>
    </w:p>
    <w:p w:rsidR="00334D4C" w:rsidRPr="008C6FB3" w:rsidRDefault="006641C3" w:rsidP="006641C3">
      <w:pPr>
        <w:pStyle w:val="afa"/>
        <w:ind w:left="0"/>
      </w:pPr>
      <w:r w:rsidRPr="008C6FB3">
        <w:t xml:space="preserve">К числу наиболее распространенных и опасных отходов в экологическом отношении относятся отходы, образуемые при содержании животных и птиц, в том числе: помет птичий свежий, навоз от свиней свежий. При их хранении и обработке образуются дурно пахнущие </w:t>
      </w:r>
      <w:proofErr w:type="spellStart"/>
      <w:r w:rsidRPr="008C6FB3">
        <w:t>газы</w:t>
      </w:r>
      <w:proofErr w:type="spellEnd"/>
      <w:r w:rsidRPr="008C6FB3">
        <w:t xml:space="preserve"> и такие вредные вещества, как аммиак, амины, нитраты и др. Стоки от навозохранилищ при поступлении в водоемы неизбежно нарушают экологическое равновесие и значительно ухудшают органолептические и химические свойства воды</w:t>
      </w:r>
      <w:r w:rsidR="00334D4C" w:rsidRPr="008C6FB3">
        <w:t>.</w:t>
      </w:r>
    </w:p>
    <w:p w:rsidR="006641C3" w:rsidRPr="008C6FB3" w:rsidRDefault="006641C3" w:rsidP="006641C3">
      <w:pPr>
        <w:pStyle w:val="afa"/>
        <w:ind w:left="0"/>
        <w:rPr>
          <w:b/>
          <w:i/>
        </w:rPr>
      </w:pPr>
      <w:r w:rsidRPr="008C6FB3">
        <w:rPr>
          <w:b/>
          <w:i/>
        </w:rPr>
        <w:t>Биологические отходы</w:t>
      </w:r>
    </w:p>
    <w:p w:rsidR="006641C3" w:rsidRPr="008C6FB3" w:rsidRDefault="006641C3" w:rsidP="006641C3">
      <w:pPr>
        <w:pStyle w:val="afa"/>
        <w:ind w:left="0"/>
      </w:pPr>
      <w:r w:rsidRPr="008C6FB3">
        <w:t>В соответствии с «Ветеринарно-санитарными правилами сбора, утилизации и уничтожения биологических отходов», утвержденными Минсельхозпродом Российской Федерации 04 декабря 1995 № 13-7-2/469</w:t>
      </w:r>
      <w:r w:rsidR="00DD3B1D" w:rsidRPr="008C6FB3">
        <w:t xml:space="preserve"> (в редакции изменений)</w:t>
      </w:r>
      <w:r w:rsidRPr="008C6FB3">
        <w:t>, биологические отходы подлежат утилизации путем переработки на ветеринарно-санитарных утилизационных заводах (цехах), обеззараживания в биотермических ямах, уничтожения сжиганием или, в исключительных случаях, захоронения в специально отведенных местах.</w:t>
      </w:r>
    </w:p>
    <w:p w:rsidR="006641C3" w:rsidRPr="008C6FB3" w:rsidRDefault="006641C3" w:rsidP="006641C3">
      <w:pPr>
        <w:pStyle w:val="afa"/>
        <w:ind w:left="0"/>
      </w:pPr>
      <w:r w:rsidRPr="008C6FB3">
        <w:t>Места, отведённые для захоронения биологических отходов (скотомогильники), должны иметь одну или несколько биотермических ям.</w:t>
      </w:r>
    </w:p>
    <w:p w:rsidR="006641C3" w:rsidRPr="008C6FB3" w:rsidRDefault="006641C3" w:rsidP="006641C3">
      <w:pPr>
        <w:pStyle w:val="afa"/>
        <w:ind w:left="0"/>
      </w:pPr>
      <w:r w:rsidRPr="008C6FB3">
        <w:t>Уничтожение биологических отходов путем захоронения в землю категорически запрещается. Размещение скотомогильника (биотермических ям) в водоохранной, лесопарковой и заповедной зонах категорически запрещается.</w:t>
      </w:r>
    </w:p>
    <w:p w:rsidR="006641C3" w:rsidRPr="008C6FB3" w:rsidRDefault="006641C3" w:rsidP="006641C3">
      <w:pPr>
        <w:pStyle w:val="afa"/>
        <w:ind w:left="0"/>
      </w:pPr>
      <w:r w:rsidRPr="008C6FB3">
        <w:lastRenderedPageBreak/>
        <w:t xml:space="preserve">По данным, предоставленными Администрацией поселения, по </w:t>
      </w:r>
      <w:proofErr w:type="spellStart"/>
      <w:r w:rsidRPr="008C6FB3">
        <w:t>сотоянию</w:t>
      </w:r>
      <w:proofErr w:type="spellEnd"/>
      <w:r w:rsidRPr="008C6FB3">
        <w:t xml:space="preserve"> на 2024 год на территории поселения скотомогильники </w:t>
      </w:r>
      <w:r w:rsidR="00944251" w:rsidRPr="008C6FB3">
        <w:t>ликвидированы</w:t>
      </w:r>
      <w:r w:rsidRPr="008C6FB3">
        <w:t>.</w:t>
      </w:r>
    </w:p>
    <w:p w:rsidR="00DD3B1D" w:rsidRPr="008C6FB3" w:rsidRDefault="00DD3B1D" w:rsidP="006641C3">
      <w:pPr>
        <w:pStyle w:val="afa"/>
        <w:ind w:left="0"/>
        <w:rPr>
          <w:b/>
          <w:i/>
        </w:rPr>
      </w:pPr>
      <w:r w:rsidRPr="008C6FB3">
        <w:rPr>
          <w:b/>
          <w:i/>
        </w:rPr>
        <w:t>Транспортные отходы</w:t>
      </w:r>
    </w:p>
    <w:p w:rsidR="00DD3B1D" w:rsidRPr="008C6FB3" w:rsidRDefault="00DD3B1D" w:rsidP="00DD3B1D">
      <w:pPr>
        <w:pStyle w:val="afa"/>
        <w:ind w:left="0"/>
      </w:pPr>
      <w:r w:rsidRPr="008C6FB3">
        <w:t>Транспортными отходами являются:</w:t>
      </w:r>
    </w:p>
    <w:p w:rsidR="00DD3B1D" w:rsidRPr="008C6FB3" w:rsidRDefault="00DD3B1D" w:rsidP="007A62B8">
      <w:pPr>
        <w:pStyle w:val="afa"/>
        <w:numPr>
          <w:ilvl w:val="0"/>
          <w:numId w:val="69"/>
        </w:numPr>
        <w:ind w:left="0" w:firstLine="709"/>
      </w:pPr>
      <w:r w:rsidRPr="008C6FB3">
        <w:t>снятые с эксплуатации, механически поврежденные, брошенные и разукомплектованные транспортные средства: кузова легковых, грузовых, специальных автомобилей, автобусов, сельскохозяйственные и строительно-дорожные машины, полуприцепы;</w:t>
      </w:r>
    </w:p>
    <w:p w:rsidR="00DD3B1D" w:rsidRPr="008C6FB3" w:rsidRDefault="00DD3B1D" w:rsidP="007A62B8">
      <w:pPr>
        <w:pStyle w:val="afa"/>
        <w:numPr>
          <w:ilvl w:val="0"/>
          <w:numId w:val="69"/>
        </w:numPr>
        <w:ind w:left="0" w:firstLine="709"/>
      </w:pPr>
      <w:r w:rsidRPr="008C6FB3">
        <w:t>не подлежащие к использованию компоненты транспортных средств: двигатели, шасси, шины, электрооборудование, включая аккумуляторы и электролиты, подшипники качения, оборудование для технического обслуживания и ремонта транспортных средств, другие агрегаты и узлы;</w:t>
      </w:r>
    </w:p>
    <w:p w:rsidR="00DD3B1D" w:rsidRPr="008C6FB3" w:rsidRDefault="00DD3B1D" w:rsidP="007A62B8">
      <w:pPr>
        <w:pStyle w:val="afa"/>
        <w:numPr>
          <w:ilvl w:val="0"/>
          <w:numId w:val="69"/>
        </w:numPr>
        <w:ind w:left="0" w:firstLine="709"/>
      </w:pPr>
      <w:r w:rsidRPr="008C6FB3">
        <w:t>расходуемые в процессе использования транспортных средств и бытовой техники конструкционные и эксплуатационные материалы;</w:t>
      </w:r>
    </w:p>
    <w:p w:rsidR="00DD3B1D" w:rsidRPr="008C6FB3" w:rsidRDefault="00DD3B1D" w:rsidP="007A62B8">
      <w:pPr>
        <w:pStyle w:val="afa"/>
        <w:numPr>
          <w:ilvl w:val="0"/>
          <w:numId w:val="69"/>
        </w:numPr>
        <w:ind w:left="0" w:firstLine="709"/>
      </w:pPr>
      <w:r w:rsidRPr="008C6FB3">
        <w:t>отходы эксплуатации и переработки техники, промасленные ветошь и опилки, осадок очистных сооружений и оборотного водоснабжения транспортных предприятий.</w:t>
      </w:r>
    </w:p>
    <w:p w:rsidR="00DD3B1D" w:rsidRPr="008C6FB3" w:rsidRDefault="00DD3B1D" w:rsidP="00DD3B1D">
      <w:pPr>
        <w:pStyle w:val="afa"/>
        <w:ind w:left="0"/>
        <w:rPr>
          <w:b/>
          <w:i/>
        </w:rPr>
      </w:pPr>
      <w:r w:rsidRPr="008C6FB3">
        <w:rPr>
          <w:b/>
          <w:i/>
        </w:rPr>
        <w:t>Медицинские отходы</w:t>
      </w:r>
    </w:p>
    <w:p w:rsidR="00DD3B1D" w:rsidRPr="008C6FB3" w:rsidRDefault="00DD3B1D" w:rsidP="00DD3B1D">
      <w:pPr>
        <w:pStyle w:val="afa"/>
        <w:ind w:left="0"/>
      </w:pPr>
      <w:r w:rsidRPr="008C6FB3">
        <w:t>Под медицинскими отходами (далее - отходы ЛПУ) понимаются все виды отходов, образующихся в больницах, поликлиниках, диспансерах, станциях скорой медицинской помощи, станциях переливания крови, учреждениях длительного ухода за больными, ветеринарных лечебницах, аптеках, оздоровительных учреждениях, санитарно-профилактических учреждениях, учреждениях судебно-медицинской экспертизы, медицинских лабораториях.</w:t>
      </w:r>
    </w:p>
    <w:p w:rsidR="00DD3B1D" w:rsidRPr="008C6FB3" w:rsidRDefault="00DD3B1D" w:rsidP="00DD3B1D">
      <w:pPr>
        <w:pStyle w:val="afa"/>
        <w:ind w:left="0"/>
      </w:pPr>
      <w:r w:rsidRPr="008C6FB3">
        <w:t>К отходам, образующимся на территории лечебно-профилактического учреждения, в зависимости от класса опасности предъявляются различные требования по сбору, хранению и транспортированию.</w:t>
      </w:r>
    </w:p>
    <w:p w:rsidR="00DD3B1D" w:rsidRPr="008C6FB3" w:rsidRDefault="00DD3B1D" w:rsidP="00DD3B1D">
      <w:pPr>
        <w:pStyle w:val="afa"/>
        <w:ind w:left="0"/>
      </w:pPr>
      <w:r w:rsidRPr="008C6FB3">
        <w:t>Наиболее опасные отходы, которые относятся к классам: Б и В должны быть подвергнуты термическому обезвреживанию</w:t>
      </w:r>
      <w:r w:rsidR="005A4097" w:rsidRPr="008C6FB3">
        <w:t>.</w:t>
      </w:r>
    </w:p>
    <w:p w:rsidR="005A4097" w:rsidRPr="008C6FB3" w:rsidRDefault="005A4097" w:rsidP="00DD3B1D">
      <w:pPr>
        <w:pStyle w:val="afa"/>
        <w:ind w:left="0"/>
        <w:rPr>
          <w:b/>
          <w:i/>
        </w:rPr>
      </w:pPr>
      <w:r w:rsidRPr="008C6FB3">
        <w:rPr>
          <w:b/>
          <w:i/>
        </w:rPr>
        <w:t>Твердые бытовые отходы. Санитарная очистка территории</w:t>
      </w:r>
    </w:p>
    <w:p w:rsidR="005A4097" w:rsidRPr="008C6FB3" w:rsidRDefault="005A4097" w:rsidP="005A4097">
      <w:pPr>
        <w:pStyle w:val="afa"/>
        <w:ind w:left="0"/>
      </w:pPr>
      <w:r w:rsidRPr="008C6FB3">
        <w:t>Вопрос охраны почвы остается очень актуальным, т.к. на территории поселения для захоронения ТБО используются отведенные неприспособленные земельные участки. Свалки оказывают негативное влияние в первую очередь н</w:t>
      </w:r>
      <w:r w:rsidR="008E613B" w:rsidRPr="008C6FB3">
        <w:t>а подземные воды и почвы, а так</w:t>
      </w:r>
      <w:r w:rsidRPr="008C6FB3">
        <w:t>же на воздушный бассейн. Проектом генерального плана предлагается ликвидация несанкционированных свалок и устройство мусороперегрузочных станций с рекомендуемой санитарно-защитной зоной 100 м.</w:t>
      </w:r>
    </w:p>
    <w:p w:rsidR="005A4097" w:rsidRPr="008C6FB3" w:rsidRDefault="005A4097" w:rsidP="005A4097">
      <w:pPr>
        <w:pStyle w:val="afa"/>
        <w:ind w:left="0"/>
      </w:pPr>
      <w:r w:rsidRPr="008C6FB3">
        <w:t>Кроме того, необходимо осуществлять постоянный контроль над состоянием почво-грунтов непосредственно на территории создаваемого</w:t>
      </w:r>
      <w:r w:rsidR="008E613B" w:rsidRPr="008C6FB3">
        <w:t xml:space="preserve"> участка компостирования, а так</w:t>
      </w:r>
      <w:r w:rsidRPr="008C6FB3">
        <w:t>же прилегающих к ней территорий, с целью выявления и предотвращения загрязнения окружающей среды.</w:t>
      </w:r>
    </w:p>
    <w:p w:rsidR="005E69BC" w:rsidRPr="008C6FB3" w:rsidRDefault="005A4097" w:rsidP="00A40411">
      <w:pPr>
        <w:pStyle w:val="4"/>
      </w:pPr>
      <w:bookmarkStart w:id="57" w:name="_Toc90991362"/>
      <w:bookmarkStart w:id="58" w:name="_Toc101874833"/>
      <w:bookmarkEnd w:id="11"/>
      <w:r w:rsidRPr="008C6FB3">
        <w:t>Инженерная подготовка территории</w:t>
      </w:r>
    </w:p>
    <w:p w:rsidR="005A4097" w:rsidRPr="008C6FB3" w:rsidRDefault="005A4097" w:rsidP="005A4097">
      <w:r w:rsidRPr="008C6FB3">
        <w:t xml:space="preserve">Инженерно-геологические условия территории поселения определяются структурно-тектоническими особенностями её строения, физико-механическими и несущими свойствами грунтов, залегающих в основании фундаментов зданий и сооружений, гидрогеологическими условиями, наличием физико-геологических процессов, степенью техногенной нагрузки на территорию. </w:t>
      </w:r>
    </w:p>
    <w:p w:rsidR="005A4097" w:rsidRPr="008C6FB3" w:rsidRDefault="005A4097" w:rsidP="005A4097">
      <w:r w:rsidRPr="008C6FB3">
        <w:t>Ниже приведены мероприятия по инженерной подготовке территории поселения, включающие понижение уровня грунтовых вод:</w:t>
      </w:r>
    </w:p>
    <w:p w:rsidR="005A4097" w:rsidRPr="008C6FB3" w:rsidRDefault="005A4097" w:rsidP="007A62B8">
      <w:pPr>
        <w:pStyle w:val="afa"/>
        <w:numPr>
          <w:ilvl w:val="0"/>
          <w:numId w:val="69"/>
        </w:numPr>
        <w:ind w:left="0" w:firstLine="709"/>
      </w:pPr>
      <w:r w:rsidRPr="008C6FB3">
        <w:t>кольцевой дренаж, площадной комбинированный дренаж;</w:t>
      </w:r>
    </w:p>
    <w:p w:rsidR="005A4097" w:rsidRPr="008C6FB3" w:rsidRDefault="005A4097" w:rsidP="007A62B8">
      <w:pPr>
        <w:pStyle w:val="afa"/>
        <w:numPr>
          <w:ilvl w:val="0"/>
          <w:numId w:val="69"/>
        </w:numPr>
        <w:ind w:left="0" w:firstLine="709"/>
      </w:pPr>
      <w:r w:rsidRPr="008C6FB3">
        <w:lastRenderedPageBreak/>
        <w:t>устройство перехватывающих канав;</w:t>
      </w:r>
    </w:p>
    <w:p w:rsidR="005A4097" w:rsidRPr="008C6FB3" w:rsidRDefault="005A4097" w:rsidP="007A62B8">
      <w:pPr>
        <w:pStyle w:val="afa"/>
        <w:numPr>
          <w:ilvl w:val="0"/>
          <w:numId w:val="69"/>
        </w:numPr>
        <w:ind w:left="0" w:firstLine="709"/>
      </w:pPr>
      <w:r w:rsidRPr="008C6FB3">
        <w:t>устройство дренажа по днищам оврагов;</w:t>
      </w:r>
    </w:p>
    <w:p w:rsidR="00FF7A81" w:rsidRPr="008C6FB3" w:rsidRDefault="005A4097" w:rsidP="007A62B8">
      <w:pPr>
        <w:pStyle w:val="afa"/>
        <w:numPr>
          <w:ilvl w:val="0"/>
          <w:numId w:val="69"/>
        </w:numPr>
        <w:ind w:left="0" w:firstLine="709"/>
      </w:pPr>
      <w:r w:rsidRPr="008C6FB3">
        <w:t>на пойменных участках строительство осушительной сети</w:t>
      </w:r>
      <w:r w:rsidR="00FF7A81" w:rsidRPr="008C6FB3">
        <w:t>.</w:t>
      </w:r>
    </w:p>
    <w:p w:rsidR="009B101A" w:rsidRPr="008C6FB3" w:rsidRDefault="005A4097" w:rsidP="00180911">
      <w:pPr>
        <w:pStyle w:val="3"/>
      </w:pPr>
      <w:r w:rsidRPr="008C6FB3">
        <w:t>Радиационная обстановка</w:t>
      </w:r>
    </w:p>
    <w:p w:rsidR="005A4097" w:rsidRPr="008C6FB3" w:rsidRDefault="005A4097" w:rsidP="005A4097">
      <w:r w:rsidRPr="008C6FB3">
        <w:t xml:space="preserve">Радиационный фон поселения складывается из естественных источников (наличие в приземном слое воздуха радиоизотопов радона, присутствие в земной </w:t>
      </w:r>
      <w:proofErr w:type="spellStart"/>
      <w:r w:rsidRPr="008C6FB3">
        <w:t>коре</w:t>
      </w:r>
      <w:proofErr w:type="spellEnd"/>
      <w:r w:rsidRPr="008C6FB3">
        <w:t xml:space="preserve"> радиоизотопов урана, тория, калия) и облучения населения при медицинских исследованиях. Рассматриваемая территория не подвергалась радиоактивному загрязнению в результате аварии на Чернобыльской АЭС.</w:t>
      </w:r>
    </w:p>
    <w:p w:rsidR="009B101A" w:rsidRPr="008C6FB3" w:rsidRDefault="005A4097" w:rsidP="005A4097">
      <w:r w:rsidRPr="008C6FB3">
        <w:t>По результатам исследований воды хозяйственно-питьевого водоснабжения превышения уровней вмешательства по содержанию техногенных радионуклидов зарегистрировано не было</w:t>
      </w:r>
      <w:r w:rsidR="009B101A" w:rsidRPr="008C6FB3">
        <w:t>.</w:t>
      </w:r>
    </w:p>
    <w:p w:rsidR="00F107B4" w:rsidRPr="008C6FB3" w:rsidRDefault="005A4097" w:rsidP="00180911">
      <w:pPr>
        <w:pStyle w:val="3"/>
      </w:pPr>
      <w:r w:rsidRPr="008C6FB3">
        <w:t>Состояние и формирование природно-экологического каркаса</w:t>
      </w:r>
    </w:p>
    <w:p w:rsidR="005A4097" w:rsidRPr="008C6FB3" w:rsidRDefault="005A4097" w:rsidP="005A4097">
      <w:r w:rsidRPr="008C6FB3">
        <w:t>Экологический каркас – это система природных территорий с особым правовым статусом и более строгими (по сравнению с другими природными территориями) ограничениями хозяйственного использования земель и природных ресурсов в их пределах.</w:t>
      </w:r>
    </w:p>
    <w:p w:rsidR="005A4097" w:rsidRPr="008C6FB3" w:rsidRDefault="005A4097" w:rsidP="005A4097">
      <w:r w:rsidRPr="008C6FB3">
        <w:t xml:space="preserve">Понятие «природный каркас» включает в себя в первую очередь заповедники, различные заказники, памятники природы и наиболее ценные рекреационные территории. Природно-экологический каркас территории формируется не только из существующих природоохранных объектов, но из таких специфических комплексов, как защитные леса, искусственно созданные насаждения. Все эти объекты составят в совокупности единую систему поддержания экологического баланса территории и сохранения многообразия природно-территориального комплекса. </w:t>
      </w:r>
    </w:p>
    <w:p w:rsidR="005A4097" w:rsidRPr="008C6FB3" w:rsidRDefault="005A4097" w:rsidP="005A4097">
      <w:r w:rsidRPr="008C6FB3">
        <w:t>Основными элементами природно-экологического каркаса являются:</w:t>
      </w:r>
    </w:p>
    <w:p w:rsidR="005A4097" w:rsidRPr="008C6FB3" w:rsidRDefault="005A4097" w:rsidP="00A569F2">
      <w:pPr>
        <w:pStyle w:val="afa"/>
        <w:numPr>
          <w:ilvl w:val="0"/>
          <w:numId w:val="52"/>
        </w:numPr>
        <w:ind w:left="0" w:firstLine="709"/>
      </w:pPr>
      <w:r w:rsidRPr="008C6FB3">
        <w:t>ключевые территории;</w:t>
      </w:r>
    </w:p>
    <w:p w:rsidR="005A4097" w:rsidRPr="008C6FB3" w:rsidRDefault="005A4097" w:rsidP="00A569F2">
      <w:pPr>
        <w:pStyle w:val="afa"/>
        <w:numPr>
          <w:ilvl w:val="0"/>
          <w:numId w:val="52"/>
        </w:numPr>
        <w:ind w:left="0" w:firstLine="709"/>
      </w:pPr>
      <w:r w:rsidRPr="008C6FB3">
        <w:t>транзитные зоны;</w:t>
      </w:r>
    </w:p>
    <w:p w:rsidR="005A4097" w:rsidRPr="008C6FB3" w:rsidRDefault="005A4097" w:rsidP="00A569F2">
      <w:pPr>
        <w:pStyle w:val="afa"/>
        <w:numPr>
          <w:ilvl w:val="0"/>
          <w:numId w:val="52"/>
        </w:numPr>
        <w:ind w:left="0" w:firstLine="709"/>
      </w:pPr>
      <w:r w:rsidRPr="008C6FB3">
        <w:t>экологические коридоры;</w:t>
      </w:r>
    </w:p>
    <w:p w:rsidR="00F107B4" w:rsidRPr="008C6FB3" w:rsidRDefault="005A4097" w:rsidP="00A569F2">
      <w:pPr>
        <w:pStyle w:val="afa"/>
        <w:numPr>
          <w:ilvl w:val="0"/>
          <w:numId w:val="52"/>
        </w:numPr>
        <w:ind w:left="0" w:firstLine="709"/>
      </w:pPr>
      <w:r w:rsidRPr="008C6FB3">
        <w:t>буферные зоны</w:t>
      </w:r>
      <w:r w:rsidR="00F107B4" w:rsidRPr="008C6FB3">
        <w:t>.</w:t>
      </w:r>
    </w:p>
    <w:p w:rsidR="005A4097" w:rsidRPr="008C6FB3" w:rsidRDefault="005A4097" w:rsidP="005A4097">
      <w:pPr>
        <w:pStyle w:val="4"/>
      </w:pPr>
      <w:r w:rsidRPr="008C6FB3">
        <w:t>Оценка природно-территориального комплекса</w:t>
      </w:r>
    </w:p>
    <w:p w:rsidR="005A4097" w:rsidRPr="008C6FB3" w:rsidRDefault="005A4097" w:rsidP="005A4097">
      <w:pPr>
        <w:rPr>
          <w:b/>
          <w:i/>
          <w:iCs/>
        </w:rPr>
      </w:pPr>
      <w:r w:rsidRPr="008C6FB3">
        <w:rPr>
          <w:b/>
          <w:i/>
          <w:iCs/>
        </w:rPr>
        <w:t>Защитные и искусственно созданные лесные насаждения</w:t>
      </w:r>
    </w:p>
    <w:p w:rsidR="005A4097" w:rsidRPr="008C6FB3" w:rsidRDefault="005A4097" w:rsidP="005A4097">
      <w:r w:rsidRPr="008C6FB3">
        <w:t xml:space="preserve">Леса естественного и искусственного происхождения на территории поселения являются составной частью природного комплекса и выполняют важные </w:t>
      </w:r>
      <w:proofErr w:type="spellStart"/>
      <w:r w:rsidRPr="008C6FB3">
        <w:t>средообра</w:t>
      </w:r>
      <w:r w:rsidR="00647C01" w:rsidRPr="008C6FB3">
        <w:t>зующие</w:t>
      </w:r>
      <w:proofErr w:type="spellEnd"/>
      <w:r w:rsidR="00647C01" w:rsidRPr="008C6FB3">
        <w:t xml:space="preserve"> и экологические функции.</w:t>
      </w:r>
    </w:p>
    <w:p w:rsidR="005A4097" w:rsidRPr="008C6FB3" w:rsidRDefault="005A4097" w:rsidP="005A4097">
      <w:r w:rsidRPr="008C6FB3">
        <w:t xml:space="preserve">Система защитных лесонасаждений включает: полезащитные – </w:t>
      </w:r>
      <w:proofErr w:type="spellStart"/>
      <w:r w:rsidRPr="008C6FB3">
        <w:t>ветро</w:t>
      </w:r>
      <w:proofErr w:type="spellEnd"/>
      <w:r w:rsidRPr="008C6FB3">
        <w:t xml:space="preserve">- и </w:t>
      </w:r>
      <w:proofErr w:type="spellStart"/>
      <w:r w:rsidRPr="008C6FB3">
        <w:t>стокорегулирующие</w:t>
      </w:r>
      <w:proofErr w:type="spellEnd"/>
      <w:r w:rsidRPr="008C6FB3">
        <w:t xml:space="preserve"> лесные полосы; </w:t>
      </w:r>
      <w:r w:rsidR="008E613B" w:rsidRPr="008C6FB3">
        <w:t>противоэрозионные – приовражные</w:t>
      </w:r>
      <w:r w:rsidRPr="008C6FB3">
        <w:t xml:space="preserve"> полосы; насаждения в гидрографической сети.</w:t>
      </w:r>
    </w:p>
    <w:p w:rsidR="005A4097" w:rsidRPr="008C6FB3" w:rsidRDefault="005A4097" w:rsidP="005A4097">
      <w:r w:rsidRPr="008C6FB3">
        <w:t>Искусственно созданные зеленые насаждения:</w:t>
      </w:r>
    </w:p>
    <w:p w:rsidR="005A4097" w:rsidRPr="008C6FB3" w:rsidRDefault="005A4097" w:rsidP="00A569F2">
      <w:pPr>
        <w:pStyle w:val="afa"/>
        <w:numPr>
          <w:ilvl w:val="0"/>
          <w:numId w:val="52"/>
        </w:numPr>
        <w:ind w:left="0" w:firstLine="709"/>
      </w:pPr>
      <w:r w:rsidRPr="008C6FB3">
        <w:t>посадки в пределах селитебных территорий – озелененные объекты общего пользования, насаждения жилой застройки, участков общественных организаций и учреждений;</w:t>
      </w:r>
    </w:p>
    <w:p w:rsidR="005A4097" w:rsidRPr="008C6FB3" w:rsidRDefault="005A4097" w:rsidP="00A569F2">
      <w:pPr>
        <w:pStyle w:val="afa"/>
        <w:numPr>
          <w:ilvl w:val="0"/>
          <w:numId w:val="52"/>
        </w:numPr>
        <w:ind w:left="0" w:firstLine="709"/>
      </w:pPr>
      <w:r w:rsidRPr="008C6FB3">
        <w:t>защитное озеленение вдоль транспортных магистралей;</w:t>
      </w:r>
    </w:p>
    <w:p w:rsidR="005A4097" w:rsidRPr="008C6FB3" w:rsidRDefault="005A4097" w:rsidP="00A569F2">
      <w:pPr>
        <w:pStyle w:val="afa"/>
        <w:numPr>
          <w:ilvl w:val="0"/>
          <w:numId w:val="52"/>
        </w:numPr>
        <w:ind w:left="0" w:firstLine="709"/>
      </w:pPr>
      <w:r w:rsidRPr="008C6FB3">
        <w:t>растительность сельскохозяйственных угодий.</w:t>
      </w:r>
    </w:p>
    <w:p w:rsidR="005A4097" w:rsidRPr="008C6FB3" w:rsidRDefault="005A4097" w:rsidP="005A4097">
      <w:pPr>
        <w:rPr>
          <w:b/>
          <w:bCs/>
          <w:i/>
          <w:iCs/>
        </w:rPr>
      </w:pPr>
      <w:r w:rsidRPr="008C6FB3">
        <w:rPr>
          <w:b/>
          <w:bCs/>
          <w:i/>
          <w:iCs/>
        </w:rPr>
        <w:t>Лесной фонд на территории сельского поселения</w:t>
      </w:r>
    </w:p>
    <w:p w:rsidR="005A4097" w:rsidRPr="008C6FB3" w:rsidRDefault="00944251" w:rsidP="005A4097">
      <w:r w:rsidRPr="008C6FB3">
        <w:t>Лесной фонд представлен некрупными массивами, общей площадью 235,62 га, которые расположены на севере и юге поселения</w:t>
      </w:r>
      <w:r w:rsidR="005A4097" w:rsidRPr="008C6FB3">
        <w:t>.</w:t>
      </w:r>
    </w:p>
    <w:p w:rsidR="005A4097" w:rsidRPr="008C6FB3" w:rsidRDefault="005A4097" w:rsidP="005A4097">
      <w:pPr>
        <w:rPr>
          <w:b/>
          <w:i/>
          <w:iCs/>
        </w:rPr>
      </w:pPr>
      <w:r w:rsidRPr="008C6FB3">
        <w:rPr>
          <w:b/>
          <w:i/>
          <w:iCs/>
        </w:rPr>
        <w:t>Водоохранные зоны рек и озер</w:t>
      </w:r>
    </w:p>
    <w:p w:rsidR="00944251" w:rsidRPr="008C6FB3" w:rsidRDefault="00944251" w:rsidP="00944251">
      <w:r w:rsidRPr="008C6FB3">
        <w:t>Водоохранные зоны рек и озер РФ</w:t>
      </w:r>
      <w:r w:rsidRPr="008C6FB3">
        <w:rPr>
          <w:b/>
          <w:bCs/>
        </w:rPr>
        <w:t xml:space="preserve"> </w:t>
      </w:r>
      <w:r w:rsidRPr="008C6FB3">
        <w:t>относятся к землям</w:t>
      </w:r>
      <w:r w:rsidRPr="008C6FB3">
        <w:rPr>
          <w:b/>
          <w:bCs/>
        </w:rPr>
        <w:t xml:space="preserve"> </w:t>
      </w:r>
      <w:r w:rsidRPr="008C6FB3">
        <w:t xml:space="preserve">природоохранного назначения, где допускается ограниченная хозяйственная деятельность при </w:t>
      </w:r>
      <w:r w:rsidRPr="008C6FB3">
        <w:lastRenderedPageBreak/>
        <w:t>соблюдении установленного режима охраны этих земель в соответствии с федеральными законами, законами субъектов Российской федерации.</w:t>
      </w:r>
    </w:p>
    <w:p w:rsidR="005A4097" w:rsidRPr="008C6FB3" w:rsidRDefault="00944251" w:rsidP="00944251">
      <w:r w:rsidRPr="008C6FB3">
        <w:t>Кроме того, соблюдение режима данных зон необходимо в целях охраны рек и водоемов, как территорий, выполняющих транзитные и защитные функции, а также как  источников питьевого и хозяйственно-бытового водоснабжения. По территории протекает река Лесная Ливенка, размер водоохранной зоны от которой составляет 50 м</w:t>
      </w:r>
      <w:r w:rsidR="005A4097" w:rsidRPr="008C6FB3">
        <w:t>.</w:t>
      </w:r>
    </w:p>
    <w:p w:rsidR="00A4691C" w:rsidRPr="008C6FB3" w:rsidRDefault="00A4691C" w:rsidP="00A4691C">
      <w:pPr>
        <w:pStyle w:val="4"/>
      </w:pPr>
      <w:r w:rsidRPr="008C6FB3">
        <w:t>Мероприятия по охране окружающей среды</w:t>
      </w:r>
    </w:p>
    <w:p w:rsidR="00A4691C" w:rsidRPr="008C6FB3" w:rsidRDefault="00A4691C" w:rsidP="00A4691C">
      <w:r w:rsidRPr="008C6FB3">
        <w:t>Анализ оценки воздействия на окружающую среду при реализации генерального плана показал необходимость проведения комплекса следующих природоохранных мероприятий для улучшения состояния окружающей среды.</w:t>
      </w:r>
    </w:p>
    <w:p w:rsidR="00A4691C" w:rsidRPr="008C6FB3" w:rsidRDefault="00A4691C" w:rsidP="00A4691C">
      <w:pPr>
        <w:rPr>
          <w:b/>
          <w:bCs/>
          <w:i/>
        </w:rPr>
      </w:pPr>
      <w:r w:rsidRPr="008C6FB3">
        <w:rPr>
          <w:b/>
          <w:bCs/>
          <w:i/>
        </w:rPr>
        <w:t>Атмосферный воздух</w:t>
      </w:r>
    </w:p>
    <w:p w:rsidR="00A4691C" w:rsidRPr="008C6FB3" w:rsidRDefault="00A4691C" w:rsidP="00A4691C">
      <w:r w:rsidRPr="008C6FB3">
        <w:t>В целях обеспечения благоприятной экологической обстановки по состоянию атмосферного воздуха, рекомендуются следующие мероприятия:</w:t>
      </w:r>
    </w:p>
    <w:p w:rsidR="00A4691C" w:rsidRPr="008C6FB3" w:rsidRDefault="00A4691C" w:rsidP="00A569F2">
      <w:pPr>
        <w:pStyle w:val="afa"/>
        <w:numPr>
          <w:ilvl w:val="0"/>
          <w:numId w:val="52"/>
        </w:numPr>
        <w:ind w:left="0" w:firstLine="709"/>
      </w:pPr>
      <w:r w:rsidRPr="008C6FB3">
        <w:t>произведение расчетов проектов СЗЗ предприятий и введение СЗЗ в действие, вид деятельности и класс опасности предприятий должны соответствовать заявленным;</w:t>
      </w:r>
    </w:p>
    <w:p w:rsidR="00A4691C" w:rsidRPr="008C6FB3" w:rsidRDefault="00A4691C" w:rsidP="00A569F2">
      <w:pPr>
        <w:pStyle w:val="afa"/>
        <w:numPr>
          <w:ilvl w:val="0"/>
          <w:numId w:val="52"/>
        </w:numPr>
        <w:ind w:left="0" w:firstLine="709"/>
      </w:pPr>
      <w:r w:rsidRPr="008C6FB3">
        <w:t xml:space="preserve">организация выбросов загрязняющих веществ в атмосферу и оснащение источников выбросов </w:t>
      </w:r>
      <w:proofErr w:type="spellStart"/>
      <w:r w:rsidRPr="008C6FB3">
        <w:t>газопылеулавливающими</w:t>
      </w:r>
      <w:proofErr w:type="spellEnd"/>
      <w:r w:rsidRPr="008C6FB3">
        <w:t xml:space="preserve"> установками, своевременная паспортизация вентиляционных устройств и </w:t>
      </w:r>
      <w:proofErr w:type="spellStart"/>
      <w:r w:rsidRPr="008C6FB3">
        <w:t>газопылеочистных</w:t>
      </w:r>
      <w:proofErr w:type="spellEnd"/>
      <w:r w:rsidRPr="008C6FB3">
        <w:t xml:space="preserve"> установок с оценкой их эффективности; </w:t>
      </w:r>
    </w:p>
    <w:p w:rsidR="00A4691C" w:rsidRPr="008C6FB3" w:rsidRDefault="00A4691C" w:rsidP="00A569F2">
      <w:pPr>
        <w:pStyle w:val="afa"/>
        <w:numPr>
          <w:ilvl w:val="0"/>
          <w:numId w:val="52"/>
        </w:numPr>
        <w:ind w:left="0" w:firstLine="709"/>
      </w:pPr>
      <w:r w:rsidRPr="008C6FB3">
        <w:t xml:space="preserve">осуществление перевода автотранспорта на газовое топливо, с применением каталитических фильтров; </w:t>
      </w:r>
    </w:p>
    <w:p w:rsidR="00A4691C" w:rsidRPr="008C6FB3" w:rsidRDefault="00A4691C" w:rsidP="00A569F2">
      <w:pPr>
        <w:pStyle w:val="afa"/>
        <w:numPr>
          <w:ilvl w:val="0"/>
          <w:numId w:val="52"/>
        </w:numPr>
        <w:ind w:left="0" w:firstLine="709"/>
      </w:pPr>
      <w:r w:rsidRPr="008C6FB3">
        <w:t>озеленение санитарно-защитных зон с двухъярусной посадкой зеленых насаждений.</w:t>
      </w:r>
    </w:p>
    <w:p w:rsidR="00A4691C" w:rsidRPr="008C6FB3" w:rsidRDefault="00A4691C" w:rsidP="00A4691C">
      <w:pPr>
        <w:rPr>
          <w:i/>
        </w:rPr>
      </w:pPr>
      <w:r w:rsidRPr="008C6FB3">
        <w:rPr>
          <w:b/>
          <w:bCs/>
          <w:i/>
        </w:rPr>
        <w:t>Поверхностные воды</w:t>
      </w:r>
      <w:r w:rsidRPr="008C6FB3">
        <w:rPr>
          <w:i/>
        </w:rPr>
        <w:t xml:space="preserve"> </w:t>
      </w:r>
    </w:p>
    <w:p w:rsidR="00A4691C" w:rsidRPr="008C6FB3" w:rsidRDefault="00A4691C" w:rsidP="00A4691C">
      <w:r w:rsidRPr="008C6FB3">
        <w:t>Основной задачей при реализации Генерального плана в отношении охраны поверхностных вод является предотвращение загрязнения водотоков поселения. Рекомендуемыми мероприятиями по охране водных объектов поселения являются:</w:t>
      </w:r>
    </w:p>
    <w:p w:rsidR="00A4691C" w:rsidRPr="008C6FB3" w:rsidRDefault="00A4691C" w:rsidP="00A569F2">
      <w:pPr>
        <w:pStyle w:val="afa"/>
        <w:numPr>
          <w:ilvl w:val="0"/>
          <w:numId w:val="52"/>
        </w:numPr>
        <w:ind w:left="0" w:firstLine="709"/>
      </w:pPr>
      <w:r w:rsidRPr="008C6FB3">
        <w:t>строительство современных очистных сооружений;</w:t>
      </w:r>
    </w:p>
    <w:p w:rsidR="00A4691C" w:rsidRPr="008C6FB3" w:rsidRDefault="00A4691C" w:rsidP="00A569F2">
      <w:pPr>
        <w:pStyle w:val="afa"/>
        <w:numPr>
          <w:ilvl w:val="0"/>
          <w:numId w:val="52"/>
        </w:numPr>
        <w:ind w:left="0" w:firstLine="709"/>
      </w:pPr>
      <w:r w:rsidRPr="008C6FB3">
        <w:t xml:space="preserve">строительство централизованной системы водоотведения; </w:t>
      </w:r>
    </w:p>
    <w:p w:rsidR="00A4691C" w:rsidRPr="008C6FB3" w:rsidRDefault="00A4691C" w:rsidP="00A569F2">
      <w:pPr>
        <w:pStyle w:val="afa"/>
        <w:numPr>
          <w:ilvl w:val="0"/>
          <w:numId w:val="52"/>
        </w:numPr>
        <w:ind w:left="0" w:firstLine="709"/>
      </w:pPr>
      <w:r w:rsidRPr="008C6FB3">
        <w:t>обеспечение сбора и очистки поверхностных стоков с территории жилой и промышленной застройки в населенном пункте, в первую очередь на предприятиях по переработке сельскохозяйственной продукции;</w:t>
      </w:r>
    </w:p>
    <w:p w:rsidR="00A4691C" w:rsidRPr="008C6FB3" w:rsidRDefault="00A4691C" w:rsidP="00A569F2">
      <w:pPr>
        <w:pStyle w:val="afa"/>
        <w:numPr>
          <w:ilvl w:val="0"/>
          <w:numId w:val="52"/>
        </w:numPr>
        <w:ind w:left="0" w:firstLine="709"/>
      </w:pPr>
      <w:r w:rsidRPr="008C6FB3">
        <w:t>соблюдение правил водоохранного режима на водосборах водных объектов;</w:t>
      </w:r>
    </w:p>
    <w:p w:rsidR="00A4691C" w:rsidRPr="008C6FB3" w:rsidRDefault="00A4691C" w:rsidP="00A569F2">
      <w:pPr>
        <w:pStyle w:val="afa"/>
        <w:numPr>
          <w:ilvl w:val="0"/>
          <w:numId w:val="52"/>
        </w:numPr>
        <w:ind w:left="0" w:firstLine="709"/>
      </w:pPr>
      <w:r w:rsidRPr="008C6FB3">
        <w:t>расчистка русел</w:t>
      </w:r>
      <w:r w:rsidR="006D688F" w:rsidRPr="008C6FB3">
        <w:t xml:space="preserve"> рек</w:t>
      </w:r>
      <w:r w:rsidRPr="008C6FB3">
        <w:t xml:space="preserve"> на территории поселения.</w:t>
      </w:r>
    </w:p>
    <w:p w:rsidR="00A4691C" w:rsidRPr="008C6FB3" w:rsidRDefault="00A4691C" w:rsidP="00A4691C">
      <w:pPr>
        <w:rPr>
          <w:b/>
          <w:bCs/>
          <w:i/>
        </w:rPr>
      </w:pPr>
      <w:r w:rsidRPr="008C6FB3">
        <w:rPr>
          <w:b/>
          <w:bCs/>
          <w:i/>
        </w:rPr>
        <w:t>Подземные воды</w:t>
      </w:r>
    </w:p>
    <w:p w:rsidR="00A4691C" w:rsidRPr="008C6FB3" w:rsidRDefault="00A4691C" w:rsidP="00A4691C">
      <w:r w:rsidRPr="008C6FB3">
        <w:t>Основными проблемами в отношении подземных вод при реализации Генерального плана являются: истощение водоносных горизонтов, используемых для хозяйственно-питьевого водоснабжения поселения и загрязнение подземных вод.</w:t>
      </w:r>
    </w:p>
    <w:p w:rsidR="00A4691C" w:rsidRPr="008C6FB3" w:rsidRDefault="00A4691C" w:rsidP="00A4691C">
      <w:r w:rsidRPr="008C6FB3">
        <w:t xml:space="preserve">Для предотвращения дальнейшего снижения уровней водоносных горизонтов, эксплуатируемых в целях питьевого водоснабжения, и загрязнения подземных вод необходимы: </w:t>
      </w:r>
    </w:p>
    <w:p w:rsidR="00A4691C" w:rsidRPr="008C6FB3" w:rsidRDefault="00A4691C" w:rsidP="00A569F2">
      <w:pPr>
        <w:pStyle w:val="afa"/>
        <w:numPr>
          <w:ilvl w:val="0"/>
          <w:numId w:val="52"/>
        </w:numPr>
        <w:ind w:left="0" w:firstLine="709"/>
      </w:pPr>
      <w:r w:rsidRPr="008C6FB3">
        <w:t xml:space="preserve">ликвидация непригодных к дальнейшей эксплуатации скважин, наличие зон санитарной охраны на действующих водозаборах; </w:t>
      </w:r>
    </w:p>
    <w:p w:rsidR="00A4691C" w:rsidRPr="008C6FB3" w:rsidRDefault="00A4691C" w:rsidP="00A569F2">
      <w:pPr>
        <w:pStyle w:val="afa"/>
        <w:numPr>
          <w:ilvl w:val="0"/>
          <w:numId w:val="52"/>
        </w:numPr>
        <w:ind w:left="0" w:firstLine="709"/>
      </w:pPr>
      <w:r w:rsidRPr="008C6FB3">
        <w:t xml:space="preserve">проведение систем учета и контроля над потреблением питьевой воды; </w:t>
      </w:r>
    </w:p>
    <w:p w:rsidR="00A4691C" w:rsidRPr="008C6FB3" w:rsidRDefault="00A4691C" w:rsidP="00A569F2">
      <w:pPr>
        <w:pStyle w:val="afa"/>
        <w:numPr>
          <w:ilvl w:val="0"/>
          <w:numId w:val="52"/>
        </w:numPr>
        <w:ind w:left="0" w:firstLine="709"/>
      </w:pPr>
      <w:r w:rsidRPr="008C6FB3">
        <w:t>изучение качества подземных вод и гидродинамического режима на водозаборах и в зонах их влияния;</w:t>
      </w:r>
    </w:p>
    <w:p w:rsidR="00A4691C" w:rsidRPr="008C6FB3" w:rsidRDefault="00A4691C" w:rsidP="00A569F2">
      <w:pPr>
        <w:pStyle w:val="afa"/>
        <w:numPr>
          <w:ilvl w:val="0"/>
          <w:numId w:val="52"/>
        </w:numPr>
        <w:ind w:left="0" w:firstLine="709"/>
      </w:pPr>
      <w:r w:rsidRPr="008C6FB3">
        <w:lastRenderedPageBreak/>
        <w:t>обеспечение сельского поселения централизованной системой водопровода;</w:t>
      </w:r>
    </w:p>
    <w:p w:rsidR="00A4691C" w:rsidRPr="008C6FB3" w:rsidRDefault="00A4691C" w:rsidP="00A569F2">
      <w:pPr>
        <w:pStyle w:val="afa"/>
        <w:numPr>
          <w:ilvl w:val="0"/>
          <w:numId w:val="52"/>
        </w:numPr>
        <w:ind w:left="0" w:firstLine="709"/>
      </w:pPr>
      <w:r w:rsidRPr="008C6FB3">
        <w:t xml:space="preserve">обеспечение качества питьевой воды, подаваемой населению, путем внедрения средств очистки. </w:t>
      </w:r>
    </w:p>
    <w:p w:rsidR="00A4691C" w:rsidRPr="008C6FB3" w:rsidRDefault="00A4691C" w:rsidP="00A4691C">
      <w:pPr>
        <w:rPr>
          <w:b/>
          <w:bCs/>
          <w:i/>
        </w:rPr>
      </w:pPr>
      <w:r w:rsidRPr="008C6FB3">
        <w:rPr>
          <w:b/>
          <w:bCs/>
          <w:i/>
        </w:rPr>
        <w:t>Почвы</w:t>
      </w:r>
    </w:p>
    <w:p w:rsidR="00A4691C" w:rsidRPr="008C6FB3" w:rsidRDefault="00A4691C" w:rsidP="00A4691C">
      <w:r w:rsidRPr="008C6FB3">
        <w:t>В настоящее время основную нагрузку на почвенный покров испытывает земли автодорог поселения. Источниками техногенного поступления в почву тяжелых металлов также являются средства химизации сельского хозяйства. С целью предотвращения деградации почвенного покрова территории Генеральным планом предлагается:</w:t>
      </w:r>
    </w:p>
    <w:p w:rsidR="00A4691C" w:rsidRPr="008C6FB3" w:rsidRDefault="00A4691C" w:rsidP="007A62B8">
      <w:pPr>
        <w:numPr>
          <w:ilvl w:val="0"/>
          <w:numId w:val="70"/>
        </w:numPr>
        <w:tabs>
          <w:tab w:val="clear" w:pos="720"/>
          <w:tab w:val="num" w:pos="993"/>
        </w:tabs>
        <w:ind w:left="0" w:firstLine="709"/>
      </w:pPr>
      <w:r w:rsidRPr="008C6FB3">
        <w:t>создание вдоль автомобильных дорог лесных полезащитных полос;</w:t>
      </w:r>
    </w:p>
    <w:p w:rsidR="00A4691C" w:rsidRPr="008C6FB3" w:rsidRDefault="00A4691C" w:rsidP="007A62B8">
      <w:pPr>
        <w:numPr>
          <w:ilvl w:val="0"/>
          <w:numId w:val="70"/>
        </w:numPr>
        <w:tabs>
          <w:tab w:val="clear" w:pos="720"/>
          <w:tab w:val="num" w:pos="993"/>
        </w:tabs>
        <w:ind w:left="0" w:firstLine="709"/>
      </w:pPr>
      <w:r w:rsidRPr="008C6FB3">
        <w:t>внесение минеральных удобрений на основе нормативов затрат на планируемую урожайность, агрохимическую характеристику почв, состояния и химического состава растений, что обеспечивает агротехническую эффективность вносимых удобрений;</w:t>
      </w:r>
    </w:p>
    <w:p w:rsidR="00A4691C" w:rsidRPr="008C6FB3" w:rsidRDefault="00A4691C" w:rsidP="007A62B8">
      <w:pPr>
        <w:numPr>
          <w:ilvl w:val="0"/>
          <w:numId w:val="70"/>
        </w:numPr>
        <w:tabs>
          <w:tab w:val="clear" w:pos="720"/>
          <w:tab w:val="num" w:pos="993"/>
        </w:tabs>
        <w:ind w:left="0" w:firstLine="709"/>
      </w:pPr>
      <w:r w:rsidRPr="008C6FB3">
        <w:t xml:space="preserve">принятие мер по сохранению плодородия почв, посредством защиты их от эрозии, на основе </w:t>
      </w:r>
      <w:proofErr w:type="spellStart"/>
      <w:r w:rsidRPr="008C6FB3">
        <w:t>агрофитомелиоративных</w:t>
      </w:r>
      <w:proofErr w:type="spellEnd"/>
      <w:r w:rsidRPr="008C6FB3">
        <w:t xml:space="preserve"> приемов и биоинженерных сооружений.</w:t>
      </w:r>
    </w:p>
    <w:p w:rsidR="00A4691C" w:rsidRPr="008C6FB3" w:rsidRDefault="00A4691C" w:rsidP="00A4691C">
      <w:pPr>
        <w:rPr>
          <w:b/>
          <w:bCs/>
          <w:i/>
        </w:rPr>
      </w:pPr>
      <w:r w:rsidRPr="008C6FB3">
        <w:rPr>
          <w:b/>
          <w:bCs/>
          <w:i/>
        </w:rPr>
        <w:t xml:space="preserve">Обращение с отходами </w:t>
      </w:r>
    </w:p>
    <w:p w:rsidR="00A4691C" w:rsidRPr="008C6FB3" w:rsidRDefault="00A4691C" w:rsidP="00A4691C">
      <w:r w:rsidRPr="008C6FB3">
        <w:t>Организации схемы обращения с отходами должна включать в себя следующие мероприятия:</w:t>
      </w:r>
    </w:p>
    <w:p w:rsidR="006D688F" w:rsidRPr="008C6FB3" w:rsidRDefault="006D688F" w:rsidP="007A62B8">
      <w:pPr>
        <w:numPr>
          <w:ilvl w:val="0"/>
          <w:numId w:val="72"/>
        </w:numPr>
        <w:ind w:left="0" w:firstLine="709"/>
      </w:pPr>
      <w:r w:rsidRPr="008C6FB3">
        <w:t xml:space="preserve">строительство </w:t>
      </w:r>
      <w:r w:rsidR="00654A24" w:rsidRPr="008C6FB3">
        <w:t>мусороперегрузочных станций</w:t>
      </w:r>
      <w:r w:rsidRPr="008C6FB3">
        <w:t>;</w:t>
      </w:r>
    </w:p>
    <w:p w:rsidR="00A4691C" w:rsidRPr="008C6FB3" w:rsidRDefault="00A4691C" w:rsidP="007A62B8">
      <w:pPr>
        <w:numPr>
          <w:ilvl w:val="0"/>
          <w:numId w:val="72"/>
        </w:numPr>
        <w:ind w:left="0" w:firstLine="709"/>
      </w:pPr>
      <w:r w:rsidRPr="008C6FB3">
        <w:t>утилизация транспортных отходов;</w:t>
      </w:r>
    </w:p>
    <w:p w:rsidR="00A4691C" w:rsidRPr="008C6FB3" w:rsidRDefault="00A4691C" w:rsidP="007A62B8">
      <w:pPr>
        <w:numPr>
          <w:ilvl w:val="0"/>
          <w:numId w:val="72"/>
        </w:numPr>
        <w:ind w:left="0" w:firstLine="709"/>
      </w:pPr>
      <w:r w:rsidRPr="008C6FB3">
        <w:t>утилизация производственных отходов;</w:t>
      </w:r>
    </w:p>
    <w:p w:rsidR="00A4691C" w:rsidRPr="008C6FB3" w:rsidRDefault="00A4691C" w:rsidP="007A62B8">
      <w:pPr>
        <w:numPr>
          <w:ilvl w:val="0"/>
          <w:numId w:val="72"/>
        </w:numPr>
        <w:ind w:left="0" w:firstLine="709"/>
      </w:pPr>
      <w:r w:rsidRPr="008C6FB3">
        <w:t>разработка генеральной схемы санитарной очистки на территории поселения, в составе которой должны быть предусмотрены следующие первоочередные меры:</w:t>
      </w:r>
    </w:p>
    <w:p w:rsidR="00A4691C" w:rsidRPr="008C6FB3" w:rsidRDefault="00A4691C" w:rsidP="007A62B8">
      <w:pPr>
        <w:numPr>
          <w:ilvl w:val="0"/>
          <w:numId w:val="71"/>
        </w:numPr>
        <w:ind w:left="0" w:firstLine="709"/>
      </w:pPr>
      <w:r w:rsidRPr="008C6FB3">
        <w:t>выявление всех несанкционированных свалок и их рекультивация;</w:t>
      </w:r>
    </w:p>
    <w:p w:rsidR="00A4691C" w:rsidRPr="008C6FB3" w:rsidRDefault="00A4691C" w:rsidP="007A62B8">
      <w:pPr>
        <w:numPr>
          <w:ilvl w:val="0"/>
          <w:numId w:val="71"/>
        </w:numPr>
        <w:ind w:left="0" w:firstLine="709"/>
      </w:pPr>
      <w:r w:rsidRPr="008C6FB3">
        <w:t xml:space="preserve">внедрение комплексной механизации санитарной очистки поселения; </w:t>
      </w:r>
    </w:p>
    <w:p w:rsidR="00A4691C" w:rsidRPr="008C6FB3" w:rsidRDefault="00A4691C" w:rsidP="007A62B8">
      <w:pPr>
        <w:numPr>
          <w:ilvl w:val="0"/>
          <w:numId w:val="71"/>
        </w:numPr>
        <w:ind w:left="0" w:firstLine="709"/>
      </w:pPr>
      <w:r w:rsidRPr="008C6FB3">
        <w:t>организация селективного сбора отходов в жилых образованиях в сменные контейнеры;</w:t>
      </w:r>
    </w:p>
    <w:p w:rsidR="00A4691C" w:rsidRPr="008C6FB3" w:rsidRDefault="00A4691C" w:rsidP="007A62B8">
      <w:pPr>
        <w:numPr>
          <w:ilvl w:val="0"/>
          <w:numId w:val="71"/>
        </w:numPr>
        <w:ind w:left="0" w:firstLine="709"/>
      </w:pPr>
      <w:r w:rsidRPr="008C6FB3">
        <w:t>заключение договоров на сдачу вторичного сырья на дальнейшую переработку за пределами населенного пункта.</w:t>
      </w:r>
    </w:p>
    <w:p w:rsidR="00A4691C" w:rsidRPr="008C6FB3" w:rsidRDefault="00A4691C" w:rsidP="00A4691C">
      <w:pPr>
        <w:rPr>
          <w:b/>
          <w:bCs/>
          <w:i/>
        </w:rPr>
      </w:pPr>
      <w:r w:rsidRPr="008C6FB3">
        <w:rPr>
          <w:b/>
          <w:bCs/>
          <w:i/>
        </w:rPr>
        <w:t>Растительность и животный мир</w:t>
      </w:r>
    </w:p>
    <w:p w:rsidR="00A4691C" w:rsidRPr="008C6FB3" w:rsidRDefault="00A4691C" w:rsidP="00A4691C">
      <w:r w:rsidRPr="008C6FB3">
        <w:t>Основными природоохранными мероприятиями в отношении растительного и животного мира сельского поселения являются:</w:t>
      </w:r>
    </w:p>
    <w:p w:rsidR="00A4691C" w:rsidRPr="008C6FB3" w:rsidRDefault="00A4691C" w:rsidP="007A62B8">
      <w:pPr>
        <w:numPr>
          <w:ilvl w:val="0"/>
          <w:numId w:val="73"/>
        </w:numPr>
        <w:tabs>
          <w:tab w:val="clear" w:pos="720"/>
          <w:tab w:val="num" w:pos="993"/>
        </w:tabs>
        <w:ind w:left="0" w:firstLine="709"/>
      </w:pPr>
      <w:r w:rsidRPr="008C6FB3">
        <w:t>максимальное сохранение участков защитных лесных насаждений;</w:t>
      </w:r>
    </w:p>
    <w:p w:rsidR="00A4691C" w:rsidRPr="008C6FB3" w:rsidRDefault="00A4691C" w:rsidP="007A62B8">
      <w:pPr>
        <w:numPr>
          <w:ilvl w:val="0"/>
          <w:numId w:val="73"/>
        </w:numPr>
        <w:tabs>
          <w:tab w:val="clear" w:pos="720"/>
          <w:tab w:val="num" w:pos="993"/>
        </w:tabs>
        <w:ind w:left="0" w:firstLine="709"/>
      </w:pPr>
      <w:r w:rsidRPr="008C6FB3">
        <w:t>создание оптимальных условий для поддержания видового разнообразия животного мира.</w:t>
      </w:r>
    </w:p>
    <w:p w:rsidR="00A4691C" w:rsidRPr="008C6FB3" w:rsidRDefault="00A4691C" w:rsidP="00A4691C">
      <w:pPr>
        <w:rPr>
          <w:i/>
        </w:rPr>
      </w:pPr>
      <w:r w:rsidRPr="008C6FB3">
        <w:rPr>
          <w:b/>
          <w:bCs/>
          <w:i/>
        </w:rPr>
        <w:t>Территории природно-экологического каркаса</w:t>
      </w:r>
      <w:r w:rsidRPr="008C6FB3">
        <w:rPr>
          <w:i/>
        </w:rPr>
        <w:t xml:space="preserve"> </w:t>
      </w:r>
    </w:p>
    <w:p w:rsidR="00A4691C" w:rsidRPr="008C6FB3" w:rsidRDefault="00A4691C" w:rsidP="00A4691C">
      <w:r w:rsidRPr="008C6FB3">
        <w:t>Основн</w:t>
      </w:r>
      <w:r w:rsidR="006D688F" w:rsidRPr="008C6FB3">
        <w:t>ой</w:t>
      </w:r>
      <w:r w:rsidRPr="008C6FB3">
        <w:t xml:space="preserve"> задач</w:t>
      </w:r>
      <w:r w:rsidR="006D688F" w:rsidRPr="008C6FB3">
        <w:t>ей</w:t>
      </w:r>
      <w:r w:rsidRPr="008C6FB3">
        <w:t xml:space="preserve"> при формировании природно-экологического каркаса является сохранение и восстановление ландшафтного и биологического разнообразия, достаточного для поддержания способности природных систем к саморегуляции и компенсации последствий антропогенной деятельности.</w:t>
      </w:r>
    </w:p>
    <w:p w:rsidR="001564C5" w:rsidRPr="008C6FB3" w:rsidRDefault="001564C5" w:rsidP="00D50552">
      <w:pPr>
        <w:pStyle w:val="13"/>
      </w:pPr>
      <w:bookmarkStart w:id="59" w:name="_Toc132709389"/>
      <w:r w:rsidRPr="008C6FB3">
        <w:lastRenderedPageBreak/>
        <w:t xml:space="preserve">3. </w:t>
      </w:r>
      <w:bookmarkEnd w:id="57"/>
      <w:bookmarkEnd w:id="58"/>
      <w:r w:rsidR="0035531C" w:rsidRPr="008C6FB3">
        <w:t>ОЦЕНКА ВОЗМОЖНОГО ВЛИЯНИЯ ПЛАНИРУЕМЫХ ДЛЯ РАЗМЕЩЕНИЯ ОБЪЕКТОВ МЕСТНОГО ЗНАЧЕНИЯ ПОСЕЛЕНИЯ, ГОРОДСКОГО ОКРУГА НА КОМПЛЕКСНОЕ РАЗВИТИЕ ЭТИХ ТЕРРИТОРИЙ</w:t>
      </w:r>
      <w:bookmarkEnd w:id="59"/>
    </w:p>
    <w:p w:rsidR="001564C5" w:rsidRPr="008C6FB3" w:rsidRDefault="001564C5" w:rsidP="00B93782">
      <w:pPr>
        <w:tabs>
          <w:tab w:val="left" w:pos="709"/>
        </w:tabs>
      </w:pPr>
      <w:bookmarkStart w:id="60" w:name="_Hlk87975320"/>
    </w:p>
    <w:p w:rsidR="001564C5" w:rsidRPr="008C6FB3" w:rsidRDefault="001564C5" w:rsidP="00B93782">
      <w:pPr>
        <w:widowControl w:val="0"/>
        <w:tabs>
          <w:tab w:val="left" w:pos="709"/>
        </w:tabs>
        <w:autoSpaceDN/>
        <w:textAlignment w:val="auto"/>
        <w:rPr>
          <w:rFonts w:cs="Times New Roman"/>
          <w:kern w:val="0"/>
          <w:szCs w:val="26"/>
          <w:lang w:bidi="ar-SA"/>
        </w:rPr>
      </w:pPr>
      <w:r w:rsidRPr="008C6FB3">
        <w:rPr>
          <w:rFonts w:cs="Times New Roman"/>
          <w:kern w:val="0"/>
          <w:szCs w:val="26"/>
          <w:lang w:bidi="ar-SA"/>
        </w:rPr>
        <w:t>Размещение планируемых объектов местного значения: жилищного и промышленного строительства, социальной и инженерно-транспортной инфраструктур поспособствует:</w:t>
      </w:r>
    </w:p>
    <w:p w:rsidR="001564C5" w:rsidRPr="008C6FB3" w:rsidRDefault="001564C5" w:rsidP="00B9330E">
      <w:pPr>
        <w:pStyle w:val="afa"/>
        <w:numPr>
          <w:ilvl w:val="1"/>
          <w:numId w:val="5"/>
        </w:numPr>
        <w:tabs>
          <w:tab w:val="clear" w:pos="1080"/>
          <w:tab w:val="left" w:pos="709"/>
        </w:tabs>
        <w:ind w:left="0" w:firstLine="709"/>
        <w:contextualSpacing w:val="0"/>
        <w:rPr>
          <w:lang w:bidi="ar-SA"/>
        </w:rPr>
      </w:pPr>
      <w:r w:rsidRPr="008C6FB3">
        <w:rPr>
          <w:lang w:bidi="ar-SA"/>
        </w:rPr>
        <w:t>обеспечению существенного прогресса в развитии основных секторов экономики и привлечению инвесторов с целью повышения эффективности народного хозяйства;</w:t>
      </w:r>
    </w:p>
    <w:p w:rsidR="001564C5" w:rsidRPr="008C6FB3" w:rsidRDefault="001564C5" w:rsidP="00B9330E">
      <w:pPr>
        <w:pStyle w:val="afa"/>
        <w:numPr>
          <w:ilvl w:val="1"/>
          <w:numId w:val="5"/>
        </w:numPr>
        <w:tabs>
          <w:tab w:val="clear" w:pos="1080"/>
          <w:tab w:val="left" w:pos="709"/>
        </w:tabs>
        <w:ind w:left="0" w:firstLine="709"/>
        <w:contextualSpacing w:val="0"/>
        <w:rPr>
          <w:lang w:bidi="ar-SA"/>
        </w:rPr>
      </w:pPr>
      <w:r w:rsidRPr="008C6FB3">
        <w:rPr>
          <w:lang w:bidi="ar-SA"/>
        </w:rPr>
        <w:t>рациональному природопользованию всех видов ресурсов с проведением рекультивации территорий, нарушенных в результате хозяйственной деятельности;</w:t>
      </w:r>
    </w:p>
    <w:p w:rsidR="001564C5" w:rsidRPr="008C6FB3" w:rsidRDefault="001564C5" w:rsidP="00B9330E">
      <w:pPr>
        <w:pStyle w:val="afa"/>
        <w:numPr>
          <w:ilvl w:val="1"/>
          <w:numId w:val="5"/>
        </w:numPr>
        <w:tabs>
          <w:tab w:val="clear" w:pos="1080"/>
          <w:tab w:val="left" w:pos="709"/>
        </w:tabs>
        <w:ind w:left="0" w:firstLine="709"/>
        <w:contextualSpacing w:val="0"/>
        <w:rPr>
          <w:lang w:bidi="ar-SA"/>
        </w:rPr>
      </w:pPr>
      <w:r w:rsidRPr="008C6FB3">
        <w:rPr>
          <w:lang w:bidi="ar-SA"/>
        </w:rPr>
        <w:t xml:space="preserve">улучшению экологической ситуации и </w:t>
      </w:r>
      <w:bookmarkStart w:id="61" w:name="_Hlk67470090"/>
      <w:r w:rsidRPr="008C6FB3">
        <w:rPr>
          <w:lang w:bidi="ar-SA"/>
        </w:rPr>
        <w:t>повышению качества среды обитания граждан</w:t>
      </w:r>
      <w:bookmarkEnd w:id="61"/>
      <w:r w:rsidRPr="008C6FB3">
        <w:rPr>
          <w:lang w:bidi="ar-SA"/>
        </w:rPr>
        <w:t>;</w:t>
      </w:r>
    </w:p>
    <w:p w:rsidR="001564C5" w:rsidRPr="008C6FB3" w:rsidRDefault="001564C5" w:rsidP="00B9330E">
      <w:pPr>
        <w:pStyle w:val="afa"/>
        <w:numPr>
          <w:ilvl w:val="1"/>
          <w:numId w:val="5"/>
        </w:numPr>
        <w:tabs>
          <w:tab w:val="clear" w:pos="1080"/>
          <w:tab w:val="left" w:pos="709"/>
        </w:tabs>
        <w:ind w:left="0" w:firstLine="709"/>
        <w:contextualSpacing w:val="0"/>
        <w:rPr>
          <w:lang w:bidi="ar-SA"/>
        </w:rPr>
      </w:pPr>
      <w:r w:rsidRPr="008C6FB3">
        <w:rPr>
          <w:lang w:bidi="ar-SA"/>
        </w:rPr>
        <w:t>модернизации и реконструкции инженерно-коммуникационных систем и транспортной инфраструктуры;</w:t>
      </w:r>
    </w:p>
    <w:p w:rsidR="001564C5" w:rsidRPr="008C6FB3" w:rsidRDefault="001564C5" w:rsidP="00B9330E">
      <w:pPr>
        <w:pStyle w:val="afa"/>
        <w:numPr>
          <w:ilvl w:val="1"/>
          <w:numId w:val="5"/>
        </w:numPr>
        <w:tabs>
          <w:tab w:val="clear" w:pos="1080"/>
          <w:tab w:val="left" w:pos="709"/>
        </w:tabs>
        <w:ind w:left="0" w:firstLine="709"/>
        <w:contextualSpacing w:val="0"/>
        <w:rPr>
          <w:lang w:bidi="ar-SA"/>
        </w:rPr>
      </w:pPr>
      <w:r w:rsidRPr="008C6FB3">
        <w:rPr>
          <w:lang w:bidi="ar-SA"/>
        </w:rPr>
        <w:t>сохранению особо охраняемых объектов: объектов историко-культурного наследия;</w:t>
      </w:r>
    </w:p>
    <w:p w:rsidR="001564C5" w:rsidRPr="008C6FB3" w:rsidRDefault="001564C5" w:rsidP="00B9330E">
      <w:pPr>
        <w:pStyle w:val="afa"/>
        <w:numPr>
          <w:ilvl w:val="1"/>
          <w:numId w:val="5"/>
        </w:numPr>
        <w:tabs>
          <w:tab w:val="clear" w:pos="1080"/>
          <w:tab w:val="left" w:pos="709"/>
        </w:tabs>
        <w:ind w:left="0" w:firstLine="709"/>
        <w:contextualSpacing w:val="0"/>
        <w:rPr>
          <w:lang w:bidi="ar-SA"/>
        </w:rPr>
      </w:pPr>
      <w:r w:rsidRPr="008C6FB3">
        <w:rPr>
          <w:lang w:bidi="ar-SA"/>
        </w:rPr>
        <w:t xml:space="preserve">созданию рекреационных и туристических районов на территории </w:t>
      </w:r>
      <w:r w:rsidR="00B10F29" w:rsidRPr="008C6FB3">
        <w:rPr>
          <w:lang w:bidi="ar-SA"/>
        </w:rPr>
        <w:t>поселения</w:t>
      </w:r>
      <w:r w:rsidRPr="008C6FB3">
        <w:rPr>
          <w:lang w:bidi="ar-SA"/>
        </w:rPr>
        <w:t>, которые создадут центры массового и культурного отдыха для разных слоев населения, и привлекут дополнительные источники дохода в местный бюджет;</w:t>
      </w:r>
    </w:p>
    <w:p w:rsidR="001564C5" w:rsidRPr="008C6FB3" w:rsidRDefault="001564C5" w:rsidP="00B9330E">
      <w:pPr>
        <w:pStyle w:val="afa"/>
        <w:numPr>
          <w:ilvl w:val="1"/>
          <w:numId w:val="5"/>
        </w:numPr>
        <w:tabs>
          <w:tab w:val="clear" w:pos="1080"/>
          <w:tab w:val="left" w:pos="709"/>
        </w:tabs>
        <w:ind w:left="0" w:firstLine="709"/>
        <w:contextualSpacing w:val="0"/>
        <w:rPr>
          <w:lang w:bidi="ar-SA"/>
        </w:rPr>
      </w:pPr>
      <w:r w:rsidRPr="008C6FB3">
        <w:rPr>
          <w:lang w:bidi="ar-SA"/>
        </w:rPr>
        <w:t xml:space="preserve">строительству нового жилого фонда и реконструкции существующего жилого фонда для улучшения жилищных условий населения, сокращения оттока и привлечения новых трудовых ресурсов на территорию </w:t>
      </w:r>
      <w:r w:rsidR="00B10F29" w:rsidRPr="008C6FB3">
        <w:rPr>
          <w:lang w:bidi="ar-SA"/>
        </w:rPr>
        <w:t>поселения</w:t>
      </w:r>
      <w:r w:rsidRPr="008C6FB3">
        <w:rPr>
          <w:lang w:bidi="ar-SA"/>
        </w:rPr>
        <w:t>.</w:t>
      </w:r>
    </w:p>
    <w:p w:rsidR="0053422E" w:rsidRPr="008C6FB3" w:rsidRDefault="0053422E" w:rsidP="00B93782">
      <w:pPr>
        <w:tabs>
          <w:tab w:val="left" w:pos="709"/>
        </w:tabs>
        <w:contextualSpacing w:val="0"/>
        <w:rPr>
          <w:lang w:bidi="ar-SA"/>
        </w:rPr>
      </w:pPr>
    </w:p>
    <w:p w:rsidR="001564C5" w:rsidRPr="008C6FB3" w:rsidRDefault="001564C5" w:rsidP="00D50552">
      <w:pPr>
        <w:pStyle w:val="13"/>
      </w:pPr>
      <w:bookmarkStart w:id="62" w:name="_Toc90991363"/>
      <w:bookmarkStart w:id="63" w:name="_Toc101874834"/>
      <w:bookmarkStart w:id="64" w:name="_Toc132709390"/>
      <w:bookmarkEnd w:id="60"/>
      <w:r w:rsidRPr="008C6FB3">
        <w:lastRenderedPageBreak/>
        <w:t xml:space="preserve">4. </w:t>
      </w:r>
      <w:bookmarkEnd w:id="62"/>
      <w:bookmarkEnd w:id="63"/>
      <w:r w:rsidR="003E78D7" w:rsidRPr="008C6FB3">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ТЕРРИТОРИИ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64"/>
    </w:p>
    <w:p w:rsidR="001564C5" w:rsidRPr="008C6FB3" w:rsidRDefault="001564C5" w:rsidP="00B93782">
      <w:pPr>
        <w:tabs>
          <w:tab w:val="left" w:pos="709"/>
        </w:tabs>
        <w:rPr>
          <w:rFonts w:eastAsia="Calibri"/>
          <w:szCs w:val="26"/>
          <w:lang w:eastAsia="en-US"/>
        </w:rPr>
      </w:pPr>
    </w:p>
    <w:p w:rsidR="001564C5" w:rsidRPr="008C6FB3" w:rsidRDefault="001564C5" w:rsidP="00593D20">
      <w:r w:rsidRPr="008C6FB3">
        <w:t xml:space="preserve">В соответствии с утвержденными Схемами территориального планирования Российской Федерации, размещенными в Федеральной Государственной информационной системе территориального планирования (ФГИС ТП), на территории Орловской области предусмотрено размещение </w:t>
      </w:r>
      <w:r w:rsidR="00DE6D9F" w:rsidRPr="008C6FB3">
        <w:t xml:space="preserve">и реконструкция </w:t>
      </w:r>
      <w:r w:rsidRPr="008C6FB3">
        <w:t>следующих объектов федерального значения</w:t>
      </w:r>
    </w:p>
    <w:p w:rsidR="001564C5" w:rsidRPr="008C6FB3" w:rsidRDefault="001564C5" w:rsidP="00593D20">
      <w:pPr>
        <w:rPr>
          <w:i/>
        </w:rPr>
      </w:pPr>
      <w:r w:rsidRPr="008C6FB3">
        <w:rPr>
          <w:i/>
        </w:rPr>
        <w:t>В области здравоохранения</w:t>
      </w:r>
    </w:p>
    <w:p w:rsidR="001564C5" w:rsidRPr="008C6FB3" w:rsidRDefault="001564C5" w:rsidP="00593D20">
      <w:r w:rsidRPr="008C6FB3">
        <w:t>Схемой территориального планирования Российской Федерации объекты не предусмотрены.</w:t>
      </w:r>
    </w:p>
    <w:p w:rsidR="001564C5" w:rsidRPr="008C6FB3" w:rsidRDefault="001564C5" w:rsidP="00593D20">
      <w:pPr>
        <w:rPr>
          <w:i/>
        </w:rPr>
      </w:pPr>
      <w:r w:rsidRPr="008C6FB3">
        <w:rPr>
          <w:i/>
        </w:rPr>
        <w:t>В области высшего (профессионального) образования</w:t>
      </w:r>
    </w:p>
    <w:p w:rsidR="001564C5" w:rsidRPr="008C6FB3" w:rsidRDefault="001564C5" w:rsidP="00593D20">
      <w:r w:rsidRPr="008C6FB3">
        <w:t>Схемой территориального планирования Российской Федерации объекты не предусмотрены.</w:t>
      </w:r>
    </w:p>
    <w:p w:rsidR="001564C5" w:rsidRPr="008C6FB3" w:rsidRDefault="001564C5" w:rsidP="00593D20">
      <w:pPr>
        <w:rPr>
          <w:i/>
        </w:rPr>
      </w:pPr>
      <w:r w:rsidRPr="008C6FB3">
        <w:rPr>
          <w:i/>
        </w:rPr>
        <w:t>В области транспорта (железнодорожного, воздушного, морского, внутреннего водного транспорта) и автомобильных дорог федерального значения</w:t>
      </w:r>
    </w:p>
    <w:p w:rsidR="005F641E" w:rsidRPr="008C6FB3" w:rsidRDefault="005F641E" w:rsidP="00593D20">
      <w:r w:rsidRPr="008C6FB3">
        <w:t>Схемой территориального планирования Российской Федерации</w:t>
      </w:r>
      <w:r w:rsidR="00A830BE" w:rsidRPr="008C6FB3">
        <w:t xml:space="preserve"> объекты не </w:t>
      </w:r>
      <w:r w:rsidR="00121097" w:rsidRPr="008C6FB3">
        <w:t>предусмотрен</w:t>
      </w:r>
      <w:r w:rsidR="00A830BE" w:rsidRPr="008C6FB3">
        <w:t>ы.</w:t>
      </w:r>
    </w:p>
    <w:p w:rsidR="001564C5" w:rsidRPr="008C6FB3" w:rsidRDefault="001564C5" w:rsidP="00593D20">
      <w:pPr>
        <w:rPr>
          <w:i/>
        </w:rPr>
      </w:pPr>
      <w:r w:rsidRPr="008C6FB3">
        <w:rPr>
          <w:i/>
        </w:rPr>
        <w:t>В области трубопроводного транспорта</w:t>
      </w:r>
    </w:p>
    <w:p w:rsidR="00C230B8" w:rsidRPr="008C6FB3" w:rsidRDefault="00C230B8" w:rsidP="00593D20">
      <w:r w:rsidRPr="008C6FB3">
        <w:t xml:space="preserve">Схемой территориального планирования Российской Федерации </w:t>
      </w:r>
      <w:r w:rsidR="00F84F64" w:rsidRPr="008C6FB3">
        <w:t>объекты не предусмотрены</w:t>
      </w:r>
      <w:r w:rsidRPr="008C6FB3">
        <w:t>.</w:t>
      </w:r>
    </w:p>
    <w:p w:rsidR="001564C5" w:rsidRPr="008C6FB3" w:rsidRDefault="001564C5" w:rsidP="00593D20">
      <w:pPr>
        <w:rPr>
          <w:i/>
        </w:rPr>
      </w:pPr>
      <w:r w:rsidRPr="008C6FB3">
        <w:rPr>
          <w:i/>
        </w:rPr>
        <w:t>В области энергетики</w:t>
      </w:r>
    </w:p>
    <w:p w:rsidR="00930D3E" w:rsidRPr="008C6FB3" w:rsidRDefault="001564C5" w:rsidP="00593D20">
      <w:r w:rsidRPr="008C6FB3">
        <w:t xml:space="preserve">Схемой территориального планирования Российской Федерации </w:t>
      </w:r>
      <w:r w:rsidR="00930D3E" w:rsidRPr="008C6FB3">
        <w:t>объекты не предусмотрены.</w:t>
      </w:r>
    </w:p>
    <w:p w:rsidR="001564C5" w:rsidRPr="008C6FB3" w:rsidRDefault="001564C5" w:rsidP="00593D20">
      <w:pPr>
        <w:rPr>
          <w:i/>
        </w:rPr>
      </w:pPr>
      <w:r w:rsidRPr="008C6FB3">
        <w:rPr>
          <w:i/>
        </w:rPr>
        <w:t>В области обороны страны и безопасности государства</w:t>
      </w:r>
    </w:p>
    <w:p w:rsidR="00C7799A" w:rsidRPr="008C6FB3" w:rsidRDefault="001564C5" w:rsidP="00593D20">
      <w:r w:rsidRPr="008C6FB3">
        <w:t>Схемой территориального планирования Российской Федерации объекты не предусмотрены.</w:t>
      </w:r>
    </w:p>
    <w:p w:rsidR="00F87A10" w:rsidRPr="008C6FB3" w:rsidRDefault="00500694" w:rsidP="006476A1">
      <w:pPr>
        <w:tabs>
          <w:tab w:val="left" w:pos="709"/>
        </w:tabs>
        <w:rPr>
          <w:lang w:eastAsia="en-US"/>
        </w:rPr>
      </w:pPr>
      <w:r w:rsidRPr="008C6FB3">
        <w:rPr>
          <w:lang w:eastAsia="en-US"/>
        </w:rPr>
        <w:t>В соответствии с утвержденной</w:t>
      </w:r>
      <w:r w:rsidR="006476A1" w:rsidRPr="008C6FB3">
        <w:rPr>
          <w:lang w:eastAsia="en-US"/>
        </w:rPr>
        <w:t xml:space="preserve"> </w:t>
      </w:r>
      <w:r w:rsidRPr="008C6FB3">
        <w:rPr>
          <w:lang w:eastAsia="en-US"/>
        </w:rPr>
        <w:t xml:space="preserve">Схемой территориального планирования Орловской области, размещенной в Федеральной системе территориального планирования (ФГИС ТП), </w:t>
      </w:r>
      <w:r w:rsidR="006476A1" w:rsidRPr="008C6FB3">
        <w:rPr>
          <w:lang w:eastAsia="en-US"/>
        </w:rPr>
        <w:t xml:space="preserve">на территории поселения </w:t>
      </w:r>
      <w:r w:rsidR="00BB3BA6" w:rsidRPr="008C6FB3">
        <w:rPr>
          <w:lang w:eastAsia="en-US"/>
        </w:rPr>
        <w:t xml:space="preserve">на расчетный срок </w:t>
      </w:r>
      <w:r w:rsidR="004D5912" w:rsidRPr="008C6FB3">
        <w:rPr>
          <w:lang w:eastAsia="en-US"/>
        </w:rPr>
        <w:t xml:space="preserve">предусмотрено </w:t>
      </w:r>
      <w:r w:rsidR="005734BA" w:rsidRPr="008C6FB3">
        <w:rPr>
          <w:lang w:eastAsia="en-US"/>
        </w:rPr>
        <w:t xml:space="preserve">размещение </w:t>
      </w:r>
      <w:r w:rsidR="004D5912" w:rsidRPr="008C6FB3">
        <w:rPr>
          <w:lang w:eastAsia="en-US"/>
        </w:rPr>
        <w:t xml:space="preserve">следующих </w:t>
      </w:r>
      <w:r w:rsidR="005734BA" w:rsidRPr="008C6FB3">
        <w:rPr>
          <w:lang w:eastAsia="en-US"/>
        </w:rPr>
        <w:t>объектов регионального значения</w:t>
      </w:r>
      <w:r w:rsidR="004D5912" w:rsidRPr="008C6FB3">
        <w:rPr>
          <w:lang w:eastAsia="en-US"/>
        </w:rPr>
        <w:t xml:space="preserve"> (таблица 3</w:t>
      </w:r>
      <w:r w:rsidR="006E6671" w:rsidRPr="008C6FB3">
        <w:rPr>
          <w:lang w:eastAsia="en-US"/>
        </w:rPr>
        <w:t>6</w:t>
      </w:r>
      <w:r w:rsidR="004D5912" w:rsidRPr="008C6FB3">
        <w:rPr>
          <w:lang w:eastAsia="en-US"/>
        </w:rPr>
        <w:t>):</w:t>
      </w:r>
    </w:p>
    <w:p w:rsidR="004D5912" w:rsidRPr="008C6FB3" w:rsidRDefault="004D5912" w:rsidP="004D5912">
      <w:pPr>
        <w:tabs>
          <w:tab w:val="left" w:pos="709"/>
        </w:tabs>
        <w:jc w:val="right"/>
        <w:rPr>
          <w:lang w:eastAsia="en-US"/>
        </w:rPr>
      </w:pPr>
    </w:p>
    <w:p w:rsidR="004D5912" w:rsidRPr="008C6FB3" w:rsidRDefault="004D5912" w:rsidP="004D5912">
      <w:pPr>
        <w:tabs>
          <w:tab w:val="left" w:pos="709"/>
        </w:tabs>
        <w:jc w:val="right"/>
        <w:rPr>
          <w:lang w:eastAsia="en-US"/>
        </w:rPr>
      </w:pPr>
    </w:p>
    <w:p w:rsidR="004D5912" w:rsidRPr="008C6FB3" w:rsidRDefault="004D5912" w:rsidP="004D5912">
      <w:pPr>
        <w:tabs>
          <w:tab w:val="left" w:pos="709"/>
        </w:tabs>
        <w:jc w:val="right"/>
        <w:rPr>
          <w:lang w:eastAsia="en-US"/>
        </w:rPr>
      </w:pPr>
    </w:p>
    <w:p w:rsidR="00F67587" w:rsidRPr="008C6FB3" w:rsidRDefault="00F67587" w:rsidP="004D5912">
      <w:pPr>
        <w:tabs>
          <w:tab w:val="left" w:pos="709"/>
        </w:tabs>
        <w:jc w:val="right"/>
        <w:rPr>
          <w:lang w:eastAsia="en-US"/>
        </w:rPr>
      </w:pPr>
    </w:p>
    <w:p w:rsidR="004D5912" w:rsidRPr="008C6FB3" w:rsidRDefault="004D5912" w:rsidP="004D5912">
      <w:pPr>
        <w:tabs>
          <w:tab w:val="left" w:pos="709"/>
        </w:tabs>
        <w:jc w:val="right"/>
        <w:rPr>
          <w:lang w:eastAsia="en-US"/>
        </w:rPr>
      </w:pPr>
      <w:r w:rsidRPr="008C6FB3">
        <w:rPr>
          <w:lang w:eastAsia="en-US"/>
        </w:rPr>
        <w:lastRenderedPageBreak/>
        <w:t>Таблица 3</w:t>
      </w:r>
      <w:r w:rsidR="006E6671" w:rsidRPr="008C6FB3">
        <w:rPr>
          <w:lang w:eastAsia="en-US"/>
        </w:rPr>
        <w:t>6</w:t>
      </w:r>
    </w:p>
    <w:tbl>
      <w:tblPr>
        <w:tblStyle w:val="212"/>
        <w:tblW w:w="5000" w:type="pct"/>
        <w:jc w:val="center"/>
        <w:tblLayout w:type="fixed"/>
        <w:tblCellMar>
          <w:top w:w="11" w:type="dxa"/>
          <w:left w:w="40" w:type="dxa"/>
          <w:bottom w:w="11" w:type="dxa"/>
          <w:right w:w="40" w:type="dxa"/>
        </w:tblCellMar>
        <w:tblLook w:val="0600" w:firstRow="0" w:lastRow="0" w:firstColumn="0" w:lastColumn="0" w:noHBand="1" w:noVBand="1"/>
      </w:tblPr>
      <w:tblGrid>
        <w:gridCol w:w="378"/>
        <w:gridCol w:w="1541"/>
        <w:gridCol w:w="956"/>
        <w:gridCol w:w="1372"/>
        <w:gridCol w:w="878"/>
        <w:gridCol w:w="631"/>
        <w:gridCol w:w="1497"/>
        <w:gridCol w:w="1002"/>
        <w:gridCol w:w="1373"/>
      </w:tblGrid>
      <w:tr w:rsidR="008C6FB3" w:rsidRPr="008C6FB3" w:rsidTr="005476C5">
        <w:trPr>
          <w:tblHeader/>
          <w:jc w:val="center"/>
        </w:trPr>
        <w:tc>
          <w:tcPr>
            <w:tcW w:w="378" w:type="dxa"/>
            <w:vMerge w:val="restart"/>
            <w:shd w:val="clear" w:color="auto" w:fill="DEEAF6" w:themeFill="accent1" w:themeFillTint="33"/>
            <w:noWrap/>
            <w:vAlign w:val="center"/>
          </w:tcPr>
          <w:p w:rsidR="004D5912" w:rsidRPr="008C6FB3" w:rsidRDefault="004D5912" w:rsidP="004D5912">
            <w:pPr>
              <w:tabs>
                <w:tab w:val="left" w:pos="709"/>
              </w:tabs>
              <w:ind w:firstLine="0"/>
              <w:jc w:val="center"/>
              <w:rPr>
                <w:rFonts w:cs="Times New Roman"/>
                <w:sz w:val="20"/>
                <w:szCs w:val="20"/>
                <w:lang w:eastAsia="en-US"/>
              </w:rPr>
            </w:pPr>
            <w:r w:rsidRPr="008C6FB3">
              <w:rPr>
                <w:rFonts w:cs="Times New Roman"/>
                <w:sz w:val="20"/>
                <w:szCs w:val="20"/>
                <w:lang w:eastAsia="en-US"/>
              </w:rPr>
              <w:br w:type="page"/>
              <w:t>№ п/п</w:t>
            </w:r>
          </w:p>
        </w:tc>
        <w:tc>
          <w:tcPr>
            <w:tcW w:w="1541" w:type="dxa"/>
            <w:vMerge w:val="restart"/>
            <w:shd w:val="clear" w:color="auto" w:fill="DEEAF6" w:themeFill="accent1" w:themeFillTint="33"/>
            <w:noWrap/>
            <w:vAlign w:val="center"/>
          </w:tcPr>
          <w:p w:rsidR="004D5912" w:rsidRPr="008C6FB3" w:rsidRDefault="004D5912" w:rsidP="004D5912">
            <w:pPr>
              <w:tabs>
                <w:tab w:val="left" w:pos="709"/>
              </w:tabs>
              <w:ind w:firstLine="0"/>
              <w:jc w:val="center"/>
              <w:rPr>
                <w:rFonts w:cs="Times New Roman"/>
                <w:sz w:val="20"/>
                <w:szCs w:val="20"/>
                <w:lang w:eastAsia="en-US"/>
              </w:rPr>
            </w:pPr>
            <w:r w:rsidRPr="008C6FB3">
              <w:rPr>
                <w:rFonts w:cs="Times New Roman"/>
                <w:sz w:val="20"/>
                <w:szCs w:val="20"/>
                <w:lang w:eastAsia="en-US"/>
              </w:rPr>
              <w:t>Вид объекта</w:t>
            </w:r>
          </w:p>
        </w:tc>
        <w:tc>
          <w:tcPr>
            <w:tcW w:w="956" w:type="dxa"/>
            <w:vMerge w:val="restart"/>
            <w:shd w:val="clear" w:color="auto" w:fill="DEEAF6" w:themeFill="accent1" w:themeFillTint="33"/>
            <w:noWrap/>
            <w:vAlign w:val="center"/>
          </w:tcPr>
          <w:p w:rsidR="004D5912" w:rsidRPr="008C6FB3" w:rsidRDefault="004D5912" w:rsidP="004D5912">
            <w:pPr>
              <w:tabs>
                <w:tab w:val="left" w:pos="709"/>
              </w:tabs>
              <w:ind w:firstLine="0"/>
              <w:jc w:val="center"/>
              <w:rPr>
                <w:rFonts w:cs="Times New Roman"/>
                <w:sz w:val="20"/>
                <w:szCs w:val="20"/>
                <w:lang w:eastAsia="en-US"/>
              </w:rPr>
            </w:pPr>
            <w:proofErr w:type="spellStart"/>
            <w:r w:rsidRPr="008C6FB3">
              <w:rPr>
                <w:rFonts w:cs="Times New Roman"/>
                <w:sz w:val="20"/>
                <w:szCs w:val="20"/>
                <w:lang w:eastAsia="en-US"/>
              </w:rPr>
              <w:t>Назначе</w:t>
            </w:r>
            <w:r w:rsidR="002E7414" w:rsidRPr="008C6FB3">
              <w:rPr>
                <w:rFonts w:cs="Times New Roman"/>
                <w:sz w:val="20"/>
                <w:szCs w:val="20"/>
                <w:lang w:eastAsia="en-US"/>
              </w:rPr>
              <w:t>-</w:t>
            </w:r>
            <w:r w:rsidRPr="008C6FB3">
              <w:rPr>
                <w:rFonts w:cs="Times New Roman"/>
                <w:sz w:val="20"/>
                <w:szCs w:val="20"/>
                <w:lang w:eastAsia="en-US"/>
              </w:rPr>
              <w:t>ние</w:t>
            </w:r>
            <w:proofErr w:type="spellEnd"/>
            <w:r w:rsidRPr="008C6FB3">
              <w:rPr>
                <w:rFonts w:cs="Times New Roman"/>
                <w:sz w:val="20"/>
                <w:szCs w:val="20"/>
                <w:lang w:eastAsia="en-US"/>
              </w:rPr>
              <w:t xml:space="preserve"> объекта</w:t>
            </w:r>
          </w:p>
        </w:tc>
        <w:tc>
          <w:tcPr>
            <w:tcW w:w="1372" w:type="dxa"/>
            <w:vMerge w:val="restart"/>
            <w:shd w:val="clear" w:color="auto" w:fill="DEEAF6" w:themeFill="accent1" w:themeFillTint="33"/>
            <w:noWrap/>
            <w:vAlign w:val="center"/>
          </w:tcPr>
          <w:p w:rsidR="004D5912" w:rsidRPr="008C6FB3" w:rsidRDefault="004D5912" w:rsidP="004D5912">
            <w:pPr>
              <w:tabs>
                <w:tab w:val="left" w:pos="709"/>
              </w:tabs>
              <w:ind w:firstLine="0"/>
              <w:jc w:val="center"/>
              <w:rPr>
                <w:rFonts w:cs="Times New Roman"/>
                <w:sz w:val="20"/>
                <w:szCs w:val="20"/>
                <w:lang w:eastAsia="en-US"/>
              </w:rPr>
            </w:pPr>
            <w:r w:rsidRPr="008C6FB3">
              <w:rPr>
                <w:rFonts w:cs="Times New Roman"/>
                <w:sz w:val="20"/>
                <w:szCs w:val="20"/>
                <w:lang w:eastAsia="en-US"/>
              </w:rPr>
              <w:t>Наименование объекта</w:t>
            </w:r>
          </w:p>
        </w:tc>
        <w:tc>
          <w:tcPr>
            <w:tcW w:w="1509" w:type="dxa"/>
            <w:gridSpan w:val="2"/>
            <w:shd w:val="clear" w:color="auto" w:fill="DEEAF6" w:themeFill="accent1" w:themeFillTint="33"/>
            <w:noWrap/>
            <w:vAlign w:val="center"/>
          </w:tcPr>
          <w:p w:rsidR="004D5912" w:rsidRPr="008C6FB3" w:rsidRDefault="004D5912" w:rsidP="004D5912">
            <w:pPr>
              <w:tabs>
                <w:tab w:val="left" w:pos="709"/>
              </w:tabs>
              <w:ind w:firstLine="0"/>
              <w:jc w:val="center"/>
              <w:rPr>
                <w:rFonts w:cs="Times New Roman"/>
                <w:sz w:val="20"/>
                <w:szCs w:val="20"/>
                <w:lang w:eastAsia="en-US"/>
              </w:rPr>
            </w:pPr>
            <w:r w:rsidRPr="008C6FB3">
              <w:rPr>
                <w:rFonts w:cs="Times New Roman"/>
                <w:sz w:val="20"/>
                <w:szCs w:val="20"/>
                <w:lang w:eastAsia="en-US"/>
              </w:rPr>
              <w:t>Основные характеристики объекта</w:t>
            </w:r>
          </w:p>
        </w:tc>
        <w:tc>
          <w:tcPr>
            <w:tcW w:w="1497" w:type="dxa"/>
            <w:vMerge w:val="restart"/>
            <w:shd w:val="clear" w:color="auto" w:fill="DEEAF6" w:themeFill="accent1" w:themeFillTint="33"/>
            <w:noWrap/>
            <w:vAlign w:val="center"/>
          </w:tcPr>
          <w:p w:rsidR="004D5912" w:rsidRPr="008C6FB3" w:rsidRDefault="004D5912" w:rsidP="004D5912">
            <w:pPr>
              <w:tabs>
                <w:tab w:val="left" w:pos="709"/>
              </w:tabs>
              <w:ind w:firstLine="0"/>
              <w:jc w:val="center"/>
              <w:rPr>
                <w:rFonts w:cs="Times New Roman"/>
                <w:sz w:val="20"/>
                <w:szCs w:val="20"/>
                <w:lang w:eastAsia="en-US"/>
              </w:rPr>
            </w:pPr>
            <w:proofErr w:type="spellStart"/>
            <w:r w:rsidRPr="008C6FB3">
              <w:rPr>
                <w:rFonts w:cs="Times New Roman"/>
                <w:sz w:val="20"/>
                <w:szCs w:val="20"/>
                <w:lang w:eastAsia="en-US"/>
              </w:rPr>
              <w:t>Местоположе</w:t>
            </w:r>
            <w:r w:rsidR="002E7414" w:rsidRPr="008C6FB3">
              <w:rPr>
                <w:rFonts w:cs="Times New Roman"/>
                <w:sz w:val="20"/>
                <w:szCs w:val="20"/>
                <w:lang w:eastAsia="en-US"/>
              </w:rPr>
              <w:t>-</w:t>
            </w:r>
            <w:r w:rsidRPr="008C6FB3">
              <w:rPr>
                <w:rFonts w:cs="Times New Roman"/>
                <w:sz w:val="20"/>
                <w:szCs w:val="20"/>
                <w:lang w:eastAsia="en-US"/>
              </w:rPr>
              <w:t>ние</w:t>
            </w:r>
            <w:proofErr w:type="spellEnd"/>
            <w:r w:rsidRPr="008C6FB3">
              <w:rPr>
                <w:rFonts w:cs="Times New Roman"/>
                <w:sz w:val="20"/>
                <w:szCs w:val="20"/>
                <w:lang w:eastAsia="en-US"/>
              </w:rPr>
              <w:t>/адресное описание</w:t>
            </w:r>
          </w:p>
        </w:tc>
        <w:tc>
          <w:tcPr>
            <w:tcW w:w="1002" w:type="dxa"/>
            <w:vMerge w:val="restart"/>
            <w:shd w:val="clear" w:color="auto" w:fill="DEEAF6" w:themeFill="accent1" w:themeFillTint="33"/>
            <w:vAlign w:val="center"/>
          </w:tcPr>
          <w:p w:rsidR="004D5912" w:rsidRPr="008C6FB3" w:rsidRDefault="004D5912" w:rsidP="004D5912">
            <w:pPr>
              <w:tabs>
                <w:tab w:val="left" w:pos="709"/>
              </w:tabs>
              <w:ind w:firstLine="0"/>
              <w:jc w:val="center"/>
              <w:rPr>
                <w:rFonts w:cs="Times New Roman"/>
                <w:sz w:val="20"/>
                <w:szCs w:val="20"/>
                <w:lang w:eastAsia="en-US"/>
              </w:rPr>
            </w:pPr>
            <w:r w:rsidRPr="008C6FB3">
              <w:rPr>
                <w:rFonts w:cs="Times New Roman"/>
                <w:sz w:val="20"/>
                <w:szCs w:val="20"/>
                <w:lang w:eastAsia="en-US"/>
              </w:rPr>
              <w:t xml:space="preserve">Период </w:t>
            </w:r>
            <w:proofErr w:type="spellStart"/>
            <w:r w:rsidRPr="008C6FB3">
              <w:rPr>
                <w:rFonts w:cs="Times New Roman"/>
                <w:sz w:val="20"/>
                <w:szCs w:val="20"/>
                <w:lang w:eastAsia="en-US"/>
              </w:rPr>
              <w:t>реализа</w:t>
            </w:r>
            <w:r w:rsidR="002E7414" w:rsidRPr="008C6FB3">
              <w:rPr>
                <w:rFonts w:cs="Times New Roman"/>
                <w:sz w:val="20"/>
                <w:szCs w:val="20"/>
                <w:lang w:eastAsia="en-US"/>
              </w:rPr>
              <w:t>-</w:t>
            </w:r>
            <w:r w:rsidRPr="008C6FB3">
              <w:rPr>
                <w:rFonts w:cs="Times New Roman"/>
                <w:sz w:val="20"/>
                <w:szCs w:val="20"/>
                <w:lang w:eastAsia="en-US"/>
              </w:rPr>
              <w:t>ции</w:t>
            </w:r>
            <w:proofErr w:type="spellEnd"/>
          </w:p>
        </w:tc>
        <w:tc>
          <w:tcPr>
            <w:tcW w:w="1373" w:type="dxa"/>
            <w:vMerge w:val="restart"/>
            <w:shd w:val="clear" w:color="auto" w:fill="DEEAF6" w:themeFill="accent1" w:themeFillTint="33"/>
            <w:noWrap/>
            <w:vAlign w:val="center"/>
          </w:tcPr>
          <w:p w:rsidR="004D5912" w:rsidRPr="008C6FB3" w:rsidRDefault="004D5912" w:rsidP="004D5912">
            <w:pPr>
              <w:tabs>
                <w:tab w:val="left" w:pos="709"/>
              </w:tabs>
              <w:ind w:firstLine="0"/>
              <w:jc w:val="center"/>
              <w:rPr>
                <w:rFonts w:cs="Times New Roman"/>
                <w:sz w:val="20"/>
                <w:szCs w:val="20"/>
                <w:lang w:eastAsia="en-US"/>
              </w:rPr>
            </w:pPr>
            <w:proofErr w:type="spellStart"/>
            <w:r w:rsidRPr="008C6FB3">
              <w:rPr>
                <w:rFonts w:cs="Times New Roman"/>
                <w:sz w:val="20"/>
                <w:szCs w:val="20"/>
                <w:lang w:eastAsia="en-US"/>
              </w:rPr>
              <w:t>Характеристи</w:t>
            </w:r>
            <w:proofErr w:type="spellEnd"/>
            <w:r w:rsidR="002E7414" w:rsidRPr="008C6FB3">
              <w:rPr>
                <w:rFonts w:cs="Times New Roman"/>
                <w:sz w:val="20"/>
                <w:szCs w:val="20"/>
                <w:lang w:eastAsia="en-US"/>
              </w:rPr>
              <w:t>-</w:t>
            </w:r>
            <w:r w:rsidRPr="008C6FB3">
              <w:rPr>
                <w:rFonts w:cs="Times New Roman"/>
                <w:sz w:val="20"/>
                <w:szCs w:val="20"/>
                <w:lang w:eastAsia="en-US"/>
              </w:rPr>
              <w:t>ка зоны с особыми условиями использования территории</w:t>
            </w:r>
            <w:r w:rsidRPr="008C6FB3">
              <w:rPr>
                <w:rFonts w:cs="Times New Roman"/>
                <w:sz w:val="20"/>
                <w:szCs w:val="20"/>
                <w:vertAlign w:val="superscript"/>
                <w:lang w:eastAsia="en-US"/>
              </w:rPr>
              <w:footnoteReference w:id="1"/>
            </w:r>
          </w:p>
        </w:tc>
      </w:tr>
      <w:tr w:rsidR="008C6FB3" w:rsidRPr="008C6FB3" w:rsidTr="005476C5">
        <w:trPr>
          <w:tblHeader/>
          <w:jc w:val="center"/>
        </w:trPr>
        <w:tc>
          <w:tcPr>
            <w:tcW w:w="378" w:type="dxa"/>
            <w:vMerge/>
            <w:shd w:val="clear" w:color="auto" w:fill="DEEAF6" w:themeFill="accent1" w:themeFillTint="33"/>
            <w:noWrap/>
            <w:vAlign w:val="center"/>
          </w:tcPr>
          <w:p w:rsidR="004D5912" w:rsidRPr="008C6FB3" w:rsidRDefault="004D5912" w:rsidP="004D5912">
            <w:pPr>
              <w:tabs>
                <w:tab w:val="left" w:pos="709"/>
              </w:tabs>
              <w:rPr>
                <w:rFonts w:cs="Times New Roman"/>
                <w:sz w:val="20"/>
                <w:szCs w:val="20"/>
                <w:lang w:eastAsia="en-US"/>
              </w:rPr>
            </w:pPr>
          </w:p>
        </w:tc>
        <w:tc>
          <w:tcPr>
            <w:tcW w:w="1541" w:type="dxa"/>
            <w:vMerge/>
            <w:shd w:val="clear" w:color="auto" w:fill="DEEAF6" w:themeFill="accent1" w:themeFillTint="33"/>
            <w:noWrap/>
            <w:vAlign w:val="center"/>
          </w:tcPr>
          <w:p w:rsidR="004D5912" w:rsidRPr="008C6FB3" w:rsidRDefault="004D5912" w:rsidP="004D5912">
            <w:pPr>
              <w:tabs>
                <w:tab w:val="left" w:pos="709"/>
              </w:tabs>
              <w:rPr>
                <w:rFonts w:cs="Times New Roman"/>
                <w:sz w:val="20"/>
                <w:szCs w:val="20"/>
                <w:lang w:eastAsia="en-US"/>
              </w:rPr>
            </w:pPr>
          </w:p>
        </w:tc>
        <w:tc>
          <w:tcPr>
            <w:tcW w:w="956" w:type="dxa"/>
            <w:vMerge/>
            <w:shd w:val="clear" w:color="auto" w:fill="DEEAF6" w:themeFill="accent1" w:themeFillTint="33"/>
            <w:noWrap/>
            <w:vAlign w:val="center"/>
          </w:tcPr>
          <w:p w:rsidR="004D5912" w:rsidRPr="008C6FB3" w:rsidRDefault="004D5912" w:rsidP="004D5912">
            <w:pPr>
              <w:tabs>
                <w:tab w:val="left" w:pos="709"/>
              </w:tabs>
              <w:rPr>
                <w:rFonts w:cs="Times New Roman"/>
                <w:sz w:val="20"/>
                <w:szCs w:val="20"/>
                <w:lang w:eastAsia="en-US"/>
              </w:rPr>
            </w:pPr>
          </w:p>
        </w:tc>
        <w:tc>
          <w:tcPr>
            <w:tcW w:w="1372" w:type="dxa"/>
            <w:vMerge/>
            <w:shd w:val="clear" w:color="auto" w:fill="DEEAF6" w:themeFill="accent1" w:themeFillTint="33"/>
            <w:noWrap/>
            <w:vAlign w:val="center"/>
          </w:tcPr>
          <w:p w:rsidR="004D5912" w:rsidRPr="008C6FB3" w:rsidRDefault="004D5912" w:rsidP="004D5912">
            <w:pPr>
              <w:tabs>
                <w:tab w:val="left" w:pos="709"/>
              </w:tabs>
              <w:rPr>
                <w:rFonts w:cs="Times New Roman"/>
                <w:sz w:val="20"/>
                <w:szCs w:val="20"/>
                <w:lang w:eastAsia="en-US"/>
              </w:rPr>
            </w:pPr>
          </w:p>
        </w:tc>
        <w:tc>
          <w:tcPr>
            <w:tcW w:w="878" w:type="dxa"/>
            <w:shd w:val="clear" w:color="auto" w:fill="DEEAF6" w:themeFill="accent1" w:themeFillTint="33"/>
            <w:noWrap/>
            <w:vAlign w:val="center"/>
          </w:tcPr>
          <w:p w:rsidR="004D5912" w:rsidRPr="008C6FB3" w:rsidRDefault="002E7414" w:rsidP="004D5912">
            <w:pPr>
              <w:tabs>
                <w:tab w:val="left" w:pos="709"/>
              </w:tabs>
              <w:ind w:firstLine="0"/>
              <w:jc w:val="center"/>
              <w:rPr>
                <w:rFonts w:cs="Times New Roman"/>
                <w:sz w:val="20"/>
                <w:szCs w:val="20"/>
                <w:lang w:eastAsia="en-US"/>
              </w:rPr>
            </w:pPr>
            <w:r w:rsidRPr="008C6FB3">
              <w:rPr>
                <w:rFonts w:cs="Times New Roman"/>
                <w:sz w:val="20"/>
                <w:szCs w:val="20"/>
                <w:lang w:eastAsia="en-US"/>
              </w:rPr>
              <w:t>Е</w:t>
            </w:r>
            <w:r w:rsidR="004D5912" w:rsidRPr="008C6FB3">
              <w:rPr>
                <w:rFonts w:cs="Times New Roman"/>
                <w:sz w:val="20"/>
                <w:szCs w:val="20"/>
                <w:lang w:eastAsia="en-US"/>
              </w:rPr>
              <w:t>д</w:t>
            </w:r>
            <w:r w:rsidRPr="008C6FB3">
              <w:rPr>
                <w:rFonts w:cs="Times New Roman"/>
                <w:sz w:val="20"/>
                <w:szCs w:val="20"/>
                <w:lang w:eastAsia="en-US"/>
              </w:rPr>
              <w:t>.</w:t>
            </w:r>
            <w:r w:rsidR="004D5912" w:rsidRPr="008C6FB3">
              <w:rPr>
                <w:rFonts w:cs="Times New Roman"/>
                <w:sz w:val="20"/>
                <w:szCs w:val="20"/>
                <w:lang w:eastAsia="en-US"/>
              </w:rPr>
              <w:t xml:space="preserve"> изм</w:t>
            </w:r>
            <w:r w:rsidRPr="008C6FB3">
              <w:rPr>
                <w:rFonts w:cs="Times New Roman"/>
                <w:sz w:val="20"/>
                <w:szCs w:val="20"/>
                <w:lang w:eastAsia="en-US"/>
              </w:rPr>
              <w:t>.</w:t>
            </w:r>
          </w:p>
        </w:tc>
        <w:tc>
          <w:tcPr>
            <w:tcW w:w="631" w:type="dxa"/>
            <w:shd w:val="clear" w:color="auto" w:fill="DEEAF6" w:themeFill="accent1" w:themeFillTint="33"/>
            <w:noWrap/>
            <w:vAlign w:val="center"/>
          </w:tcPr>
          <w:p w:rsidR="004D5912" w:rsidRPr="008C6FB3" w:rsidRDefault="004D5912" w:rsidP="004D5912">
            <w:pPr>
              <w:tabs>
                <w:tab w:val="left" w:pos="709"/>
              </w:tabs>
              <w:ind w:firstLine="0"/>
              <w:jc w:val="center"/>
              <w:rPr>
                <w:rFonts w:cs="Times New Roman"/>
                <w:sz w:val="20"/>
                <w:szCs w:val="20"/>
                <w:lang w:eastAsia="en-US"/>
              </w:rPr>
            </w:pPr>
            <w:proofErr w:type="spellStart"/>
            <w:r w:rsidRPr="008C6FB3">
              <w:rPr>
                <w:rFonts w:cs="Times New Roman"/>
                <w:sz w:val="20"/>
                <w:szCs w:val="20"/>
                <w:lang w:eastAsia="en-US"/>
              </w:rPr>
              <w:t>колич</w:t>
            </w:r>
            <w:proofErr w:type="spellEnd"/>
            <w:r w:rsidRPr="008C6FB3">
              <w:rPr>
                <w:rFonts w:cs="Times New Roman"/>
                <w:sz w:val="20"/>
                <w:szCs w:val="20"/>
                <w:lang w:eastAsia="en-US"/>
              </w:rPr>
              <w:t>. показатель</w:t>
            </w:r>
          </w:p>
        </w:tc>
        <w:tc>
          <w:tcPr>
            <w:tcW w:w="1497" w:type="dxa"/>
            <w:vMerge/>
            <w:shd w:val="clear" w:color="auto" w:fill="DEEAF6" w:themeFill="accent1" w:themeFillTint="33"/>
            <w:noWrap/>
            <w:vAlign w:val="center"/>
          </w:tcPr>
          <w:p w:rsidR="004D5912" w:rsidRPr="008C6FB3" w:rsidRDefault="004D5912" w:rsidP="004D5912">
            <w:pPr>
              <w:tabs>
                <w:tab w:val="left" w:pos="709"/>
              </w:tabs>
              <w:rPr>
                <w:rFonts w:cs="Times New Roman"/>
                <w:sz w:val="20"/>
                <w:szCs w:val="20"/>
                <w:lang w:eastAsia="en-US"/>
              </w:rPr>
            </w:pPr>
          </w:p>
        </w:tc>
        <w:tc>
          <w:tcPr>
            <w:tcW w:w="1002" w:type="dxa"/>
            <w:vMerge/>
            <w:shd w:val="clear" w:color="auto" w:fill="DEEAF6" w:themeFill="accent1" w:themeFillTint="33"/>
            <w:vAlign w:val="center"/>
          </w:tcPr>
          <w:p w:rsidR="004D5912" w:rsidRPr="008C6FB3" w:rsidRDefault="004D5912" w:rsidP="004D5912">
            <w:pPr>
              <w:tabs>
                <w:tab w:val="left" w:pos="709"/>
              </w:tabs>
              <w:rPr>
                <w:rFonts w:cs="Times New Roman"/>
                <w:sz w:val="20"/>
                <w:szCs w:val="20"/>
                <w:lang w:eastAsia="en-US"/>
              </w:rPr>
            </w:pPr>
          </w:p>
        </w:tc>
        <w:tc>
          <w:tcPr>
            <w:tcW w:w="1373" w:type="dxa"/>
            <w:vMerge/>
            <w:shd w:val="clear" w:color="auto" w:fill="DEEAF6" w:themeFill="accent1" w:themeFillTint="33"/>
            <w:noWrap/>
            <w:vAlign w:val="center"/>
          </w:tcPr>
          <w:p w:rsidR="004D5912" w:rsidRPr="008C6FB3" w:rsidRDefault="004D5912" w:rsidP="004D5912">
            <w:pPr>
              <w:tabs>
                <w:tab w:val="left" w:pos="709"/>
              </w:tabs>
              <w:rPr>
                <w:rFonts w:cs="Times New Roman"/>
                <w:sz w:val="20"/>
                <w:szCs w:val="20"/>
                <w:lang w:eastAsia="en-US"/>
              </w:rPr>
            </w:pPr>
          </w:p>
        </w:tc>
      </w:tr>
      <w:tr w:rsidR="008C6FB3" w:rsidRPr="008C6FB3" w:rsidTr="005476C5">
        <w:trPr>
          <w:jc w:val="center"/>
        </w:trPr>
        <w:tc>
          <w:tcPr>
            <w:tcW w:w="9628" w:type="dxa"/>
            <w:gridSpan w:val="9"/>
            <w:vAlign w:val="center"/>
          </w:tcPr>
          <w:p w:rsidR="004D5912" w:rsidRPr="008C6FB3" w:rsidRDefault="004D5912" w:rsidP="004D5912">
            <w:pPr>
              <w:tabs>
                <w:tab w:val="left" w:pos="709"/>
              </w:tabs>
              <w:ind w:firstLine="0"/>
              <w:rPr>
                <w:rFonts w:cs="Times New Roman"/>
                <w:b/>
                <w:bCs/>
                <w:sz w:val="20"/>
                <w:szCs w:val="20"/>
                <w:lang w:eastAsia="en-US"/>
              </w:rPr>
            </w:pPr>
            <w:r w:rsidRPr="008C6FB3">
              <w:rPr>
                <w:rFonts w:cs="Times New Roman"/>
                <w:b/>
                <w:sz w:val="20"/>
                <w:szCs w:val="20"/>
                <w:lang w:eastAsia="en-US"/>
              </w:rPr>
              <w:t xml:space="preserve">Объекты </w:t>
            </w:r>
            <w:r w:rsidRPr="008C6FB3">
              <w:rPr>
                <w:rFonts w:cs="Times New Roman"/>
                <w:b/>
                <w:bCs/>
                <w:sz w:val="20"/>
                <w:szCs w:val="20"/>
                <w:lang w:eastAsia="en-US"/>
              </w:rPr>
              <w:t>транспортной инфраструктуры</w:t>
            </w:r>
          </w:p>
        </w:tc>
      </w:tr>
      <w:tr w:rsidR="008C6FB3" w:rsidRPr="008C6FB3" w:rsidTr="005476C5">
        <w:trPr>
          <w:jc w:val="center"/>
        </w:trPr>
        <w:tc>
          <w:tcPr>
            <w:tcW w:w="9628" w:type="dxa"/>
            <w:gridSpan w:val="9"/>
            <w:vAlign w:val="center"/>
          </w:tcPr>
          <w:p w:rsidR="004D5912" w:rsidRPr="008C6FB3" w:rsidRDefault="004D5912" w:rsidP="004D5912">
            <w:pPr>
              <w:tabs>
                <w:tab w:val="left" w:pos="709"/>
              </w:tabs>
              <w:ind w:firstLine="0"/>
              <w:rPr>
                <w:rFonts w:cs="Times New Roman"/>
                <w:i/>
                <w:sz w:val="20"/>
                <w:szCs w:val="20"/>
                <w:lang w:eastAsia="en-US"/>
              </w:rPr>
            </w:pPr>
            <w:r w:rsidRPr="008C6FB3">
              <w:rPr>
                <w:rFonts w:cs="Times New Roman"/>
                <w:i/>
                <w:sz w:val="20"/>
                <w:szCs w:val="20"/>
                <w:lang w:eastAsia="en-US"/>
              </w:rPr>
              <w:t>64. Автомобильные дороги</w:t>
            </w:r>
          </w:p>
        </w:tc>
      </w:tr>
      <w:tr w:rsidR="004D0A97" w:rsidRPr="008C6FB3" w:rsidTr="005476C5">
        <w:trPr>
          <w:jc w:val="center"/>
        </w:trPr>
        <w:tc>
          <w:tcPr>
            <w:tcW w:w="378" w:type="dxa"/>
            <w:vAlign w:val="center"/>
          </w:tcPr>
          <w:p w:rsidR="004D5912" w:rsidRPr="008C6FB3" w:rsidRDefault="004D5912" w:rsidP="004D5912">
            <w:pPr>
              <w:tabs>
                <w:tab w:val="left" w:pos="709"/>
              </w:tabs>
              <w:ind w:firstLine="0"/>
              <w:rPr>
                <w:rFonts w:cs="Times New Roman"/>
                <w:sz w:val="20"/>
                <w:szCs w:val="20"/>
                <w:lang w:eastAsia="en-US"/>
              </w:rPr>
            </w:pPr>
            <w:r w:rsidRPr="008C6FB3">
              <w:rPr>
                <w:rFonts w:cs="Times New Roman"/>
                <w:sz w:val="20"/>
                <w:szCs w:val="20"/>
                <w:lang w:eastAsia="en-US"/>
              </w:rPr>
              <w:t>1</w:t>
            </w:r>
          </w:p>
        </w:tc>
        <w:tc>
          <w:tcPr>
            <w:tcW w:w="1541" w:type="dxa"/>
            <w:shd w:val="clear" w:color="auto" w:fill="auto"/>
            <w:noWrap/>
            <w:vAlign w:val="center"/>
          </w:tcPr>
          <w:p w:rsidR="004D5912" w:rsidRPr="008C6FB3" w:rsidRDefault="004D5912" w:rsidP="004D5912">
            <w:pPr>
              <w:tabs>
                <w:tab w:val="left" w:pos="709"/>
              </w:tabs>
              <w:ind w:firstLine="0"/>
              <w:rPr>
                <w:rFonts w:cs="Times New Roman"/>
                <w:sz w:val="20"/>
                <w:szCs w:val="20"/>
                <w:lang w:eastAsia="en-US"/>
              </w:rPr>
            </w:pPr>
            <w:r w:rsidRPr="008C6FB3">
              <w:rPr>
                <w:rFonts w:cs="Times New Roman"/>
                <w:sz w:val="20"/>
                <w:szCs w:val="20"/>
                <w:lang w:eastAsia="en-US"/>
              </w:rPr>
              <w:t>Автомобильные дороги регионального или межмуниципального значения</w:t>
            </w:r>
          </w:p>
        </w:tc>
        <w:tc>
          <w:tcPr>
            <w:tcW w:w="956" w:type="dxa"/>
            <w:shd w:val="clear" w:color="auto" w:fill="auto"/>
            <w:noWrap/>
            <w:vAlign w:val="center"/>
          </w:tcPr>
          <w:p w:rsidR="004D5912" w:rsidRPr="008C6FB3" w:rsidRDefault="004D5912" w:rsidP="004D5912">
            <w:pPr>
              <w:tabs>
                <w:tab w:val="left" w:pos="709"/>
              </w:tabs>
              <w:ind w:firstLine="0"/>
              <w:rPr>
                <w:rFonts w:cs="Times New Roman"/>
                <w:sz w:val="20"/>
                <w:szCs w:val="20"/>
                <w:lang w:eastAsia="en-US"/>
              </w:rPr>
            </w:pPr>
            <w:r w:rsidRPr="008C6FB3">
              <w:rPr>
                <w:rFonts w:cs="Times New Roman"/>
                <w:sz w:val="20"/>
                <w:szCs w:val="20"/>
                <w:lang w:eastAsia="en-US"/>
              </w:rPr>
              <w:t xml:space="preserve">Внутриобластные </w:t>
            </w:r>
            <w:proofErr w:type="spellStart"/>
            <w:r w:rsidRPr="008C6FB3">
              <w:rPr>
                <w:rFonts w:cs="Times New Roman"/>
                <w:sz w:val="20"/>
                <w:szCs w:val="20"/>
                <w:lang w:eastAsia="en-US"/>
              </w:rPr>
              <w:t>траснпортные</w:t>
            </w:r>
            <w:proofErr w:type="spellEnd"/>
            <w:r w:rsidRPr="008C6FB3">
              <w:rPr>
                <w:rFonts w:cs="Times New Roman"/>
                <w:sz w:val="20"/>
                <w:szCs w:val="20"/>
                <w:lang w:eastAsia="en-US"/>
              </w:rPr>
              <w:t xml:space="preserve"> связи</w:t>
            </w:r>
          </w:p>
        </w:tc>
        <w:tc>
          <w:tcPr>
            <w:tcW w:w="1372" w:type="dxa"/>
            <w:shd w:val="clear" w:color="auto" w:fill="auto"/>
            <w:noWrap/>
            <w:vAlign w:val="center"/>
          </w:tcPr>
          <w:p w:rsidR="004D5912" w:rsidRPr="008C6FB3" w:rsidRDefault="005476C5" w:rsidP="004D5912">
            <w:pPr>
              <w:tabs>
                <w:tab w:val="left" w:pos="709"/>
              </w:tabs>
              <w:ind w:firstLine="0"/>
              <w:rPr>
                <w:rFonts w:cs="Times New Roman"/>
                <w:sz w:val="20"/>
                <w:szCs w:val="20"/>
                <w:lang w:eastAsia="en-US"/>
              </w:rPr>
            </w:pPr>
            <w:r w:rsidRPr="008C6FB3">
              <w:rPr>
                <w:rFonts w:cs="Times New Roman"/>
                <w:sz w:val="20"/>
                <w:szCs w:val="20"/>
                <w:lang w:eastAsia="en-US"/>
              </w:rPr>
              <w:t xml:space="preserve">автодорога Рог – </w:t>
            </w:r>
            <w:proofErr w:type="spellStart"/>
            <w:r w:rsidRPr="008C6FB3">
              <w:rPr>
                <w:rFonts w:cs="Times New Roman"/>
                <w:sz w:val="20"/>
                <w:szCs w:val="20"/>
                <w:lang w:eastAsia="en-US"/>
              </w:rPr>
              <w:t>Парахино</w:t>
            </w:r>
            <w:proofErr w:type="spellEnd"/>
            <w:r w:rsidRPr="008C6FB3">
              <w:rPr>
                <w:rFonts w:cs="Times New Roman"/>
                <w:sz w:val="20"/>
                <w:szCs w:val="20"/>
                <w:lang w:eastAsia="en-US"/>
              </w:rPr>
              <w:t xml:space="preserve"> – </w:t>
            </w:r>
            <w:proofErr w:type="spellStart"/>
            <w:r w:rsidRPr="008C6FB3">
              <w:rPr>
                <w:rFonts w:cs="Times New Roman"/>
                <w:sz w:val="20"/>
                <w:szCs w:val="20"/>
                <w:lang w:eastAsia="en-US"/>
              </w:rPr>
              <w:t>Овсянниково</w:t>
            </w:r>
            <w:proofErr w:type="spellEnd"/>
            <w:r w:rsidRPr="008C6FB3">
              <w:rPr>
                <w:rFonts w:cs="Times New Roman"/>
                <w:sz w:val="20"/>
                <w:szCs w:val="20"/>
                <w:lang w:eastAsia="en-US"/>
              </w:rPr>
              <w:t xml:space="preserve"> – Лютое</w:t>
            </w:r>
          </w:p>
        </w:tc>
        <w:tc>
          <w:tcPr>
            <w:tcW w:w="878" w:type="dxa"/>
            <w:shd w:val="clear" w:color="auto" w:fill="auto"/>
            <w:noWrap/>
            <w:vAlign w:val="center"/>
          </w:tcPr>
          <w:p w:rsidR="004D5912" w:rsidRPr="008C6FB3" w:rsidRDefault="004D5912" w:rsidP="004D5912">
            <w:pPr>
              <w:tabs>
                <w:tab w:val="left" w:pos="709"/>
              </w:tabs>
              <w:ind w:firstLine="0"/>
              <w:jc w:val="center"/>
              <w:rPr>
                <w:rFonts w:cs="Times New Roman"/>
                <w:sz w:val="20"/>
                <w:szCs w:val="20"/>
                <w:lang w:eastAsia="en-US"/>
              </w:rPr>
            </w:pPr>
            <w:r w:rsidRPr="008C6FB3">
              <w:rPr>
                <w:rFonts w:cs="Times New Roman"/>
                <w:sz w:val="20"/>
                <w:szCs w:val="20"/>
                <w:lang w:eastAsia="en-US"/>
              </w:rPr>
              <w:t>протяженность, км</w:t>
            </w:r>
          </w:p>
        </w:tc>
        <w:tc>
          <w:tcPr>
            <w:tcW w:w="631" w:type="dxa"/>
            <w:shd w:val="clear" w:color="auto" w:fill="auto"/>
            <w:noWrap/>
            <w:vAlign w:val="center"/>
          </w:tcPr>
          <w:p w:rsidR="004D5912" w:rsidRPr="008C6FB3" w:rsidRDefault="005476C5" w:rsidP="004D5912">
            <w:pPr>
              <w:tabs>
                <w:tab w:val="left" w:pos="709"/>
              </w:tabs>
              <w:ind w:firstLine="0"/>
              <w:jc w:val="center"/>
              <w:rPr>
                <w:rFonts w:cs="Times New Roman"/>
                <w:sz w:val="20"/>
                <w:szCs w:val="20"/>
                <w:lang w:eastAsia="en-US"/>
              </w:rPr>
            </w:pPr>
            <w:r w:rsidRPr="008C6FB3">
              <w:rPr>
                <w:rFonts w:cs="Times New Roman"/>
                <w:sz w:val="20"/>
                <w:szCs w:val="20"/>
                <w:lang w:eastAsia="en-US"/>
              </w:rPr>
              <w:t>11</w:t>
            </w:r>
            <w:r w:rsidR="004D5912" w:rsidRPr="008C6FB3">
              <w:rPr>
                <w:rFonts w:cs="Times New Roman"/>
                <w:sz w:val="20"/>
                <w:szCs w:val="20"/>
                <w:lang w:eastAsia="en-US"/>
              </w:rPr>
              <w:t>,</w:t>
            </w:r>
            <w:r w:rsidRPr="008C6FB3">
              <w:rPr>
                <w:rFonts w:cs="Times New Roman"/>
                <w:sz w:val="20"/>
                <w:szCs w:val="20"/>
                <w:lang w:eastAsia="en-US"/>
              </w:rPr>
              <w:t>5</w:t>
            </w:r>
          </w:p>
        </w:tc>
        <w:tc>
          <w:tcPr>
            <w:tcW w:w="1497" w:type="dxa"/>
            <w:shd w:val="clear" w:color="auto" w:fill="auto"/>
            <w:vAlign w:val="center"/>
          </w:tcPr>
          <w:p w:rsidR="004D5912" w:rsidRPr="008C6FB3" w:rsidRDefault="004D5912" w:rsidP="004D5912">
            <w:pPr>
              <w:tabs>
                <w:tab w:val="left" w:pos="709"/>
              </w:tabs>
              <w:ind w:firstLine="0"/>
              <w:rPr>
                <w:rFonts w:cs="Times New Roman"/>
                <w:sz w:val="20"/>
                <w:szCs w:val="20"/>
                <w:lang w:eastAsia="en-US"/>
              </w:rPr>
            </w:pPr>
            <w:r w:rsidRPr="008C6FB3">
              <w:rPr>
                <w:rFonts w:cs="Times New Roman"/>
                <w:sz w:val="20"/>
                <w:szCs w:val="20"/>
                <w:lang w:eastAsia="en-US"/>
              </w:rPr>
              <w:t xml:space="preserve">Орловская область, </w:t>
            </w:r>
            <w:proofErr w:type="spellStart"/>
            <w:r w:rsidRPr="008C6FB3">
              <w:rPr>
                <w:rFonts w:cs="Times New Roman"/>
                <w:sz w:val="20"/>
                <w:szCs w:val="20"/>
                <w:lang w:eastAsia="en-US"/>
              </w:rPr>
              <w:t>Ливенский</w:t>
            </w:r>
            <w:proofErr w:type="spellEnd"/>
            <w:r w:rsidRPr="008C6FB3">
              <w:rPr>
                <w:rFonts w:cs="Times New Roman"/>
                <w:sz w:val="20"/>
                <w:szCs w:val="20"/>
                <w:lang w:eastAsia="en-US"/>
              </w:rPr>
              <w:t xml:space="preserve"> район</w:t>
            </w:r>
          </w:p>
        </w:tc>
        <w:tc>
          <w:tcPr>
            <w:tcW w:w="1002" w:type="dxa"/>
            <w:shd w:val="clear" w:color="auto" w:fill="auto"/>
            <w:vAlign w:val="center"/>
          </w:tcPr>
          <w:p w:rsidR="004D5912" w:rsidRPr="008C6FB3" w:rsidRDefault="004D5912" w:rsidP="004D5912">
            <w:pPr>
              <w:tabs>
                <w:tab w:val="left" w:pos="709"/>
              </w:tabs>
              <w:ind w:firstLine="0"/>
              <w:rPr>
                <w:rFonts w:cs="Times New Roman"/>
                <w:sz w:val="20"/>
                <w:szCs w:val="20"/>
                <w:lang w:eastAsia="en-US"/>
              </w:rPr>
            </w:pPr>
            <w:r w:rsidRPr="008C6FB3">
              <w:rPr>
                <w:rFonts w:cs="Times New Roman"/>
                <w:sz w:val="20"/>
                <w:szCs w:val="20"/>
                <w:lang w:eastAsia="en-US"/>
              </w:rPr>
              <w:t>Расчетный срок</w:t>
            </w:r>
          </w:p>
        </w:tc>
        <w:tc>
          <w:tcPr>
            <w:tcW w:w="1373" w:type="dxa"/>
            <w:shd w:val="clear" w:color="auto" w:fill="auto"/>
            <w:noWrap/>
            <w:vAlign w:val="center"/>
          </w:tcPr>
          <w:p w:rsidR="004D5912" w:rsidRPr="008C6FB3" w:rsidRDefault="004D5912" w:rsidP="004D5912">
            <w:pPr>
              <w:tabs>
                <w:tab w:val="left" w:pos="709"/>
              </w:tabs>
              <w:ind w:firstLine="0"/>
              <w:rPr>
                <w:rFonts w:cs="Times New Roman"/>
                <w:sz w:val="20"/>
                <w:szCs w:val="20"/>
                <w:lang w:eastAsia="en-US"/>
              </w:rPr>
            </w:pPr>
            <w:r w:rsidRPr="008C6FB3">
              <w:rPr>
                <w:rFonts w:cs="Times New Roman"/>
                <w:sz w:val="20"/>
                <w:szCs w:val="20"/>
                <w:lang w:eastAsia="en-US"/>
              </w:rPr>
              <w:t xml:space="preserve">Санитарный </w:t>
            </w:r>
            <w:proofErr w:type="spellStart"/>
            <w:r w:rsidRPr="008C6FB3">
              <w:rPr>
                <w:rFonts w:cs="Times New Roman"/>
                <w:sz w:val="20"/>
                <w:szCs w:val="20"/>
                <w:lang w:eastAsia="en-US"/>
              </w:rPr>
              <w:t>разры</w:t>
            </w:r>
            <w:proofErr w:type="spellEnd"/>
            <w:r w:rsidRPr="008C6FB3">
              <w:rPr>
                <w:rFonts w:cs="Times New Roman"/>
                <w:sz w:val="20"/>
                <w:szCs w:val="20"/>
                <w:lang w:eastAsia="en-US"/>
              </w:rPr>
              <w:t xml:space="preserve"> 50 м</w:t>
            </w:r>
          </w:p>
        </w:tc>
      </w:tr>
    </w:tbl>
    <w:p w:rsidR="007F56E1" w:rsidRPr="008C6FB3" w:rsidRDefault="007F56E1" w:rsidP="006476A1">
      <w:pPr>
        <w:tabs>
          <w:tab w:val="left" w:pos="709"/>
        </w:tabs>
        <w:rPr>
          <w:lang w:eastAsia="en-US"/>
        </w:rPr>
      </w:pPr>
    </w:p>
    <w:p w:rsidR="00D33E0D" w:rsidRPr="008C6FB3" w:rsidRDefault="00D33E0D" w:rsidP="006476A1">
      <w:pPr>
        <w:tabs>
          <w:tab w:val="left" w:pos="709"/>
        </w:tabs>
        <w:rPr>
          <w:lang w:eastAsia="en-US"/>
        </w:rPr>
      </w:pPr>
      <w:r w:rsidRPr="008C6FB3">
        <w:rPr>
          <w:lang w:eastAsia="en-US"/>
        </w:rPr>
        <w:t>По состоянию на 2024 год данное мероприятие является не актуальным.</w:t>
      </w:r>
    </w:p>
    <w:p w:rsidR="00A42E64" w:rsidRPr="008C6FB3" w:rsidRDefault="00A42E64" w:rsidP="00D67600">
      <w:pPr>
        <w:tabs>
          <w:tab w:val="left" w:pos="709"/>
        </w:tabs>
        <w:rPr>
          <w:rFonts w:eastAsia="Calibri"/>
          <w:szCs w:val="26"/>
          <w:lang w:eastAsia="en-US"/>
        </w:rPr>
        <w:sectPr w:rsidR="00A42E64" w:rsidRPr="008C6FB3" w:rsidSect="00F67587">
          <w:headerReference w:type="default" r:id="rId24"/>
          <w:footerReference w:type="even" r:id="rId25"/>
          <w:pgSz w:w="11906" w:h="16838" w:code="9"/>
          <w:pgMar w:top="1134" w:right="1134" w:bottom="851" w:left="1134" w:header="567" w:footer="567" w:gutter="0"/>
          <w:cols w:space="720"/>
          <w:titlePg/>
          <w:docGrid w:linePitch="354"/>
        </w:sectPr>
      </w:pPr>
    </w:p>
    <w:p w:rsidR="001564C5" w:rsidRPr="008C6FB3" w:rsidRDefault="001564C5" w:rsidP="006476A1">
      <w:pPr>
        <w:pStyle w:val="13"/>
        <w:ind w:firstLine="0"/>
      </w:pPr>
      <w:bookmarkStart w:id="65" w:name="_Toc90991364"/>
      <w:bookmarkStart w:id="66" w:name="_Toc101874835"/>
      <w:bookmarkStart w:id="67" w:name="_Toc132709391"/>
      <w:r w:rsidRPr="008C6FB3">
        <w:lastRenderedPageBreak/>
        <w:t xml:space="preserve">5. </w:t>
      </w:r>
      <w:bookmarkEnd w:id="65"/>
      <w:bookmarkEnd w:id="66"/>
      <w:r w:rsidR="003E78D7" w:rsidRPr="008C6FB3">
        <w:t xml:space="preserve">УТВЕРЖДЕННЫЕ ДОКУМЕНТОМ ТЕРРИТОРИАЛЬНОГО ПЛАНИРОВАНИЯ МУНИЦИПАЛЬНОГО РАЙОНА СВЕДЕНИЯ О ВИДАХ, НАЗНАЧЕНИИ И НАИМЕНОВАНИЯХ </w:t>
      </w:r>
      <w:bookmarkStart w:id="68" w:name="_Hlk72828731"/>
      <w:r w:rsidR="003E78D7" w:rsidRPr="008C6FB3">
        <w:t xml:space="preserve">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w:t>
      </w:r>
      <w:bookmarkEnd w:id="68"/>
      <w:r w:rsidR="003E78D7" w:rsidRPr="008C6FB3">
        <w:t>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67"/>
    </w:p>
    <w:p w:rsidR="001564C5" w:rsidRPr="008C6FB3" w:rsidRDefault="001564C5" w:rsidP="00B93782">
      <w:pPr>
        <w:tabs>
          <w:tab w:val="left" w:pos="709"/>
        </w:tabs>
      </w:pPr>
      <w:bookmarkStart w:id="69" w:name="_Hlk88749780"/>
    </w:p>
    <w:p w:rsidR="001156D0" w:rsidRPr="008C6FB3" w:rsidRDefault="00C651B3" w:rsidP="00C651B3">
      <w:pPr>
        <w:tabs>
          <w:tab w:val="left" w:pos="709"/>
        </w:tabs>
      </w:pPr>
      <w:r w:rsidRPr="008C6FB3">
        <w:t xml:space="preserve">В </w:t>
      </w:r>
      <w:proofErr w:type="spellStart"/>
      <w:r w:rsidRPr="008C6FB3">
        <w:t>соответсвии</w:t>
      </w:r>
      <w:proofErr w:type="spellEnd"/>
      <w:r w:rsidRPr="008C6FB3">
        <w:t xml:space="preserve"> со </w:t>
      </w:r>
      <w:r w:rsidR="00D82E89" w:rsidRPr="008C6FB3">
        <w:rPr>
          <w:rFonts w:eastAsia="Arial Unicode MS"/>
          <w:szCs w:val="26"/>
        </w:rPr>
        <w:t>Схем</w:t>
      </w:r>
      <w:r w:rsidRPr="008C6FB3">
        <w:rPr>
          <w:rFonts w:eastAsia="Arial Unicode MS"/>
          <w:szCs w:val="26"/>
        </w:rPr>
        <w:t>ой</w:t>
      </w:r>
      <w:r w:rsidR="00D82E89" w:rsidRPr="008C6FB3">
        <w:rPr>
          <w:rFonts w:eastAsia="Arial Unicode MS"/>
          <w:szCs w:val="26"/>
        </w:rPr>
        <w:t xml:space="preserve"> территориального планирования </w:t>
      </w:r>
      <w:proofErr w:type="spellStart"/>
      <w:r w:rsidR="005734BA" w:rsidRPr="008C6FB3">
        <w:rPr>
          <w:rFonts w:eastAsia="Arial Unicode MS"/>
          <w:szCs w:val="26"/>
        </w:rPr>
        <w:t>Ливенского</w:t>
      </w:r>
      <w:proofErr w:type="spellEnd"/>
      <w:r w:rsidR="00D82E89" w:rsidRPr="008C6FB3">
        <w:rPr>
          <w:rFonts w:eastAsia="Arial Unicode MS"/>
          <w:szCs w:val="26"/>
        </w:rPr>
        <w:t xml:space="preserve"> района Орловской области, утвержденная </w:t>
      </w:r>
      <w:r w:rsidR="006E1A02" w:rsidRPr="008C6FB3">
        <w:rPr>
          <w:rFonts w:eastAsia="Arial Unicode MS"/>
          <w:szCs w:val="26"/>
        </w:rPr>
        <w:t>постановлением</w:t>
      </w:r>
      <w:r w:rsidR="00D82E89" w:rsidRPr="008C6FB3">
        <w:rPr>
          <w:rFonts w:eastAsia="Arial Unicode MS"/>
          <w:szCs w:val="26"/>
        </w:rPr>
        <w:t xml:space="preserve"> </w:t>
      </w:r>
      <w:proofErr w:type="spellStart"/>
      <w:r w:rsidR="006E1A02" w:rsidRPr="008C6FB3">
        <w:rPr>
          <w:rFonts w:eastAsia="Arial Unicode MS"/>
          <w:szCs w:val="26"/>
        </w:rPr>
        <w:t>Ливенского</w:t>
      </w:r>
      <w:proofErr w:type="spellEnd"/>
      <w:r w:rsidR="00D82E89" w:rsidRPr="008C6FB3">
        <w:rPr>
          <w:rFonts w:eastAsia="Arial Unicode MS"/>
          <w:szCs w:val="26"/>
        </w:rPr>
        <w:t xml:space="preserve"> районного Совета народных депутатов от </w:t>
      </w:r>
      <w:r w:rsidR="006E1A02" w:rsidRPr="008C6FB3">
        <w:rPr>
          <w:rFonts w:eastAsia="Arial Unicode MS"/>
          <w:szCs w:val="26"/>
        </w:rPr>
        <w:t>21</w:t>
      </w:r>
      <w:r w:rsidR="00D82E89" w:rsidRPr="008C6FB3">
        <w:rPr>
          <w:rFonts w:eastAsia="Arial Unicode MS"/>
          <w:szCs w:val="26"/>
        </w:rPr>
        <w:t xml:space="preserve"> </w:t>
      </w:r>
      <w:r w:rsidR="006E1A02" w:rsidRPr="008C6FB3">
        <w:rPr>
          <w:rFonts w:eastAsia="Arial Unicode MS"/>
          <w:szCs w:val="26"/>
        </w:rPr>
        <w:t>декабря</w:t>
      </w:r>
      <w:r w:rsidR="00D82E89" w:rsidRPr="008C6FB3">
        <w:rPr>
          <w:rFonts w:eastAsia="Arial Unicode MS"/>
          <w:szCs w:val="26"/>
        </w:rPr>
        <w:t xml:space="preserve"> 201</w:t>
      </w:r>
      <w:r w:rsidR="006E1A02" w:rsidRPr="008C6FB3">
        <w:rPr>
          <w:rFonts w:eastAsia="Arial Unicode MS"/>
          <w:szCs w:val="26"/>
        </w:rPr>
        <w:t>0</w:t>
      </w:r>
      <w:r w:rsidR="00D82E89" w:rsidRPr="008C6FB3">
        <w:rPr>
          <w:rFonts w:eastAsia="Arial Unicode MS"/>
          <w:szCs w:val="26"/>
        </w:rPr>
        <w:t xml:space="preserve"> года № </w:t>
      </w:r>
      <w:r w:rsidR="006E1A02" w:rsidRPr="008C6FB3">
        <w:rPr>
          <w:rFonts w:eastAsia="Arial Unicode MS"/>
          <w:szCs w:val="26"/>
        </w:rPr>
        <w:t>38/439-РС</w:t>
      </w:r>
      <w:r w:rsidR="00D82E89" w:rsidRPr="008C6FB3">
        <w:rPr>
          <w:rFonts w:eastAsia="Arial Unicode MS"/>
          <w:szCs w:val="26"/>
        </w:rPr>
        <w:t xml:space="preserve"> (в редакции изменений)</w:t>
      </w:r>
      <w:r w:rsidR="001156D0" w:rsidRPr="008C6FB3">
        <w:t xml:space="preserve"> (далее – Схема территориального планирования </w:t>
      </w:r>
      <w:proofErr w:type="spellStart"/>
      <w:r w:rsidR="006E1A02" w:rsidRPr="008C6FB3">
        <w:t>Ливенского</w:t>
      </w:r>
      <w:proofErr w:type="spellEnd"/>
      <w:r w:rsidR="001156D0" w:rsidRPr="008C6FB3">
        <w:t xml:space="preserve"> района), на расчетный срок </w:t>
      </w:r>
      <w:r w:rsidRPr="008C6FB3">
        <w:t>на территории поселения планируются сл</w:t>
      </w:r>
      <w:r w:rsidR="00C3790A" w:rsidRPr="008C6FB3">
        <w:t>е</w:t>
      </w:r>
      <w:r w:rsidRPr="008C6FB3">
        <w:t xml:space="preserve">дующие объекты местного значения (таблица </w:t>
      </w:r>
      <w:r w:rsidR="00C3790A" w:rsidRPr="008C6FB3">
        <w:t>3</w:t>
      </w:r>
      <w:r w:rsidR="007F56E1" w:rsidRPr="008C6FB3">
        <w:t>7</w:t>
      </w:r>
      <w:r w:rsidRPr="008C6FB3">
        <w:t>).</w:t>
      </w:r>
    </w:p>
    <w:p w:rsidR="00C651B3" w:rsidRPr="008C6FB3" w:rsidRDefault="00C651B3" w:rsidP="00C651B3">
      <w:pPr>
        <w:tabs>
          <w:tab w:val="left" w:pos="709"/>
        </w:tabs>
        <w:jc w:val="right"/>
      </w:pPr>
      <w:r w:rsidRPr="008C6FB3">
        <w:t xml:space="preserve">Таблица </w:t>
      </w:r>
      <w:r w:rsidR="00C3790A" w:rsidRPr="008C6FB3">
        <w:t>3</w:t>
      </w:r>
      <w:r w:rsidR="007F56E1" w:rsidRPr="008C6FB3">
        <w:t>7</w:t>
      </w:r>
    </w:p>
    <w:p w:rsidR="008B0B75" w:rsidRPr="008C6FB3" w:rsidRDefault="008B0B75" w:rsidP="00362B22">
      <w:pPr>
        <w:widowControl w:val="0"/>
        <w:suppressAutoHyphens w:val="0"/>
        <w:ind w:firstLine="0"/>
        <w:contextualSpacing w:val="0"/>
        <w:jc w:val="center"/>
        <w:rPr>
          <w:rFonts w:eastAsia="Times New Roman" w:cs="Times New Roman"/>
          <w:kern w:val="0"/>
          <w:sz w:val="20"/>
          <w:szCs w:val="20"/>
          <w:lang w:eastAsia="ru-RU" w:bidi="ar-SA"/>
        </w:rPr>
        <w:sectPr w:rsidR="008B0B75" w:rsidRPr="008C6FB3" w:rsidSect="002D5CA9">
          <w:pgSz w:w="11906" w:h="16838" w:code="9"/>
          <w:pgMar w:top="1134" w:right="1134" w:bottom="1134" w:left="1134" w:header="567" w:footer="567" w:gutter="0"/>
          <w:cols w:space="720"/>
          <w:docGrid w:linePitch="360"/>
        </w:sectPr>
      </w:pPr>
    </w:p>
    <w:tbl>
      <w:tblPr>
        <w:tblStyle w:val="212"/>
        <w:tblW w:w="5000" w:type="pct"/>
        <w:jc w:val="center"/>
        <w:tblLayout w:type="fixed"/>
        <w:tblCellMar>
          <w:top w:w="11" w:type="dxa"/>
          <w:left w:w="40" w:type="dxa"/>
          <w:bottom w:w="11" w:type="dxa"/>
          <w:right w:w="40" w:type="dxa"/>
        </w:tblCellMar>
        <w:tblLook w:val="0600" w:firstRow="0" w:lastRow="0" w:firstColumn="0" w:lastColumn="0" w:noHBand="1" w:noVBand="1"/>
      </w:tblPr>
      <w:tblGrid>
        <w:gridCol w:w="795"/>
        <w:gridCol w:w="1228"/>
        <w:gridCol w:w="1212"/>
        <w:gridCol w:w="1128"/>
        <w:gridCol w:w="960"/>
        <w:gridCol w:w="710"/>
        <w:gridCol w:w="1363"/>
        <w:gridCol w:w="726"/>
        <w:gridCol w:w="1506"/>
      </w:tblGrid>
      <w:tr w:rsidR="008C6FB3" w:rsidRPr="008C6FB3" w:rsidTr="007F56E1">
        <w:trPr>
          <w:tblHeader/>
          <w:jc w:val="center"/>
        </w:trPr>
        <w:tc>
          <w:tcPr>
            <w:tcW w:w="795" w:type="dxa"/>
            <w:vMerge w:val="restart"/>
            <w:shd w:val="clear" w:color="auto" w:fill="DEEAF6" w:themeFill="accent1" w:themeFillTint="33"/>
            <w:noWrap/>
            <w:vAlign w:val="center"/>
          </w:tcPr>
          <w:p w:rsidR="00362B22" w:rsidRPr="008C6FB3"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br w:type="page"/>
              <w:t>№ объекта ПТП</w:t>
            </w:r>
          </w:p>
        </w:tc>
        <w:tc>
          <w:tcPr>
            <w:tcW w:w="1228" w:type="dxa"/>
            <w:vMerge w:val="restart"/>
            <w:shd w:val="clear" w:color="auto" w:fill="DEEAF6" w:themeFill="accent1" w:themeFillTint="33"/>
            <w:noWrap/>
            <w:vAlign w:val="center"/>
          </w:tcPr>
          <w:p w:rsidR="00362B22" w:rsidRPr="008C6FB3"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Вид объекта</w:t>
            </w:r>
          </w:p>
        </w:tc>
        <w:tc>
          <w:tcPr>
            <w:tcW w:w="1212" w:type="dxa"/>
            <w:vMerge w:val="restart"/>
            <w:shd w:val="clear" w:color="auto" w:fill="DEEAF6" w:themeFill="accent1" w:themeFillTint="33"/>
            <w:noWrap/>
            <w:vAlign w:val="center"/>
          </w:tcPr>
          <w:p w:rsidR="00362B22" w:rsidRPr="008C6FB3"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Назначение объекта</w:t>
            </w:r>
          </w:p>
        </w:tc>
        <w:tc>
          <w:tcPr>
            <w:tcW w:w="1128" w:type="dxa"/>
            <w:vMerge w:val="restart"/>
            <w:shd w:val="clear" w:color="auto" w:fill="DEEAF6" w:themeFill="accent1" w:themeFillTint="33"/>
            <w:noWrap/>
            <w:vAlign w:val="center"/>
          </w:tcPr>
          <w:p w:rsidR="00362B22" w:rsidRPr="008C6FB3"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Наименование объекта</w:t>
            </w:r>
          </w:p>
        </w:tc>
        <w:tc>
          <w:tcPr>
            <w:tcW w:w="1670" w:type="dxa"/>
            <w:gridSpan w:val="2"/>
            <w:shd w:val="clear" w:color="auto" w:fill="DEEAF6" w:themeFill="accent1" w:themeFillTint="33"/>
            <w:noWrap/>
            <w:vAlign w:val="center"/>
          </w:tcPr>
          <w:p w:rsidR="00362B22" w:rsidRPr="008C6FB3"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Основные характеристики объекта</w:t>
            </w:r>
          </w:p>
        </w:tc>
        <w:tc>
          <w:tcPr>
            <w:tcW w:w="1363" w:type="dxa"/>
            <w:vMerge w:val="restart"/>
            <w:shd w:val="clear" w:color="auto" w:fill="DEEAF6" w:themeFill="accent1" w:themeFillTint="33"/>
            <w:noWrap/>
            <w:vAlign w:val="center"/>
          </w:tcPr>
          <w:p w:rsidR="00362B22" w:rsidRPr="008C6FB3"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Местоположение/</w:t>
            </w:r>
            <w:r w:rsidRPr="008C6FB3">
              <w:rPr>
                <w:rFonts w:eastAsia="Times New Roman" w:cs="Times New Roman"/>
                <w:kern w:val="0"/>
                <w:sz w:val="20"/>
                <w:szCs w:val="20"/>
                <w:lang w:eastAsia="ru-RU" w:bidi="ar-SA"/>
              </w:rPr>
              <w:br/>
              <w:t>адресное описание</w:t>
            </w:r>
          </w:p>
        </w:tc>
        <w:tc>
          <w:tcPr>
            <w:tcW w:w="726" w:type="dxa"/>
            <w:vMerge w:val="restart"/>
            <w:shd w:val="clear" w:color="auto" w:fill="DEEAF6" w:themeFill="accent1" w:themeFillTint="33"/>
            <w:vAlign w:val="center"/>
          </w:tcPr>
          <w:p w:rsidR="00362B22" w:rsidRPr="008C6FB3"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Период реализации</w:t>
            </w:r>
          </w:p>
        </w:tc>
        <w:tc>
          <w:tcPr>
            <w:tcW w:w="1506" w:type="dxa"/>
            <w:vMerge w:val="restart"/>
            <w:shd w:val="clear" w:color="auto" w:fill="DEEAF6" w:themeFill="accent1" w:themeFillTint="33"/>
            <w:noWrap/>
            <w:vAlign w:val="center"/>
          </w:tcPr>
          <w:p w:rsidR="00362B22" w:rsidRPr="008C6FB3" w:rsidRDefault="00362B22" w:rsidP="008B0B75">
            <w:pPr>
              <w:widowControl w:val="0"/>
              <w:suppressAutoHyphens w:val="0"/>
              <w:ind w:firstLine="0"/>
              <w:contextualSpacing w:val="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Характеристика зоны с особыми условиями использования территории</w:t>
            </w:r>
            <w:r w:rsidR="008B0B75" w:rsidRPr="008C6FB3">
              <w:rPr>
                <w:rStyle w:val="affb"/>
                <w:rFonts w:eastAsia="Times New Roman"/>
                <w:kern w:val="0"/>
                <w:sz w:val="20"/>
                <w:szCs w:val="20"/>
                <w:lang w:eastAsia="ru-RU" w:bidi="ar-SA"/>
              </w:rPr>
              <w:footnoteReference w:id="2"/>
            </w:r>
          </w:p>
        </w:tc>
      </w:tr>
      <w:tr w:rsidR="008C6FB3" w:rsidRPr="008C6FB3" w:rsidTr="007F56E1">
        <w:trPr>
          <w:tblHeader/>
          <w:jc w:val="center"/>
        </w:trPr>
        <w:tc>
          <w:tcPr>
            <w:tcW w:w="795" w:type="dxa"/>
            <w:vMerge/>
            <w:shd w:val="clear" w:color="auto" w:fill="DEEAF6" w:themeFill="accent1" w:themeFillTint="33"/>
            <w:noWrap/>
            <w:vAlign w:val="center"/>
          </w:tcPr>
          <w:p w:rsidR="00362B22" w:rsidRPr="008C6FB3"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p>
        </w:tc>
        <w:tc>
          <w:tcPr>
            <w:tcW w:w="1228" w:type="dxa"/>
            <w:vMerge/>
            <w:shd w:val="clear" w:color="auto" w:fill="DEEAF6" w:themeFill="accent1" w:themeFillTint="33"/>
            <w:noWrap/>
            <w:vAlign w:val="center"/>
          </w:tcPr>
          <w:p w:rsidR="00362B22" w:rsidRPr="008C6FB3"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p>
        </w:tc>
        <w:tc>
          <w:tcPr>
            <w:tcW w:w="1212" w:type="dxa"/>
            <w:vMerge/>
            <w:shd w:val="clear" w:color="auto" w:fill="DEEAF6" w:themeFill="accent1" w:themeFillTint="33"/>
            <w:noWrap/>
            <w:vAlign w:val="center"/>
          </w:tcPr>
          <w:p w:rsidR="00362B22" w:rsidRPr="008C6FB3"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p>
        </w:tc>
        <w:tc>
          <w:tcPr>
            <w:tcW w:w="1128" w:type="dxa"/>
            <w:vMerge/>
            <w:shd w:val="clear" w:color="auto" w:fill="DEEAF6" w:themeFill="accent1" w:themeFillTint="33"/>
            <w:noWrap/>
            <w:vAlign w:val="center"/>
          </w:tcPr>
          <w:p w:rsidR="00362B22" w:rsidRPr="008C6FB3"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p>
        </w:tc>
        <w:tc>
          <w:tcPr>
            <w:tcW w:w="960" w:type="dxa"/>
            <w:shd w:val="clear" w:color="auto" w:fill="DEEAF6" w:themeFill="accent1" w:themeFillTint="33"/>
            <w:noWrap/>
            <w:vAlign w:val="center"/>
          </w:tcPr>
          <w:p w:rsidR="00362B22" w:rsidRPr="008C6FB3"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единица измерения</w:t>
            </w:r>
          </w:p>
        </w:tc>
        <w:tc>
          <w:tcPr>
            <w:tcW w:w="710" w:type="dxa"/>
            <w:shd w:val="clear" w:color="auto" w:fill="DEEAF6" w:themeFill="accent1" w:themeFillTint="33"/>
            <w:noWrap/>
            <w:vAlign w:val="center"/>
          </w:tcPr>
          <w:p w:rsidR="00362B22" w:rsidRPr="008C6FB3"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proofErr w:type="spellStart"/>
            <w:r w:rsidRPr="008C6FB3">
              <w:rPr>
                <w:rFonts w:eastAsia="Times New Roman" w:cs="Times New Roman"/>
                <w:kern w:val="0"/>
                <w:sz w:val="20"/>
                <w:szCs w:val="20"/>
                <w:lang w:eastAsia="ru-RU" w:bidi="ar-SA"/>
              </w:rPr>
              <w:t>колич</w:t>
            </w:r>
            <w:proofErr w:type="spellEnd"/>
            <w:r w:rsidRPr="008C6FB3">
              <w:rPr>
                <w:rFonts w:eastAsia="Times New Roman" w:cs="Times New Roman"/>
                <w:kern w:val="0"/>
                <w:sz w:val="20"/>
                <w:szCs w:val="20"/>
                <w:lang w:eastAsia="ru-RU" w:bidi="ar-SA"/>
              </w:rPr>
              <w:t>. показатель</w:t>
            </w:r>
          </w:p>
        </w:tc>
        <w:tc>
          <w:tcPr>
            <w:tcW w:w="1363" w:type="dxa"/>
            <w:vMerge/>
            <w:shd w:val="clear" w:color="auto" w:fill="DEEAF6" w:themeFill="accent1" w:themeFillTint="33"/>
            <w:noWrap/>
            <w:vAlign w:val="center"/>
          </w:tcPr>
          <w:p w:rsidR="00362B22" w:rsidRPr="008C6FB3"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p>
        </w:tc>
        <w:tc>
          <w:tcPr>
            <w:tcW w:w="726" w:type="dxa"/>
            <w:vMerge/>
            <w:shd w:val="clear" w:color="auto" w:fill="DEEAF6" w:themeFill="accent1" w:themeFillTint="33"/>
            <w:vAlign w:val="center"/>
          </w:tcPr>
          <w:p w:rsidR="00362B22" w:rsidRPr="008C6FB3"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p>
        </w:tc>
        <w:tc>
          <w:tcPr>
            <w:tcW w:w="1506" w:type="dxa"/>
            <w:vMerge/>
            <w:shd w:val="clear" w:color="auto" w:fill="DEEAF6" w:themeFill="accent1" w:themeFillTint="33"/>
            <w:noWrap/>
            <w:vAlign w:val="center"/>
          </w:tcPr>
          <w:p w:rsidR="00362B22" w:rsidRPr="008C6FB3" w:rsidRDefault="00362B22" w:rsidP="00362B22">
            <w:pPr>
              <w:widowControl w:val="0"/>
              <w:suppressAutoHyphens w:val="0"/>
              <w:ind w:firstLine="0"/>
              <w:contextualSpacing w:val="0"/>
              <w:jc w:val="center"/>
              <w:rPr>
                <w:rFonts w:eastAsia="Times New Roman" w:cs="Times New Roman"/>
                <w:kern w:val="0"/>
                <w:sz w:val="20"/>
                <w:szCs w:val="20"/>
                <w:lang w:eastAsia="ru-RU" w:bidi="ar-SA"/>
              </w:rPr>
            </w:pPr>
          </w:p>
        </w:tc>
      </w:tr>
      <w:tr w:rsidR="008C6FB3" w:rsidRPr="008C6FB3" w:rsidTr="007F56E1">
        <w:trPr>
          <w:jc w:val="center"/>
        </w:trPr>
        <w:tc>
          <w:tcPr>
            <w:tcW w:w="9628" w:type="dxa"/>
            <w:gridSpan w:val="9"/>
            <w:vAlign w:val="center"/>
          </w:tcPr>
          <w:p w:rsidR="00362B22" w:rsidRPr="008C6FB3" w:rsidRDefault="00362B22" w:rsidP="000207DD">
            <w:pPr>
              <w:suppressAutoHyphens w:val="0"/>
              <w:autoSpaceDN/>
              <w:ind w:firstLine="0"/>
              <w:contextualSpacing w:val="0"/>
              <w:jc w:val="center"/>
              <w:textAlignment w:val="auto"/>
              <w:rPr>
                <w:rFonts w:eastAsia="Times New Roman" w:cs="Times New Roman"/>
                <w:b/>
                <w:bCs/>
                <w:kern w:val="0"/>
                <w:sz w:val="20"/>
                <w:szCs w:val="20"/>
                <w:lang w:eastAsia="ru-RU" w:bidi="ar-SA"/>
              </w:rPr>
            </w:pPr>
            <w:bookmarkStart w:id="70" w:name="_Toc435622246"/>
            <w:bookmarkStart w:id="71" w:name="_Toc437528150"/>
            <w:r w:rsidRPr="008C6FB3">
              <w:rPr>
                <w:rFonts w:eastAsia="Times New Roman" w:cs="Times New Roman"/>
                <w:b/>
                <w:kern w:val="0"/>
                <w:sz w:val="20"/>
                <w:szCs w:val="20"/>
                <w:lang w:eastAsia="ru-RU" w:bidi="ar-SA"/>
              </w:rPr>
              <w:t xml:space="preserve">Объекты </w:t>
            </w:r>
            <w:bookmarkEnd w:id="70"/>
            <w:bookmarkEnd w:id="71"/>
            <w:r w:rsidR="008D1D45" w:rsidRPr="008C6FB3">
              <w:rPr>
                <w:rFonts w:eastAsia="Times New Roman" w:cs="Times New Roman"/>
                <w:b/>
                <w:bCs/>
                <w:kern w:val="0"/>
                <w:sz w:val="20"/>
                <w:szCs w:val="20"/>
                <w:lang w:eastAsia="ru-RU" w:bidi="ar-SA"/>
              </w:rPr>
              <w:t>социальной инфраструктуры</w:t>
            </w:r>
          </w:p>
        </w:tc>
      </w:tr>
      <w:tr w:rsidR="008C6FB3" w:rsidRPr="008C6FB3" w:rsidTr="007F56E1">
        <w:trPr>
          <w:jc w:val="center"/>
        </w:trPr>
        <w:tc>
          <w:tcPr>
            <w:tcW w:w="9628" w:type="dxa"/>
            <w:gridSpan w:val="9"/>
            <w:tcBorders>
              <w:bottom w:val="single" w:sz="4" w:space="0" w:color="auto"/>
            </w:tcBorders>
            <w:vAlign w:val="center"/>
          </w:tcPr>
          <w:p w:rsidR="009F0C83" w:rsidRPr="008C6FB3" w:rsidRDefault="00D67220" w:rsidP="009F0C83">
            <w:pPr>
              <w:suppressAutoHyphens w:val="0"/>
              <w:autoSpaceDN/>
              <w:ind w:firstLine="0"/>
              <w:contextualSpacing w:val="0"/>
              <w:textAlignment w:val="auto"/>
              <w:rPr>
                <w:rFonts w:eastAsia="Times New Roman" w:cs="Times New Roman"/>
                <w:i/>
                <w:iCs/>
                <w:kern w:val="0"/>
                <w:sz w:val="20"/>
                <w:szCs w:val="20"/>
                <w:lang w:eastAsia="ru-RU" w:bidi="ar-SA"/>
              </w:rPr>
            </w:pPr>
            <w:r w:rsidRPr="008C6FB3">
              <w:rPr>
                <w:rFonts w:eastAsia="Times New Roman" w:cs="Times New Roman"/>
                <w:i/>
                <w:kern w:val="0"/>
                <w:sz w:val="20"/>
                <w:szCs w:val="20"/>
                <w:lang w:eastAsia="ru-RU" w:bidi="ar-SA"/>
              </w:rPr>
              <w:t>49</w:t>
            </w:r>
            <w:r w:rsidR="009F0C83" w:rsidRPr="008C6FB3">
              <w:rPr>
                <w:rFonts w:eastAsia="Times New Roman" w:cs="Times New Roman"/>
                <w:i/>
                <w:kern w:val="0"/>
                <w:sz w:val="20"/>
                <w:szCs w:val="20"/>
                <w:lang w:eastAsia="ru-RU" w:bidi="ar-SA"/>
              </w:rPr>
              <w:t xml:space="preserve">. </w:t>
            </w:r>
            <w:r w:rsidRPr="008C6FB3">
              <w:rPr>
                <w:rFonts w:eastAsia="Times New Roman" w:cs="Times New Roman"/>
                <w:i/>
                <w:iCs/>
                <w:kern w:val="0"/>
                <w:sz w:val="20"/>
                <w:szCs w:val="20"/>
                <w:lang w:eastAsia="ru-RU" w:bidi="ar-SA"/>
              </w:rPr>
              <w:t>Объекты физической культуры и массового спорта</w:t>
            </w:r>
          </w:p>
        </w:tc>
      </w:tr>
      <w:tr w:rsidR="003D3E5C" w:rsidRPr="008C6FB3" w:rsidTr="007F56E1">
        <w:trPr>
          <w:jc w:val="center"/>
        </w:trPr>
        <w:tc>
          <w:tcPr>
            <w:tcW w:w="795" w:type="dxa"/>
            <w:tcBorders>
              <w:top w:val="single" w:sz="4" w:space="0" w:color="auto"/>
              <w:left w:val="single" w:sz="4" w:space="0" w:color="auto"/>
              <w:bottom w:val="single" w:sz="4" w:space="0" w:color="auto"/>
              <w:right w:val="single" w:sz="4" w:space="0" w:color="auto"/>
            </w:tcBorders>
            <w:vAlign w:val="center"/>
          </w:tcPr>
          <w:p w:rsidR="003D3E5C" w:rsidRPr="008C6FB3" w:rsidRDefault="003D3E5C" w:rsidP="003D3E5C">
            <w:pPr>
              <w:suppressAutoHyphens w:val="0"/>
              <w:autoSpaceDN/>
              <w:ind w:firstLine="0"/>
              <w:contextualSpacing w:val="0"/>
              <w:jc w:val="center"/>
              <w:textAlignment w:val="auto"/>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49.02.0</w:t>
            </w:r>
            <w:r w:rsidR="008F3F27" w:rsidRPr="008C6FB3">
              <w:rPr>
                <w:rFonts w:eastAsia="Times New Roman" w:cs="Times New Roman"/>
                <w:kern w:val="0"/>
                <w:sz w:val="20"/>
                <w:szCs w:val="20"/>
                <w:lang w:eastAsia="ru-RU" w:bidi="ar-SA"/>
              </w:rPr>
              <w:t>1</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D3E5C" w:rsidRPr="008C6FB3" w:rsidRDefault="003D3E5C" w:rsidP="003D3E5C">
            <w:pPr>
              <w:suppressAutoHyphens w:val="0"/>
              <w:autoSpaceDN/>
              <w:ind w:firstLine="0"/>
              <w:contextualSpacing w:val="0"/>
              <w:textAlignment w:val="auto"/>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Спортивное сооружение</w:t>
            </w:r>
          </w:p>
        </w:tc>
        <w:tc>
          <w:tcPr>
            <w:tcW w:w="12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D3E5C" w:rsidRPr="008C6FB3" w:rsidRDefault="003D3E5C" w:rsidP="003D3E5C">
            <w:pPr>
              <w:suppressAutoHyphens w:val="0"/>
              <w:autoSpaceDN/>
              <w:ind w:firstLine="0"/>
              <w:contextualSpacing w:val="0"/>
              <w:textAlignment w:val="auto"/>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Объект физической культуры и спорта</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D3E5C" w:rsidRPr="008C6FB3" w:rsidRDefault="00092AEF" w:rsidP="003D3E5C">
            <w:pPr>
              <w:suppressAutoHyphens w:val="0"/>
              <w:autoSpaceDN/>
              <w:ind w:firstLine="0"/>
              <w:contextualSpacing w:val="0"/>
              <w:textAlignment w:val="auto"/>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Физкультурно-оздоровительный комплекс</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D3E5C" w:rsidRPr="008C6FB3" w:rsidRDefault="003D3E5C" w:rsidP="003D3E5C">
            <w:pPr>
              <w:suppressAutoHyphens w:val="0"/>
              <w:autoSpaceDN/>
              <w:ind w:firstLine="0"/>
              <w:contextualSpacing w:val="0"/>
              <w:jc w:val="center"/>
              <w:textAlignment w:val="auto"/>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шт.</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D3E5C" w:rsidRPr="008C6FB3" w:rsidRDefault="003D3E5C" w:rsidP="003D3E5C">
            <w:pPr>
              <w:suppressAutoHyphens w:val="0"/>
              <w:autoSpaceDN/>
              <w:ind w:firstLine="0"/>
              <w:contextualSpacing w:val="0"/>
              <w:jc w:val="center"/>
              <w:textAlignment w:val="auto"/>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1</w:t>
            </w: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3D3E5C" w:rsidRPr="008C6FB3" w:rsidRDefault="003D3E5C" w:rsidP="003D3E5C">
            <w:pPr>
              <w:suppressAutoHyphens w:val="0"/>
              <w:autoSpaceDN/>
              <w:ind w:firstLine="0"/>
              <w:contextualSpacing w:val="0"/>
              <w:textAlignment w:val="auto"/>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 xml:space="preserve">Орловская область, </w:t>
            </w:r>
            <w:proofErr w:type="spellStart"/>
            <w:r w:rsidRPr="008C6FB3">
              <w:rPr>
                <w:rFonts w:eastAsia="Times New Roman" w:cs="Times New Roman"/>
                <w:kern w:val="0"/>
                <w:sz w:val="20"/>
                <w:szCs w:val="20"/>
                <w:lang w:eastAsia="ru-RU" w:bidi="ar-SA"/>
              </w:rPr>
              <w:t>Ливенский</w:t>
            </w:r>
            <w:proofErr w:type="spellEnd"/>
            <w:r w:rsidRPr="008C6FB3">
              <w:rPr>
                <w:rFonts w:eastAsia="Times New Roman" w:cs="Times New Roman"/>
                <w:kern w:val="0"/>
                <w:sz w:val="20"/>
                <w:szCs w:val="20"/>
                <w:lang w:eastAsia="ru-RU" w:bidi="ar-SA"/>
              </w:rPr>
              <w:t xml:space="preserve"> район, </w:t>
            </w:r>
            <w:proofErr w:type="spellStart"/>
            <w:r w:rsidR="00092AEF" w:rsidRPr="008C6FB3">
              <w:rPr>
                <w:rFonts w:eastAsia="Times New Roman" w:cs="Times New Roman"/>
                <w:kern w:val="0"/>
                <w:sz w:val="20"/>
                <w:szCs w:val="20"/>
                <w:lang w:eastAsia="ru-RU" w:bidi="ar-SA"/>
              </w:rPr>
              <w:t>Дутовское</w:t>
            </w:r>
            <w:proofErr w:type="spellEnd"/>
            <w:r w:rsidRPr="008C6FB3">
              <w:rPr>
                <w:rFonts w:eastAsia="Times New Roman" w:cs="Times New Roman"/>
                <w:kern w:val="0"/>
                <w:sz w:val="20"/>
                <w:szCs w:val="20"/>
                <w:lang w:eastAsia="ru-RU" w:bidi="ar-SA"/>
              </w:rPr>
              <w:t xml:space="preserve"> с/п, </w:t>
            </w:r>
            <w:r w:rsidR="00092AEF" w:rsidRPr="008C6FB3">
              <w:rPr>
                <w:rFonts w:eastAsia="Times New Roman" w:cs="Times New Roman"/>
                <w:kern w:val="0"/>
                <w:sz w:val="20"/>
                <w:szCs w:val="20"/>
                <w:lang w:eastAsia="ru-RU" w:bidi="ar-SA"/>
              </w:rPr>
              <w:t>д</w:t>
            </w:r>
            <w:r w:rsidRPr="008C6FB3">
              <w:rPr>
                <w:rFonts w:eastAsia="Times New Roman" w:cs="Times New Roman"/>
                <w:kern w:val="0"/>
                <w:sz w:val="20"/>
                <w:szCs w:val="20"/>
                <w:lang w:eastAsia="ru-RU" w:bidi="ar-SA"/>
              </w:rPr>
              <w:t xml:space="preserve">. </w:t>
            </w:r>
            <w:proofErr w:type="spellStart"/>
            <w:r w:rsidR="00092AEF" w:rsidRPr="008C6FB3">
              <w:rPr>
                <w:rFonts w:eastAsia="Times New Roman" w:cs="Times New Roman"/>
                <w:kern w:val="0"/>
                <w:sz w:val="20"/>
                <w:szCs w:val="20"/>
                <w:lang w:eastAsia="ru-RU" w:bidi="ar-SA"/>
              </w:rPr>
              <w:t>Семенихино</w:t>
            </w:r>
            <w:proofErr w:type="spellEnd"/>
          </w:p>
        </w:tc>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3D3E5C" w:rsidRPr="008C6FB3" w:rsidRDefault="003D3E5C" w:rsidP="003D3E5C">
            <w:pPr>
              <w:suppressAutoHyphens w:val="0"/>
              <w:autoSpaceDN/>
              <w:ind w:firstLine="0"/>
              <w:contextualSpacing w:val="0"/>
              <w:jc w:val="left"/>
              <w:textAlignment w:val="auto"/>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Расчетный срок</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D3E5C" w:rsidRPr="008C6FB3" w:rsidRDefault="003D3E5C" w:rsidP="003D3E5C">
            <w:pPr>
              <w:suppressAutoHyphens w:val="0"/>
              <w:autoSpaceDN/>
              <w:ind w:firstLine="0"/>
              <w:contextualSpacing w:val="0"/>
              <w:textAlignment w:val="auto"/>
              <w:rPr>
                <w:rFonts w:eastAsia="Times New Roman" w:cs="Times New Roman"/>
                <w:kern w:val="0"/>
                <w:sz w:val="20"/>
                <w:szCs w:val="20"/>
                <w:lang w:eastAsia="ru-RU" w:bidi="ar-SA"/>
              </w:rPr>
            </w:pPr>
            <w:r w:rsidRPr="008C6FB3">
              <w:rPr>
                <w:rFonts w:eastAsia="Times New Roman" w:cs="Times New Roman"/>
                <w:kern w:val="0"/>
                <w:sz w:val="20"/>
                <w:szCs w:val="20"/>
                <w:lang w:eastAsia="ru-RU" w:bidi="ar-SA"/>
              </w:rPr>
              <w:t>Не предусматривается</w:t>
            </w:r>
          </w:p>
        </w:tc>
      </w:tr>
    </w:tbl>
    <w:p w:rsidR="00EA75CA" w:rsidRPr="008C6FB3" w:rsidRDefault="00EA75CA" w:rsidP="00C651B3">
      <w:pPr>
        <w:tabs>
          <w:tab w:val="left" w:pos="709"/>
        </w:tabs>
      </w:pPr>
    </w:p>
    <w:p w:rsidR="0031320A" w:rsidRPr="008C6FB3" w:rsidRDefault="00B96CA1" w:rsidP="00C651B3">
      <w:pPr>
        <w:tabs>
          <w:tab w:val="left" w:pos="709"/>
        </w:tabs>
      </w:pPr>
      <w:r w:rsidRPr="008C6FB3">
        <w:t xml:space="preserve">По </w:t>
      </w:r>
      <w:r w:rsidR="00DF10C6" w:rsidRPr="008C6FB3">
        <w:t xml:space="preserve">состоянию на 2024 год мероприятие, указанное в таблице 37, </w:t>
      </w:r>
      <w:r w:rsidR="00654918" w:rsidRPr="008C6FB3">
        <w:t xml:space="preserve">является </w:t>
      </w:r>
      <w:r w:rsidR="00DF10C6" w:rsidRPr="008C6FB3">
        <w:t>не актуальн</w:t>
      </w:r>
      <w:r w:rsidR="00654918" w:rsidRPr="008C6FB3">
        <w:t>ым</w:t>
      </w:r>
      <w:r w:rsidR="00DF10C6" w:rsidRPr="008C6FB3">
        <w:t>.</w:t>
      </w:r>
    </w:p>
    <w:p w:rsidR="001564C5" w:rsidRPr="008C6FB3" w:rsidRDefault="001564C5" w:rsidP="002E6DC0">
      <w:pPr>
        <w:pStyle w:val="13"/>
      </w:pPr>
      <w:bookmarkStart w:id="72" w:name="_Toc90991365"/>
      <w:bookmarkStart w:id="73" w:name="_Toc101874836"/>
      <w:bookmarkStart w:id="74" w:name="_Toc132709392"/>
      <w:bookmarkEnd w:id="69"/>
      <w:r w:rsidRPr="008C6FB3">
        <w:lastRenderedPageBreak/>
        <w:t>6. ПЕРЕЧЕНЬ И ХАРАКТЕРИСТИКА ОСНОВНЫХ ФАКТОРОВ РИСКА ВОЗНИКНОВЕНИЯ ЧРЕЗВЫЧАЙНЫХ СИТУАЦИЙ ПРИРОДНОГО И ТЕХНОГЕННОГО ХАРАКТЕРА</w:t>
      </w:r>
      <w:bookmarkEnd w:id="72"/>
      <w:bookmarkEnd w:id="73"/>
      <w:bookmarkEnd w:id="74"/>
    </w:p>
    <w:p w:rsidR="005438D0" w:rsidRPr="008C6FB3" w:rsidRDefault="005438D0" w:rsidP="00B93782">
      <w:pPr>
        <w:tabs>
          <w:tab w:val="left" w:pos="709"/>
        </w:tabs>
      </w:pPr>
    </w:p>
    <w:p w:rsidR="005C06F2" w:rsidRPr="008C6FB3" w:rsidRDefault="005C06F2" w:rsidP="00665D0C">
      <w:pPr>
        <w:pStyle w:val="21"/>
      </w:pPr>
      <w:r w:rsidRPr="008C6FB3">
        <w:t xml:space="preserve">6.1 </w:t>
      </w:r>
      <w:r w:rsidR="00C13ABE" w:rsidRPr="008C6FB3">
        <w:t>Классификация чрезвычайных ситуаций</w:t>
      </w:r>
    </w:p>
    <w:p w:rsidR="00C13ABE" w:rsidRPr="008C6FB3" w:rsidRDefault="00C13ABE" w:rsidP="00C13ABE">
      <w:pPr>
        <w:rPr>
          <w:iCs/>
        </w:rPr>
      </w:pPr>
      <w:r w:rsidRPr="008C6FB3">
        <w:t>Чрезвычайная ситуация</w:t>
      </w:r>
      <w:r w:rsidR="000671A4" w:rsidRPr="008C6FB3">
        <w:t xml:space="preserve"> (далее – ЧС)</w:t>
      </w:r>
      <w:r w:rsidRPr="008C6FB3">
        <w:t xml:space="preserve"> </w:t>
      </w:r>
      <w:r w:rsidR="000671A4" w:rsidRPr="008C6FB3">
        <w:rPr>
          <w:rFonts w:cs="Times New Roman"/>
        </w:rPr>
        <w:t>‒</w:t>
      </w:r>
      <w:r w:rsidRPr="008C6FB3">
        <w:t xml:space="preserve"> </w:t>
      </w:r>
      <w:r w:rsidRPr="008C6FB3">
        <w:rPr>
          <w:iCs/>
        </w:rPr>
        <w:t xml:space="preserve">обстановка на определенной территории или акватории,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 </w:t>
      </w:r>
    </w:p>
    <w:p w:rsidR="00C13ABE" w:rsidRPr="008C6FB3" w:rsidRDefault="00C13ABE" w:rsidP="00C13ABE">
      <w:pPr>
        <w:rPr>
          <w:iCs/>
        </w:rPr>
      </w:pPr>
      <w:r w:rsidRPr="008C6FB3">
        <w:rPr>
          <w:iCs/>
        </w:rPr>
        <w:t xml:space="preserve">Возникновение аварий и катастроф природного и техногенного характера оказывает негативное влияние на обстановку на территории поселения. </w:t>
      </w:r>
      <w:r w:rsidR="000671A4" w:rsidRPr="008C6FB3">
        <w:rPr>
          <w:iCs/>
        </w:rPr>
        <w:t>Поскольку ЧС возникает, как правило, непредвиденно, необходимо принятие всех возможных мер по защите от них населения и территорий.</w:t>
      </w:r>
    </w:p>
    <w:p w:rsidR="00C13ABE" w:rsidRPr="008C6FB3" w:rsidRDefault="00C13ABE" w:rsidP="00C13ABE">
      <w:pPr>
        <w:rPr>
          <w:iCs/>
        </w:rPr>
      </w:pPr>
      <w:r w:rsidRPr="008C6FB3">
        <w:rPr>
          <w:iCs/>
        </w:rPr>
        <w:t xml:space="preserve">По количеству пострадавших и максимальному ущербу имущества 1-е место занимают дорожно-транспортные происшествия, 2-е место – пожары, 3-е место – происшествия, связанные с погодными условиями. Так же практически на всей территории </w:t>
      </w:r>
      <w:proofErr w:type="spellStart"/>
      <w:r w:rsidRPr="008C6FB3">
        <w:rPr>
          <w:iCs/>
        </w:rPr>
        <w:t>Ливенского</w:t>
      </w:r>
      <w:proofErr w:type="spellEnd"/>
      <w:r w:rsidRPr="008C6FB3">
        <w:rPr>
          <w:iCs/>
        </w:rPr>
        <w:t xml:space="preserve"> района развиты экзогенно-геологические процессы. Сами по себе они не вносят заметные изменения в жизнедеятельность поселения, но могут стать косвенной причиной возникновения </w:t>
      </w:r>
      <w:r w:rsidR="000671A4" w:rsidRPr="008C6FB3">
        <w:rPr>
          <w:iCs/>
        </w:rPr>
        <w:t>ЧС</w:t>
      </w:r>
      <w:r w:rsidRPr="008C6FB3">
        <w:rPr>
          <w:iCs/>
        </w:rPr>
        <w:t xml:space="preserve"> (такой как деформация грунта в районе прохождения элементов транспортной инфраструктуры).</w:t>
      </w:r>
    </w:p>
    <w:p w:rsidR="00C13ABE" w:rsidRPr="008C6FB3" w:rsidRDefault="00C13ABE" w:rsidP="00C13ABE">
      <w:pPr>
        <w:rPr>
          <w:iCs/>
        </w:rPr>
      </w:pPr>
      <w:r w:rsidRPr="008C6FB3">
        <w:rPr>
          <w:iCs/>
        </w:rPr>
        <w:t xml:space="preserve">Индивидуальный риск гибели человека на территории Орловской области имеет следующие показатели: </w:t>
      </w:r>
    </w:p>
    <w:p w:rsidR="00C13ABE" w:rsidRPr="008C6FB3" w:rsidRDefault="00C13ABE" w:rsidP="007A62B8">
      <w:pPr>
        <w:pStyle w:val="afa"/>
        <w:numPr>
          <w:ilvl w:val="0"/>
          <w:numId w:val="74"/>
        </w:numPr>
        <w:ind w:left="0" w:firstLine="709"/>
        <w:rPr>
          <w:iCs/>
        </w:rPr>
      </w:pPr>
      <w:r w:rsidRPr="008C6FB3">
        <w:rPr>
          <w:iCs/>
        </w:rPr>
        <w:t>риск гибели человека в транспортных авариях – 1,8×10</w:t>
      </w:r>
      <w:r w:rsidRPr="008C6FB3">
        <w:rPr>
          <w:iCs/>
          <w:vertAlign w:val="superscript"/>
        </w:rPr>
        <w:t>-4</w:t>
      </w:r>
      <w:r w:rsidRPr="008C6FB3">
        <w:rPr>
          <w:iCs/>
        </w:rPr>
        <w:t xml:space="preserve"> случаев в год;</w:t>
      </w:r>
    </w:p>
    <w:p w:rsidR="00C13ABE" w:rsidRPr="008C6FB3" w:rsidRDefault="00C13ABE" w:rsidP="007A62B8">
      <w:pPr>
        <w:pStyle w:val="afa"/>
        <w:numPr>
          <w:ilvl w:val="0"/>
          <w:numId w:val="74"/>
        </w:numPr>
        <w:ind w:left="0" w:firstLine="709"/>
        <w:rPr>
          <w:iCs/>
        </w:rPr>
      </w:pPr>
      <w:r w:rsidRPr="008C6FB3">
        <w:rPr>
          <w:iCs/>
        </w:rPr>
        <w:t>риск гибели человека от пожара – 1,6×10</w:t>
      </w:r>
      <w:r w:rsidRPr="008C6FB3">
        <w:rPr>
          <w:iCs/>
          <w:vertAlign w:val="superscript"/>
        </w:rPr>
        <w:t>-5</w:t>
      </w:r>
      <w:r w:rsidRPr="008C6FB3">
        <w:rPr>
          <w:iCs/>
        </w:rPr>
        <w:t xml:space="preserve"> случаев;</w:t>
      </w:r>
    </w:p>
    <w:p w:rsidR="00C13ABE" w:rsidRPr="008C6FB3" w:rsidRDefault="00C13ABE" w:rsidP="007A62B8">
      <w:pPr>
        <w:pStyle w:val="afa"/>
        <w:numPr>
          <w:ilvl w:val="0"/>
          <w:numId w:val="74"/>
        </w:numPr>
        <w:ind w:left="0" w:firstLine="709"/>
        <w:rPr>
          <w:iCs/>
        </w:rPr>
      </w:pPr>
      <w:r w:rsidRPr="008C6FB3">
        <w:rPr>
          <w:iCs/>
        </w:rPr>
        <w:t>риск гибели человека от негативного воздействия погодных условий – 5,6×10</w:t>
      </w:r>
      <w:r w:rsidRPr="008C6FB3">
        <w:rPr>
          <w:iCs/>
          <w:vertAlign w:val="superscript"/>
        </w:rPr>
        <w:t>-6</w:t>
      </w:r>
      <w:r w:rsidRPr="008C6FB3">
        <w:rPr>
          <w:iCs/>
        </w:rPr>
        <w:t xml:space="preserve"> случаев.</w:t>
      </w:r>
    </w:p>
    <w:p w:rsidR="00C13ABE" w:rsidRPr="008C6FB3" w:rsidRDefault="00C13ABE" w:rsidP="00C13ABE">
      <w:pPr>
        <w:rPr>
          <w:iCs/>
        </w:rPr>
      </w:pPr>
      <w:r w:rsidRPr="008C6FB3">
        <w:rPr>
          <w:iCs/>
        </w:rPr>
        <w:t>Предельно допустимый социальный риск в Российской Федерации принимается на уровне 10</w:t>
      </w:r>
      <w:r w:rsidRPr="008C6FB3">
        <w:rPr>
          <w:iCs/>
          <w:vertAlign w:val="superscript"/>
        </w:rPr>
        <w:t>-4</w:t>
      </w:r>
      <w:r w:rsidRPr="008C6FB3">
        <w:rPr>
          <w:iCs/>
        </w:rPr>
        <w:t xml:space="preserve"> случаев. </w:t>
      </w:r>
    </w:p>
    <w:p w:rsidR="00C13ABE" w:rsidRPr="008C6FB3" w:rsidRDefault="000671A4" w:rsidP="00C13ABE">
      <w:r w:rsidRPr="008C6FB3">
        <w:t>ЧС</w:t>
      </w:r>
      <w:r w:rsidR="00C13ABE" w:rsidRPr="008C6FB3">
        <w:t xml:space="preserve"> классифицируются в зависимости:</w:t>
      </w:r>
    </w:p>
    <w:p w:rsidR="00C13ABE" w:rsidRPr="008C6FB3" w:rsidRDefault="00C13ABE" w:rsidP="007A62B8">
      <w:pPr>
        <w:numPr>
          <w:ilvl w:val="0"/>
          <w:numId w:val="75"/>
        </w:numPr>
        <w:ind w:left="0" w:firstLine="709"/>
      </w:pPr>
      <w:r w:rsidRPr="008C6FB3">
        <w:t>количество людей, пострадавших в этих ситуациях;</w:t>
      </w:r>
    </w:p>
    <w:p w:rsidR="00C13ABE" w:rsidRPr="008C6FB3" w:rsidRDefault="00C13ABE" w:rsidP="007A62B8">
      <w:pPr>
        <w:numPr>
          <w:ilvl w:val="0"/>
          <w:numId w:val="75"/>
        </w:numPr>
        <w:ind w:left="0" w:firstLine="709"/>
      </w:pPr>
      <w:r w:rsidRPr="008C6FB3">
        <w:t>количество людей, которые оказались в нарушенных условиях жизнедеятельности;</w:t>
      </w:r>
    </w:p>
    <w:p w:rsidR="00C13ABE" w:rsidRPr="008C6FB3" w:rsidRDefault="00C13ABE" w:rsidP="007A62B8">
      <w:pPr>
        <w:numPr>
          <w:ilvl w:val="0"/>
          <w:numId w:val="75"/>
        </w:numPr>
        <w:ind w:left="0" w:firstLine="709"/>
      </w:pPr>
      <w:r w:rsidRPr="008C6FB3">
        <w:t xml:space="preserve">размер материального ущерба; </w:t>
      </w:r>
    </w:p>
    <w:p w:rsidR="00C13ABE" w:rsidRPr="008C6FB3" w:rsidRDefault="00C13ABE" w:rsidP="007A62B8">
      <w:pPr>
        <w:numPr>
          <w:ilvl w:val="0"/>
          <w:numId w:val="75"/>
        </w:numPr>
        <w:ind w:left="0" w:firstLine="709"/>
      </w:pPr>
      <w:r w:rsidRPr="008C6FB3">
        <w:t>границы зон распространения поражающих факторов чрезвычайных ситуаций.</w:t>
      </w:r>
    </w:p>
    <w:p w:rsidR="00C13ABE" w:rsidRPr="008C6FB3" w:rsidRDefault="00C13ABE" w:rsidP="00C13ABE">
      <w:r w:rsidRPr="008C6FB3">
        <w:t>По масштабу распространения и тяжести последствий ЧС подразделяются на:</w:t>
      </w:r>
    </w:p>
    <w:p w:rsidR="00C13ABE" w:rsidRPr="008C6FB3" w:rsidRDefault="00C13ABE" w:rsidP="007A62B8">
      <w:pPr>
        <w:numPr>
          <w:ilvl w:val="0"/>
          <w:numId w:val="76"/>
        </w:numPr>
        <w:ind w:firstLine="709"/>
      </w:pPr>
      <w:r w:rsidRPr="008C6FB3">
        <w:t xml:space="preserve">локальные; </w:t>
      </w:r>
    </w:p>
    <w:p w:rsidR="00C13ABE" w:rsidRPr="008C6FB3" w:rsidRDefault="00C13ABE" w:rsidP="007A62B8">
      <w:pPr>
        <w:numPr>
          <w:ilvl w:val="0"/>
          <w:numId w:val="76"/>
        </w:numPr>
        <w:ind w:firstLine="709"/>
      </w:pPr>
      <w:r w:rsidRPr="008C6FB3">
        <w:t>объектовые;</w:t>
      </w:r>
    </w:p>
    <w:p w:rsidR="00C13ABE" w:rsidRPr="008C6FB3" w:rsidRDefault="00C13ABE" w:rsidP="007A62B8">
      <w:pPr>
        <w:numPr>
          <w:ilvl w:val="0"/>
          <w:numId w:val="76"/>
        </w:numPr>
        <w:ind w:firstLine="709"/>
      </w:pPr>
      <w:r w:rsidRPr="008C6FB3">
        <w:t xml:space="preserve">местные; </w:t>
      </w:r>
    </w:p>
    <w:p w:rsidR="00C13ABE" w:rsidRPr="008C6FB3" w:rsidRDefault="00C13ABE" w:rsidP="007A62B8">
      <w:pPr>
        <w:numPr>
          <w:ilvl w:val="0"/>
          <w:numId w:val="76"/>
        </w:numPr>
        <w:ind w:firstLine="709"/>
      </w:pPr>
      <w:r w:rsidRPr="008C6FB3">
        <w:t xml:space="preserve">территориальные; </w:t>
      </w:r>
    </w:p>
    <w:p w:rsidR="00C13ABE" w:rsidRPr="008C6FB3" w:rsidRDefault="00C13ABE" w:rsidP="007A62B8">
      <w:pPr>
        <w:numPr>
          <w:ilvl w:val="0"/>
          <w:numId w:val="76"/>
        </w:numPr>
        <w:ind w:firstLine="709"/>
      </w:pPr>
      <w:r w:rsidRPr="008C6FB3">
        <w:t xml:space="preserve">региональные; </w:t>
      </w:r>
    </w:p>
    <w:p w:rsidR="00C13ABE" w:rsidRPr="008C6FB3" w:rsidRDefault="00C13ABE" w:rsidP="007A62B8">
      <w:pPr>
        <w:numPr>
          <w:ilvl w:val="0"/>
          <w:numId w:val="76"/>
        </w:numPr>
        <w:ind w:firstLine="709"/>
      </w:pPr>
      <w:r w:rsidRPr="008C6FB3">
        <w:t xml:space="preserve">федеральные;  </w:t>
      </w:r>
    </w:p>
    <w:p w:rsidR="00C13ABE" w:rsidRPr="008C6FB3" w:rsidRDefault="00C13ABE" w:rsidP="007A62B8">
      <w:pPr>
        <w:numPr>
          <w:ilvl w:val="0"/>
          <w:numId w:val="76"/>
        </w:numPr>
        <w:ind w:firstLine="709"/>
      </w:pPr>
      <w:r w:rsidRPr="008C6FB3">
        <w:t xml:space="preserve">трансграничные. </w:t>
      </w:r>
    </w:p>
    <w:p w:rsidR="00C13ABE" w:rsidRPr="008C6FB3" w:rsidRDefault="00C13ABE" w:rsidP="00C13ABE">
      <w:pPr>
        <w:rPr>
          <w:iCs/>
        </w:rPr>
      </w:pPr>
      <w:r w:rsidRPr="008C6FB3">
        <w:rPr>
          <w:iCs/>
        </w:rPr>
        <w:t xml:space="preserve">К локальной (частной) относится ЧС, в результате которой пострадало не более 10 человек, либо нарушены условия жизнедеятельности не более 100 человек. Материальный ущерб не должен превышать более 1 тыс. минимальных оплаты труда </w:t>
      </w:r>
      <w:r w:rsidRPr="008C6FB3">
        <w:rPr>
          <w:iCs/>
        </w:rPr>
        <w:lastRenderedPageBreak/>
        <w:t>на день возникновения чрезвычайной ситуаций, и зона чрезвычайной ситуации не выходит территориально и организационно за пределы рабочего места или участка, малого отрезка дороги, усадьбы, квартиры. Объектовые ЧС ограничиваются пределами производственного или иного объекта и могут быть ликвидированы его силами и ресурсами (в том числе силами специализированных формирований). 1-2 раза в год.</w:t>
      </w:r>
    </w:p>
    <w:p w:rsidR="00C13ABE" w:rsidRPr="008C6FB3" w:rsidRDefault="00C13ABE" w:rsidP="00C13ABE">
      <w:pPr>
        <w:rPr>
          <w:iCs/>
        </w:rPr>
      </w:pPr>
      <w:r w:rsidRPr="008C6FB3">
        <w:rPr>
          <w:iCs/>
        </w:rPr>
        <w:t xml:space="preserve">К местной относится </w:t>
      </w:r>
      <w:r w:rsidR="000671A4" w:rsidRPr="008C6FB3">
        <w:rPr>
          <w:iCs/>
        </w:rPr>
        <w:t>ЧС</w:t>
      </w:r>
      <w:r w:rsidRPr="008C6FB3">
        <w:rPr>
          <w:iCs/>
        </w:rPr>
        <w:t>, в результате которой пострадало свыше 10, но не более 50 человек, либо нарушены условия жизнедеятельности свыше 100, но не более 300 человек. Материальный ущерб не должен быть свыше 1 тыс., но не более 5 тыс. минимальных оплаты труда на день возникновения чрезвычайной ситуации и зона чрезвычайной ситуации не выходит за пределы населенного пункта, города, района, области, края, республики и устраняются их силами, средствами и другими ресурсами. 1 раза в год.</w:t>
      </w:r>
    </w:p>
    <w:p w:rsidR="00C13ABE" w:rsidRPr="008C6FB3" w:rsidRDefault="00C13ABE" w:rsidP="00C13ABE">
      <w:pPr>
        <w:rPr>
          <w:iCs/>
        </w:rPr>
      </w:pPr>
      <w:r w:rsidRPr="008C6FB3">
        <w:rPr>
          <w:iCs/>
        </w:rPr>
        <w:t xml:space="preserve">К территориальной относится </w:t>
      </w:r>
      <w:r w:rsidR="000671A4" w:rsidRPr="008C6FB3">
        <w:rPr>
          <w:iCs/>
        </w:rPr>
        <w:t>ЧС</w:t>
      </w:r>
      <w:r w:rsidRPr="008C6FB3">
        <w:rPr>
          <w:iCs/>
        </w:rPr>
        <w:t>, в результате которой пострадало свыше 50, но не более 500 человек, либо нарушены условия жизнедеятельности свыше 300, но не более 500 человек. Материальный ущерб составляет свыше 5 тыс., не более 0,5 млн. минимальных размеров оплаты труда на день возникновения чрезвычайной ситуаций и зона чрезвычайной ситуации не выходит за пределы субъекта РФ 1 раза в год.</w:t>
      </w:r>
    </w:p>
    <w:p w:rsidR="00C13ABE" w:rsidRPr="008C6FB3" w:rsidRDefault="00C13ABE" w:rsidP="00C13ABE">
      <w:pPr>
        <w:rPr>
          <w:iCs/>
        </w:rPr>
      </w:pPr>
      <w:r w:rsidRPr="008C6FB3">
        <w:rPr>
          <w:iCs/>
        </w:rPr>
        <w:t xml:space="preserve">К региональной относится </w:t>
      </w:r>
      <w:r w:rsidR="000671A4" w:rsidRPr="008C6FB3">
        <w:rPr>
          <w:iCs/>
        </w:rPr>
        <w:t>ЧС</w:t>
      </w:r>
      <w:r w:rsidRPr="008C6FB3">
        <w:rPr>
          <w:iCs/>
        </w:rPr>
        <w:t xml:space="preserve">, в результате которой пострадало свыше 50, но не более 500 человек, либо нарушены условия жизнедеятельности свыше 500, но не более 1000 человек. Материальный ущерб составляет свыше 0.5 млн., но не более 5 млн. минимальных оплаты труда на день возникновения чрезвычайной ситуации и зона ЧС распространяется на несколько областей (краев, республик) или экономических районов. Для ликвидации их последствий нужны объединенные усилия этих территорий, а также участие федеральных сил, средств и ресурсов. </w:t>
      </w:r>
    </w:p>
    <w:p w:rsidR="00C13ABE" w:rsidRPr="008C6FB3" w:rsidRDefault="00C13ABE" w:rsidP="00C13ABE">
      <w:pPr>
        <w:rPr>
          <w:iCs/>
        </w:rPr>
      </w:pPr>
      <w:r w:rsidRPr="008C6FB3">
        <w:rPr>
          <w:iCs/>
        </w:rPr>
        <w:t xml:space="preserve">К федеральной (национальной) относится </w:t>
      </w:r>
      <w:r w:rsidR="000671A4" w:rsidRPr="008C6FB3">
        <w:rPr>
          <w:iCs/>
        </w:rPr>
        <w:t>ЧС,</w:t>
      </w:r>
      <w:r w:rsidRPr="008C6FB3">
        <w:rPr>
          <w:iCs/>
        </w:rPr>
        <w:t xml:space="preserve"> в результате которой пострадало свыше 500 человек, либо нарушены условия жизнедеятельности свыше 1000 человек, либо материальный ущерб составляет свыше 5 млн. минимальных размеров оплаты труда на день возникновения чрезвычайной ситуации и зона чрезвычайной ситуации охватывает обширную территорию страны, но не выходит за ее границы. Здесь задействуются силы, средства и ресурсы всего государства. Часто прибегают и к иностранной помощи. Менее 0,02 раза в год.</w:t>
      </w:r>
    </w:p>
    <w:p w:rsidR="00CF266B" w:rsidRPr="008C6FB3" w:rsidRDefault="00C13ABE" w:rsidP="00C13ABE">
      <w:pPr>
        <w:rPr>
          <w:iCs/>
        </w:rPr>
      </w:pPr>
      <w:r w:rsidRPr="008C6FB3">
        <w:rPr>
          <w:iCs/>
        </w:rPr>
        <w:t xml:space="preserve">Каждому виду </w:t>
      </w:r>
      <w:r w:rsidR="000671A4" w:rsidRPr="008C6FB3">
        <w:rPr>
          <w:iCs/>
        </w:rPr>
        <w:t>ЧС</w:t>
      </w:r>
      <w:r w:rsidRPr="008C6FB3">
        <w:rPr>
          <w:iCs/>
        </w:rPr>
        <w:t xml:space="preserve"> свойственна своя скорость распространения опасности, являющаяся важной составляющей интенсивности протекания чрезвычайного события и характеризующая степень внезапности воздействия поражающих факторов. С этой точки зрения, такие события можно подразделить на внезапные (взрывы, транспортные аварии, землетрясения и т.д.), быстро- (пожары, выброс газообразных СДЯВ гидродинамические аварии с образованием волн прорыва, сель и др.), умеренно- (выброс радиоактивных веществ, аварии на коммунальных системах, извержения вулканов, половодья и пр.) и медленно распространяющейся опасностью (аварии на очистных сооружениях, засухи, эпидемии, экологические отклонения и т.п.).</w:t>
      </w:r>
    </w:p>
    <w:p w:rsidR="003B74CC" w:rsidRPr="008C6FB3" w:rsidRDefault="003B74CC" w:rsidP="003B74CC"/>
    <w:p w:rsidR="00C13ABE" w:rsidRPr="008C6FB3" w:rsidRDefault="00C13ABE" w:rsidP="00C13ABE">
      <w:pPr>
        <w:pStyle w:val="21"/>
      </w:pPr>
      <w:r w:rsidRPr="008C6FB3">
        <w:t>6.2 Чрезвычайные ситуации природного характера</w:t>
      </w:r>
    </w:p>
    <w:p w:rsidR="00C13ABE" w:rsidRPr="008C6FB3" w:rsidRDefault="00C13ABE" w:rsidP="00C13ABE">
      <w:pPr>
        <w:rPr>
          <w:iCs/>
        </w:rPr>
      </w:pPr>
      <w:r w:rsidRPr="008C6FB3">
        <w:rPr>
          <w:bCs/>
        </w:rPr>
        <w:t>Природная ЧС</w:t>
      </w:r>
      <w:r w:rsidRPr="008C6FB3">
        <w:t xml:space="preserve"> –</w:t>
      </w:r>
      <w:r w:rsidRPr="008C6FB3">
        <w:rPr>
          <w:iCs/>
        </w:rPr>
        <w:t xml:space="preserve"> 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w:t>
      </w:r>
    </w:p>
    <w:p w:rsidR="00C13ABE" w:rsidRPr="008C6FB3" w:rsidRDefault="00C13ABE" w:rsidP="00C13ABE">
      <w:r w:rsidRPr="008C6FB3">
        <w:lastRenderedPageBreak/>
        <w:t xml:space="preserve">Риск возникновения </w:t>
      </w:r>
      <w:r w:rsidR="000671A4" w:rsidRPr="008C6FB3">
        <w:t>ЧС</w:t>
      </w:r>
      <w:r w:rsidRPr="008C6FB3">
        <w:t xml:space="preserve"> природного характера на территории Орловской области, не превышает 1 раза в год, соответственно на территории </w:t>
      </w:r>
      <w:proofErr w:type="spellStart"/>
      <w:r w:rsidRPr="008C6FB3">
        <w:t>Ливенского</w:t>
      </w:r>
      <w:proofErr w:type="spellEnd"/>
      <w:r w:rsidRPr="008C6FB3">
        <w:t xml:space="preserve"> района и поселения этот показатель еще ниже.</w:t>
      </w:r>
    </w:p>
    <w:p w:rsidR="00815744" w:rsidRPr="008C6FB3" w:rsidRDefault="00815744" w:rsidP="00C13ABE"/>
    <w:p w:rsidR="00C13ABE" w:rsidRPr="008C6FB3" w:rsidRDefault="00C13ABE" w:rsidP="00C13ABE">
      <w:pPr>
        <w:pStyle w:val="4"/>
      </w:pPr>
      <w:r w:rsidRPr="008C6FB3">
        <w:t>6.2.1</w:t>
      </w:r>
      <w:r w:rsidR="00815744" w:rsidRPr="008C6FB3">
        <w:t>.</w:t>
      </w:r>
      <w:r w:rsidRPr="008C6FB3">
        <w:t xml:space="preserve"> Метеорологические опасные явления</w:t>
      </w:r>
    </w:p>
    <w:p w:rsidR="00C13ABE" w:rsidRPr="008C6FB3" w:rsidRDefault="00C13ABE" w:rsidP="00C13ABE">
      <w:pPr>
        <w:rPr>
          <w:iCs/>
        </w:rPr>
      </w:pPr>
      <w:r w:rsidRPr="008C6FB3">
        <w:rPr>
          <w:iCs/>
        </w:rPr>
        <w:t xml:space="preserve">Опасное метеорологическое явление </w:t>
      </w:r>
      <w:r w:rsidR="000671A4" w:rsidRPr="008C6FB3">
        <w:rPr>
          <w:rFonts w:cs="Times New Roman"/>
          <w:iCs/>
        </w:rPr>
        <w:t>‒</w:t>
      </w:r>
      <w:r w:rsidRPr="008C6FB3">
        <w:rPr>
          <w:iCs/>
        </w:rPr>
        <w:t xml:space="preserve"> это природное явление, возникающее в атмосфере под действием различных природных факторов или их сочетаний, могущее оказать поражающее воздействие на людей, сельскохозяйственных животных и растения, объекты экономики.</w:t>
      </w:r>
    </w:p>
    <w:p w:rsidR="00C13ABE" w:rsidRPr="008C6FB3" w:rsidRDefault="00C13ABE" w:rsidP="00C13ABE">
      <w:pPr>
        <w:pStyle w:val="4"/>
      </w:pPr>
      <w:r w:rsidRPr="008C6FB3">
        <w:t>Температура воздуха</w:t>
      </w:r>
    </w:p>
    <w:p w:rsidR="00C13ABE" w:rsidRPr="008C6FB3" w:rsidRDefault="00C13ABE" w:rsidP="00C13ABE">
      <w:pPr>
        <w:rPr>
          <w:iCs/>
        </w:rPr>
      </w:pPr>
      <w:r w:rsidRPr="008C6FB3">
        <w:rPr>
          <w:iCs/>
        </w:rPr>
        <w:t xml:space="preserve">Абсолютный максимум температуры на территории поселения отмечается в июле и может превышать +40º. Такие температуры бывают 1 раз в 40-60 лет. </w:t>
      </w:r>
    </w:p>
    <w:p w:rsidR="00C13ABE" w:rsidRPr="008C6FB3" w:rsidRDefault="00C13ABE" w:rsidP="00C13ABE">
      <w:pPr>
        <w:rPr>
          <w:iCs/>
        </w:rPr>
      </w:pPr>
      <w:r w:rsidRPr="008C6FB3">
        <w:rPr>
          <w:iCs/>
        </w:rPr>
        <w:t>Риск возникновения дней с температурой на 20</w:t>
      </w:r>
      <w:r w:rsidRPr="008C6FB3">
        <w:rPr>
          <w:iCs/>
          <w:vertAlign w:val="superscript"/>
        </w:rPr>
        <w:t>о</w:t>
      </w:r>
      <w:r w:rsidRPr="008C6FB3">
        <w:rPr>
          <w:iCs/>
        </w:rPr>
        <w:t xml:space="preserve">С ниже средней январской составляет более 1 в год. </w:t>
      </w:r>
    </w:p>
    <w:p w:rsidR="00C13ABE" w:rsidRPr="008C6FB3" w:rsidRDefault="00C13ABE" w:rsidP="00C13ABE">
      <w:pPr>
        <w:rPr>
          <w:iCs/>
        </w:rPr>
      </w:pPr>
      <w:r w:rsidRPr="008C6FB3">
        <w:rPr>
          <w:iCs/>
        </w:rPr>
        <w:t>Наибольший урон от заморозков наносится сельскохозяйственным культурам, которые на территории поселения занимают почти 90</w:t>
      </w:r>
      <w:r w:rsidR="000671A4" w:rsidRPr="008C6FB3">
        <w:rPr>
          <w:iCs/>
        </w:rPr>
        <w:t xml:space="preserve"> </w:t>
      </w:r>
      <w:r w:rsidRPr="008C6FB3">
        <w:rPr>
          <w:iCs/>
        </w:rPr>
        <w:t>%.</w:t>
      </w:r>
    </w:p>
    <w:p w:rsidR="00C13ABE" w:rsidRPr="008C6FB3" w:rsidRDefault="00C13ABE" w:rsidP="00C13ABE">
      <w:pPr>
        <w:rPr>
          <w:iCs/>
        </w:rPr>
      </w:pPr>
      <w:r w:rsidRPr="008C6FB3">
        <w:t xml:space="preserve">Так же возможно возникновение аварии с масштабами ЧС муниципального характера на объектах ЖКХ из-за возможных резких перепадов температуры воздуха, возникновения комплексов неблагоприятных природных явлений в виде мокрого снега и сильного ветра, а также перегрузок электрических сетей и большой изношенности коммуникаций (более 70%). </w:t>
      </w:r>
      <w:r w:rsidRPr="008C6FB3">
        <w:rPr>
          <w:iCs/>
        </w:rPr>
        <w:t>Поражающими факторами так же могут являться: температурная деформация ограждающих конструкций, замораживание и разрыв коммуникаций.</w:t>
      </w:r>
    </w:p>
    <w:p w:rsidR="00C13ABE" w:rsidRPr="008C6FB3" w:rsidRDefault="00C13ABE" w:rsidP="00C13ABE">
      <w:pPr>
        <w:pStyle w:val="4"/>
      </w:pPr>
      <w:r w:rsidRPr="008C6FB3">
        <w:t>Гололед</w:t>
      </w:r>
    </w:p>
    <w:p w:rsidR="00C13ABE" w:rsidRPr="008C6FB3" w:rsidRDefault="00C13ABE" w:rsidP="00C13ABE">
      <w:r w:rsidRPr="008C6FB3">
        <w:t xml:space="preserve">Гололед </w:t>
      </w:r>
      <w:r w:rsidR="00C44845" w:rsidRPr="008C6FB3">
        <w:t>–</w:t>
      </w:r>
      <w:r w:rsidRPr="008C6FB3">
        <w:t xml:space="preserve"> слой плотного льда, образующийся на земной поверхности и на предметах при замерзании переохлажденных капель дождя или тумана. </w:t>
      </w:r>
    </w:p>
    <w:p w:rsidR="00C13ABE" w:rsidRPr="008C6FB3" w:rsidRDefault="00C13ABE" w:rsidP="00C13ABE">
      <w:pPr>
        <w:rPr>
          <w:iCs/>
        </w:rPr>
      </w:pPr>
      <w:r w:rsidRPr="008C6FB3">
        <w:rPr>
          <w:iCs/>
        </w:rPr>
        <w:t xml:space="preserve">Череда оттепелей и заморозков может спровоцировать образование гололеда. С появлением гололеда на дорогах поселения значительно повышается риск возникновения аварий на транспорте. Гололед с диаметром отложений более </w:t>
      </w:r>
      <w:smartTag w:uri="urn:schemas-microsoft-com:office:smarttags" w:element="metricconverter">
        <w:smartTagPr>
          <w:attr w:name="ProductID" w:val="200 мм"/>
        </w:smartTagPr>
        <w:r w:rsidRPr="008C6FB3">
          <w:rPr>
            <w:iCs/>
          </w:rPr>
          <w:t>200 мм</w:t>
        </w:r>
      </w:smartTag>
      <w:r w:rsidRPr="008C6FB3">
        <w:rPr>
          <w:iCs/>
        </w:rPr>
        <w:t xml:space="preserve"> несет угрозу деформации грунта (возникает просадка и морозное пучение грунта).</w:t>
      </w:r>
    </w:p>
    <w:p w:rsidR="00C13ABE" w:rsidRPr="008C6FB3" w:rsidRDefault="00C13ABE" w:rsidP="00C13ABE">
      <w:proofErr w:type="spellStart"/>
      <w:r w:rsidRPr="008C6FB3">
        <w:t>Гололедно-изморозевые</w:t>
      </w:r>
      <w:proofErr w:type="spellEnd"/>
      <w:r w:rsidRPr="008C6FB3">
        <w:t xml:space="preserve"> явления проявляются в виде гололеда, зернистой и кристаллической изморози, а также сложных отложений мокрого снега. </w:t>
      </w:r>
    </w:p>
    <w:p w:rsidR="00C13ABE" w:rsidRPr="008C6FB3" w:rsidRDefault="00C13ABE" w:rsidP="00C13ABE">
      <w:r w:rsidRPr="008C6FB3">
        <w:t xml:space="preserve">Оледенение поверхностей автомобильных дорог и улично-дорожной сети несет угрозу жизни и здоровью людей. </w:t>
      </w:r>
    </w:p>
    <w:p w:rsidR="00C13ABE" w:rsidRPr="008C6FB3" w:rsidRDefault="00C13ABE" w:rsidP="00C13ABE">
      <w:r w:rsidRPr="008C6FB3">
        <w:t xml:space="preserve">Ущерб от </w:t>
      </w:r>
      <w:proofErr w:type="spellStart"/>
      <w:r w:rsidRPr="008C6FB3">
        <w:t>гололедно-изморозевых</w:t>
      </w:r>
      <w:proofErr w:type="spellEnd"/>
      <w:r w:rsidRPr="008C6FB3">
        <w:t xml:space="preserve"> явлений обусловлен увеличением веса предметов и объектов, вследствие отложения на них частиц воды и льда. Нередко при этом происходит обрыв ЛЭП, линий связи, вероятны оледенения транспортных магистралей, затруднения в строительных работах, в сельском хозяйстве. Возникновение </w:t>
      </w:r>
      <w:proofErr w:type="spellStart"/>
      <w:r w:rsidRPr="008C6FB3">
        <w:t>гололёдно</w:t>
      </w:r>
      <w:proofErr w:type="spellEnd"/>
      <w:r w:rsidRPr="008C6FB3">
        <w:t xml:space="preserve"> - </w:t>
      </w:r>
      <w:proofErr w:type="spellStart"/>
      <w:r w:rsidRPr="008C6FB3">
        <w:t>изморозевых</w:t>
      </w:r>
      <w:proofErr w:type="spellEnd"/>
      <w:r w:rsidRPr="008C6FB3">
        <w:t xml:space="preserve"> явлений во многом зависит от проникновения тёплого очень влажного воздуха на территорию занятую более холодным воздухом. Максимальные частоты явлений отмечаются в октябре-ноябре и в декабре-январе.</w:t>
      </w:r>
    </w:p>
    <w:p w:rsidR="00C13ABE" w:rsidRPr="008C6FB3" w:rsidRDefault="00C13ABE" w:rsidP="00C13ABE">
      <w:pPr>
        <w:pStyle w:val="4"/>
      </w:pPr>
      <w:r w:rsidRPr="008C6FB3">
        <w:t>Метели, снегопады</w:t>
      </w:r>
    </w:p>
    <w:p w:rsidR="00C13ABE" w:rsidRPr="008C6FB3" w:rsidRDefault="00C13ABE" w:rsidP="00C13ABE">
      <w:pPr>
        <w:rPr>
          <w:iCs/>
        </w:rPr>
      </w:pPr>
      <w:r w:rsidRPr="008C6FB3">
        <w:rPr>
          <w:iCs/>
        </w:rPr>
        <w:t xml:space="preserve">Метель </w:t>
      </w:r>
      <w:r w:rsidR="00C44845" w:rsidRPr="008C6FB3">
        <w:rPr>
          <w:iCs/>
        </w:rPr>
        <w:t>–</w:t>
      </w:r>
      <w:r w:rsidRPr="008C6FB3">
        <w:rPr>
          <w:iCs/>
        </w:rPr>
        <w:t xml:space="preserve"> перенос снега над поверхностью земли сильным ветром, возможно с выпадением снега, приводящий к ухудшению видимости и заносу транспортных магистралей.</w:t>
      </w:r>
    </w:p>
    <w:p w:rsidR="00C13ABE" w:rsidRPr="008C6FB3" w:rsidRDefault="00C13ABE" w:rsidP="00C13ABE">
      <w:pPr>
        <w:rPr>
          <w:bCs/>
        </w:rPr>
      </w:pPr>
      <w:r w:rsidRPr="008C6FB3">
        <w:rPr>
          <w:iCs/>
        </w:rPr>
        <w:t>Снег</w:t>
      </w:r>
      <w:r w:rsidRPr="008C6FB3">
        <w:rPr>
          <w:bCs/>
        </w:rPr>
        <w:t xml:space="preserve"> </w:t>
      </w:r>
      <w:r w:rsidR="00C44845" w:rsidRPr="008C6FB3">
        <w:rPr>
          <w:bCs/>
        </w:rPr>
        <w:t>–</w:t>
      </w:r>
      <w:r w:rsidRPr="008C6FB3">
        <w:rPr>
          <w:bCs/>
        </w:rPr>
        <w:t xml:space="preserve"> твердые атмосферные осадки, состоящие из ледяных кристаллов или снежинок различной формы.</w:t>
      </w:r>
    </w:p>
    <w:p w:rsidR="00C13ABE" w:rsidRPr="008C6FB3" w:rsidRDefault="00C13ABE" w:rsidP="00C13ABE">
      <w:pPr>
        <w:rPr>
          <w:iCs/>
        </w:rPr>
      </w:pPr>
      <w:r w:rsidRPr="008C6FB3">
        <w:rPr>
          <w:iCs/>
        </w:rPr>
        <w:lastRenderedPageBreak/>
        <w:t xml:space="preserve">В зимний период на территории поселения при скоростях ветра более 6 м/сек возникают метели. В среднем число дней с метелью составляет от 23 до 40 дней. Средняя продолжительность метелей 5-8 часов, максимальная – 50 часов. </w:t>
      </w:r>
    </w:p>
    <w:p w:rsidR="00C13ABE" w:rsidRPr="008C6FB3" w:rsidRDefault="00C13ABE" w:rsidP="00C13ABE">
      <w:r w:rsidRPr="008C6FB3">
        <w:rPr>
          <w:bCs/>
        </w:rPr>
        <w:t xml:space="preserve">Опасными считаются </w:t>
      </w:r>
      <w:r w:rsidRPr="008C6FB3">
        <w:t>снегопады</w:t>
      </w:r>
      <w:r w:rsidRPr="008C6FB3">
        <w:rPr>
          <w:iCs/>
        </w:rPr>
        <w:t>, превышающие</w:t>
      </w:r>
      <w:r w:rsidRPr="008C6FB3">
        <w:t xml:space="preserve"> </w:t>
      </w:r>
      <w:smartTag w:uri="urn:schemas-microsoft-com:office:smarttags" w:element="metricconverter">
        <w:smartTagPr>
          <w:attr w:name="ProductID" w:val="20 мм"/>
        </w:smartTagPr>
        <w:r w:rsidRPr="008C6FB3">
          <w:t>20 мм</w:t>
        </w:r>
      </w:smartTag>
      <w:r w:rsidRPr="008C6FB3">
        <w:t xml:space="preserve"> за 24 часа.</w:t>
      </w:r>
    </w:p>
    <w:p w:rsidR="00C13ABE" w:rsidRPr="008C6FB3" w:rsidRDefault="00C13ABE" w:rsidP="00C13ABE">
      <w:r w:rsidRPr="008C6FB3">
        <w:rPr>
          <w:iCs/>
        </w:rPr>
        <w:t xml:space="preserve">Сильные снегопады, метели приводят к снежным заносам на автомобильных дорогах, могут вызвать прекращение движения транспорта на автодорогах в течение 12 и более часов. Возможно нарушение жизнеобеспечения населения в населенных </w:t>
      </w:r>
      <w:r w:rsidRPr="008C6FB3">
        <w:t>пунктах (затрудненный подвоз продуктов питания для населения и кормов для сельскохозяйственных животных).</w:t>
      </w:r>
    </w:p>
    <w:p w:rsidR="00C13ABE" w:rsidRPr="008C6FB3" w:rsidRDefault="00C13ABE" w:rsidP="00C13ABE">
      <w:r w:rsidRPr="008C6FB3">
        <w:rPr>
          <w:iCs/>
        </w:rPr>
        <w:t>Поражающими факторами являются ветровая нагрузка и аэродинамическое давление на ограждающие конструкции,</w:t>
      </w:r>
      <w:r w:rsidRPr="008C6FB3">
        <w:t xml:space="preserve"> снеговая нагрузка, снежные заносы при снегопадах.</w:t>
      </w:r>
    </w:p>
    <w:p w:rsidR="00C13ABE" w:rsidRPr="008C6FB3" w:rsidRDefault="00C13ABE" w:rsidP="00C13ABE">
      <w:pPr>
        <w:pStyle w:val="4"/>
      </w:pPr>
      <w:r w:rsidRPr="008C6FB3">
        <w:t xml:space="preserve">Ливневые дожди, град </w:t>
      </w:r>
    </w:p>
    <w:p w:rsidR="00C13ABE" w:rsidRPr="008C6FB3" w:rsidRDefault="00C13ABE" w:rsidP="00C13ABE">
      <w:pPr>
        <w:rPr>
          <w:iCs/>
        </w:rPr>
      </w:pPr>
      <w:r w:rsidRPr="008C6FB3">
        <w:rPr>
          <w:iCs/>
        </w:rPr>
        <w:t xml:space="preserve">Атмосферные осадки </w:t>
      </w:r>
      <w:r w:rsidR="000671A4" w:rsidRPr="008C6FB3">
        <w:rPr>
          <w:rFonts w:cs="Times New Roman"/>
          <w:iCs/>
        </w:rPr>
        <w:t>‒</w:t>
      </w:r>
      <w:r w:rsidRPr="008C6FB3">
        <w:rPr>
          <w:iCs/>
        </w:rPr>
        <w:t xml:space="preserve"> это вода в жидком или твердом состоянии, выпадающая из облаков или осаждающаяся из воздуха на поверхности земли и на предметах.</w:t>
      </w:r>
    </w:p>
    <w:p w:rsidR="00C13ABE" w:rsidRPr="008C6FB3" w:rsidRDefault="00C13ABE" w:rsidP="00C13ABE">
      <w:r w:rsidRPr="008C6FB3">
        <w:t xml:space="preserve">Ливневые осадки выпадают из кучево-дождевых облаков, связанных с конвекцией. Интенсивные, но мало продолжительные ливневые осадки, связанные с отдельными облаками или узкими зонами облаков (фронтами), одновременно охватывают площади до десятков кв. км. </w:t>
      </w:r>
    </w:p>
    <w:p w:rsidR="00C13ABE" w:rsidRPr="008C6FB3" w:rsidRDefault="00C13ABE" w:rsidP="00C13ABE">
      <w:pPr>
        <w:rPr>
          <w:bCs/>
        </w:rPr>
      </w:pPr>
      <w:r w:rsidRPr="008C6FB3">
        <w:rPr>
          <w:bCs/>
        </w:rPr>
        <w:t>Опасными считаются:</w:t>
      </w:r>
    </w:p>
    <w:p w:rsidR="00C13ABE" w:rsidRPr="008C6FB3" w:rsidRDefault="00C13ABE" w:rsidP="007A62B8">
      <w:pPr>
        <w:pStyle w:val="afa"/>
        <w:numPr>
          <w:ilvl w:val="1"/>
          <w:numId w:val="77"/>
        </w:numPr>
        <w:tabs>
          <w:tab w:val="clear" w:pos="1080"/>
          <w:tab w:val="num" w:pos="1418"/>
        </w:tabs>
        <w:ind w:left="0" w:firstLine="709"/>
      </w:pPr>
      <w:r w:rsidRPr="008C6FB3">
        <w:rPr>
          <w:bCs/>
        </w:rPr>
        <w:t>л</w:t>
      </w:r>
      <w:r w:rsidRPr="008C6FB3">
        <w:t>ивни с интенсивностью 30 мм/час и более;</w:t>
      </w:r>
    </w:p>
    <w:p w:rsidR="00C13ABE" w:rsidRPr="008C6FB3" w:rsidRDefault="00C13ABE" w:rsidP="007A62B8">
      <w:pPr>
        <w:pStyle w:val="afa"/>
        <w:numPr>
          <w:ilvl w:val="1"/>
          <w:numId w:val="77"/>
        </w:numPr>
        <w:tabs>
          <w:tab w:val="clear" w:pos="1080"/>
          <w:tab w:val="num" w:pos="1418"/>
        </w:tabs>
        <w:ind w:left="0" w:firstLine="709"/>
      </w:pPr>
      <w:r w:rsidRPr="008C6FB3">
        <w:t xml:space="preserve">град с диаметром частиц </w:t>
      </w:r>
      <w:smartTag w:uri="urn:schemas-microsoft-com:office:smarttags" w:element="metricconverter">
        <w:smartTagPr>
          <w:attr w:name="ProductID" w:val="20 мм"/>
        </w:smartTagPr>
        <w:r w:rsidRPr="008C6FB3">
          <w:t>20 мм</w:t>
        </w:r>
      </w:smartTag>
      <w:r w:rsidRPr="008C6FB3">
        <w:t>.</w:t>
      </w:r>
    </w:p>
    <w:p w:rsidR="00C13ABE" w:rsidRPr="008C6FB3" w:rsidRDefault="00C13ABE" w:rsidP="00C13ABE">
      <w:r w:rsidRPr="008C6FB3">
        <w:t>Развитие мощных кучево-дождевых облаков способствует возникновению таких опасных явлений погоды как сильные и ливневые дожди, град, шквалы.</w:t>
      </w:r>
    </w:p>
    <w:p w:rsidR="00C13ABE" w:rsidRPr="008C6FB3" w:rsidRDefault="00C13ABE" w:rsidP="00C13ABE">
      <w:r w:rsidRPr="008C6FB3">
        <w:t xml:space="preserve">Град </w:t>
      </w:r>
      <w:r w:rsidR="00C44845" w:rsidRPr="008C6FB3">
        <w:t>–</w:t>
      </w:r>
      <w:r w:rsidRPr="008C6FB3">
        <w:t xml:space="preserve"> это атмосферные осадки, выпадающие в теплое время года, в виде частичек плотного льда диаметром от </w:t>
      </w:r>
      <w:smartTag w:uri="urn:schemas-microsoft-com:office:smarttags" w:element="metricconverter">
        <w:smartTagPr>
          <w:attr w:name="ProductID" w:val="5 мм"/>
        </w:smartTagPr>
        <w:r w:rsidRPr="008C6FB3">
          <w:t>5 мм</w:t>
        </w:r>
      </w:smartTag>
      <w:r w:rsidRPr="008C6FB3">
        <w:t xml:space="preserve"> до </w:t>
      </w:r>
      <w:smartTag w:uri="urn:schemas-microsoft-com:office:smarttags" w:element="metricconverter">
        <w:smartTagPr>
          <w:attr w:name="ProductID" w:val="15 см"/>
        </w:smartTagPr>
        <w:r w:rsidRPr="008C6FB3">
          <w:t>15 см</w:t>
        </w:r>
      </w:smartTag>
      <w:r w:rsidRPr="008C6FB3">
        <w:t>, обычно вместе с ливневым дождем при грозе.</w:t>
      </w:r>
    </w:p>
    <w:p w:rsidR="00C13ABE" w:rsidRPr="008C6FB3" w:rsidRDefault="00C13ABE" w:rsidP="00C13ABE">
      <w:r w:rsidRPr="008C6FB3">
        <w:t>При диаметре градин 5-20</w:t>
      </w:r>
      <w:r w:rsidR="00565DCF" w:rsidRPr="008C6FB3">
        <w:t xml:space="preserve"> </w:t>
      </w:r>
      <w:r w:rsidRPr="008C6FB3">
        <w:t xml:space="preserve">мм и более данное явление считается опасным. Град наиболее вероятен в тёплое время года при максимуме частот в мае и сентябре. </w:t>
      </w:r>
    </w:p>
    <w:p w:rsidR="00C13ABE" w:rsidRPr="008C6FB3" w:rsidRDefault="00C13ABE" w:rsidP="00C13ABE">
      <w:r w:rsidRPr="008C6FB3">
        <w:t xml:space="preserve">Максимум повторяемости града (4-5 раз в год), который наносит наибольший ущерб сельскохозяйственным посевам и населенным пунктам. Поражающими факторами являются ударная динамическая нагрузка от града, затопление территории, подтопление фундаментов при длительных осадках. </w:t>
      </w:r>
    </w:p>
    <w:p w:rsidR="00C13ABE" w:rsidRPr="008C6FB3" w:rsidRDefault="00C13ABE" w:rsidP="00815744">
      <w:pPr>
        <w:pStyle w:val="4"/>
      </w:pPr>
      <w:r w:rsidRPr="008C6FB3">
        <w:t>Шквалы, ураганы</w:t>
      </w:r>
    </w:p>
    <w:p w:rsidR="00C13ABE" w:rsidRPr="008C6FB3" w:rsidRDefault="00C13ABE" w:rsidP="00C13ABE">
      <w:r w:rsidRPr="008C6FB3">
        <w:t xml:space="preserve">Шквал </w:t>
      </w:r>
      <w:r w:rsidR="000671A4" w:rsidRPr="008C6FB3">
        <w:rPr>
          <w:rFonts w:cs="Times New Roman"/>
        </w:rPr>
        <w:t>‒</w:t>
      </w:r>
      <w:r w:rsidRPr="008C6FB3">
        <w:t xml:space="preserve"> резкое кратковременное усиление ветра до 20-30 м/с и выше, сопровождающееся изменением его направления, связанное с конвективными процессами. Сезон шквальных бурь в Орловской области апрель-сентябрь.</w:t>
      </w:r>
    </w:p>
    <w:p w:rsidR="00C13ABE" w:rsidRPr="008C6FB3" w:rsidRDefault="00C13ABE" w:rsidP="00C13ABE">
      <w:r w:rsidRPr="008C6FB3">
        <w:rPr>
          <w:bCs/>
        </w:rPr>
        <w:t xml:space="preserve">Опасность составляют </w:t>
      </w:r>
      <w:r w:rsidRPr="008C6FB3">
        <w:t>сильные ветры со скоростью более 30 м/с (ураганы).</w:t>
      </w:r>
    </w:p>
    <w:p w:rsidR="00C13ABE" w:rsidRPr="008C6FB3" w:rsidRDefault="00C13ABE" w:rsidP="00C13ABE">
      <w:r w:rsidRPr="008C6FB3">
        <w:t xml:space="preserve">Шквалы представляют собой вихри с горизонтальной осью, возникающие при передвижении кучево-дождевых облаков. Для них характерно кратковременное усиление скорости приземного ветра (&gt;15м/сек) при резкой смене его направления. </w:t>
      </w:r>
    </w:p>
    <w:p w:rsidR="00C13ABE" w:rsidRPr="008C6FB3" w:rsidRDefault="00C13ABE" w:rsidP="00C13ABE">
      <w:r w:rsidRPr="008C6FB3">
        <w:t xml:space="preserve">Ураган </w:t>
      </w:r>
      <w:r w:rsidR="00C44845" w:rsidRPr="008C6FB3">
        <w:t>–</w:t>
      </w:r>
      <w:r w:rsidRPr="008C6FB3">
        <w:t xml:space="preserve"> это ветер разрушительной силы и значительной продолжительности, скорость которого превышает 32 м/с. </w:t>
      </w:r>
    </w:p>
    <w:p w:rsidR="00C13ABE" w:rsidRPr="008C6FB3" w:rsidRDefault="00C13ABE" w:rsidP="00C13ABE">
      <w:r w:rsidRPr="008C6FB3">
        <w:t>В результате ураганных ветров происходит падение деревьев, разрушение жилых и административных зданий, обрыв линий связи и ЛЭП что несет угрозу здоровью и жизни людей.</w:t>
      </w:r>
    </w:p>
    <w:p w:rsidR="00815744" w:rsidRPr="008C6FB3" w:rsidRDefault="00815744" w:rsidP="00815744">
      <w:pPr>
        <w:pStyle w:val="4"/>
      </w:pPr>
      <w:r w:rsidRPr="008C6FB3">
        <w:lastRenderedPageBreak/>
        <w:t>6.2.2. Опасные гидрогеологические явления и процессы</w:t>
      </w:r>
    </w:p>
    <w:p w:rsidR="00815744" w:rsidRPr="008C6FB3" w:rsidRDefault="00815744" w:rsidP="00815744">
      <w:r w:rsidRPr="008C6FB3">
        <w:t xml:space="preserve">Опасное гидрологическое явление </w:t>
      </w:r>
      <w:r w:rsidR="00C44845" w:rsidRPr="008C6FB3">
        <w:t>–</w:t>
      </w:r>
      <w:r w:rsidRPr="008C6FB3">
        <w:t xml:space="preserve"> это событие гидрологического происхождения или результат гидрологических процессов, возникающих под действием различных природных или гидродинамических факторов или их сочетаний, оказывающих поражающее воздействие на людей, сельскохозяйственных животных, растения и объекты экономики. Часто из гидрологических, геофизических и метеорологических явлений выделяют морские гидрологические явления, включая в них тайфуны, цунами, сильное волнение и другие опасные природные явления.</w:t>
      </w:r>
    </w:p>
    <w:p w:rsidR="00815744" w:rsidRPr="008C6FB3" w:rsidRDefault="00815744" w:rsidP="00815744">
      <w:r w:rsidRPr="008C6FB3">
        <w:t xml:space="preserve">Весеннее половодье является основной угрозой гидрогеологического характера на территории поселения. Наиболее сложная паводковая обстановка может сложиться в период обильного таяния снега при резком повышении температуры воздуха и одновременном выпадении осадков. </w:t>
      </w:r>
    </w:p>
    <w:p w:rsidR="00815744" w:rsidRPr="008C6FB3" w:rsidRDefault="00815744" w:rsidP="00815744">
      <w:r w:rsidRPr="008C6FB3">
        <w:t>Опасность несут дождевые паводки. На реках обычно наблюдаются с апреля по ноябрь, максимальные дождевые паводки проходят в основном в мае. При затоплении территорий дождевыми паводковыми велика вероятность нанесение ущерба сельскохозяйственным культурам.</w:t>
      </w:r>
    </w:p>
    <w:p w:rsidR="00815744" w:rsidRPr="008C6FB3" w:rsidRDefault="00815744" w:rsidP="00815744"/>
    <w:p w:rsidR="00815744" w:rsidRPr="008C6FB3" w:rsidRDefault="00815744" w:rsidP="00815744">
      <w:pPr>
        <w:pStyle w:val="4"/>
      </w:pPr>
      <w:r w:rsidRPr="008C6FB3">
        <w:t>6.2.3. Опасные геологические процессы и явления</w:t>
      </w:r>
    </w:p>
    <w:p w:rsidR="00815744" w:rsidRPr="008C6FB3" w:rsidRDefault="00815744" w:rsidP="00815744">
      <w:r w:rsidRPr="008C6FB3">
        <w:t xml:space="preserve">Геологическое опасное явление </w:t>
      </w:r>
      <w:r w:rsidR="00C44845" w:rsidRPr="008C6FB3">
        <w:t>–</w:t>
      </w:r>
      <w:r w:rsidRPr="008C6FB3">
        <w:t xml:space="preserve"> это результат деятельности геологических процессов, возникающих в земной </w:t>
      </w:r>
      <w:proofErr w:type="spellStart"/>
      <w:r w:rsidRPr="008C6FB3">
        <w:t>коре</w:t>
      </w:r>
      <w:proofErr w:type="spellEnd"/>
      <w:r w:rsidRPr="008C6FB3">
        <w:t xml:space="preserve"> под действием различных природных и геодинамических факторов или их сочетаний. К опасным геологическим процессам и явлениям относятся современные (быстротекущие) геологические процессы и явления, оказывающие негативное воздействие на людей, сельскохозяйственных животных, растения и объекты экономики.</w:t>
      </w:r>
    </w:p>
    <w:p w:rsidR="00815744" w:rsidRPr="008C6FB3" w:rsidRDefault="00815744" w:rsidP="00815744">
      <w:r w:rsidRPr="008C6FB3">
        <w:t xml:space="preserve">На территории поселения выявлен довольно обширный комплекс экзогенных геологических процессов, таких как эрозионный, оползневой, просадочный, карстовый, заболачивание в поймах рек. </w:t>
      </w:r>
    </w:p>
    <w:p w:rsidR="00815744" w:rsidRPr="008C6FB3" w:rsidRDefault="00815744" w:rsidP="00815744">
      <w:r w:rsidRPr="008C6FB3">
        <w:t>Среди опасных геологических явлений наиболее распространены оползни. Оползни негативно влияют на жилую застройку, расположенную на данной территории.</w:t>
      </w:r>
    </w:p>
    <w:p w:rsidR="00815744" w:rsidRPr="008C6FB3" w:rsidRDefault="00815744" w:rsidP="00815744">
      <w:pPr>
        <w:pStyle w:val="4"/>
      </w:pPr>
      <w:r w:rsidRPr="008C6FB3">
        <w:t>Оползни</w:t>
      </w:r>
    </w:p>
    <w:p w:rsidR="00815744" w:rsidRPr="008C6FB3" w:rsidRDefault="00815744" w:rsidP="00815744">
      <w:r w:rsidRPr="008C6FB3">
        <w:t xml:space="preserve">Оползень </w:t>
      </w:r>
      <w:r w:rsidR="00C44845" w:rsidRPr="008C6FB3">
        <w:t>–</w:t>
      </w:r>
      <w:r w:rsidRPr="008C6FB3">
        <w:t xml:space="preserve"> это смещение масс горных пород, грунта вниз по склону под влиянием силы тяжести, усиливающейся вследствие подмыва склона, переувлажнения, сейсмических толчк</w:t>
      </w:r>
      <w:r w:rsidR="00BB49EA" w:rsidRPr="008C6FB3">
        <w:t xml:space="preserve">ов и </w:t>
      </w:r>
      <w:r w:rsidRPr="008C6FB3">
        <w:t>иных процессов.</w:t>
      </w:r>
    </w:p>
    <w:p w:rsidR="00815744" w:rsidRPr="008C6FB3" w:rsidRDefault="00815744" w:rsidP="00815744">
      <w:r w:rsidRPr="008C6FB3">
        <w:t>Смещение грунтов происходит по поверхности с низким содержанием мергеля пород, водоупорных палеогеновых глин, по глинистым прослоям в толще моренных суглинков.</w:t>
      </w:r>
    </w:p>
    <w:p w:rsidR="00815744" w:rsidRPr="008C6FB3" w:rsidRDefault="00815744" w:rsidP="00815744">
      <w:r w:rsidRPr="008C6FB3">
        <w:t xml:space="preserve">Нередко овражная эрозия сочетается с появлением значительных размеров оползней. </w:t>
      </w:r>
    </w:p>
    <w:p w:rsidR="00815744" w:rsidRPr="008C6FB3" w:rsidRDefault="00815744" w:rsidP="00815744">
      <w:r w:rsidRPr="008C6FB3">
        <w:t xml:space="preserve">Водная эрозия (овражная эрозия, донная эрозия). </w:t>
      </w:r>
    </w:p>
    <w:p w:rsidR="00815744" w:rsidRPr="008C6FB3" w:rsidRDefault="00815744" w:rsidP="00815744">
      <w:r w:rsidRPr="008C6FB3">
        <w:t xml:space="preserve">Причинами развития процесса является наличие рыхлых легко размываемых грунтов, ливневой характер летних осадков, большой процент </w:t>
      </w:r>
      <w:proofErr w:type="spellStart"/>
      <w:r w:rsidRPr="008C6FB3">
        <w:t>распаханности</w:t>
      </w:r>
      <w:proofErr w:type="spellEnd"/>
      <w:r w:rsidRPr="008C6FB3">
        <w:t xml:space="preserve"> территории и т.п.</w:t>
      </w:r>
    </w:p>
    <w:p w:rsidR="00815744" w:rsidRPr="008C6FB3" w:rsidRDefault="00815744" w:rsidP="00815744">
      <w:pPr>
        <w:pStyle w:val="4"/>
      </w:pPr>
      <w:r w:rsidRPr="008C6FB3">
        <w:t>Суффозионные, просадочные процессы</w:t>
      </w:r>
    </w:p>
    <w:p w:rsidR="00815744" w:rsidRPr="008C6FB3" w:rsidRDefault="00815744" w:rsidP="00815744">
      <w:r w:rsidRPr="008C6FB3">
        <w:t>Эти процессы связаны с суглинисто-песчаными отложениями и проявляются в виде западин на поверхности пойм и надпойменных участков.</w:t>
      </w:r>
    </w:p>
    <w:p w:rsidR="00815744" w:rsidRPr="008C6FB3" w:rsidRDefault="00815744" w:rsidP="00815744">
      <w:pPr>
        <w:pStyle w:val="4"/>
      </w:pPr>
      <w:r w:rsidRPr="008C6FB3">
        <w:lastRenderedPageBreak/>
        <w:t>Карстовые процессы</w:t>
      </w:r>
    </w:p>
    <w:p w:rsidR="00815744" w:rsidRPr="008C6FB3" w:rsidRDefault="00815744" w:rsidP="00815744">
      <w:r w:rsidRPr="008C6FB3">
        <w:t xml:space="preserve">Карст </w:t>
      </w:r>
      <w:r w:rsidR="00DB1D64" w:rsidRPr="008C6FB3">
        <w:rPr>
          <w:rFonts w:cs="Times New Roman"/>
        </w:rPr>
        <w:t>‒</w:t>
      </w:r>
      <w:r w:rsidRPr="008C6FB3">
        <w:t xml:space="preserve"> геологические явления в земной </w:t>
      </w:r>
      <w:proofErr w:type="spellStart"/>
      <w:r w:rsidRPr="008C6FB3">
        <w:t>коре</w:t>
      </w:r>
      <w:proofErr w:type="spellEnd"/>
      <w:r w:rsidRPr="008C6FB3">
        <w:t xml:space="preserve"> и на ее поверхности, вызванные химическим растворением горных пород и выраженные в образовании в земной </w:t>
      </w:r>
      <w:proofErr w:type="spellStart"/>
      <w:r w:rsidRPr="008C6FB3">
        <w:t>коре</w:t>
      </w:r>
      <w:proofErr w:type="spellEnd"/>
      <w:r w:rsidRPr="008C6FB3">
        <w:t xml:space="preserve"> пустот, в разрушении и изменении структуры и состояния пород, в создании особого характера циркуляции и режима подземных вод. Карст возникает в растворимых водными растворами осадочных горных породах (известняки, гипс) и выражается в образовании углублений в виде воронок, котловин, провалов, пещер, естественных пустот, колодцев и т. п. </w:t>
      </w:r>
    </w:p>
    <w:p w:rsidR="00815744" w:rsidRPr="008C6FB3" w:rsidRDefault="00815744" w:rsidP="00815744">
      <w:r w:rsidRPr="008C6FB3">
        <w:t xml:space="preserve">В местах, где обнажаются или неглубоко залегают меловые отложения, развит меловой поверхностный карст. </w:t>
      </w:r>
    </w:p>
    <w:p w:rsidR="00815744" w:rsidRPr="008C6FB3" w:rsidRDefault="00815744" w:rsidP="00815744">
      <w:pPr>
        <w:rPr>
          <w:iCs/>
        </w:rPr>
      </w:pPr>
      <w:r w:rsidRPr="008C6FB3">
        <w:t>При проектировании нового строительства необходимо проводить инженерные изыскания и при необходимости разрабатывать проекты инженерной защиты</w:t>
      </w:r>
      <w:r w:rsidRPr="008C6FB3">
        <w:rPr>
          <w:iCs/>
        </w:rPr>
        <w:t xml:space="preserve"> территории.</w:t>
      </w:r>
    </w:p>
    <w:p w:rsidR="00815744" w:rsidRPr="008C6FB3" w:rsidRDefault="00815744" w:rsidP="00815744">
      <w:r w:rsidRPr="008C6FB3">
        <w:t>При выполнении изысканий, проектировании и строительстве необходимо учитывать:</w:t>
      </w:r>
    </w:p>
    <w:p w:rsidR="00815744" w:rsidRPr="008C6FB3" w:rsidRDefault="00815744" w:rsidP="007A62B8">
      <w:pPr>
        <w:pStyle w:val="afa"/>
        <w:numPr>
          <w:ilvl w:val="1"/>
          <w:numId w:val="78"/>
        </w:numPr>
        <w:ind w:left="0" w:firstLine="709"/>
      </w:pPr>
      <w:r w:rsidRPr="008C6FB3">
        <w:t xml:space="preserve">опасность карстовых деформаций грунтов оснований и земной поверхности, в особенности провалов; </w:t>
      </w:r>
    </w:p>
    <w:p w:rsidR="00815744" w:rsidRPr="008C6FB3" w:rsidRDefault="00815744" w:rsidP="007A62B8">
      <w:pPr>
        <w:pStyle w:val="afa"/>
        <w:numPr>
          <w:ilvl w:val="1"/>
          <w:numId w:val="78"/>
        </w:numPr>
        <w:ind w:left="0" w:firstLine="709"/>
      </w:pPr>
      <w:r w:rsidRPr="008C6FB3">
        <w:t xml:space="preserve">неравномерно пониженную несущую способность </w:t>
      </w:r>
      <w:proofErr w:type="spellStart"/>
      <w:r w:rsidRPr="008C6FB3">
        <w:t>закарстованных</w:t>
      </w:r>
      <w:proofErr w:type="spellEnd"/>
      <w:r w:rsidRPr="008C6FB3">
        <w:t xml:space="preserve"> пород и возможность наличия ослабленных зон в толще покрывающих грунтов;</w:t>
      </w:r>
    </w:p>
    <w:p w:rsidR="00815744" w:rsidRPr="008C6FB3" w:rsidRDefault="00815744" w:rsidP="007A62B8">
      <w:pPr>
        <w:pStyle w:val="afa"/>
        <w:numPr>
          <w:ilvl w:val="1"/>
          <w:numId w:val="78"/>
        </w:numPr>
        <w:ind w:left="0" w:firstLine="709"/>
      </w:pPr>
      <w:r w:rsidRPr="008C6FB3">
        <w:t xml:space="preserve">связанные с карстом особенности гидрологических и гидрогеологических условий, неоднородную и нередко весьма высокую водопроницаемость </w:t>
      </w:r>
      <w:proofErr w:type="spellStart"/>
      <w:r w:rsidRPr="008C6FB3">
        <w:t>закарстованных</w:t>
      </w:r>
      <w:proofErr w:type="spellEnd"/>
      <w:r w:rsidRPr="008C6FB3">
        <w:t xml:space="preserve"> пород, неравномерность распространения и режима поверхностного и подземного стока, возможность наличия очагов интенсивного поглощения поверхностных вод, утечек из водохранилищ и внезапных больших </w:t>
      </w:r>
      <w:proofErr w:type="spellStart"/>
      <w:r w:rsidRPr="008C6FB3">
        <w:t>водопритоков</w:t>
      </w:r>
      <w:proofErr w:type="spellEnd"/>
      <w:r w:rsidRPr="008C6FB3">
        <w:t xml:space="preserve"> в горные выработки и котлованы; </w:t>
      </w:r>
    </w:p>
    <w:p w:rsidR="00815744" w:rsidRPr="008C6FB3" w:rsidRDefault="00815744" w:rsidP="007A62B8">
      <w:pPr>
        <w:pStyle w:val="afa"/>
        <w:numPr>
          <w:ilvl w:val="1"/>
          <w:numId w:val="78"/>
        </w:numPr>
        <w:ind w:left="0" w:firstLine="709"/>
      </w:pPr>
      <w:r w:rsidRPr="008C6FB3">
        <w:t>возможность опасной активизации развития карста и связанных с ним явлений в результате антропогенной деятельности.</w:t>
      </w:r>
    </w:p>
    <w:p w:rsidR="00815744" w:rsidRPr="008C6FB3" w:rsidRDefault="00815744" w:rsidP="00815744">
      <w:r w:rsidRPr="008C6FB3">
        <w:t xml:space="preserve">Для прогноза развития карстовой опасности проводят бурение. </w:t>
      </w:r>
    </w:p>
    <w:p w:rsidR="00815744" w:rsidRPr="008C6FB3" w:rsidRDefault="00815744" w:rsidP="00815744"/>
    <w:p w:rsidR="00815744" w:rsidRPr="008C6FB3" w:rsidRDefault="00815744" w:rsidP="00815744">
      <w:pPr>
        <w:pStyle w:val="4"/>
      </w:pPr>
      <w:r w:rsidRPr="008C6FB3">
        <w:t xml:space="preserve">6.2.4. Природные пожары </w:t>
      </w:r>
    </w:p>
    <w:p w:rsidR="00815744" w:rsidRPr="008C6FB3" w:rsidRDefault="00815744" w:rsidP="00815744">
      <w:r w:rsidRPr="008C6FB3">
        <w:t>Пожарная опасность природного характера на территории поселений связана с пожарами в лесах и горением травяного покрова. Причиной возникновения крупных лесных пожаров является засуха и суховеи. Предпосылками возникновения ЧС также служит рост антропогенной нагрузки (увеличение количества нарушений правил пожарной безопасности в лесах, сельскохозяйственные палы). Наибольший риск возникновения лесных пожаров приходится на май, июнь, июль, август и сентябрь месяцы. Традиционно наиболее масштабные лесные пожары приходятся на июль-август месяцы.</w:t>
      </w:r>
    </w:p>
    <w:p w:rsidR="00815744" w:rsidRPr="008C6FB3" w:rsidRDefault="00815744" w:rsidP="00815744">
      <w:r w:rsidRPr="008C6FB3">
        <w:t>Поселение относится к малолесным территориям. Большая часть лесов на территории поселения отнесены к группе защитных лесов, которые выполняют преимущественно защитные и социальные функции и являются зеленой зоной. Древесная растительность на территории поселения имеется на землях сельскохозяйственного назначения, вдоль рек, а так же на землях населенных пунктов. На территории таких лесов чрезвычайных ситуаций, связанных с пожаром, не возникает.</w:t>
      </w:r>
    </w:p>
    <w:p w:rsidR="00815744" w:rsidRPr="008C6FB3" w:rsidRDefault="00815744" w:rsidP="00815744">
      <w:r w:rsidRPr="008C6FB3">
        <w:t xml:space="preserve">Так же вдоль дорог может произойти возгорание травяного покрова. Для предотвращения возгорания, службой, обслуживающей автомобильную дорогу, </w:t>
      </w:r>
      <w:r w:rsidRPr="008C6FB3">
        <w:lastRenderedPageBreak/>
        <w:t>необходимо периодическое, контролируемое поджигание травяного покрова вдоль трасс и опашка прилежащих лесов.</w:t>
      </w:r>
    </w:p>
    <w:p w:rsidR="00815744" w:rsidRPr="008C6FB3" w:rsidRDefault="00815744" w:rsidP="00815744">
      <w:r w:rsidRPr="008C6FB3">
        <w:t>При проведении противопожарных мероприятий следует руководствоваться Правилами пожарной безопасности в лесах, утвержденными постановлением Правительства Российской Федерации от 30.06.2007 № 417 и Лесным Кодексом.</w:t>
      </w:r>
    </w:p>
    <w:p w:rsidR="00815744" w:rsidRPr="008C6FB3" w:rsidRDefault="00815744" w:rsidP="00815744">
      <w:r w:rsidRPr="008C6FB3">
        <w:t>Для обеспечения пожарной безопасности в лесах, в соответствии со статьей 53 Лесного Кодекса Российской Федерации, осуществляется:</w:t>
      </w:r>
    </w:p>
    <w:p w:rsidR="00815744" w:rsidRPr="008C6FB3" w:rsidRDefault="00815744" w:rsidP="007A62B8">
      <w:pPr>
        <w:pStyle w:val="afa"/>
        <w:numPr>
          <w:ilvl w:val="0"/>
          <w:numId w:val="79"/>
        </w:numPr>
        <w:ind w:left="0" w:firstLine="709"/>
      </w:pPr>
      <w:r w:rsidRPr="008C6FB3">
        <w:t>противопожарное обустройство лесов, в том числе строительство, реконструкция и содержание дорог противопожарного назначения, посадочных площадок для самолетов, вертолетов, используемых в целях проведения авиационных работ по охране и защите лесов, прокладка просек, противопожарных разрывов;</w:t>
      </w:r>
    </w:p>
    <w:p w:rsidR="00815744" w:rsidRPr="008C6FB3" w:rsidRDefault="00815744" w:rsidP="007A62B8">
      <w:pPr>
        <w:pStyle w:val="afa"/>
        <w:numPr>
          <w:ilvl w:val="0"/>
          <w:numId w:val="79"/>
        </w:numPr>
        <w:ind w:left="0" w:firstLine="709"/>
      </w:pPr>
      <w:r w:rsidRPr="008C6FB3">
        <w:t>создание систем, средств для предупреждения и тушения лесных пожаров (пожарные техника и оборудование, пожарное снаряжение и другие), содержание этих систем, средств, а также формирование запасов горюче-смазочных материалов на период высокой пожарной опасности;</w:t>
      </w:r>
    </w:p>
    <w:p w:rsidR="00815744" w:rsidRPr="008C6FB3" w:rsidRDefault="00815744" w:rsidP="007A62B8">
      <w:pPr>
        <w:pStyle w:val="afa"/>
        <w:numPr>
          <w:ilvl w:val="0"/>
          <w:numId w:val="79"/>
        </w:numPr>
        <w:ind w:left="0" w:firstLine="709"/>
      </w:pPr>
      <w:r w:rsidRPr="008C6FB3">
        <w:t>мониторинг пожарной опасности в лесах;</w:t>
      </w:r>
    </w:p>
    <w:p w:rsidR="00815744" w:rsidRPr="008C6FB3" w:rsidRDefault="00815744" w:rsidP="007A62B8">
      <w:pPr>
        <w:pStyle w:val="afa"/>
        <w:numPr>
          <w:ilvl w:val="0"/>
          <w:numId w:val="79"/>
        </w:numPr>
        <w:ind w:left="0" w:firstLine="709"/>
      </w:pPr>
      <w:r w:rsidRPr="008C6FB3">
        <w:t>разработка планов тушения лесных пожаров;</w:t>
      </w:r>
    </w:p>
    <w:p w:rsidR="00815744" w:rsidRPr="008C6FB3" w:rsidRDefault="00815744" w:rsidP="007A62B8">
      <w:pPr>
        <w:pStyle w:val="afa"/>
        <w:numPr>
          <w:ilvl w:val="0"/>
          <w:numId w:val="79"/>
        </w:numPr>
        <w:ind w:left="0" w:firstLine="709"/>
      </w:pPr>
      <w:r w:rsidRPr="008C6FB3">
        <w:t>тушение лесных пожаров;</w:t>
      </w:r>
    </w:p>
    <w:p w:rsidR="00815744" w:rsidRPr="008C6FB3" w:rsidRDefault="00815744" w:rsidP="007A62B8">
      <w:pPr>
        <w:pStyle w:val="afa"/>
        <w:numPr>
          <w:ilvl w:val="0"/>
          <w:numId w:val="79"/>
        </w:numPr>
        <w:ind w:left="0" w:firstLine="709"/>
      </w:pPr>
      <w:r w:rsidRPr="008C6FB3">
        <w:t>иные меры пожарной безопасности в лесах.</w:t>
      </w:r>
    </w:p>
    <w:p w:rsidR="00C13ABE" w:rsidRPr="008C6FB3" w:rsidRDefault="00C13ABE" w:rsidP="003B74CC"/>
    <w:p w:rsidR="005C06F2" w:rsidRPr="008C6FB3" w:rsidRDefault="005C06F2" w:rsidP="00665D0C">
      <w:pPr>
        <w:pStyle w:val="21"/>
      </w:pPr>
      <w:r w:rsidRPr="008C6FB3">
        <w:t>6.</w:t>
      </w:r>
      <w:r w:rsidR="00C13ABE" w:rsidRPr="008C6FB3">
        <w:t>3</w:t>
      </w:r>
      <w:r w:rsidRPr="008C6FB3">
        <w:t xml:space="preserve"> </w:t>
      </w:r>
      <w:r w:rsidR="00815744" w:rsidRPr="008C6FB3">
        <w:t>Чрезвычайные ситуации</w:t>
      </w:r>
      <w:r w:rsidRPr="008C6FB3">
        <w:t xml:space="preserve"> техногенного характера</w:t>
      </w:r>
    </w:p>
    <w:p w:rsidR="00815744" w:rsidRPr="008C6FB3" w:rsidRDefault="00815744" w:rsidP="00815744">
      <w:pPr>
        <w:pStyle w:val="afa"/>
        <w:ind w:left="0"/>
        <w:rPr>
          <w:bCs/>
        </w:rPr>
      </w:pPr>
      <w:r w:rsidRPr="008C6FB3">
        <w:rPr>
          <w:bCs/>
        </w:rPr>
        <w:t>Техногенная ЧС –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rsidR="00815744" w:rsidRPr="008C6FB3" w:rsidRDefault="00815744" w:rsidP="00815744">
      <w:pPr>
        <w:pStyle w:val="afa"/>
        <w:ind w:left="0"/>
        <w:rPr>
          <w:bCs/>
        </w:rPr>
      </w:pPr>
      <w:r w:rsidRPr="008C6FB3">
        <w:rPr>
          <w:bCs/>
        </w:rPr>
        <w:t xml:space="preserve">Различают техногенные чрезвычайные ситуации по месту их возникновения и по характеру основных поражающих факторов источника </w:t>
      </w:r>
      <w:r w:rsidR="00DB1D64" w:rsidRPr="008C6FB3">
        <w:rPr>
          <w:bCs/>
        </w:rPr>
        <w:t>ЧС</w:t>
      </w:r>
      <w:r w:rsidRPr="008C6FB3">
        <w:rPr>
          <w:bCs/>
        </w:rPr>
        <w:t>.</w:t>
      </w:r>
    </w:p>
    <w:p w:rsidR="00815744" w:rsidRPr="008C6FB3" w:rsidRDefault="00815744" w:rsidP="00815744">
      <w:pPr>
        <w:pStyle w:val="afa"/>
        <w:ind w:left="0"/>
        <w:rPr>
          <w:bCs/>
        </w:rPr>
      </w:pPr>
      <w:r w:rsidRPr="008C6FB3">
        <w:rPr>
          <w:bCs/>
        </w:rPr>
        <w:t xml:space="preserve">Источник техногенной </w:t>
      </w:r>
      <w:r w:rsidR="00DB1D64" w:rsidRPr="008C6FB3">
        <w:rPr>
          <w:bCs/>
        </w:rPr>
        <w:t>ЧС</w:t>
      </w:r>
      <w:r w:rsidRPr="008C6FB3">
        <w:rPr>
          <w:bCs/>
        </w:rPr>
        <w:t xml:space="preserve"> – опасное техногенное происшествие, в результате которого на объекте разделенной территории или акватории произошла техногенная </w:t>
      </w:r>
      <w:r w:rsidR="00DB1D64" w:rsidRPr="008C6FB3">
        <w:rPr>
          <w:bCs/>
        </w:rPr>
        <w:t>ЧС</w:t>
      </w:r>
      <w:r w:rsidRPr="008C6FB3">
        <w:rPr>
          <w:bCs/>
        </w:rPr>
        <w:t>.</w:t>
      </w:r>
    </w:p>
    <w:p w:rsidR="00815744" w:rsidRPr="008C6FB3" w:rsidRDefault="00815744" w:rsidP="00815744">
      <w:pPr>
        <w:pStyle w:val="afa"/>
        <w:ind w:left="0"/>
        <w:rPr>
          <w:bCs/>
        </w:rPr>
      </w:pPr>
      <w:r w:rsidRPr="008C6FB3">
        <w:rPr>
          <w:bCs/>
        </w:rPr>
        <w:t>К опасным техногенным происшествиям относятся аварии на промышленных объектах или на транспорте, пожары, взрывы или высвобождение различных видов энергии.</w:t>
      </w:r>
    </w:p>
    <w:p w:rsidR="00815744" w:rsidRPr="008C6FB3" w:rsidRDefault="00815744" w:rsidP="00815744">
      <w:pPr>
        <w:pStyle w:val="afa"/>
        <w:ind w:left="0"/>
        <w:rPr>
          <w:bCs/>
        </w:rPr>
      </w:pPr>
      <w:r w:rsidRPr="008C6FB3">
        <w:rPr>
          <w:bCs/>
        </w:rPr>
        <w:t xml:space="preserve">На территории поселения наибольшую опасность техногенного характера представляют </w:t>
      </w:r>
      <w:r w:rsidR="00DB1D64" w:rsidRPr="008C6FB3">
        <w:rPr>
          <w:bCs/>
        </w:rPr>
        <w:t>ЧС</w:t>
      </w:r>
      <w:r w:rsidRPr="008C6FB3">
        <w:rPr>
          <w:bCs/>
        </w:rPr>
        <w:t>, вызванные авариями:</w:t>
      </w:r>
    </w:p>
    <w:p w:rsidR="00815744" w:rsidRPr="008C6FB3" w:rsidRDefault="00815744" w:rsidP="007A62B8">
      <w:pPr>
        <w:pStyle w:val="afa"/>
        <w:numPr>
          <w:ilvl w:val="0"/>
          <w:numId w:val="80"/>
        </w:numPr>
        <w:ind w:left="0" w:firstLine="709"/>
        <w:rPr>
          <w:bCs/>
        </w:rPr>
      </w:pPr>
      <w:r w:rsidRPr="008C6FB3">
        <w:rPr>
          <w:bCs/>
        </w:rPr>
        <w:t>на автомобильном транспорте;</w:t>
      </w:r>
    </w:p>
    <w:p w:rsidR="00815744" w:rsidRPr="008C6FB3" w:rsidRDefault="00815744" w:rsidP="007A62B8">
      <w:pPr>
        <w:pStyle w:val="afa"/>
        <w:numPr>
          <w:ilvl w:val="0"/>
          <w:numId w:val="80"/>
        </w:numPr>
        <w:ind w:left="0" w:firstLine="709"/>
        <w:rPr>
          <w:bCs/>
        </w:rPr>
      </w:pPr>
      <w:r w:rsidRPr="008C6FB3">
        <w:rPr>
          <w:bCs/>
        </w:rPr>
        <w:t xml:space="preserve">на </w:t>
      </w:r>
      <w:proofErr w:type="spellStart"/>
      <w:r w:rsidRPr="008C6FB3">
        <w:rPr>
          <w:bCs/>
        </w:rPr>
        <w:t>пожаро</w:t>
      </w:r>
      <w:proofErr w:type="spellEnd"/>
      <w:r w:rsidRPr="008C6FB3">
        <w:rPr>
          <w:bCs/>
        </w:rPr>
        <w:t>-взрывоопасных объектах;</w:t>
      </w:r>
    </w:p>
    <w:p w:rsidR="00815744" w:rsidRPr="008C6FB3" w:rsidRDefault="00815744" w:rsidP="007A62B8">
      <w:pPr>
        <w:pStyle w:val="afa"/>
        <w:numPr>
          <w:ilvl w:val="0"/>
          <w:numId w:val="80"/>
        </w:numPr>
        <w:ind w:left="0" w:firstLine="709"/>
        <w:rPr>
          <w:bCs/>
        </w:rPr>
      </w:pPr>
      <w:r w:rsidRPr="008C6FB3">
        <w:rPr>
          <w:bCs/>
        </w:rPr>
        <w:t>на коммунальных системах жизнеобеспечения;</w:t>
      </w:r>
    </w:p>
    <w:p w:rsidR="00815744" w:rsidRPr="008C6FB3" w:rsidRDefault="00815744" w:rsidP="007A62B8">
      <w:pPr>
        <w:pStyle w:val="afa"/>
        <w:numPr>
          <w:ilvl w:val="0"/>
          <w:numId w:val="80"/>
        </w:numPr>
        <w:ind w:left="0" w:firstLine="709"/>
        <w:rPr>
          <w:bCs/>
        </w:rPr>
      </w:pPr>
      <w:r w:rsidRPr="008C6FB3">
        <w:rPr>
          <w:bCs/>
        </w:rPr>
        <w:t>на объектах системы газораспределения.</w:t>
      </w:r>
    </w:p>
    <w:p w:rsidR="00714F48" w:rsidRPr="008C6FB3" w:rsidRDefault="00714F48" w:rsidP="00714F48">
      <w:pPr>
        <w:pStyle w:val="4"/>
      </w:pPr>
      <w:r w:rsidRPr="008C6FB3">
        <w:t>Аварии на автомобильном транспорте</w:t>
      </w:r>
    </w:p>
    <w:p w:rsidR="00815744" w:rsidRPr="008C6FB3" w:rsidRDefault="00815744" w:rsidP="00815744">
      <w:pPr>
        <w:pStyle w:val="afa"/>
        <w:ind w:left="0"/>
        <w:rPr>
          <w:bCs/>
        </w:rPr>
      </w:pPr>
      <w:r w:rsidRPr="008C6FB3">
        <w:rPr>
          <w:bCs/>
        </w:rPr>
        <w:t>Уровни риска вовлечения опасных грузов в аварийную ситуацию на транспорте</w:t>
      </w:r>
      <w:r w:rsidR="00714F48" w:rsidRPr="008C6FB3">
        <w:rPr>
          <w:bCs/>
        </w:rPr>
        <w:t xml:space="preserve"> указаны в таблице </w:t>
      </w:r>
      <w:r w:rsidR="00DB1D64" w:rsidRPr="008C6FB3">
        <w:rPr>
          <w:bCs/>
        </w:rPr>
        <w:t>38</w:t>
      </w:r>
      <w:r w:rsidR="00714F48" w:rsidRPr="008C6FB3">
        <w:rPr>
          <w:bCs/>
        </w:rPr>
        <w:t>.</w:t>
      </w:r>
    </w:p>
    <w:p w:rsidR="00815744" w:rsidRPr="008C6FB3" w:rsidRDefault="00714F48" w:rsidP="00714F48">
      <w:pPr>
        <w:pStyle w:val="afa"/>
        <w:ind w:left="0"/>
        <w:jc w:val="right"/>
        <w:rPr>
          <w:bCs/>
        </w:rPr>
      </w:pPr>
      <w:r w:rsidRPr="008C6FB3">
        <w:rPr>
          <w:bCs/>
        </w:rPr>
        <w:t xml:space="preserve">Таблица </w:t>
      </w:r>
      <w:r w:rsidR="00DB1D64" w:rsidRPr="008C6FB3">
        <w:rPr>
          <w:bCs/>
        </w:rPr>
        <w:t>38</w:t>
      </w:r>
    </w:p>
    <w:tbl>
      <w:tblPr>
        <w:tblW w:w="5000" w:type="pct"/>
        <w:tblCellMar>
          <w:left w:w="40" w:type="dxa"/>
          <w:right w:w="40" w:type="dxa"/>
        </w:tblCellMar>
        <w:tblLook w:val="0000" w:firstRow="0" w:lastRow="0" w:firstColumn="0" w:lastColumn="0" w:noHBand="0" w:noVBand="0"/>
      </w:tblPr>
      <w:tblGrid>
        <w:gridCol w:w="5525"/>
        <w:gridCol w:w="4097"/>
      </w:tblGrid>
      <w:tr w:rsidR="008C6FB3" w:rsidRPr="008C6FB3" w:rsidTr="00714F48">
        <w:trPr>
          <w:trHeight w:val="20"/>
        </w:trPr>
        <w:tc>
          <w:tcPr>
            <w:tcW w:w="2871" w:type="pc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815744" w:rsidRPr="008C6FB3" w:rsidRDefault="00815744" w:rsidP="00714F48">
            <w:pPr>
              <w:ind w:firstLine="0"/>
              <w:jc w:val="center"/>
              <w:rPr>
                <w:bCs/>
                <w:sz w:val="20"/>
                <w:szCs w:val="20"/>
              </w:rPr>
            </w:pPr>
            <w:r w:rsidRPr="008C6FB3">
              <w:rPr>
                <w:bCs/>
                <w:sz w:val="20"/>
                <w:szCs w:val="20"/>
              </w:rPr>
              <w:t>Опасное событие</w:t>
            </w:r>
          </w:p>
        </w:tc>
        <w:tc>
          <w:tcPr>
            <w:tcW w:w="2129" w:type="pc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815744" w:rsidRPr="008C6FB3" w:rsidRDefault="00815744" w:rsidP="00714F48">
            <w:pPr>
              <w:ind w:firstLine="0"/>
              <w:jc w:val="center"/>
              <w:rPr>
                <w:bCs/>
                <w:sz w:val="20"/>
                <w:szCs w:val="20"/>
              </w:rPr>
            </w:pPr>
            <w:r w:rsidRPr="008C6FB3">
              <w:rPr>
                <w:bCs/>
                <w:sz w:val="20"/>
                <w:szCs w:val="20"/>
              </w:rPr>
              <w:t>Интенсивность аварийных ситуаций, 1/(транспорт ∙ км)</w:t>
            </w:r>
          </w:p>
        </w:tc>
      </w:tr>
      <w:tr w:rsidR="008C6FB3" w:rsidRPr="008C6FB3" w:rsidTr="00714F48">
        <w:trPr>
          <w:trHeight w:val="20"/>
        </w:trPr>
        <w:tc>
          <w:tcPr>
            <w:tcW w:w="2871" w:type="pct"/>
            <w:tcBorders>
              <w:top w:val="single" w:sz="6" w:space="0" w:color="auto"/>
              <w:left w:val="single" w:sz="6" w:space="0" w:color="auto"/>
              <w:bottom w:val="single" w:sz="6" w:space="0" w:color="auto"/>
              <w:right w:val="single" w:sz="6" w:space="0" w:color="auto"/>
            </w:tcBorders>
            <w:shd w:val="clear" w:color="auto" w:fill="FFFFFF"/>
          </w:tcPr>
          <w:p w:rsidR="00815744" w:rsidRPr="008C6FB3" w:rsidRDefault="00815744" w:rsidP="00714F48">
            <w:pPr>
              <w:ind w:firstLine="0"/>
              <w:rPr>
                <w:bCs/>
                <w:sz w:val="20"/>
                <w:szCs w:val="20"/>
              </w:rPr>
            </w:pPr>
            <w:r w:rsidRPr="008C6FB3">
              <w:rPr>
                <w:bCs/>
                <w:sz w:val="20"/>
                <w:szCs w:val="20"/>
              </w:rPr>
              <w:t>Аварии автомобиля при перевозке опасных грузов</w:t>
            </w:r>
          </w:p>
        </w:tc>
        <w:tc>
          <w:tcPr>
            <w:tcW w:w="2129" w:type="pct"/>
            <w:tcBorders>
              <w:top w:val="single" w:sz="6" w:space="0" w:color="auto"/>
              <w:left w:val="single" w:sz="6" w:space="0" w:color="auto"/>
              <w:bottom w:val="single" w:sz="6" w:space="0" w:color="auto"/>
              <w:right w:val="single" w:sz="6" w:space="0" w:color="auto"/>
            </w:tcBorders>
            <w:shd w:val="clear" w:color="auto" w:fill="FFFFFF"/>
            <w:vAlign w:val="center"/>
          </w:tcPr>
          <w:p w:rsidR="00815744" w:rsidRPr="008C6FB3" w:rsidRDefault="00815744" w:rsidP="00714F48">
            <w:pPr>
              <w:ind w:firstLine="0"/>
              <w:jc w:val="center"/>
              <w:rPr>
                <w:bCs/>
                <w:sz w:val="20"/>
                <w:szCs w:val="20"/>
                <w:lang w:val="en-US"/>
              </w:rPr>
            </w:pPr>
            <w:r w:rsidRPr="008C6FB3">
              <w:rPr>
                <w:bCs/>
                <w:sz w:val="20"/>
                <w:szCs w:val="20"/>
              </w:rPr>
              <w:t>1,2</w:t>
            </w:r>
            <w:r w:rsidRPr="008C6FB3">
              <w:rPr>
                <w:bCs/>
                <w:sz w:val="20"/>
                <w:szCs w:val="20"/>
                <w:lang w:val="en-US"/>
              </w:rPr>
              <w:t>*10</w:t>
            </w:r>
            <w:r w:rsidRPr="008C6FB3">
              <w:rPr>
                <w:bCs/>
                <w:sz w:val="20"/>
                <w:szCs w:val="20"/>
                <w:vertAlign w:val="superscript"/>
                <w:lang w:val="en-US"/>
              </w:rPr>
              <w:t>-6</w:t>
            </w:r>
          </w:p>
        </w:tc>
      </w:tr>
    </w:tbl>
    <w:p w:rsidR="00815744" w:rsidRPr="008C6FB3" w:rsidRDefault="00815744" w:rsidP="00714F48">
      <w:pPr>
        <w:pStyle w:val="afa"/>
        <w:ind w:left="0"/>
        <w:rPr>
          <w:bCs/>
        </w:rPr>
      </w:pPr>
    </w:p>
    <w:p w:rsidR="00815744" w:rsidRPr="008C6FB3" w:rsidRDefault="00815744" w:rsidP="00714F48">
      <w:pPr>
        <w:pStyle w:val="afa"/>
        <w:ind w:left="0"/>
        <w:rPr>
          <w:bCs/>
        </w:rPr>
      </w:pPr>
      <w:r w:rsidRPr="008C6FB3">
        <w:rPr>
          <w:bCs/>
        </w:rPr>
        <w:lastRenderedPageBreak/>
        <w:t>Аварии на автомобильном транспорте при перев</w:t>
      </w:r>
      <w:r w:rsidR="00714F48" w:rsidRPr="008C6FB3">
        <w:rPr>
          <w:bCs/>
        </w:rPr>
        <w:t xml:space="preserve">озке опасных грузов с выбросом </w:t>
      </w:r>
      <w:r w:rsidRPr="008C6FB3">
        <w:rPr>
          <w:bCs/>
        </w:rPr>
        <w:t xml:space="preserve">опасных химических веществ, взрывом горючих жидкостей и сжиженных газов возможны фактически на всех транзитных дорогах, проходящих по территории поселения. </w:t>
      </w:r>
    </w:p>
    <w:p w:rsidR="00815744" w:rsidRPr="008C6FB3" w:rsidRDefault="00815744" w:rsidP="00714F48">
      <w:pPr>
        <w:pStyle w:val="afa"/>
        <w:ind w:left="0"/>
        <w:rPr>
          <w:bCs/>
        </w:rPr>
      </w:pPr>
      <w:r w:rsidRPr="008C6FB3">
        <w:rPr>
          <w:bCs/>
        </w:rPr>
        <w:t>Наибольшая вероятность происшествий дорожно-транспортного характера в местах пересечения дорог путепроводами, в местах автомобильных развязок.</w:t>
      </w:r>
    </w:p>
    <w:p w:rsidR="00815744" w:rsidRPr="008C6FB3" w:rsidRDefault="00815744" w:rsidP="00714F48">
      <w:pPr>
        <w:pStyle w:val="afa"/>
        <w:ind w:left="0"/>
        <w:rPr>
          <w:bCs/>
        </w:rPr>
      </w:pPr>
      <w:r w:rsidRPr="008C6FB3">
        <w:rPr>
          <w:bCs/>
        </w:rPr>
        <w:t>Масштаб вероятных транспортных ЧС зависит от количества транспортных средств и объема перевозимых ими веществ.</w:t>
      </w:r>
    </w:p>
    <w:p w:rsidR="00F105EF" w:rsidRPr="008C6FB3" w:rsidRDefault="00DB1D64" w:rsidP="00714F48">
      <w:pPr>
        <w:pStyle w:val="afa"/>
        <w:ind w:left="0"/>
        <w:rPr>
          <w:bCs/>
        </w:rPr>
      </w:pPr>
      <w:r w:rsidRPr="008C6FB3">
        <w:rPr>
          <w:bCs/>
        </w:rPr>
        <w:t xml:space="preserve">В случае дорожно-транспортного происшествия с участием транспорта, перевозящего АХОВ и легковоспламеняющиеся вещества, в зону поражения могут попасть населенные пункты: д. </w:t>
      </w:r>
      <w:proofErr w:type="spellStart"/>
      <w:r w:rsidRPr="008C6FB3">
        <w:rPr>
          <w:bCs/>
        </w:rPr>
        <w:t>Костомарово</w:t>
      </w:r>
      <w:proofErr w:type="spellEnd"/>
      <w:r w:rsidRPr="008C6FB3">
        <w:rPr>
          <w:bCs/>
        </w:rPr>
        <w:t xml:space="preserve">, д. </w:t>
      </w:r>
      <w:proofErr w:type="spellStart"/>
      <w:r w:rsidRPr="008C6FB3">
        <w:rPr>
          <w:bCs/>
        </w:rPr>
        <w:t>Семенихино</w:t>
      </w:r>
      <w:proofErr w:type="spellEnd"/>
      <w:r w:rsidRPr="008C6FB3">
        <w:rPr>
          <w:bCs/>
        </w:rPr>
        <w:t xml:space="preserve">, д. </w:t>
      </w:r>
      <w:proofErr w:type="spellStart"/>
      <w:r w:rsidRPr="008C6FB3">
        <w:rPr>
          <w:bCs/>
        </w:rPr>
        <w:t>Губаново</w:t>
      </w:r>
      <w:proofErr w:type="spellEnd"/>
      <w:r w:rsidRPr="008C6FB3">
        <w:rPr>
          <w:bCs/>
        </w:rPr>
        <w:t xml:space="preserve">, д. </w:t>
      </w:r>
      <w:proofErr w:type="spellStart"/>
      <w:r w:rsidRPr="008C6FB3">
        <w:rPr>
          <w:bCs/>
        </w:rPr>
        <w:t>Лопашино</w:t>
      </w:r>
      <w:proofErr w:type="spellEnd"/>
      <w:r w:rsidRPr="008C6FB3">
        <w:rPr>
          <w:bCs/>
        </w:rPr>
        <w:t xml:space="preserve">, с. Дутое, д. </w:t>
      </w:r>
      <w:proofErr w:type="spellStart"/>
      <w:r w:rsidRPr="008C6FB3">
        <w:rPr>
          <w:bCs/>
        </w:rPr>
        <w:t>Мальцево</w:t>
      </w:r>
      <w:proofErr w:type="spellEnd"/>
      <w:r w:rsidRPr="008C6FB3">
        <w:rPr>
          <w:bCs/>
        </w:rPr>
        <w:t xml:space="preserve">, д. </w:t>
      </w:r>
      <w:proofErr w:type="spellStart"/>
      <w:r w:rsidRPr="008C6FB3">
        <w:rPr>
          <w:bCs/>
        </w:rPr>
        <w:t>Овсянниково</w:t>
      </w:r>
      <w:proofErr w:type="spellEnd"/>
      <w:r w:rsidRPr="008C6FB3">
        <w:rPr>
          <w:bCs/>
        </w:rPr>
        <w:t xml:space="preserve">, с. </w:t>
      </w:r>
      <w:proofErr w:type="spellStart"/>
      <w:r w:rsidRPr="008C6FB3">
        <w:rPr>
          <w:bCs/>
        </w:rPr>
        <w:t>Парахино</w:t>
      </w:r>
      <w:proofErr w:type="spellEnd"/>
      <w:r w:rsidRPr="008C6FB3">
        <w:rPr>
          <w:bCs/>
        </w:rPr>
        <w:t xml:space="preserve"> и д. Орлово, расположенные вдоль трассы.</w:t>
      </w:r>
      <w:r w:rsidR="00F105EF" w:rsidRPr="008C6FB3">
        <w:rPr>
          <w:bCs/>
        </w:rPr>
        <w:t xml:space="preserve"> Вероятность участия опасных грузов в аварийной ситуации на автомобильном транспорте составляет 1,8</w:t>
      </w:r>
      <w:r w:rsidRPr="008C6FB3">
        <w:rPr>
          <w:rFonts w:cs="Times New Roman"/>
          <w:bCs/>
        </w:rPr>
        <w:t>×</w:t>
      </w:r>
      <w:r w:rsidR="00F105EF" w:rsidRPr="008C6FB3">
        <w:rPr>
          <w:bCs/>
        </w:rPr>
        <w:t>10</w:t>
      </w:r>
      <w:r w:rsidR="00F105EF" w:rsidRPr="008C6FB3">
        <w:rPr>
          <w:bCs/>
          <w:vertAlign w:val="superscript"/>
        </w:rPr>
        <w:t>-6</w:t>
      </w:r>
      <w:r w:rsidR="00F105EF" w:rsidRPr="008C6FB3">
        <w:rPr>
          <w:bCs/>
        </w:rPr>
        <w:t>.</w:t>
      </w:r>
    </w:p>
    <w:p w:rsidR="00815744" w:rsidRPr="008C6FB3" w:rsidRDefault="00815744" w:rsidP="00714F48">
      <w:pPr>
        <w:pStyle w:val="afa"/>
        <w:ind w:left="0"/>
        <w:rPr>
          <w:bCs/>
        </w:rPr>
      </w:pPr>
      <w:r w:rsidRPr="008C6FB3">
        <w:rPr>
          <w:bCs/>
        </w:rPr>
        <w:t xml:space="preserve">Основные причины возникновения </w:t>
      </w:r>
      <w:r w:rsidR="00DB1D64" w:rsidRPr="008C6FB3">
        <w:rPr>
          <w:bCs/>
        </w:rPr>
        <w:t>ЧС</w:t>
      </w:r>
      <w:r w:rsidRPr="008C6FB3">
        <w:rPr>
          <w:bCs/>
        </w:rPr>
        <w:t xml:space="preserve"> на автомобильном транспорте:</w:t>
      </w:r>
    </w:p>
    <w:p w:rsidR="00815744" w:rsidRPr="008C6FB3" w:rsidRDefault="00815744" w:rsidP="007A62B8">
      <w:pPr>
        <w:pStyle w:val="afa"/>
        <w:numPr>
          <w:ilvl w:val="0"/>
          <w:numId w:val="81"/>
        </w:numPr>
        <w:ind w:left="0" w:firstLine="709"/>
        <w:rPr>
          <w:bCs/>
        </w:rPr>
      </w:pPr>
      <w:r w:rsidRPr="008C6FB3">
        <w:rPr>
          <w:bCs/>
        </w:rPr>
        <w:t xml:space="preserve">износ дорожного покрытия; </w:t>
      </w:r>
    </w:p>
    <w:p w:rsidR="00815744" w:rsidRPr="008C6FB3" w:rsidRDefault="00815744" w:rsidP="007A62B8">
      <w:pPr>
        <w:pStyle w:val="afa"/>
        <w:numPr>
          <w:ilvl w:val="0"/>
          <w:numId w:val="81"/>
        </w:numPr>
        <w:ind w:left="0" w:firstLine="709"/>
        <w:rPr>
          <w:bCs/>
        </w:rPr>
      </w:pPr>
      <w:r w:rsidRPr="008C6FB3">
        <w:rPr>
          <w:bCs/>
        </w:rPr>
        <w:t>некачественное проведение ремонтных работ;</w:t>
      </w:r>
    </w:p>
    <w:p w:rsidR="00815744" w:rsidRPr="008C6FB3" w:rsidRDefault="00815744" w:rsidP="007A62B8">
      <w:pPr>
        <w:pStyle w:val="afa"/>
        <w:numPr>
          <w:ilvl w:val="0"/>
          <w:numId w:val="81"/>
        </w:numPr>
        <w:ind w:left="0" w:firstLine="709"/>
        <w:rPr>
          <w:bCs/>
        </w:rPr>
      </w:pPr>
      <w:r w:rsidRPr="008C6FB3">
        <w:rPr>
          <w:bCs/>
        </w:rPr>
        <w:t>недостаточный контроль коммунальных служб за состоянием дорожного покрытия в зимний период и т.д.</w:t>
      </w:r>
    </w:p>
    <w:p w:rsidR="00815744" w:rsidRPr="008C6FB3" w:rsidRDefault="00815744" w:rsidP="00714F48">
      <w:pPr>
        <w:pStyle w:val="afa"/>
        <w:ind w:left="0"/>
        <w:rPr>
          <w:bCs/>
        </w:rPr>
      </w:pPr>
      <w:r w:rsidRPr="008C6FB3">
        <w:rPr>
          <w:bCs/>
        </w:rPr>
        <w:t>Прогноз масштабов зон заражения в случае разрушения цистерны с аммиаком при авариях на автомобильном транспорте</w:t>
      </w:r>
      <w:r w:rsidR="00714F48" w:rsidRPr="008C6FB3">
        <w:rPr>
          <w:bCs/>
        </w:rPr>
        <w:t xml:space="preserve"> указан в таблице </w:t>
      </w:r>
      <w:r w:rsidR="00DB1D64" w:rsidRPr="008C6FB3">
        <w:rPr>
          <w:bCs/>
        </w:rPr>
        <w:t>39</w:t>
      </w:r>
      <w:r w:rsidR="00714F48" w:rsidRPr="008C6FB3">
        <w:rPr>
          <w:bCs/>
        </w:rPr>
        <w:t>.</w:t>
      </w:r>
    </w:p>
    <w:p w:rsidR="00714F48" w:rsidRPr="008C6FB3" w:rsidRDefault="00714F48" w:rsidP="00714F48">
      <w:pPr>
        <w:pStyle w:val="afa"/>
        <w:ind w:left="0"/>
        <w:jc w:val="right"/>
        <w:rPr>
          <w:bCs/>
        </w:rPr>
      </w:pPr>
      <w:r w:rsidRPr="008C6FB3">
        <w:rPr>
          <w:bCs/>
        </w:rPr>
        <w:t xml:space="preserve">Таблица </w:t>
      </w:r>
      <w:r w:rsidR="00DB1D64" w:rsidRPr="008C6FB3">
        <w:rPr>
          <w:bCs/>
        </w:rPr>
        <w:t>39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8"/>
        <w:gridCol w:w="3210"/>
        <w:gridCol w:w="3210"/>
      </w:tblGrid>
      <w:tr w:rsidR="008C6FB3" w:rsidRPr="008C6FB3" w:rsidTr="00714F48">
        <w:tc>
          <w:tcPr>
            <w:tcW w:w="1666" w:type="pct"/>
            <w:vMerge w:val="restart"/>
            <w:shd w:val="clear" w:color="auto" w:fill="DEEAF6" w:themeFill="accent1" w:themeFillTint="33"/>
            <w:vAlign w:val="center"/>
          </w:tcPr>
          <w:p w:rsidR="00815744" w:rsidRPr="008C6FB3" w:rsidRDefault="00815744" w:rsidP="00714F48">
            <w:pPr>
              <w:ind w:firstLine="0"/>
              <w:jc w:val="center"/>
              <w:rPr>
                <w:bCs/>
                <w:sz w:val="20"/>
                <w:szCs w:val="20"/>
              </w:rPr>
            </w:pPr>
            <w:r w:rsidRPr="008C6FB3">
              <w:rPr>
                <w:bCs/>
                <w:sz w:val="20"/>
                <w:szCs w:val="20"/>
              </w:rPr>
              <w:t>Показатели опасности возможной ЧС при транспортировке АХОВ автотранспортом</w:t>
            </w:r>
          </w:p>
        </w:tc>
        <w:tc>
          <w:tcPr>
            <w:tcW w:w="3334" w:type="pct"/>
            <w:gridSpan w:val="2"/>
            <w:shd w:val="clear" w:color="auto" w:fill="DEEAF6" w:themeFill="accent1" w:themeFillTint="33"/>
            <w:vAlign w:val="center"/>
          </w:tcPr>
          <w:p w:rsidR="00815744" w:rsidRPr="008C6FB3" w:rsidRDefault="00815744" w:rsidP="00714F48">
            <w:pPr>
              <w:ind w:firstLine="0"/>
              <w:jc w:val="center"/>
              <w:rPr>
                <w:bCs/>
                <w:sz w:val="20"/>
                <w:szCs w:val="20"/>
              </w:rPr>
            </w:pPr>
            <w:r w:rsidRPr="008C6FB3">
              <w:rPr>
                <w:bCs/>
                <w:sz w:val="20"/>
                <w:szCs w:val="20"/>
              </w:rPr>
              <w:t>ЧС при транспортировке аммиака</w:t>
            </w:r>
          </w:p>
        </w:tc>
      </w:tr>
      <w:tr w:rsidR="008C6FB3" w:rsidRPr="008C6FB3" w:rsidTr="00714F48">
        <w:tc>
          <w:tcPr>
            <w:tcW w:w="1666" w:type="pct"/>
            <w:vMerge/>
            <w:shd w:val="clear" w:color="auto" w:fill="DEEAF6" w:themeFill="accent1" w:themeFillTint="33"/>
            <w:vAlign w:val="center"/>
          </w:tcPr>
          <w:p w:rsidR="00815744" w:rsidRPr="008C6FB3" w:rsidRDefault="00815744" w:rsidP="00714F48">
            <w:pPr>
              <w:pStyle w:val="afa"/>
              <w:jc w:val="center"/>
              <w:rPr>
                <w:bCs/>
                <w:sz w:val="20"/>
                <w:szCs w:val="20"/>
              </w:rPr>
            </w:pPr>
          </w:p>
        </w:tc>
        <w:tc>
          <w:tcPr>
            <w:tcW w:w="1667" w:type="pct"/>
            <w:shd w:val="clear" w:color="auto" w:fill="DEEAF6" w:themeFill="accent1" w:themeFillTint="33"/>
            <w:vAlign w:val="center"/>
          </w:tcPr>
          <w:p w:rsidR="00815744" w:rsidRPr="008C6FB3" w:rsidRDefault="00815744" w:rsidP="00714F48">
            <w:pPr>
              <w:ind w:firstLine="0"/>
              <w:jc w:val="center"/>
              <w:rPr>
                <w:bCs/>
                <w:sz w:val="20"/>
                <w:szCs w:val="20"/>
              </w:rPr>
            </w:pPr>
            <w:r w:rsidRPr="008C6FB3">
              <w:rPr>
                <w:bCs/>
                <w:sz w:val="20"/>
                <w:szCs w:val="20"/>
              </w:rPr>
              <w:t>Наиболее опасная ЧС</w:t>
            </w:r>
          </w:p>
        </w:tc>
        <w:tc>
          <w:tcPr>
            <w:tcW w:w="1667" w:type="pct"/>
            <w:shd w:val="clear" w:color="auto" w:fill="DEEAF6" w:themeFill="accent1" w:themeFillTint="33"/>
            <w:vAlign w:val="center"/>
          </w:tcPr>
          <w:p w:rsidR="00815744" w:rsidRPr="008C6FB3" w:rsidRDefault="00815744" w:rsidP="00714F48">
            <w:pPr>
              <w:ind w:firstLine="0"/>
              <w:jc w:val="center"/>
              <w:rPr>
                <w:bCs/>
                <w:sz w:val="20"/>
                <w:szCs w:val="20"/>
              </w:rPr>
            </w:pPr>
            <w:r w:rsidRPr="008C6FB3">
              <w:rPr>
                <w:bCs/>
                <w:sz w:val="20"/>
                <w:szCs w:val="20"/>
              </w:rPr>
              <w:t>Наиболее вероятная ЧС</w:t>
            </w:r>
          </w:p>
        </w:tc>
      </w:tr>
      <w:tr w:rsidR="008C6FB3" w:rsidRPr="008C6FB3" w:rsidTr="00714F48">
        <w:tc>
          <w:tcPr>
            <w:tcW w:w="1666" w:type="pct"/>
          </w:tcPr>
          <w:p w:rsidR="00815744" w:rsidRPr="008C6FB3" w:rsidRDefault="00815744" w:rsidP="00714F48">
            <w:pPr>
              <w:ind w:firstLine="0"/>
              <w:rPr>
                <w:bCs/>
                <w:sz w:val="20"/>
                <w:szCs w:val="20"/>
              </w:rPr>
            </w:pPr>
            <w:r w:rsidRPr="008C6FB3">
              <w:rPr>
                <w:bCs/>
                <w:sz w:val="20"/>
                <w:szCs w:val="20"/>
              </w:rPr>
              <w:t>Количество АХОВ, участвующего в реализации ЧС, т</w:t>
            </w:r>
          </w:p>
        </w:tc>
        <w:tc>
          <w:tcPr>
            <w:tcW w:w="1667" w:type="pct"/>
            <w:vAlign w:val="center"/>
          </w:tcPr>
          <w:p w:rsidR="00815744" w:rsidRPr="008C6FB3" w:rsidRDefault="00815744" w:rsidP="00714F48">
            <w:pPr>
              <w:ind w:firstLine="0"/>
              <w:jc w:val="center"/>
              <w:rPr>
                <w:bCs/>
                <w:sz w:val="20"/>
                <w:szCs w:val="20"/>
              </w:rPr>
            </w:pPr>
            <w:r w:rsidRPr="008C6FB3">
              <w:rPr>
                <w:bCs/>
                <w:sz w:val="20"/>
                <w:szCs w:val="20"/>
              </w:rPr>
              <w:t>16</w:t>
            </w:r>
          </w:p>
        </w:tc>
        <w:tc>
          <w:tcPr>
            <w:tcW w:w="1667" w:type="pct"/>
            <w:vAlign w:val="center"/>
          </w:tcPr>
          <w:p w:rsidR="00815744" w:rsidRPr="008C6FB3" w:rsidRDefault="00815744" w:rsidP="00714F48">
            <w:pPr>
              <w:ind w:firstLine="0"/>
              <w:jc w:val="center"/>
              <w:rPr>
                <w:bCs/>
                <w:sz w:val="20"/>
                <w:szCs w:val="20"/>
              </w:rPr>
            </w:pPr>
            <w:r w:rsidRPr="008C6FB3">
              <w:rPr>
                <w:bCs/>
                <w:sz w:val="20"/>
                <w:szCs w:val="20"/>
              </w:rPr>
              <w:t>16</w:t>
            </w:r>
          </w:p>
        </w:tc>
      </w:tr>
      <w:tr w:rsidR="008C6FB3" w:rsidRPr="008C6FB3" w:rsidTr="00714F48">
        <w:tc>
          <w:tcPr>
            <w:tcW w:w="1666" w:type="pct"/>
          </w:tcPr>
          <w:p w:rsidR="00815744" w:rsidRPr="008C6FB3" w:rsidRDefault="00815744" w:rsidP="00714F48">
            <w:pPr>
              <w:ind w:firstLine="0"/>
              <w:rPr>
                <w:bCs/>
                <w:sz w:val="20"/>
                <w:szCs w:val="20"/>
              </w:rPr>
            </w:pPr>
            <w:r w:rsidRPr="008C6FB3">
              <w:rPr>
                <w:bCs/>
                <w:sz w:val="20"/>
                <w:szCs w:val="20"/>
              </w:rPr>
              <w:t>Протяженность зоны порогового поражения, м</w:t>
            </w:r>
          </w:p>
        </w:tc>
        <w:tc>
          <w:tcPr>
            <w:tcW w:w="1667" w:type="pct"/>
            <w:vAlign w:val="center"/>
          </w:tcPr>
          <w:p w:rsidR="00815744" w:rsidRPr="008C6FB3" w:rsidRDefault="00815744" w:rsidP="00714F48">
            <w:pPr>
              <w:ind w:firstLine="0"/>
              <w:jc w:val="center"/>
              <w:rPr>
                <w:bCs/>
                <w:sz w:val="20"/>
                <w:szCs w:val="20"/>
              </w:rPr>
            </w:pPr>
            <w:r w:rsidRPr="008C6FB3">
              <w:rPr>
                <w:bCs/>
                <w:sz w:val="20"/>
                <w:szCs w:val="20"/>
              </w:rPr>
              <w:t>1441</w:t>
            </w:r>
          </w:p>
        </w:tc>
        <w:tc>
          <w:tcPr>
            <w:tcW w:w="1667" w:type="pct"/>
            <w:vAlign w:val="center"/>
          </w:tcPr>
          <w:p w:rsidR="00815744" w:rsidRPr="008C6FB3" w:rsidRDefault="00815744" w:rsidP="00714F48">
            <w:pPr>
              <w:ind w:firstLine="0"/>
              <w:jc w:val="center"/>
              <w:rPr>
                <w:bCs/>
                <w:sz w:val="20"/>
                <w:szCs w:val="20"/>
              </w:rPr>
            </w:pPr>
            <w:r w:rsidRPr="008C6FB3">
              <w:rPr>
                <w:bCs/>
                <w:sz w:val="20"/>
                <w:szCs w:val="20"/>
              </w:rPr>
              <w:t>397</w:t>
            </w:r>
          </w:p>
        </w:tc>
      </w:tr>
      <w:tr w:rsidR="008C6FB3" w:rsidRPr="008C6FB3" w:rsidTr="00714F48">
        <w:tc>
          <w:tcPr>
            <w:tcW w:w="1666" w:type="pct"/>
          </w:tcPr>
          <w:p w:rsidR="00815744" w:rsidRPr="008C6FB3" w:rsidRDefault="00815744" w:rsidP="00714F48">
            <w:pPr>
              <w:ind w:firstLine="0"/>
              <w:rPr>
                <w:bCs/>
                <w:sz w:val="20"/>
                <w:szCs w:val="20"/>
              </w:rPr>
            </w:pPr>
            <w:r w:rsidRPr="008C6FB3">
              <w:rPr>
                <w:bCs/>
                <w:sz w:val="20"/>
                <w:szCs w:val="20"/>
              </w:rPr>
              <w:t>Ширина зоны порового поражения / на удалении, м</w:t>
            </w:r>
          </w:p>
        </w:tc>
        <w:tc>
          <w:tcPr>
            <w:tcW w:w="1667" w:type="pct"/>
            <w:vAlign w:val="center"/>
          </w:tcPr>
          <w:p w:rsidR="00815744" w:rsidRPr="008C6FB3" w:rsidRDefault="00815744" w:rsidP="00714F48">
            <w:pPr>
              <w:ind w:firstLine="0"/>
              <w:jc w:val="center"/>
              <w:rPr>
                <w:bCs/>
                <w:sz w:val="20"/>
                <w:szCs w:val="20"/>
              </w:rPr>
            </w:pPr>
            <w:r w:rsidRPr="008C6FB3">
              <w:rPr>
                <w:bCs/>
                <w:sz w:val="20"/>
                <w:szCs w:val="20"/>
              </w:rPr>
              <w:t>67 / 922</w:t>
            </w:r>
          </w:p>
        </w:tc>
        <w:tc>
          <w:tcPr>
            <w:tcW w:w="1667" w:type="pct"/>
            <w:vAlign w:val="center"/>
          </w:tcPr>
          <w:p w:rsidR="00815744" w:rsidRPr="008C6FB3" w:rsidRDefault="00815744" w:rsidP="00714F48">
            <w:pPr>
              <w:ind w:firstLine="0"/>
              <w:jc w:val="center"/>
              <w:rPr>
                <w:bCs/>
                <w:sz w:val="20"/>
                <w:szCs w:val="20"/>
              </w:rPr>
            </w:pPr>
            <w:r w:rsidRPr="008C6FB3">
              <w:rPr>
                <w:bCs/>
                <w:sz w:val="20"/>
                <w:szCs w:val="20"/>
              </w:rPr>
              <w:t>35 / 246</w:t>
            </w:r>
          </w:p>
        </w:tc>
      </w:tr>
      <w:tr w:rsidR="008C6FB3" w:rsidRPr="008C6FB3" w:rsidTr="00714F48">
        <w:tc>
          <w:tcPr>
            <w:tcW w:w="1666" w:type="pct"/>
          </w:tcPr>
          <w:p w:rsidR="00815744" w:rsidRPr="008C6FB3" w:rsidRDefault="00815744" w:rsidP="00714F48">
            <w:pPr>
              <w:ind w:firstLine="0"/>
              <w:rPr>
                <w:bCs/>
                <w:sz w:val="20"/>
                <w:szCs w:val="20"/>
              </w:rPr>
            </w:pPr>
            <w:r w:rsidRPr="008C6FB3">
              <w:rPr>
                <w:bCs/>
                <w:sz w:val="20"/>
                <w:szCs w:val="20"/>
              </w:rPr>
              <w:t>Протяженность зоны смертельного поражения, м</w:t>
            </w:r>
          </w:p>
        </w:tc>
        <w:tc>
          <w:tcPr>
            <w:tcW w:w="1667" w:type="pct"/>
            <w:vAlign w:val="center"/>
          </w:tcPr>
          <w:p w:rsidR="00815744" w:rsidRPr="008C6FB3" w:rsidRDefault="00815744" w:rsidP="00714F48">
            <w:pPr>
              <w:ind w:firstLine="0"/>
              <w:jc w:val="center"/>
              <w:rPr>
                <w:bCs/>
                <w:sz w:val="20"/>
                <w:szCs w:val="20"/>
              </w:rPr>
            </w:pPr>
            <w:r w:rsidRPr="008C6FB3">
              <w:rPr>
                <w:bCs/>
                <w:sz w:val="20"/>
                <w:szCs w:val="20"/>
              </w:rPr>
              <w:t>373</w:t>
            </w:r>
          </w:p>
        </w:tc>
        <w:tc>
          <w:tcPr>
            <w:tcW w:w="1667" w:type="pct"/>
            <w:vAlign w:val="center"/>
          </w:tcPr>
          <w:p w:rsidR="00815744" w:rsidRPr="008C6FB3" w:rsidRDefault="00815744" w:rsidP="00714F48">
            <w:pPr>
              <w:ind w:firstLine="0"/>
              <w:jc w:val="center"/>
              <w:rPr>
                <w:bCs/>
                <w:sz w:val="20"/>
                <w:szCs w:val="20"/>
              </w:rPr>
            </w:pPr>
            <w:r w:rsidRPr="008C6FB3">
              <w:rPr>
                <w:bCs/>
                <w:sz w:val="20"/>
                <w:szCs w:val="20"/>
              </w:rPr>
              <w:t>109</w:t>
            </w:r>
          </w:p>
        </w:tc>
      </w:tr>
      <w:tr w:rsidR="008C6FB3" w:rsidRPr="008C6FB3" w:rsidTr="00714F48">
        <w:tc>
          <w:tcPr>
            <w:tcW w:w="1666" w:type="pct"/>
          </w:tcPr>
          <w:p w:rsidR="00815744" w:rsidRPr="008C6FB3" w:rsidRDefault="00815744" w:rsidP="00714F48">
            <w:pPr>
              <w:ind w:firstLine="0"/>
              <w:rPr>
                <w:bCs/>
                <w:sz w:val="20"/>
                <w:szCs w:val="20"/>
              </w:rPr>
            </w:pPr>
            <w:r w:rsidRPr="008C6FB3">
              <w:rPr>
                <w:bCs/>
                <w:sz w:val="20"/>
                <w:szCs w:val="20"/>
              </w:rPr>
              <w:t>Ширина зоны смертельного поражения / на удалении, м</w:t>
            </w:r>
          </w:p>
        </w:tc>
        <w:tc>
          <w:tcPr>
            <w:tcW w:w="1667" w:type="pct"/>
            <w:vAlign w:val="center"/>
          </w:tcPr>
          <w:p w:rsidR="00815744" w:rsidRPr="008C6FB3" w:rsidRDefault="00815744" w:rsidP="00714F48">
            <w:pPr>
              <w:ind w:firstLine="0"/>
              <w:jc w:val="center"/>
              <w:rPr>
                <w:bCs/>
                <w:sz w:val="20"/>
                <w:szCs w:val="20"/>
              </w:rPr>
            </w:pPr>
            <w:r w:rsidRPr="008C6FB3">
              <w:rPr>
                <w:bCs/>
                <w:sz w:val="20"/>
                <w:szCs w:val="20"/>
              </w:rPr>
              <w:t>17 / 239</w:t>
            </w:r>
          </w:p>
        </w:tc>
        <w:tc>
          <w:tcPr>
            <w:tcW w:w="1667" w:type="pct"/>
            <w:vAlign w:val="center"/>
          </w:tcPr>
          <w:p w:rsidR="00815744" w:rsidRPr="008C6FB3" w:rsidRDefault="00815744" w:rsidP="00714F48">
            <w:pPr>
              <w:ind w:firstLine="0"/>
              <w:jc w:val="center"/>
              <w:rPr>
                <w:bCs/>
                <w:sz w:val="20"/>
                <w:szCs w:val="20"/>
              </w:rPr>
            </w:pPr>
            <w:r w:rsidRPr="008C6FB3">
              <w:rPr>
                <w:bCs/>
                <w:sz w:val="20"/>
                <w:szCs w:val="20"/>
              </w:rPr>
              <w:t>9 / 69</w:t>
            </w:r>
          </w:p>
        </w:tc>
      </w:tr>
      <w:tr w:rsidR="00815744" w:rsidRPr="008C6FB3" w:rsidTr="00815744">
        <w:tc>
          <w:tcPr>
            <w:tcW w:w="5000" w:type="pct"/>
            <w:gridSpan w:val="3"/>
          </w:tcPr>
          <w:p w:rsidR="00815744" w:rsidRPr="008C6FB3" w:rsidRDefault="00815744" w:rsidP="00714F48">
            <w:pPr>
              <w:ind w:firstLine="0"/>
              <w:rPr>
                <w:bCs/>
                <w:sz w:val="20"/>
                <w:szCs w:val="20"/>
              </w:rPr>
            </w:pPr>
            <w:r w:rsidRPr="008C6FB3">
              <w:rPr>
                <w:bCs/>
                <w:sz w:val="20"/>
                <w:szCs w:val="20"/>
              </w:rPr>
              <w:t>Примечание:</w:t>
            </w:r>
            <w:r w:rsidR="00714F48" w:rsidRPr="008C6FB3">
              <w:rPr>
                <w:bCs/>
                <w:sz w:val="20"/>
                <w:szCs w:val="20"/>
              </w:rPr>
              <w:t xml:space="preserve"> </w:t>
            </w:r>
            <w:r w:rsidRPr="008C6FB3">
              <w:rPr>
                <w:bCs/>
                <w:sz w:val="20"/>
                <w:szCs w:val="20"/>
              </w:rPr>
              <w:t xml:space="preserve">При расчете зон возможного заражения применялись следующие условия: </w:t>
            </w:r>
          </w:p>
          <w:p w:rsidR="00815744" w:rsidRPr="008C6FB3" w:rsidRDefault="00815744" w:rsidP="00714F48">
            <w:pPr>
              <w:pStyle w:val="afa"/>
              <w:ind w:left="0" w:firstLine="0"/>
              <w:rPr>
                <w:bCs/>
                <w:sz w:val="20"/>
                <w:szCs w:val="20"/>
              </w:rPr>
            </w:pPr>
            <w:r w:rsidRPr="008C6FB3">
              <w:rPr>
                <w:bCs/>
                <w:sz w:val="20"/>
                <w:szCs w:val="20"/>
              </w:rPr>
              <w:t>- для максимально возможной ЧС: состояние атмосферы – инверсия, скорость ветра – 1 м/с, тип местности – городская застройка, температура воздуха +28°С, температура поверхности +15°С, время экспозиции – 30 мин;</w:t>
            </w:r>
          </w:p>
          <w:p w:rsidR="00815744" w:rsidRPr="008C6FB3" w:rsidRDefault="00815744" w:rsidP="00714F48">
            <w:pPr>
              <w:pStyle w:val="afa"/>
              <w:ind w:left="0" w:firstLine="0"/>
              <w:rPr>
                <w:bCs/>
                <w:sz w:val="20"/>
                <w:szCs w:val="20"/>
              </w:rPr>
            </w:pPr>
            <w:r w:rsidRPr="008C6FB3">
              <w:rPr>
                <w:bCs/>
                <w:sz w:val="20"/>
                <w:szCs w:val="20"/>
              </w:rPr>
              <w:t>- для наиболее вероятной ЧС: состояние атмосферы – конвекция, скорость ветра – 3,5 м/с, тип местности – городская застройка, средняя максимальная температура воздуха наиболее теплого месяца +23°С, температура поверхности +15°С, время экспозиции – 30 мин.</w:t>
            </w:r>
          </w:p>
        </w:tc>
      </w:tr>
    </w:tbl>
    <w:p w:rsidR="00815744" w:rsidRPr="008C6FB3" w:rsidRDefault="00815744" w:rsidP="00815744">
      <w:pPr>
        <w:pStyle w:val="afa"/>
        <w:rPr>
          <w:bCs/>
        </w:rPr>
      </w:pPr>
    </w:p>
    <w:p w:rsidR="00815744" w:rsidRPr="008C6FB3" w:rsidRDefault="00815744" w:rsidP="00714F48">
      <w:pPr>
        <w:pStyle w:val="afa"/>
        <w:ind w:left="0"/>
        <w:rPr>
          <w:bCs/>
        </w:rPr>
      </w:pPr>
      <w:r w:rsidRPr="008C6FB3">
        <w:rPr>
          <w:bCs/>
        </w:rPr>
        <w:t>В зависимости от масштабов возможных аварий, количество пораженных людей может изменяться от нескольких десятков человек при минимальной площади зоны действия поражающих факторов до нескольких сотен человек при максимальной площади зоны действия поражающих факторов.</w:t>
      </w:r>
    </w:p>
    <w:p w:rsidR="00714F48" w:rsidRPr="008C6FB3" w:rsidRDefault="00815744" w:rsidP="00714F48">
      <w:pPr>
        <w:pStyle w:val="afa"/>
        <w:ind w:left="0"/>
        <w:rPr>
          <w:bCs/>
        </w:rPr>
      </w:pPr>
      <w:r w:rsidRPr="008C6FB3">
        <w:rPr>
          <w:bCs/>
        </w:rPr>
        <w:t>Зависимость степени риска от расстояния при возможных ЧС при транспортировке АХОВ по автодорогам поселения приведена на рисунке</w:t>
      </w:r>
      <w:r w:rsidR="00714F48" w:rsidRPr="008C6FB3">
        <w:rPr>
          <w:bCs/>
        </w:rPr>
        <w:t xml:space="preserve"> </w:t>
      </w:r>
      <w:r w:rsidR="007F5C6A" w:rsidRPr="008C6FB3">
        <w:rPr>
          <w:bCs/>
        </w:rPr>
        <w:t>4</w:t>
      </w:r>
      <w:r w:rsidR="00714F48" w:rsidRPr="008C6FB3">
        <w:rPr>
          <w:bCs/>
        </w:rPr>
        <w:t>.</w:t>
      </w:r>
    </w:p>
    <w:p w:rsidR="00714F48" w:rsidRPr="008C6FB3" w:rsidRDefault="00714F48" w:rsidP="00714F48">
      <w:pPr>
        <w:pStyle w:val="afa"/>
        <w:ind w:left="0"/>
        <w:rPr>
          <w:bCs/>
        </w:rPr>
      </w:pPr>
      <w:r w:rsidRPr="008C6FB3">
        <w:rPr>
          <w:bCs/>
        </w:rPr>
        <w:t>В зависимости от места возможной аварии (на автодороге или площадке слива АЗС), количество пораженных людей может составить от 1 до 5 человек.</w:t>
      </w:r>
    </w:p>
    <w:p w:rsidR="00375DD1" w:rsidRPr="008C6FB3" w:rsidRDefault="00714F48" w:rsidP="00714F48">
      <w:pPr>
        <w:pStyle w:val="afa"/>
        <w:ind w:left="0"/>
        <w:rPr>
          <w:bCs/>
        </w:rPr>
      </w:pPr>
      <w:r w:rsidRPr="008C6FB3">
        <w:rPr>
          <w:bCs/>
        </w:rPr>
        <w:lastRenderedPageBreak/>
        <w:t>Границы зон действия поражающих факторов взрыва, огненного шара и пожара разлива при разрушении автоцистерны с бензином вместимостью 43 м</w:t>
      </w:r>
      <w:r w:rsidRPr="008C6FB3">
        <w:rPr>
          <w:bCs/>
          <w:vertAlign w:val="superscript"/>
        </w:rPr>
        <w:t>3</w:t>
      </w:r>
      <w:r w:rsidRPr="008C6FB3">
        <w:rPr>
          <w:bCs/>
        </w:rPr>
        <w:t xml:space="preserve"> указаны в таблице 4</w:t>
      </w:r>
      <w:r w:rsidR="00DB1D64" w:rsidRPr="008C6FB3">
        <w:rPr>
          <w:bCs/>
        </w:rPr>
        <w:t>0</w:t>
      </w:r>
      <w:r w:rsidRPr="008C6FB3">
        <w:rPr>
          <w:bCs/>
        </w:rPr>
        <w:t>.</w:t>
      </w:r>
      <w:r w:rsidR="00375DD1" w:rsidRPr="008C6FB3">
        <w:rPr>
          <w:bCs/>
        </w:rPr>
        <w:t xml:space="preserve"> </w:t>
      </w:r>
    </w:p>
    <w:p w:rsidR="00E14C14" w:rsidRPr="008C6FB3" w:rsidRDefault="00375DD1" w:rsidP="00714F48">
      <w:pPr>
        <w:pStyle w:val="afa"/>
        <w:ind w:left="0"/>
        <w:rPr>
          <w:bCs/>
        </w:rPr>
      </w:pPr>
      <w:r w:rsidRPr="008C6FB3">
        <w:rPr>
          <w:bCs/>
        </w:rPr>
        <w:t xml:space="preserve">Зависимость величины избыточного давления ударной волны взрыва облака ТВС от расстояния указана на рисунке </w:t>
      </w:r>
      <w:r w:rsidR="007F5C6A" w:rsidRPr="008C6FB3">
        <w:rPr>
          <w:bCs/>
        </w:rPr>
        <w:t>5</w:t>
      </w:r>
      <w:r w:rsidRPr="008C6FB3">
        <w:rPr>
          <w:bCs/>
        </w:rPr>
        <w:t>.</w:t>
      </w:r>
      <w:r w:rsidR="00E14C14" w:rsidRPr="008C6FB3">
        <w:rPr>
          <w:bCs/>
        </w:rPr>
        <w:t xml:space="preserve"> </w:t>
      </w:r>
    </w:p>
    <w:p w:rsidR="00714F48" w:rsidRPr="008C6FB3" w:rsidRDefault="00E14C14" w:rsidP="00714F48">
      <w:pPr>
        <w:pStyle w:val="afa"/>
        <w:ind w:left="0"/>
        <w:rPr>
          <w:bCs/>
        </w:rPr>
      </w:pPr>
      <w:r w:rsidRPr="008C6FB3">
        <w:rPr>
          <w:bCs/>
        </w:rPr>
        <w:t xml:space="preserve">Зависимость величины теплового излучения огненного шара от расстояния указана на рисунке </w:t>
      </w:r>
      <w:r w:rsidR="007F5C6A" w:rsidRPr="008C6FB3">
        <w:rPr>
          <w:bCs/>
        </w:rPr>
        <w:t>6</w:t>
      </w:r>
      <w:r w:rsidRPr="008C6FB3">
        <w:rPr>
          <w:bCs/>
        </w:rPr>
        <w:t>.</w:t>
      </w:r>
    </w:p>
    <w:p w:rsidR="00815744" w:rsidRPr="008C6FB3" w:rsidRDefault="00714F48" w:rsidP="00714F48">
      <w:pPr>
        <w:pStyle w:val="afa"/>
        <w:ind w:left="0"/>
        <w:jc w:val="right"/>
        <w:rPr>
          <w:bCs/>
        </w:rPr>
      </w:pPr>
      <w:proofErr w:type="spellStart"/>
      <w:r w:rsidRPr="008C6FB3">
        <w:rPr>
          <w:bCs/>
        </w:rPr>
        <w:t>Русунок</w:t>
      </w:r>
      <w:proofErr w:type="spellEnd"/>
      <w:r w:rsidRPr="008C6FB3">
        <w:rPr>
          <w:bCs/>
        </w:rPr>
        <w:t xml:space="preserve"> </w:t>
      </w:r>
      <w:r w:rsidR="007F5C6A" w:rsidRPr="008C6FB3">
        <w:rPr>
          <w:bCs/>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3840"/>
        <w:gridCol w:w="3610"/>
      </w:tblGrid>
      <w:tr w:rsidR="008C6FB3" w:rsidRPr="008C6FB3" w:rsidTr="00714F48">
        <w:tc>
          <w:tcPr>
            <w:tcW w:w="1622" w:type="pct"/>
            <w:vMerge w:val="restart"/>
            <w:shd w:val="clear" w:color="auto" w:fill="DEEAF6" w:themeFill="accent1" w:themeFillTint="33"/>
            <w:vAlign w:val="center"/>
          </w:tcPr>
          <w:p w:rsidR="00815744" w:rsidRPr="008C6FB3" w:rsidRDefault="00815744" w:rsidP="00714F48">
            <w:pPr>
              <w:ind w:firstLine="0"/>
              <w:jc w:val="center"/>
              <w:rPr>
                <w:bCs/>
                <w:sz w:val="20"/>
                <w:szCs w:val="20"/>
              </w:rPr>
            </w:pPr>
            <w:r w:rsidRPr="008C6FB3">
              <w:rPr>
                <w:bCs/>
                <w:sz w:val="20"/>
                <w:szCs w:val="20"/>
              </w:rPr>
              <w:t>Показатели опасности возможной ЧС при транспортировке АХОВ автотранспортом</w:t>
            </w:r>
          </w:p>
        </w:tc>
        <w:tc>
          <w:tcPr>
            <w:tcW w:w="3378" w:type="pct"/>
            <w:gridSpan w:val="2"/>
            <w:shd w:val="clear" w:color="auto" w:fill="DEEAF6" w:themeFill="accent1" w:themeFillTint="33"/>
            <w:vAlign w:val="center"/>
          </w:tcPr>
          <w:p w:rsidR="00815744" w:rsidRPr="008C6FB3" w:rsidRDefault="00815744" w:rsidP="00714F48">
            <w:pPr>
              <w:ind w:firstLine="0"/>
              <w:jc w:val="center"/>
              <w:rPr>
                <w:bCs/>
                <w:sz w:val="20"/>
                <w:szCs w:val="20"/>
              </w:rPr>
            </w:pPr>
            <w:r w:rsidRPr="008C6FB3">
              <w:rPr>
                <w:bCs/>
                <w:sz w:val="20"/>
                <w:szCs w:val="20"/>
              </w:rPr>
              <w:t>ЧС при транспортировке аммиака</w:t>
            </w:r>
          </w:p>
        </w:tc>
      </w:tr>
      <w:tr w:rsidR="008C6FB3" w:rsidRPr="008C6FB3" w:rsidTr="00714F48">
        <w:tc>
          <w:tcPr>
            <w:tcW w:w="1622" w:type="pct"/>
            <w:vMerge/>
            <w:shd w:val="clear" w:color="auto" w:fill="DEEAF6" w:themeFill="accent1" w:themeFillTint="33"/>
            <w:vAlign w:val="center"/>
          </w:tcPr>
          <w:p w:rsidR="00815744" w:rsidRPr="008C6FB3" w:rsidRDefault="00815744" w:rsidP="00714F48">
            <w:pPr>
              <w:pStyle w:val="afa"/>
              <w:jc w:val="center"/>
              <w:rPr>
                <w:bCs/>
                <w:sz w:val="20"/>
                <w:szCs w:val="20"/>
              </w:rPr>
            </w:pPr>
          </w:p>
        </w:tc>
        <w:tc>
          <w:tcPr>
            <w:tcW w:w="1741" w:type="pct"/>
            <w:shd w:val="clear" w:color="auto" w:fill="DEEAF6" w:themeFill="accent1" w:themeFillTint="33"/>
            <w:vAlign w:val="center"/>
          </w:tcPr>
          <w:p w:rsidR="00815744" w:rsidRPr="008C6FB3" w:rsidRDefault="00815744" w:rsidP="00714F48">
            <w:pPr>
              <w:ind w:firstLine="0"/>
              <w:jc w:val="center"/>
              <w:rPr>
                <w:bCs/>
                <w:sz w:val="20"/>
                <w:szCs w:val="20"/>
              </w:rPr>
            </w:pPr>
            <w:r w:rsidRPr="008C6FB3">
              <w:rPr>
                <w:bCs/>
                <w:sz w:val="20"/>
                <w:szCs w:val="20"/>
              </w:rPr>
              <w:t>Наиболее опасная ЧС</w:t>
            </w:r>
          </w:p>
        </w:tc>
        <w:tc>
          <w:tcPr>
            <w:tcW w:w="1637" w:type="pct"/>
            <w:shd w:val="clear" w:color="auto" w:fill="DEEAF6" w:themeFill="accent1" w:themeFillTint="33"/>
            <w:vAlign w:val="center"/>
          </w:tcPr>
          <w:p w:rsidR="00815744" w:rsidRPr="008C6FB3" w:rsidRDefault="00815744" w:rsidP="00714F48">
            <w:pPr>
              <w:ind w:firstLine="0"/>
              <w:jc w:val="center"/>
              <w:rPr>
                <w:bCs/>
                <w:sz w:val="20"/>
                <w:szCs w:val="20"/>
              </w:rPr>
            </w:pPr>
            <w:r w:rsidRPr="008C6FB3">
              <w:rPr>
                <w:bCs/>
                <w:sz w:val="20"/>
                <w:szCs w:val="20"/>
              </w:rPr>
              <w:t>Наиболее вероятная ЧС</w:t>
            </w:r>
          </w:p>
        </w:tc>
      </w:tr>
      <w:tr w:rsidR="008C6FB3" w:rsidRPr="008C6FB3" w:rsidTr="00714F48">
        <w:tc>
          <w:tcPr>
            <w:tcW w:w="1622" w:type="pct"/>
          </w:tcPr>
          <w:p w:rsidR="00815744" w:rsidRPr="008C6FB3" w:rsidRDefault="00815744" w:rsidP="00714F48">
            <w:pPr>
              <w:ind w:firstLine="0"/>
              <w:rPr>
                <w:bCs/>
                <w:sz w:val="20"/>
                <w:szCs w:val="20"/>
              </w:rPr>
            </w:pPr>
            <w:r w:rsidRPr="008C6FB3">
              <w:rPr>
                <w:bCs/>
                <w:sz w:val="20"/>
                <w:szCs w:val="20"/>
              </w:rPr>
              <w:t>Возможная частота реализации ЧС, год</w:t>
            </w:r>
            <w:r w:rsidRPr="008C6FB3">
              <w:rPr>
                <w:bCs/>
                <w:sz w:val="20"/>
                <w:szCs w:val="20"/>
                <w:vertAlign w:val="superscript"/>
              </w:rPr>
              <w:t>-1</w:t>
            </w:r>
          </w:p>
        </w:tc>
        <w:tc>
          <w:tcPr>
            <w:tcW w:w="1741" w:type="pct"/>
            <w:vAlign w:val="center"/>
          </w:tcPr>
          <w:p w:rsidR="00815744" w:rsidRPr="008C6FB3" w:rsidRDefault="00815744" w:rsidP="00714F48">
            <w:pPr>
              <w:ind w:firstLine="0"/>
              <w:jc w:val="center"/>
              <w:rPr>
                <w:bCs/>
                <w:sz w:val="20"/>
                <w:szCs w:val="20"/>
              </w:rPr>
            </w:pPr>
            <w:r w:rsidRPr="008C6FB3">
              <w:rPr>
                <w:bCs/>
                <w:sz w:val="20"/>
                <w:szCs w:val="20"/>
              </w:rPr>
              <w:t>3,38*10</w:t>
            </w:r>
            <w:r w:rsidRPr="008C6FB3">
              <w:rPr>
                <w:bCs/>
                <w:sz w:val="20"/>
                <w:szCs w:val="20"/>
                <w:vertAlign w:val="superscript"/>
              </w:rPr>
              <w:t>-10</w:t>
            </w:r>
          </w:p>
        </w:tc>
        <w:tc>
          <w:tcPr>
            <w:tcW w:w="1637" w:type="pct"/>
            <w:vAlign w:val="center"/>
          </w:tcPr>
          <w:p w:rsidR="00815744" w:rsidRPr="008C6FB3" w:rsidRDefault="00815744" w:rsidP="00714F48">
            <w:pPr>
              <w:ind w:firstLine="0"/>
              <w:jc w:val="center"/>
              <w:rPr>
                <w:bCs/>
                <w:sz w:val="20"/>
                <w:szCs w:val="20"/>
              </w:rPr>
            </w:pPr>
            <w:r w:rsidRPr="008C6FB3">
              <w:rPr>
                <w:bCs/>
                <w:sz w:val="20"/>
                <w:szCs w:val="20"/>
              </w:rPr>
              <w:t>8,44*10</w:t>
            </w:r>
            <w:r w:rsidRPr="008C6FB3">
              <w:rPr>
                <w:bCs/>
                <w:sz w:val="20"/>
                <w:szCs w:val="20"/>
                <w:vertAlign w:val="superscript"/>
              </w:rPr>
              <w:t>-10</w:t>
            </w:r>
          </w:p>
        </w:tc>
      </w:tr>
      <w:tr w:rsidR="00815744" w:rsidRPr="008C6FB3" w:rsidTr="00815744">
        <w:tc>
          <w:tcPr>
            <w:tcW w:w="1622" w:type="pct"/>
          </w:tcPr>
          <w:p w:rsidR="00815744" w:rsidRPr="008C6FB3" w:rsidRDefault="00815744" w:rsidP="00714F48">
            <w:pPr>
              <w:ind w:firstLine="0"/>
              <w:rPr>
                <w:bCs/>
                <w:sz w:val="20"/>
                <w:szCs w:val="20"/>
              </w:rPr>
            </w:pPr>
            <w:r w:rsidRPr="008C6FB3">
              <w:rPr>
                <w:bCs/>
                <w:sz w:val="20"/>
                <w:szCs w:val="20"/>
              </w:rPr>
              <w:t>График зависимости риска гибели людей от расстояния (от места аварии транспортного средства, перевозящего АХОВ)</w:t>
            </w:r>
          </w:p>
        </w:tc>
        <w:tc>
          <w:tcPr>
            <w:tcW w:w="3378" w:type="pct"/>
            <w:gridSpan w:val="2"/>
          </w:tcPr>
          <w:tbl>
            <w:tblPr>
              <w:tblpPr w:leftFromText="180" w:rightFromText="180" w:vertAnchor="text" w:horzAnchor="margin" w:tblpXSpec="center" w:tblpY="-174"/>
              <w:tblOverlap w:val="never"/>
              <w:tblW w:w="5387" w:type="dxa"/>
              <w:tblLook w:val="01E0" w:firstRow="1" w:lastRow="1" w:firstColumn="1" w:lastColumn="1" w:noHBand="0" w:noVBand="0"/>
            </w:tblPr>
            <w:tblGrid>
              <w:gridCol w:w="459"/>
              <w:gridCol w:w="6775"/>
            </w:tblGrid>
            <w:tr w:rsidR="008C6FB3" w:rsidRPr="008C6FB3" w:rsidTr="00815744">
              <w:trPr>
                <w:cantSplit/>
                <w:trHeight w:val="3006"/>
              </w:trPr>
              <w:tc>
                <w:tcPr>
                  <w:tcW w:w="567" w:type="dxa"/>
                  <w:textDirection w:val="btLr"/>
                </w:tcPr>
                <w:p w:rsidR="00815744" w:rsidRPr="008C6FB3" w:rsidRDefault="00815744" w:rsidP="00714F48">
                  <w:pPr>
                    <w:pStyle w:val="afa"/>
                    <w:ind w:left="0" w:firstLine="0"/>
                    <w:rPr>
                      <w:bCs/>
                      <w:sz w:val="20"/>
                      <w:szCs w:val="20"/>
                    </w:rPr>
                  </w:pPr>
                  <w:r w:rsidRPr="008C6FB3">
                    <w:rPr>
                      <w:bCs/>
                      <w:sz w:val="20"/>
                      <w:szCs w:val="20"/>
                    </w:rPr>
                    <w:t>Индивидуальный риск гибели людей, 1/год</w:t>
                  </w:r>
                </w:p>
              </w:tc>
              <w:tc>
                <w:tcPr>
                  <w:tcW w:w="4820" w:type="dxa"/>
                  <w:vAlign w:val="center"/>
                </w:tcPr>
                <w:p w:rsidR="00815744" w:rsidRPr="008C6FB3" w:rsidRDefault="00815744" w:rsidP="00815744">
                  <w:pPr>
                    <w:pStyle w:val="afa"/>
                    <w:ind w:left="0"/>
                    <w:rPr>
                      <w:bCs/>
                      <w:sz w:val="20"/>
                      <w:szCs w:val="20"/>
                    </w:rPr>
                  </w:pPr>
                  <w:r w:rsidRPr="008C6FB3">
                    <w:rPr>
                      <w:bCs/>
                      <w:noProof/>
                      <w:sz w:val="20"/>
                      <w:szCs w:val="20"/>
                      <w:lang w:eastAsia="ru-RU" w:bidi="ar-SA"/>
                    </w:rPr>
                    <w:drawing>
                      <wp:inline distT="0" distB="0" distL="0" distR="0" wp14:anchorId="395F5580" wp14:editId="4A5B1F2B">
                        <wp:extent cx="3714750" cy="2390775"/>
                        <wp:effectExtent l="0" t="0" r="0" b="9525"/>
                        <wp:docPr id="7" name="Рисунок 7" descr="Безимени-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имени-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14750" cy="2390775"/>
                                </a:xfrm>
                                <a:prstGeom prst="rect">
                                  <a:avLst/>
                                </a:prstGeom>
                                <a:noFill/>
                                <a:ln>
                                  <a:noFill/>
                                </a:ln>
                              </pic:spPr>
                            </pic:pic>
                          </a:graphicData>
                        </a:graphic>
                      </wp:inline>
                    </w:drawing>
                  </w:r>
                </w:p>
              </w:tc>
            </w:tr>
            <w:tr w:rsidR="008C6FB3" w:rsidRPr="008C6FB3" w:rsidTr="00815744">
              <w:trPr>
                <w:trHeight w:val="168"/>
              </w:trPr>
              <w:tc>
                <w:tcPr>
                  <w:tcW w:w="567" w:type="dxa"/>
                </w:tcPr>
                <w:p w:rsidR="00815744" w:rsidRPr="008C6FB3" w:rsidRDefault="00815744" w:rsidP="00815744">
                  <w:pPr>
                    <w:pStyle w:val="afa"/>
                    <w:rPr>
                      <w:bCs/>
                      <w:sz w:val="20"/>
                      <w:szCs w:val="20"/>
                    </w:rPr>
                  </w:pPr>
                </w:p>
              </w:tc>
              <w:tc>
                <w:tcPr>
                  <w:tcW w:w="4820" w:type="dxa"/>
                </w:tcPr>
                <w:p w:rsidR="00815744" w:rsidRPr="008C6FB3" w:rsidRDefault="00815744" w:rsidP="00714F48">
                  <w:pPr>
                    <w:ind w:firstLine="0"/>
                    <w:rPr>
                      <w:bCs/>
                      <w:sz w:val="20"/>
                      <w:szCs w:val="20"/>
                    </w:rPr>
                  </w:pPr>
                  <w:r w:rsidRPr="008C6FB3">
                    <w:rPr>
                      <w:bCs/>
                      <w:sz w:val="20"/>
                      <w:szCs w:val="20"/>
                    </w:rPr>
                    <w:t>Расстояние от места аварии транспортного средства с аммиаком, м</w:t>
                  </w:r>
                </w:p>
              </w:tc>
            </w:tr>
          </w:tbl>
          <w:p w:rsidR="00815744" w:rsidRPr="008C6FB3" w:rsidRDefault="00815744" w:rsidP="00815744">
            <w:pPr>
              <w:pStyle w:val="afa"/>
              <w:rPr>
                <w:bCs/>
                <w:sz w:val="20"/>
                <w:szCs w:val="20"/>
              </w:rPr>
            </w:pPr>
          </w:p>
        </w:tc>
      </w:tr>
    </w:tbl>
    <w:p w:rsidR="00815744" w:rsidRPr="008C6FB3" w:rsidRDefault="00815744" w:rsidP="00714F48">
      <w:pPr>
        <w:pStyle w:val="afa"/>
        <w:ind w:left="0"/>
        <w:rPr>
          <w:bCs/>
        </w:rPr>
      </w:pPr>
    </w:p>
    <w:p w:rsidR="00815744" w:rsidRPr="008C6FB3" w:rsidRDefault="00714F48" w:rsidP="00714F48">
      <w:pPr>
        <w:pStyle w:val="afa"/>
        <w:ind w:left="0"/>
        <w:jc w:val="right"/>
        <w:rPr>
          <w:bCs/>
        </w:rPr>
      </w:pPr>
      <w:r w:rsidRPr="008C6FB3">
        <w:rPr>
          <w:bCs/>
        </w:rPr>
        <w:t>Таблица 4</w:t>
      </w:r>
      <w:r w:rsidR="00DB1D64" w:rsidRPr="008C6FB3">
        <w:rPr>
          <w:bCs/>
        </w:rPr>
        <w:t>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
        <w:gridCol w:w="3518"/>
        <w:gridCol w:w="1838"/>
        <w:gridCol w:w="1838"/>
        <w:gridCol w:w="1974"/>
      </w:tblGrid>
      <w:tr w:rsidR="008C6FB3" w:rsidRPr="008C6FB3" w:rsidTr="002E7414">
        <w:trPr>
          <w:trHeight w:val="775"/>
          <w:tblHeader/>
        </w:trPr>
        <w:tc>
          <w:tcPr>
            <w:tcW w:w="2052" w:type="pct"/>
            <w:gridSpan w:val="2"/>
            <w:shd w:val="clear" w:color="auto" w:fill="DEEAF6" w:themeFill="accent1" w:themeFillTint="33"/>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Показатели</w:t>
            </w:r>
          </w:p>
        </w:tc>
        <w:tc>
          <w:tcPr>
            <w:tcW w:w="959" w:type="pct"/>
            <w:shd w:val="clear" w:color="auto" w:fill="DEEAF6" w:themeFill="accent1" w:themeFillTint="33"/>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Избыточное давление взрыва облака ТВС</w:t>
            </w:r>
          </w:p>
        </w:tc>
        <w:tc>
          <w:tcPr>
            <w:tcW w:w="959" w:type="pct"/>
            <w:shd w:val="clear" w:color="auto" w:fill="DEEAF6" w:themeFill="accent1" w:themeFillTint="33"/>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Тепловое излучение огненного шара</w:t>
            </w:r>
          </w:p>
        </w:tc>
        <w:tc>
          <w:tcPr>
            <w:tcW w:w="1029" w:type="pct"/>
            <w:shd w:val="clear" w:color="auto" w:fill="DEEAF6" w:themeFill="accent1" w:themeFillTint="33"/>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Тепловое излучение пожара пролива</w:t>
            </w:r>
          </w:p>
        </w:tc>
      </w:tr>
      <w:tr w:rsidR="008C6FB3" w:rsidRPr="008C6FB3" w:rsidTr="00E14C14">
        <w:tc>
          <w:tcPr>
            <w:tcW w:w="2052" w:type="pct"/>
            <w:gridSpan w:val="2"/>
          </w:tcPr>
          <w:p w:rsidR="00815744" w:rsidRPr="008C6FB3" w:rsidRDefault="00815744" w:rsidP="00375DD1">
            <w:pPr>
              <w:ind w:firstLine="0"/>
              <w:rPr>
                <w:rFonts w:cs="Times New Roman"/>
                <w:bCs/>
                <w:sz w:val="20"/>
                <w:szCs w:val="20"/>
              </w:rPr>
            </w:pPr>
            <w:r w:rsidRPr="008C6FB3">
              <w:rPr>
                <w:rFonts w:cs="Times New Roman"/>
                <w:bCs/>
                <w:sz w:val="20"/>
                <w:szCs w:val="20"/>
              </w:rPr>
              <w:t>Максимальное количество опасного вещества, участвующего в аварии с учетом 90% заполнения цистерны, т</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28,25</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28,25</w:t>
            </w:r>
          </w:p>
        </w:tc>
        <w:tc>
          <w:tcPr>
            <w:tcW w:w="102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28,25</w:t>
            </w:r>
          </w:p>
        </w:tc>
      </w:tr>
      <w:tr w:rsidR="008C6FB3" w:rsidRPr="008C6FB3" w:rsidTr="00E14C14">
        <w:tc>
          <w:tcPr>
            <w:tcW w:w="2052" w:type="pct"/>
            <w:gridSpan w:val="2"/>
          </w:tcPr>
          <w:p w:rsidR="00815744" w:rsidRPr="008C6FB3" w:rsidRDefault="00815744" w:rsidP="00375DD1">
            <w:pPr>
              <w:ind w:firstLine="0"/>
              <w:rPr>
                <w:rFonts w:cs="Times New Roman"/>
                <w:bCs/>
                <w:sz w:val="20"/>
                <w:szCs w:val="20"/>
              </w:rPr>
            </w:pPr>
            <w:r w:rsidRPr="008C6FB3">
              <w:rPr>
                <w:rFonts w:cs="Times New Roman"/>
                <w:bCs/>
                <w:sz w:val="20"/>
                <w:szCs w:val="20"/>
              </w:rPr>
              <w:t>Максимальное количество опасного вещества, участвующего в создании поражающих факторов, т</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1,9</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16,95</w:t>
            </w:r>
          </w:p>
        </w:tc>
        <w:tc>
          <w:tcPr>
            <w:tcW w:w="102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28,25</w:t>
            </w:r>
          </w:p>
        </w:tc>
      </w:tr>
      <w:tr w:rsidR="008C6FB3" w:rsidRPr="008C6FB3" w:rsidTr="00E14C14">
        <w:tc>
          <w:tcPr>
            <w:tcW w:w="2052" w:type="pct"/>
            <w:gridSpan w:val="2"/>
          </w:tcPr>
          <w:p w:rsidR="00815744" w:rsidRPr="008C6FB3" w:rsidRDefault="00815744" w:rsidP="00375DD1">
            <w:pPr>
              <w:ind w:firstLine="0"/>
              <w:rPr>
                <w:rFonts w:cs="Times New Roman"/>
                <w:bCs/>
                <w:sz w:val="20"/>
                <w:szCs w:val="20"/>
              </w:rPr>
            </w:pPr>
            <w:r w:rsidRPr="008C6FB3">
              <w:rPr>
                <w:rFonts w:cs="Times New Roman"/>
                <w:bCs/>
                <w:sz w:val="20"/>
                <w:szCs w:val="20"/>
              </w:rPr>
              <w:t>Граница зоны (м), с избыточным давлением:</w:t>
            </w:r>
          </w:p>
        </w:tc>
        <w:tc>
          <w:tcPr>
            <w:tcW w:w="959" w:type="pct"/>
            <w:vAlign w:val="center"/>
          </w:tcPr>
          <w:p w:rsidR="00815744" w:rsidRPr="008C6FB3" w:rsidRDefault="00815744" w:rsidP="00375DD1">
            <w:pPr>
              <w:ind w:firstLine="0"/>
              <w:jc w:val="center"/>
              <w:rPr>
                <w:rFonts w:cs="Times New Roman"/>
                <w:bCs/>
                <w:sz w:val="20"/>
                <w:szCs w:val="20"/>
              </w:rPr>
            </w:pPr>
          </w:p>
        </w:tc>
        <w:tc>
          <w:tcPr>
            <w:tcW w:w="959" w:type="pct"/>
            <w:vAlign w:val="center"/>
          </w:tcPr>
          <w:p w:rsidR="00815744" w:rsidRPr="008C6FB3" w:rsidRDefault="00815744" w:rsidP="00375DD1">
            <w:pPr>
              <w:ind w:firstLine="0"/>
              <w:jc w:val="center"/>
              <w:rPr>
                <w:rFonts w:cs="Times New Roman"/>
                <w:bCs/>
                <w:sz w:val="20"/>
                <w:szCs w:val="20"/>
              </w:rPr>
            </w:pPr>
          </w:p>
        </w:tc>
        <w:tc>
          <w:tcPr>
            <w:tcW w:w="1029" w:type="pct"/>
            <w:vAlign w:val="center"/>
          </w:tcPr>
          <w:p w:rsidR="00815744" w:rsidRPr="008C6FB3" w:rsidRDefault="00815744" w:rsidP="00375DD1">
            <w:pPr>
              <w:ind w:firstLine="0"/>
              <w:jc w:val="center"/>
              <w:rPr>
                <w:rFonts w:cs="Times New Roman"/>
                <w:bCs/>
                <w:sz w:val="20"/>
                <w:szCs w:val="20"/>
              </w:rPr>
            </w:pPr>
          </w:p>
        </w:tc>
      </w:tr>
      <w:tr w:rsidR="008C6FB3" w:rsidRPr="008C6FB3" w:rsidTr="00E14C14">
        <w:tc>
          <w:tcPr>
            <w:tcW w:w="2052" w:type="pct"/>
            <w:gridSpan w:val="2"/>
            <w:vAlign w:val="center"/>
          </w:tcPr>
          <w:p w:rsidR="00815744" w:rsidRPr="008C6FB3" w:rsidRDefault="00815744" w:rsidP="00375DD1">
            <w:pPr>
              <w:ind w:firstLine="0"/>
              <w:rPr>
                <w:rFonts w:cs="Times New Roman"/>
                <w:bCs/>
                <w:sz w:val="20"/>
                <w:szCs w:val="20"/>
              </w:rPr>
            </w:pPr>
            <w:r w:rsidRPr="008C6FB3">
              <w:rPr>
                <w:rFonts w:cs="Times New Roman"/>
                <w:bCs/>
                <w:sz w:val="20"/>
                <w:szCs w:val="20"/>
              </w:rPr>
              <w:t>ΔР=320 кПа</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18,6</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c>
          <w:tcPr>
            <w:tcW w:w="102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r>
      <w:tr w:rsidR="008C6FB3" w:rsidRPr="008C6FB3" w:rsidTr="00E14C14">
        <w:tc>
          <w:tcPr>
            <w:tcW w:w="2052" w:type="pct"/>
            <w:gridSpan w:val="2"/>
            <w:vAlign w:val="center"/>
          </w:tcPr>
          <w:p w:rsidR="00815744" w:rsidRPr="008C6FB3" w:rsidRDefault="00815744" w:rsidP="00375DD1">
            <w:pPr>
              <w:ind w:firstLine="0"/>
              <w:rPr>
                <w:rFonts w:cs="Times New Roman"/>
                <w:bCs/>
                <w:sz w:val="20"/>
                <w:szCs w:val="20"/>
              </w:rPr>
            </w:pPr>
            <w:r w:rsidRPr="008C6FB3">
              <w:rPr>
                <w:rFonts w:cs="Times New Roman"/>
                <w:bCs/>
                <w:sz w:val="20"/>
                <w:szCs w:val="20"/>
              </w:rPr>
              <w:t>ΔР=160 кПа</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25,6</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c>
          <w:tcPr>
            <w:tcW w:w="102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r>
      <w:tr w:rsidR="008C6FB3" w:rsidRPr="008C6FB3" w:rsidTr="00E14C14">
        <w:tc>
          <w:tcPr>
            <w:tcW w:w="2052" w:type="pct"/>
            <w:gridSpan w:val="2"/>
            <w:vAlign w:val="center"/>
          </w:tcPr>
          <w:p w:rsidR="00815744" w:rsidRPr="008C6FB3" w:rsidRDefault="00815744" w:rsidP="00375DD1">
            <w:pPr>
              <w:ind w:firstLine="0"/>
              <w:rPr>
                <w:rFonts w:cs="Times New Roman"/>
                <w:bCs/>
                <w:sz w:val="20"/>
                <w:szCs w:val="20"/>
              </w:rPr>
            </w:pPr>
            <w:r w:rsidRPr="008C6FB3">
              <w:rPr>
                <w:rFonts w:cs="Times New Roman"/>
                <w:bCs/>
                <w:sz w:val="20"/>
                <w:szCs w:val="20"/>
              </w:rPr>
              <w:t>ΔР=128 кПа</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28,5</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c>
          <w:tcPr>
            <w:tcW w:w="102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r>
      <w:tr w:rsidR="008C6FB3" w:rsidRPr="008C6FB3" w:rsidTr="00E14C14">
        <w:tc>
          <w:tcPr>
            <w:tcW w:w="2052" w:type="pct"/>
            <w:gridSpan w:val="2"/>
            <w:vAlign w:val="center"/>
          </w:tcPr>
          <w:p w:rsidR="00815744" w:rsidRPr="008C6FB3" w:rsidRDefault="00815744" w:rsidP="00375DD1">
            <w:pPr>
              <w:ind w:firstLine="0"/>
              <w:rPr>
                <w:rFonts w:cs="Times New Roman"/>
                <w:bCs/>
                <w:sz w:val="20"/>
                <w:szCs w:val="20"/>
              </w:rPr>
            </w:pPr>
            <w:r w:rsidRPr="008C6FB3">
              <w:rPr>
                <w:rFonts w:cs="Times New Roman"/>
                <w:bCs/>
                <w:sz w:val="20"/>
                <w:szCs w:val="20"/>
              </w:rPr>
              <w:t>ΔР=96 кПа</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32,9</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c>
          <w:tcPr>
            <w:tcW w:w="102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r>
      <w:tr w:rsidR="008C6FB3" w:rsidRPr="008C6FB3" w:rsidTr="00E14C14">
        <w:tc>
          <w:tcPr>
            <w:tcW w:w="2052" w:type="pct"/>
            <w:gridSpan w:val="2"/>
            <w:vAlign w:val="center"/>
          </w:tcPr>
          <w:p w:rsidR="00815744" w:rsidRPr="008C6FB3" w:rsidRDefault="00815744" w:rsidP="00375DD1">
            <w:pPr>
              <w:ind w:firstLine="0"/>
              <w:rPr>
                <w:rFonts w:cs="Times New Roman"/>
                <w:bCs/>
                <w:sz w:val="20"/>
                <w:szCs w:val="20"/>
              </w:rPr>
            </w:pPr>
            <w:r w:rsidRPr="008C6FB3">
              <w:rPr>
                <w:rFonts w:cs="Times New Roman"/>
                <w:bCs/>
                <w:sz w:val="20"/>
                <w:szCs w:val="20"/>
              </w:rPr>
              <w:t>ΔР=80 кПа</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36,1</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c>
          <w:tcPr>
            <w:tcW w:w="102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r>
      <w:tr w:rsidR="008C6FB3" w:rsidRPr="008C6FB3" w:rsidTr="00E14C14">
        <w:tc>
          <w:tcPr>
            <w:tcW w:w="2052" w:type="pct"/>
            <w:gridSpan w:val="2"/>
            <w:vAlign w:val="center"/>
          </w:tcPr>
          <w:p w:rsidR="00815744" w:rsidRPr="008C6FB3" w:rsidRDefault="00815744" w:rsidP="00375DD1">
            <w:pPr>
              <w:ind w:firstLine="0"/>
              <w:rPr>
                <w:rFonts w:cs="Times New Roman"/>
                <w:bCs/>
                <w:sz w:val="20"/>
                <w:szCs w:val="20"/>
              </w:rPr>
            </w:pPr>
            <w:r w:rsidRPr="008C6FB3">
              <w:rPr>
                <w:rFonts w:cs="Times New Roman"/>
                <w:bCs/>
                <w:sz w:val="20"/>
                <w:szCs w:val="20"/>
              </w:rPr>
              <w:t>ΔР=64 кПа</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40,7</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c>
          <w:tcPr>
            <w:tcW w:w="102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r>
      <w:tr w:rsidR="008C6FB3" w:rsidRPr="008C6FB3" w:rsidTr="00E14C14">
        <w:tc>
          <w:tcPr>
            <w:tcW w:w="2052" w:type="pct"/>
            <w:gridSpan w:val="2"/>
            <w:vAlign w:val="center"/>
          </w:tcPr>
          <w:p w:rsidR="00815744" w:rsidRPr="008C6FB3" w:rsidRDefault="00815744" w:rsidP="00375DD1">
            <w:pPr>
              <w:ind w:firstLine="0"/>
              <w:rPr>
                <w:rFonts w:cs="Times New Roman"/>
                <w:bCs/>
                <w:sz w:val="20"/>
                <w:szCs w:val="20"/>
              </w:rPr>
            </w:pPr>
            <w:r w:rsidRPr="008C6FB3">
              <w:rPr>
                <w:rFonts w:cs="Times New Roman"/>
                <w:bCs/>
                <w:sz w:val="20"/>
                <w:szCs w:val="20"/>
              </w:rPr>
              <w:t>ΔР=48 кПа</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47,7</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c>
          <w:tcPr>
            <w:tcW w:w="102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r>
      <w:tr w:rsidR="008C6FB3" w:rsidRPr="008C6FB3" w:rsidTr="00E14C14">
        <w:tc>
          <w:tcPr>
            <w:tcW w:w="2052" w:type="pct"/>
            <w:gridSpan w:val="2"/>
            <w:vAlign w:val="center"/>
          </w:tcPr>
          <w:p w:rsidR="00815744" w:rsidRPr="008C6FB3" w:rsidRDefault="00815744" w:rsidP="00375DD1">
            <w:pPr>
              <w:ind w:firstLine="0"/>
              <w:rPr>
                <w:rFonts w:cs="Times New Roman"/>
                <w:bCs/>
                <w:sz w:val="20"/>
                <w:szCs w:val="20"/>
              </w:rPr>
            </w:pPr>
            <w:r w:rsidRPr="008C6FB3">
              <w:rPr>
                <w:rFonts w:cs="Times New Roman"/>
                <w:bCs/>
                <w:sz w:val="20"/>
                <w:szCs w:val="20"/>
              </w:rPr>
              <w:t>ΔР=32 кПа</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60,6</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c>
          <w:tcPr>
            <w:tcW w:w="102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r>
      <w:tr w:rsidR="008C6FB3" w:rsidRPr="008C6FB3" w:rsidTr="00E14C14">
        <w:tc>
          <w:tcPr>
            <w:tcW w:w="2052" w:type="pct"/>
            <w:gridSpan w:val="2"/>
            <w:vAlign w:val="center"/>
          </w:tcPr>
          <w:p w:rsidR="00815744" w:rsidRPr="008C6FB3" w:rsidRDefault="00815744" w:rsidP="00375DD1">
            <w:pPr>
              <w:ind w:firstLine="0"/>
              <w:rPr>
                <w:rFonts w:cs="Times New Roman"/>
                <w:bCs/>
                <w:sz w:val="20"/>
                <w:szCs w:val="20"/>
              </w:rPr>
            </w:pPr>
            <w:r w:rsidRPr="008C6FB3">
              <w:rPr>
                <w:rFonts w:cs="Times New Roman"/>
                <w:bCs/>
                <w:sz w:val="20"/>
                <w:szCs w:val="20"/>
              </w:rPr>
              <w:t>ΔР=16 кПа</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95,4</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c>
          <w:tcPr>
            <w:tcW w:w="102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r>
      <w:tr w:rsidR="008C6FB3" w:rsidRPr="008C6FB3" w:rsidTr="00E14C14">
        <w:tc>
          <w:tcPr>
            <w:tcW w:w="2052" w:type="pct"/>
            <w:gridSpan w:val="2"/>
            <w:vAlign w:val="center"/>
          </w:tcPr>
          <w:p w:rsidR="00815744" w:rsidRPr="008C6FB3" w:rsidRDefault="00815744" w:rsidP="00375DD1">
            <w:pPr>
              <w:ind w:firstLine="0"/>
              <w:rPr>
                <w:rFonts w:cs="Times New Roman"/>
                <w:bCs/>
                <w:sz w:val="20"/>
                <w:szCs w:val="20"/>
              </w:rPr>
            </w:pPr>
            <w:r w:rsidRPr="008C6FB3">
              <w:rPr>
                <w:rFonts w:cs="Times New Roman"/>
                <w:bCs/>
                <w:sz w:val="20"/>
                <w:szCs w:val="20"/>
              </w:rPr>
              <w:t xml:space="preserve">ΔР=5 кПа (зона </w:t>
            </w:r>
            <w:proofErr w:type="spellStart"/>
            <w:r w:rsidRPr="008C6FB3">
              <w:rPr>
                <w:rFonts w:cs="Times New Roman"/>
                <w:bCs/>
                <w:sz w:val="20"/>
                <w:szCs w:val="20"/>
              </w:rPr>
              <w:t>расстекления</w:t>
            </w:r>
            <w:proofErr w:type="spellEnd"/>
            <w:r w:rsidRPr="008C6FB3">
              <w:rPr>
                <w:rFonts w:cs="Times New Roman"/>
                <w:bCs/>
                <w:sz w:val="20"/>
                <w:szCs w:val="20"/>
              </w:rPr>
              <w:t>)</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234</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c>
          <w:tcPr>
            <w:tcW w:w="102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r>
      <w:tr w:rsidR="008C6FB3" w:rsidRPr="008C6FB3" w:rsidTr="00E14C14">
        <w:tc>
          <w:tcPr>
            <w:tcW w:w="2052" w:type="pct"/>
            <w:gridSpan w:val="2"/>
          </w:tcPr>
          <w:p w:rsidR="00815744" w:rsidRPr="008C6FB3" w:rsidRDefault="00815744" w:rsidP="00375DD1">
            <w:pPr>
              <w:ind w:firstLine="0"/>
              <w:rPr>
                <w:rFonts w:cs="Times New Roman"/>
                <w:bCs/>
                <w:sz w:val="20"/>
                <w:szCs w:val="20"/>
              </w:rPr>
            </w:pPr>
            <w:r w:rsidRPr="008C6FB3">
              <w:rPr>
                <w:rFonts w:cs="Times New Roman"/>
                <w:bCs/>
                <w:sz w:val="20"/>
                <w:szCs w:val="20"/>
              </w:rPr>
              <w:t>Эффективный диаметр "огненного шара", м</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128,7</w:t>
            </w:r>
          </w:p>
        </w:tc>
        <w:tc>
          <w:tcPr>
            <w:tcW w:w="102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r>
      <w:tr w:rsidR="008C6FB3" w:rsidRPr="008C6FB3" w:rsidTr="00E14C14">
        <w:tc>
          <w:tcPr>
            <w:tcW w:w="2052" w:type="pct"/>
            <w:gridSpan w:val="2"/>
          </w:tcPr>
          <w:p w:rsidR="00815744" w:rsidRPr="008C6FB3" w:rsidRDefault="00815744" w:rsidP="00375DD1">
            <w:pPr>
              <w:ind w:firstLine="0"/>
              <w:rPr>
                <w:rFonts w:cs="Times New Roman"/>
                <w:bCs/>
                <w:sz w:val="20"/>
                <w:szCs w:val="20"/>
              </w:rPr>
            </w:pPr>
            <w:r w:rsidRPr="008C6FB3">
              <w:rPr>
                <w:rFonts w:cs="Times New Roman"/>
                <w:bCs/>
                <w:sz w:val="20"/>
                <w:szCs w:val="20"/>
              </w:rPr>
              <w:t>Высота центра "огненного шара", м</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64,4</w:t>
            </w:r>
          </w:p>
        </w:tc>
        <w:tc>
          <w:tcPr>
            <w:tcW w:w="102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r>
      <w:tr w:rsidR="008C6FB3" w:rsidRPr="008C6FB3" w:rsidTr="00E14C14">
        <w:tc>
          <w:tcPr>
            <w:tcW w:w="2052" w:type="pct"/>
            <w:gridSpan w:val="2"/>
          </w:tcPr>
          <w:p w:rsidR="00815744" w:rsidRPr="008C6FB3" w:rsidRDefault="00815744" w:rsidP="00375DD1">
            <w:pPr>
              <w:ind w:firstLine="0"/>
              <w:rPr>
                <w:rFonts w:cs="Times New Roman"/>
                <w:bCs/>
                <w:sz w:val="20"/>
                <w:szCs w:val="20"/>
              </w:rPr>
            </w:pPr>
            <w:r w:rsidRPr="008C6FB3">
              <w:rPr>
                <w:rFonts w:cs="Times New Roman"/>
                <w:bCs/>
                <w:sz w:val="20"/>
                <w:szCs w:val="20"/>
              </w:rPr>
              <w:t>Время существования "огненного шара", с</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17,6</w:t>
            </w:r>
          </w:p>
        </w:tc>
        <w:tc>
          <w:tcPr>
            <w:tcW w:w="102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r>
      <w:tr w:rsidR="008C6FB3" w:rsidRPr="008C6FB3" w:rsidTr="00E14C14">
        <w:tc>
          <w:tcPr>
            <w:tcW w:w="2052" w:type="pct"/>
            <w:gridSpan w:val="2"/>
          </w:tcPr>
          <w:p w:rsidR="00815744" w:rsidRPr="008C6FB3" w:rsidRDefault="00815744" w:rsidP="00375DD1">
            <w:pPr>
              <w:ind w:firstLine="0"/>
              <w:rPr>
                <w:rFonts w:cs="Times New Roman"/>
                <w:bCs/>
                <w:sz w:val="20"/>
                <w:szCs w:val="20"/>
              </w:rPr>
            </w:pPr>
            <w:r w:rsidRPr="008C6FB3">
              <w:rPr>
                <w:rFonts w:cs="Times New Roman"/>
                <w:bCs/>
                <w:sz w:val="20"/>
                <w:szCs w:val="20"/>
              </w:rPr>
              <w:t>Максимальная площадь пожара разлива, м</w:t>
            </w:r>
            <w:r w:rsidRPr="008C6FB3">
              <w:rPr>
                <w:rFonts w:cs="Times New Roman"/>
                <w:bCs/>
                <w:sz w:val="20"/>
                <w:szCs w:val="20"/>
                <w:vertAlign w:val="superscript"/>
              </w:rPr>
              <w:t>2</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c>
          <w:tcPr>
            <w:tcW w:w="102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774</w:t>
            </w:r>
          </w:p>
        </w:tc>
      </w:tr>
      <w:tr w:rsidR="008C6FB3" w:rsidRPr="008C6FB3" w:rsidTr="00E14C14">
        <w:tc>
          <w:tcPr>
            <w:tcW w:w="2052" w:type="pct"/>
            <w:gridSpan w:val="2"/>
          </w:tcPr>
          <w:p w:rsidR="00815744" w:rsidRPr="008C6FB3" w:rsidRDefault="00815744" w:rsidP="00375DD1">
            <w:pPr>
              <w:ind w:firstLine="0"/>
              <w:rPr>
                <w:rFonts w:cs="Times New Roman"/>
                <w:bCs/>
                <w:sz w:val="20"/>
                <w:szCs w:val="20"/>
              </w:rPr>
            </w:pPr>
            <w:r w:rsidRPr="008C6FB3">
              <w:rPr>
                <w:rFonts w:cs="Times New Roman"/>
                <w:bCs/>
                <w:sz w:val="20"/>
                <w:szCs w:val="20"/>
              </w:rPr>
              <w:t>Радиус разлива, м</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c>
          <w:tcPr>
            <w:tcW w:w="102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15,7</w:t>
            </w:r>
          </w:p>
        </w:tc>
      </w:tr>
      <w:tr w:rsidR="008C6FB3" w:rsidRPr="008C6FB3" w:rsidTr="00E14C14">
        <w:tc>
          <w:tcPr>
            <w:tcW w:w="2052" w:type="pct"/>
            <w:gridSpan w:val="2"/>
          </w:tcPr>
          <w:p w:rsidR="00815744" w:rsidRPr="008C6FB3" w:rsidRDefault="00815744" w:rsidP="00375DD1">
            <w:pPr>
              <w:ind w:firstLine="0"/>
              <w:rPr>
                <w:rFonts w:cs="Times New Roman"/>
                <w:bCs/>
                <w:sz w:val="20"/>
                <w:szCs w:val="20"/>
              </w:rPr>
            </w:pPr>
            <w:r w:rsidRPr="008C6FB3">
              <w:rPr>
                <w:rFonts w:cs="Times New Roman"/>
                <w:bCs/>
                <w:sz w:val="20"/>
                <w:szCs w:val="20"/>
              </w:rPr>
              <w:t>Возгорание древесины через 10 мин (q=14 кВт/м</w:t>
            </w:r>
            <w:r w:rsidRPr="008C6FB3">
              <w:rPr>
                <w:rFonts w:cs="Times New Roman"/>
                <w:bCs/>
                <w:sz w:val="20"/>
                <w:szCs w:val="20"/>
                <w:vertAlign w:val="superscript"/>
              </w:rPr>
              <w:t>2</w:t>
            </w:r>
            <w:r w:rsidRPr="008C6FB3">
              <w:rPr>
                <w:rFonts w:cs="Times New Roman"/>
                <w:bCs/>
                <w:sz w:val="20"/>
                <w:szCs w:val="20"/>
              </w:rPr>
              <w:t>):</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209</w:t>
            </w:r>
          </w:p>
        </w:tc>
        <w:tc>
          <w:tcPr>
            <w:tcW w:w="102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20,3</w:t>
            </w:r>
          </w:p>
        </w:tc>
      </w:tr>
      <w:tr w:rsidR="008C6FB3" w:rsidRPr="008C6FB3" w:rsidTr="00E14C14">
        <w:tc>
          <w:tcPr>
            <w:tcW w:w="2052" w:type="pct"/>
            <w:gridSpan w:val="2"/>
          </w:tcPr>
          <w:p w:rsidR="00815744" w:rsidRPr="008C6FB3" w:rsidRDefault="00815744" w:rsidP="00375DD1">
            <w:pPr>
              <w:ind w:firstLine="0"/>
              <w:rPr>
                <w:rFonts w:cs="Times New Roman"/>
                <w:bCs/>
                <w:sz w:val="20"/>
                <w:szCs w:val="20"/>
              </w:rPr>
            </w:pPr>
            <w:r w:rsidRPr="008C6FB3">
              <w:rPr>
                <w:rFonts w:cs="Times New Roman"/>
                <w:bCs/>
                <w:sz w:val="20"/>
                <w:szCs w:val="20"/>
              </w:rPr>
              <w:t>Появление ожогов 1-й степени через 15-20 с, 2-й степени через 30-40 с (q=7 кВт/м</w:t>
            </w:r>
            <w:r w:rsidRPr="008C6FB3">
              <w:rPr>
                <w:rFonts w:cs="Times New Roman"/>
                <w:bCs/>
                <w:sz w:val="20"/>
                <w:szCs w:val="20"/>
                <w:vertAlign w:val="superscript"/>
              </w:rPr>
              <w:t>2</w:t>
            </w:r>
            <w:r w:rsidRPr="008C6FB3">
              <w:rPr>
                <w:rFonts w:cs="Times New Roman"/>
                <w:bCs/>
                <w:sz w:val="20"/>
                <w:szCs w:val="20"/>
              </w:rPr>
              <w:t>):</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280,2</w:t>
            </w:r>
          </w:p>
        </w:tc>
        <w:tc>
          <w:tcPr>
            <w:tcW w:w="102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28,7</w:t>
            </w:r>
          </w:p>
        </w:tc>
      </w:tr>
      <w:tr w:rsidR="008C6FB3" w:rsidRPr="008C6FB3" w:rsidTr="00E14C14">
        <w:tc>
          <w:tcPr>
            <w:tcW w:w="2052" w:type="pct"/>
            <w:gridSpan w:val="2"/>
          </w:tcPr>
          <w:p w:rsidR="00815744" w:rsidRPr="008C6FB3" w:rsidRDefault="00815744" w:rsidP="00375DD1">
            <w:pPr>
              <w:ind w:firstLine="0"/>
              <w:rPr>
                <w:rFonts w:cs="Times New Roman"/>
                <w:bCs/>
                <w:sz w:val="20"/>
                <w:szCs w:val="20"/>
              </w:rPr>
            </w:pPr>
            <w:r w:rsidRPr="008C6FB3">
              <w:rPr>
                <w:rFonts w:cs="Times New Roman"/>
                <w:bCs/>
                <w:sz w:val="20"/>
                <w:szCs w:val="20"/>
              </w:rPr>
              <w:t>Безопасно для человека в брезентовой одежде (q=4,2 кВт/м</w:t>
            </w:r>
            <w:r w:rsidRPr="008C6FB3">
              <w:rPr>
                <w:rFonts w:cs="Times New Roman"/>
                <w:bCs/>
                <w:sz w:val="20"/>
                <w:szCs w:val="20"/>
                <w:vertAlign w:val="superscript"/>
              </w:rPr>
              <w:t>2</w:t>
            </w:r>
            <w:r w:rsidRPr="008C6FB3">
              <w:rPr>
                <w:rFonts w:cs="Times New Roman"/>
                <w:bCs/>
                <w:sz w:val="20"/>
                <w:szCs w:val="20"/>
              </w:rPr>
              <w:t>):</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337,2</w:t>
            </w:r>
          </w:p>
        </w:tc>
        <w:tc>
          <w:tcPr>
            <w:tcW w:w="102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36,5</w:t>
            </w:r>
          </w:p>
        </w:tc>
      </w:tr>
      <w:tr w:rsidR="008C6FB3" w:rsidRPr="008C6FB3" w:rsidTr="00E14C14">
        <w:tc>
          <w:tcPr>
            <w:tcW w:w="2052" w:type="pct"/>
            <w:gridSpan w:val="2"/>
          </w:tcPr>
          <w:p w:rsidR="00815744" w:rsidRPr="008C6FB3" w:rsidRDefault="00815744" w:rsidP="00375DD1">
            <w:pPr>
              <w:ind w:firstLine="0"/>
              <w:rPr>
                <w:rFonts w:cs="Times New Roman"/>
                <w:bCs/>
                <w:sz w:val="20"/>
                <w:szCs w:val="20"/>
              </w:rPr>
            </w:pPr>
            <w:r w:rsidRPr="008C6FB3">
              <w:rPr>
                <w:rFonts w:cs="Times New Roman"/>
                <w:bCs/>
                <w:sz w:val="20"/>
                <w:szCs w:val="20"/>
              </w:rPr>
              <w:t>Без негативных последствий в течение длительного времени (q=1,4 кВт/м</w:t>
            </w:r>
            <w:r w:rsidRPr="008C6FB3">
              <w:rPr>
                <w:rFonts w:cs="Times New Roman"/>
                <w:bCs/>
                <w:sz w:val="20"/>
                <w:szCs w:val="20"/>
                <w:vertAlign w:val="superscript"/>
              </w:rPr>
              <w:t>2</w:t>
            </w:r>
            <w:r w:rsidRPr="008C6FB3">
              <w:rPr>
                <w:rFonts w:cs="Times New Roman"/>
                <w:bCs/>
                <w:sz w:val="20"/>
                <w:szCs w:val="20"/>
              </w:rPr>
              <w:t>):</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w:t>
            </w:r>
          </w:p>
        </w:tc>
        <w:tc>
          <w:tcPr>
            <w:tcW w:w="95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486,2</w:t>
            </w:r>
          </w:p>
        </w:tc>
        <w:tc>
          <w:tcPr>
            <w:tcW w:w="1029" w:type="pct"/>
            <w:vAlign w:val="center"/>
          </w:tcPr>
          <w:p w:rsidR="00815744" w:rsidRPr="008C6FB3" w:rsidRDefault="00815744" w:rsidP="00375DD1">
            <w:pPr>
              <w:ind w:firstLine="0"/>
              <w:jc w:val="center"/>
              <w:rPr>
                <w:rFonts w:cs="Times New Roman"/>
                <w:bCs/>
                <w:sz w:val="20"/>
                <w:szCs w:val="20"/>
              </w:rPr>
            </w:pPr>
            <w:r w:rsidRPr="008C6FB3">
              <w:rPr>
                <w:rFonts w:cs="Times New Roman"/>
                <w:bCs/>
                <w:sz w:val="20"/>
                <w:szCs w:val="20"/>
              </w:rPr>
              <w:t>57,5</w:t>
            </w:r>
          </w:p>
        </w:tc>
      </w:tr>
      <w:tr w:rsidR="008C6FB3" w:rsidRPr="008C6FB3" w:rsidTr="00E14C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1134"/>
        </w:trPr>
        <w:tc>
          <w:tcPr>
            <w:tcW w:w="220" w:type="pct"/>
            <w:textDirection w:val="btLr"/>
          </w:tcPr>
          <w:p w:rsidR="00815744" w:rsidRPr="008C6FB3" w:rsidRDefault="00815744" w:rsidP="00E14C14">
            <w:pPr>
              <w:pStyle w:val="afa"/>
              <w:ind w:left="0" w:firstLine="0"/>
              <w:rPr>
                <w:bCs/>
              </w:rPr>
            </w:pPr>
            <w:r w:rsidRPr="008C6FB3">
              <w:rPr>
                <w:bCs/>
                <w:sz w:val="20"/>
                <w:szCs w:val="20"/>
              </w:rPr>
              <w:t>Избыточное давление взрыва облака ТВС, кПа</w:t>
            </w:r>
          </w:p>
        </w:tc>
        <w:tc>
          <w:tcPr>
            <w:tcW w:w="4780" w:type="pct"/>
            <w:gridSpan w:val="4"/>
          </w:tcPr>
          <w:p w:rsidR="00E14C14" w:rsidRPr="008C6FB3" w:rsidRDefault="00E14C14" w:rsidP="00E14C14">
            <w:pPr>
              <w:pStyle w:val="afa"/>
              <w:ind w:left="-397"/>
              <w:jc w:val="right"/>
              <w:rPr>
                <w:bCs/>
              </w:rPr>
            </w:pPr>
          </w:p>
          <w:p w:rsidR="00E14C14" w:rsidRPr="008C6FB3" w:rsidRDefault="00E14C14" w:rsidP="00E14C14">
            <w:pPr>
              <w:pStyle w:val="afa"/>
              <w:ind w:left="-397"/>
              <w:jc w:val="right"/>
              <w:rPr>
                <w:bCs/>
              </w:rPr>
            </w:pPr>
            <w:r w:rsidRPr="008C6FB3">
              <w:rPr>
                <w:bCs/>
              </w:rPr>
              <w:t xml:space="preserve">Рисунок </w:t>
            </w:r>
            <w:r w:rsidR="007F5C6A" w:rsidRPr="008C6FB3">
              <w:rPr>
                <w:bCs/>
              </w:rPr>
              <w:t>5</w:t>
            </w:r>
          </w:p>
          <w:p w:rsidR="00815744" w:rsidRPr="008C6FB3" w:rsidRDefault="00815744" w:rsidP="00815744">
            <w:pPr>
              <w:pStyle w:val="afa"/>
              <w:rPr>
                <w:bCs/>
              </w:rPr>
            </w:pPr>
            <w:r w:rsidRPr="008C6FB3">
              <w:rPr>
                <w:bCs/>
                <w:noProof/>
                <w:lang w:eastAsia="ru-RU" w:bidi="ar-SA"/>
              </w:rPr>
              <w:drawing>
                <wp:inline distT="0" distB="0" distL="0" distR="0" wp14:anchorId="195FD62A" wp14:editId="0DA9F100">
                  <wp:extent cx="4211026" cy="2647950"/>
                  <wp:effectExtent l="0" t="0" r="0" b="0"/>
                  <wp:docPr id="6" name="Рисунок 6"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215747" cy="2650919"/>
                          </a:xfrm>
                          <a:prstGeom prst="rect">
                            <a:avLst/>
                          </a:prstGeom>
                          <a:noFill/>
                          <a:ln>
                            <a:noFill/>
                          </a:ln>
                        </pic:spPr>
                      </pic:pic>
                    </a:graphicData>
                  </a:graphic>
                </wp:inline>
              </w:drawing>
            </w:r>
          </w:p>
        </w:tc>
      </w:tr>
      <w:tr w:rsidR="008C6FB3" w:rsidRPr="008C6FB3" w:rsidTr="00E14C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220" w:type="pct"/>
          </w:tcPr>
          <w:p w:rsidR="00815744" w:rsidRPr="008C6FB3" w:rsidRDefault="00815744" w:rsidP="00815744">
            <w:pPr>
              <w:pStyle w:val="afa"/>
              <w:rPr>
                <w:bCs/>
              </w:rPr>
            </w:pPr>
          </w:p>
        </w:tc>
        <w:tc>
          <w:tcPr>
            <w:tcW w:w="4780" w:type="pct"/>
            <w:gridSpan w:val="4"/>
          </w:tcPr>
          <w:p w:rsidR="00815744" w:rsidRPr="008C6FB3" w:rsidRDefault="00815744" w:rsidP="00815744">
            <w:pPr>
              <w:pStyle w:val="afa"/>
              <w:rPr>
                <w:bCs/>
                <w:sz w:val="20"/>
                <w:szCs w:val="20"/>
              </w:rPr>
            </w:pPr>
            <w:r w:rsidRPr="008C6FB3">
              <w:rPr>
                <w:bCs/>
                <w:sz w:val="20"/>
                <w:szCs w:val="20"/>
              </w:rPr>
              <w:t>Расстояние от центра взрыва, м</w:t>
            </w:r>
          </w:p>
        </w:tc>
      </w:tr>
    </w:tbl>
    <w:p w:rsidR="00815744" w:rsidRPr="008C6FB3" w:rsidRDefault="00E14C14" w:rsidP="00E14C14">
      <w:pPr>
        <w:pStyle w:val="afa"/>
        <w:ind w:left="0"/>
        <w:jc w:val="right"/>
        <w:rPr>
          <w:bCs/>
        </w:rPr>
      </w:pPr>
      <w:r w:rsidRPr="008C6FB3">
        <w:rPr>
          <w:bCs/>
        </w:rPr>
        <w:t xml:space="preserve">Рисунок </w:t>
      </w:r>
      <w:r w:rsidR="007F5C6A" w:rsidRPr="008C6FB3">
        <w:rPr>
          <w:bCs/>
        </w:rPr>
        <w:t>6</w:t>
      </w:r>
    </w:p>
    <w:tbl>
      <w:tblPr>
        <w:tblW w:w="0" w:type="auto"/>
        <w:tblLook w:val="04A0" w:firstRow="1" w:lastRow="0" w:firstColumn="1" w:lastColumn="0" w:noHBand="0" w:noVBand="1"/>
      </w:tblPr>
      <w:tblGrid>
        <w:gridCol w:w="459"/>
        <w:gridCol w:w="9179"/>
      </w:tblGrid>
      <w:tr w:rsidR="008C6FB3" w:rsidRPr="008C6FB3" w:rsidTr="00E14C14">
        <w:trPr>
          <w:cantSplit/>
          <w:trHeight w:val="3943"/>
        </w:trPr>
        <w:tc>
          <w:tcPr>
            <w:tcW w:w="421" w:type="dxa"/>
            <w:shd w:val="clear" w:color="auto" w:fill="auto"/>
            <w:textDirection w:val="btLr"/>
          </w:tcPr>
          <w:p w:rsidR="00815744" w:rsidRPr="008C6FB3" w:rsidRDefault="00815744" w:rsidP="00E14C14">
            <w:pPr>
              <w:pStyle w:val="afa"/>
              <w:ind w:left="0" w:firstLine="0"/>
              <w:rPr>
                <w:bCs/>
                <w:sz w:val="20"/>
                <w:szCs w:val="20"/>
              </w:rPr>
            </w:pPr>
            <w:r w:rsidRPr="008C6FB3">
              <w:rPr>
                <w:bCs/>
                <w:sz w:val="20"/>
                <w:szCs w:val="20"/>
              </w:rPr>
              <w:t>Тепловое излучение огненного шара, кВт/м</w:t>
            </w:r>
            <w:r w:rsidRPr="008C6FB3">
              <w:rPr>
                <w:bCs/>
                <w:sz w:val="20"/>
                <w:szCs w:val="20"/>
                <w:vertAlign w:val="superscript"/>
              </w:rPr>
              <w:t>2</w:t>
            </w:r>
          </w:p>
        </w:tc>
        <w:tc>
          <w:tcPr>
            <w:tcW w:w="9217" w:type="dxa"/>
            <w:shd w:val="clear" w:color="auto" w:fill="auto"/>
          </w:tcPr>
          <w:p w:rsidR="00815744" w:rsidRPr="008C6FB3" w:rsidRDefault="00815744" w:rsidP="00815744">
            <w:pPr>
              <w:pStyle w:val="afa"/>
              <w:rPr>
                <w:bCs/>
                <w:sz w:val="20"/>
                <w:szCs w:val="20"/>
              </w:rPr>
            </w:pPr>
            <w:r w:rsidRPr="008C6FB3">
              <w:rPr>
                <w:bCs/>
                <w:noProof/>
                <w:sz w:val="20"/>
                <w:szCs w:val="20"/>
                <w:lang w:eastAsia="ru-RU" w:bidi="ar-SA"/>
              </w:rPr>
              <w:drawing>
                <wp:inline distT="0" distB="0" distL="0" distR="0" wp14:anchorId="0CA7B864" wp14:editId="36571A06">
                  <wp:extent cx="4559534" cy="259778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578027" cy="2608321"/>
                          </a:xfrm>
                          <a:prstGeom prst="rect">
                            <a:avLst/>
                          </a:prstGeom>
                          <a:noFill/>
                          <a:ln>
                            <a:noFill/>
                          </a:ln>
                        </pic:spPr>
                      </pic:pic>
                    </a:graphicData>
                  </a:graphic>
                </wp:inline>
              </w:drawing>
            </w:r>
          </w:p>
          <w:p w:rsidR="00815744" w:rsidRPr="008C6FB3" w:rsidRDefault="00815744" w:rsidP="00815744">
            <w:pPr>
              <w:pStyle w:val="afa"/>
              <w:rPr>
                <w:bCs/>
                <w:sz w:val="20"/>
                <w:szCs w:val="20"/>
              </w:rPr>
            </w:pPr>
          </w:p>
        </w:tc>
      </w:tr>
      <w:tr w:rsidR="008C6FB3" w:rsidRPr="008C6FB3" w:rsidTr="00E14C14">
        <w:tc>
          <w:tcPr>
            <w:tcW w:w="421" w:type="dxa"/>
            <w:shd w:val="clear" w:color="auto" w:fill="auto"/>
          </w:tcPr>
          <w:p w:rsidR="00815744" w:rsidRPr="008C6FB3" w:rsidRDefault="00815744" w:rsidP="00815744">
            <w:pPr>
              <w:pStyle w:val="afa"/>
              <w:rPr>
                <w:bCs/>
              </w:rPr>
            </w:pPr>
          </w:p>
        </w:tc>
        <w:tc>
          <w:tcPr>
            <w:tcW w:w="9217" w:type="dxa"/>
            <w:shd w:val="clear" w:color="auto" w:fill="auto"/>
          </w:tcPr>
          <w:p w:rsidR="00815744" w:rsidRPr="008C6FB3" w:rsidRDefault="00815744" w:rsidP="00815744">
            <w:pPr>
              <w:pStyle w:val="afa"/>
              <w:rPr>
                <w:bCs/>
                <w:sz w:val="20"/>
                <w:szCs w:val="20"/>
              </w:rPr>
            </w:pPr>
            <w:r w:rsidRPr="008C6FB3">
              <w:rPr>
                <w:bCs/>
                <w:sz w:val="20"/>
                <w:szCs w:val="20"/>
              </w:rPr>
              <w:t>Расстояние от центра огненного шара, м</w:t>
            </w:r>
          </w:p>
        </w:tc>
      </w:tr>
    </w:tbl>
    <w:p w:rsidR="00E14C14" w:rsidRPr="008C6FB3" w:rsidRDefault="00E14C14" w:rsidP="00E14C14">
      <w:pPr>
        <w:pStyle w:val="afa"/>
        <w:ind w:left="0"/>
        <w:rPr>
          <w:bCs/>
        </w:rPr>
      </w:pPr>
      <w:r w:rsidRPr="008C6FB3">
        <w:rPr>
          <w:bCs/>
        </w:rPr>
        <w:t xml:space="preserve">Зависимость величины теплового излучения пожара разлива от расстояния указана на рисунке </w:t>
      </w:r>
      <w:r w:rsidR="007F5C6A" w:rsidRPr="008C6FB3">
        <w:rPr>
          <w:bCs/>
        </w:rPr>
        <w:t>7</w:t>
      </w:r>
      <w:r w:rsidRPr="008C6FB3">
        <w:rPr>
          <w:bCs/>
        </w:rPr>
        <w:t xml:space="preserve">. </w:t>
      </w:r>
    </w:p>
    <w:p w:rsidR="00E14C14" w:rsidRPr="008C6FB3" w:rsidRDefault="00E14C14" w:rsidP="00E14C14">
      <w:pPr>
        <w:pStyle w:val="afa"/>
        <w:ind w:left="0"/>
        <w:rPr>
          <w:bCs/>
        </w:rPr>
      </w:pPr>
      <w:r w:rsidRPr="008C6FB3">
        <w:rPr>
          <w:bCs/>
        </w:rPr>
        <w:t>Радиус зоны возможных сильных разрушений, границы которых определяются величиной избыточного давления 50 кПа, составляет 46,6 м.</w:t>
      </w:r>
    </w:p>
    <w:p w:rsidR="00E14C14" w:rsidRPr="008C6FB3" w:rsidRDefault="00E14C14" w:rsidP="00E14C14">
      <w:pPr>
        <w:ind w:firstLine="0"/>
        <w:rPr>
          <w:bCs/>
        </w:rPr>
      </w:pPr>
    </w:p>
    <w:p w:rsidR="00815744" w:rsidRPr="008C6FB3" w:rsidRDefault="00E14C14" w:rsidP="00E14C14">
      <w:pPr>
        <w:pStyle w:val="afa"/>
        <w:ind w:left="0"/>
        <w:jc w:val="right"/>
        <w:rPr>
          <w:bCs/>
        </w:rPr>
      </w:pPr>
      <w:r w:rsidRPr="008C6FB3">
        <w:rPr>
          <w:bCs/>
        </w:rPr>
        <w:lastRenderedPageBreak/>
        <w:t xml:space="preserve">Рисунок </w:t>
      </w:r>
      <w:r w:rsidR="007F5C6A" w:rsidRPr="008C6FB3">
        <w:rPr>
          <w:bCs/>
        </w:rPr>
        <w:t>7</w:t>
      </w:r>
    </w:p>
    <w:tbl>
      <w:tblPr>
        <w:tblW w:w="0" w:type="auto"/>
        <w:tblLook w:val="04A0" w:firstRow="1" w:lastRow="0" w:firstColumn="1" w:lastColumn="0" w:noHBand="0" w:noVBand="1"/>
      </w:tblPr>
      <w:tblGrid>
        <w:gridCol w:w="533"/>
        <w:gridCol w:w="9105"/>
      </w:tblGrid>
      <w:tr w:rsidR="008C6FB3" w:rsidRPr="008C6FB3" w:rsidTr="00E14C14">
        <w:trPr>
          <w:cantSplit/>
          <w:trHeight w:val="4086"/>
        </w:trPr>
        <w:tc>
          <w:tcPr>
            <w:tcW w:w="648" w:type="dxa"/>
            <w:textDirection w:val="btLr"/>
          </w:tcPr>
          <w:p w:rsidR="00815744" w:rsidRPr="008C6FB3" w:rsidRDefault="00815744" w:rsidP="00E14C14">
            <w:pPr>
              <w:pStyle w:val="afa"/>
              <w:ind w:left="0" w:firstLine="0"/>
              <w:rPr>
                <w:bCs/>
                <w:sz w:val="20"/>
                <w:szCs w:val="20"/>
              </w:rPr>
            </w:pPr>
            <w:r w:rsidRPr="008C6FB3">
              <w:rPr>
                <w:bCs/>
                <w:sz w:val="20"/>
                <w:szCs w:val="20"/>
              </w:rPr>
              <w:t>Тепловое излучение пожара разлива, кВт/м</w:t>
            </w:r>
            <w:r w:rsidRPr="008C6FB3">
              <w:rPr>
                <w:bCs/>
                <w:sz w:val="20"/>
                <w:szCs w:val="20"/>
                <w:vertAlign w:val="superscript"/>
              </w:rPr>
              <w:t>2</w:t>
            </w:r>
          </w:p>
        </w:tc>
        <w:tc>
          <w:tcPr>
            <w:tcW w:w="9208" w:type="dxa"/>
          </w:tcPr>
          <w:p w:rsidR="00815744" w:rsidRPr="008C6FB3" w:rsidRDefault="00815744" w:rsidP="00815744">
            <w:pPr>
              <w:pStyle w:val="afa"/>
              <w:rPr>
                <w:bCs/>
                <w:sz w:val="20"/>
                <w:szCs w:val="20"/>
              </w:rPr>
            </w:pPr>
            <w:r w:rsidRPr="008C6FB3">
              <w:rPr>
                <w:bCs/>
                <w:noProof/>
                <w:sz w:val="20"/>
                <w:szCs w:val="20"/>
                <w:lang w:eastAsia="ru-RU" w:bidi="ar-SA"/>
              </w:rPr>
              <w:drawing>
                <wp:inline distT="0" distB="0" distL="0" distR="0" wp14:anchorId="19599179" wp14:editId="0C12FDD7">
                  <wp:extent cx="4695825" cy="273302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717036" cy="2745365"/>
                          </a:xfrm>
                          <a:prstGeom prst="rect">
                            <a:avLst/>
                          </a:prstGeom>
                          <a:noFill/>
                          <a:ln>
                            <a:noFill/>
                          </a:ln>
                        </pic:spPr>
                      </pic:pic>
                    </a:graphicData>
                  </a:graphic>
                </wp:inline>
              </w:drawing>
            </w:r>
          </w:p>
        </w:tc>
      </w:tr>
      <w:tr w:rsidR="00815744" w:rsidRPr="008C6FB3" w:rsidTr="00E14C14">
        <w:trPr>
          <w:trHeight w:val="80"/>
        </w:trPr>
        <w:tc>
          <w:tcPr>
            <w:tcW w:w="648" w:type="dxa"/>
          </w:tcPr>
          <w:p w:rsidR="00815744" w:rsidRPr="008C6FB3" w:rsidRDefault="00815744" w:rsidP="00815744">
            <w:pPr>
              <w:pStyle w:val="afa"/>
              <w:rPr>
                <w:bCs/>
                <w:sz w:val="20"/>
                <w:szCs w:val="20"/>
              </w:rPr>
            </w:pPr>
          </w:p>
        </w:tc>
        <w:tc>
          <w:tcPr>
            <w:tcW w:w="9208" w:type="dxa"/>
          </w:tcPr>
          <w:p w:rsidR="00815744" w:rsidRPr="008C6FB3" w:rsidRDefault="00815744" w:rsidP="00815744">
            <w:pPr>
              <w:pStyle w:val="afa"/>
              <w:rPr>
                <w:bCs/>
                <w:sz w:val="20"/>
                <w:szCs w:val="20"/>
              </w:rPr>
            </w:pPr>
            <w:r w:rsidRPr="008C6FB3">
              <w:rPr>
                <w:bCs/>
                <w:sz w:val="20"/>
                <w:szCs w:val="20"/>
              </w:rPr>
              <w:t>Расстояние от места разрушения автоцистерны, м</w:t>
            </w:r>
          </w:p>
        </w:tc>
      </w:tr>
    </w:tbl>
    <w:p w:rsidR="00815744" w:rsidRPr="008C6FB3" w:rsidRDefault="00815744" w:rsidP="00815744">
      <w:pPr>
        <w:pStyle w:val="afa"/>
        <w:ind w:left="0"/>
        <w:rPr>
          <w:bCs/>
        </w:rPr>
      </w:pPr>
    </w:p>
    <w:p w:rsidR="00E824DF" w:rsidRPr="008C6FB3" w:rsidRDefault="00E824DF" w:rsidP="00E824DF">
      <w:pPr>
        <w:pStyle w:val="afa"/>
        <w:ind w:left="0"/>
        <w:rPr>
          <w:b/>
          <w:bCs/>
          <w:iCs/>
        </w:rPr>
      </w:pPr>
      <w:r w:rsidRPr="008C6FB3">
        <w:rPr>
          <w:b/>
          <w:bCs/>
          <w:iCs/>
        </w:rPr>
        <w:t xml:space="preserve">Аварии на </w:t>
      </w:r>
      <w:r w:rsidR="00DB1D64" w:rsidRPr="008C6FB3">
        <w:rPr>
          <w:b/>
          <w:bCs/>
          <w:iCs/>
        </w:rPr>
        <w:t>газопроводах</w:t>
      </w:r>
    </w:p>
    <w:p w:rsidR="00E824DF" w:rsidRPr="008C6FB3" w:rsidRDefault="00E824DF" w:rsidP="00E824DF">
      <w:pPr>
        <w:pStyle w:val="afa"/>
        <w:ind w:left="0"/>
        <w:rPr>
          <w:bCs/>
        </w:rPr>
      </w:pPr>
      <w:r w:rsidRPr="008C6FB3">
        <w:rPr>
          <w:bCs/>
        </w:rPr>
        <w:t xml:space="preserve">По территории поселения проходят газопроводы высокого (р ≤ 0,6 МПА), среднего (р ≤ 0,03 МПА) и низкого (р ≤ 0,003 МПА) давления. </w:t>
      </w:r>
    </w:p>
    <w:p w:rsidR="00E824DF" w:rsidRPr="008C6FB3" w:rsidRDefault="00E824DF" w:rsidP="00E824DF">
      <w:pPr>
        <w:pStyle w:val="afa"/>
        <w:ind w:left="0"/>
        <w:rPr>
          <w:bCs/>
        </w:rPr>
      </w:pPr>
      <w:r w:rsidRPr="008C6FB3">
        <w:rPr>
          <w:bCs/>
        </w:rPr>
        <w:t xml:space="preserve">При разгерметизации газопровода происходит истечение природного газа в атмосферу с последующим рассеянием, поэтому взрывоопасная концентрация не образуется. Наиболее вероятные негативные последствия разгерметизации газопровода – пожары. При разгерметизации наземных участков газопроводов возможно факельное горение (образование горящей струи в условиях мгновенного воспламенения утечки газа). </w:t>
      </w:r>
    </w:p>
    <w:p w:rsidR="00E824DF" w:rsidRPr="008C6FB3" w:rsidRDefault="00E824DF" w:rsidP="00E824DF">
      <w:pPr>
        <w:pStyle w:val="afa"/>
        <w:ind w:left="0"/>
        <w:rPr>
          <w:bCs/>
        </w:rPr>
      </w:pPr>
      <w:r w:rsidRPr="008C6FB3">
        <w:rPr>
          <w:bCs/>
        </w:rPr>
        <w:t>В результате аварии на подземной части газопровода высокого давления возможно образование факела длинной до 15-20 м (в зависимости от диаметра газопровода) при полном разрушении части газопровода.</w:t>
      </w:r>
    </w:p>
    <w:p w:rsidR="00E824DF" w:rsidRPr="008C6FB3" w:rsidRDefault="00E824DF" w:rsidP="00E824DF">
      <w:pPr>
        <w:pStyle w:val="afa"/>
        <w:ind w:left="0"/>
        <w:rPr>
          <w:bCs/>
        </w:rPr>
      </w:pPr>
      <w:r w:rsidRPr="008C6FB3">
        <w:rPr>
          <w:bCs/>
        </w:rPr>
        <w:t xml:space="preserve">Причины возникновения </w:t>
      </w:r>
      <w:r w:rsidR="00DB1D64" w:rsidRPr="008C6FB3">
        <w:rPr>
          <w:bCs/>
        </w:rPr>
        <w:t>ЧС</w:t>
      </w:r>
      <w:r w:rsidRPr="008C6FB3">
        <w:rPr>
          <w:bCs/>
        </w:rPr>
        <w:t xml:space="preserve">: </w:t>
      </w:r>
    </w:p>
    <w:p w:rsidR="00E824DF" w:rsidRPr="008C6FB3" w:rsidRDefault="00E824DF" w:rsidP="007A62B8">
      <w:pPr>
        <w:pStyle w:val="afa"/>
        <w:numPr>
          <w:ilvl w:val="0"/>
          <w:numId w:val="96"/>
        </w:numPr>
        <w:ind w:left="0" w:firstLine="709"/>
        <w:rPr>
          <w:bCs/>
        </w:rPr>
      </w:pPr>
      <w:r w:rsidRPr="008C6FB3">
        <w:rPr>
          <w:bCs/>
        </w:rPr>
        <w:t>подземная коррозия металлов;</w:t>
      </w:r>
    </w:p>
    <w:p w:rsidR="00E824DF" w:rsidRPr="008C6FB3" w:rsidRDefault="00E824DF" w:rsidP="007A62B8">
      <w:pPr>
        <w:pStyle w:val="afa"/>
        <w:numPr>
          <w:ilvl w:val="0"/>
          <w:numId w:val="96"/>
        </w:numPr>
        <w:ind w:left="0" w:firstLine="709"/>
        <w:rPr>
          <w:bCs/>
        </w:rPr>
      </w:pPr>
      <w:r w:rsidRPr="008C6FB3">
        <w:rPr>
          <w:bCs/>
        </w:rPr>
        <w:t>дефекты строительно-монтажных работ;</w:t>
      </w:r>
    </w:p>
    <w:p w:rsidR="00E824DF" w:rsidRPr="008C6FB3" w:rsidRDefault="00E824DF" w:rsidP="007A62B8">
      <w:pPr>
        <w:pStyle w:val="afa"/>
        <w:numPr>
          <w:ilvl w:val="0"/>
          <w:numId w:val="96"/>
        </w:numPr>
        <w:ind w:left="0" w:firstLine="709"/>
        <w:rPr>
          <w:bCs/>
        </w:rPr>
      </w:pPr>
      <w:r w:rsidRPr="008C6FB3">
        <w:rPr>
          <w:bCs/>
        </w:rPr>
        <w:t>дефекты труб и оборудования;</w:t>
      </w:r>
    </w:p>
    <w:p w:rsidR="00E824DF" w:rsidRPr="008C6FB3" w:rsidRDefault="00E824DF" w:rsidP="007A62B8">
      <w:pPr>
        <w:pStyle w:val="afa"/>
        <w:numPr>
          <w:ilvl w:val="0"/>
          <w:numId w:val="96"/>
        </w:numPr>
        <w:ind w:left="0" w:firstLine="709"/>
        <w:rPr>
          <w:bCs/>
        </w:rPr>
      </w:pPr>
      <w:r w:rsidRPr="008C6FB3">
        <w:rPr>
          <w:bCs/>
        </w:rPr>
        <w:t>механическое повреждение;</w:t>
      </w:r>
    </w:p>
    <w:p w:rsidR="00E824DF" w:rsidRPr="008C6FB3" w:rsidRDefault="00E824DF" w:rsidP="007A62B8">
      <w:pPr>
        <w:pStyle w:val="afa"/>
        <w:numPr>
          <w:ilvl w:val="0"/>
          <w:numId w:val="96"/>
        </w:numPr>
        <w:ind w:left="0" w:firstLine="709"/>
        <w:rPr>
          <w:bCs/>
        </w:rPr>
      </w:pPr>
      <w:r w:rsidRPr="008C6FB3">
        <w:rPr>
          <w:bCs/>
        </w:rPr>
        <w:t>нарушение технологического процесса проведения огневых работ на линейной части газопроводов и др.</w:t>
      </w:r>
    </w:p>
    <w:p w:rsidR="00E824DF" w:rsidRPr="008C6FB3" w:rsidRDefault="00E824DF" w:rsidP="00E824DF">
      <w:pPr>
        <w:pStyle w:val="afa"/>
        <w:ind w:left="0"/>
        <w:rPr>
          <w:bCs/>
        </w:rPr>
      </w:pPr>
      <w:r w:rsidRPr="008C6FB3">
        <w:rPr>
          <w:bCs/>
        </w:rPr>
        <w:t>Мероприятия по предупреждению последствий и защите населения в зоне пожароопасного объекта:</w:t>
      </w:r>
    </w:p>
    <w:p w:rsidR="00E824DF" w:rsidRPr="008C6FB3" w:rsidRDefault="00E824DF" w:rsidP="007A62B8">
      <w:pPr>
        <w:pStyle w:val="afa"/>
        <w:numPr>
          <w:ilvl w:val="0"/>
          <w:numId w:val="97"/>
        </w:numPr>
        <w:ind w:left="0" w:firstLine="709"/>
        <w:rPr>
          <w:bCs/>
        </w:rPr>
      </w:pPr>
      <w:r w:rsidRPr="008C6FB3">
        <w:rPr>
          <w:bCs/>
        </w:rPr>
        <w:t>совершенствование технологических процессов, повышение надежности технологического оборудования и эксплуатационной надежности систем;</w:t>
      </w:r>
    </w:p>
    <w:p w:rsidR="00E824DF" w:rsidRPr="008C6FB3" w:rsidRDefault="00E824DF" w:rsidP="007A62B8">
      <w:pPr>
        <w:pStyle w:val="afa"/>
        <w:numPr>
          <w:ilvl w:val="0"/>
          <w:numId w:val="97"/>
        </w:numPr>
        <w:ind w:left="0" w:firstLine="709"/>
        <w:rPr>
          <w:bCs/>
        </w:rPr>
      </w:pPr>
      <w:r w:rsidRPr="008C6FB3">
        <w:rPr>
          <w:bCs/>
        </w:rPr>
        <w:t xml:space="preserve">проведение профилактических работ по проверке состояния технологического оборудования; </w:t>
      </w:r>
    </w:p>
    <w:p w:rsidR="00E824DF" w:rsidRPr="008C6FB3" w:rsidRDefault="00E824DF" w:rsidP="007A62B8">
      <w:pPr>
        <w:pStyle w:val="afa"/>
        <w:numPr>
          <w:ilvl w:val="0"/>
          <w:numId w:val="97"/>
        </w:numPr>
        <w:ind w:left="0" w:firstLine="709"/>
        <w:rPr>
          <w:bCs/>
        </w:rPr>
      </w:pPr>
      <w:r w:rsidRPr="008C6FB3">
        <w:rPr>
          <w:bCs/>
        </w:rPr>
        <w:t xml:space="preserve">подготовка формирований для проведения ремонтно-восстановительных работ; </w:t>
      </w:r>
    </w:p>
    <w:p w:rsidR="00E824DF" w:rsidRPr="008C6FB3" w:rsidRDefault="00E824DF" w:rsidP="007A62B8">
      <w:pPr>
        <w:pStyle w:val="afa"/>
        <w:numPr>
          <w:ilvl w:val="0"/>
          <w:numId w:val="97"/>
        </w:numPr>
        <w:ind w:left="0" w:firstLine="709"/>
        <w:rPr>
          <w:bCs/>
        </w:rPr>
      </w:pPr>
      <w:r w:rsidRPr="008C6FB3">
        <w:rPr>
          <w:bCs/>
        </w:rPr>
        <w:t>обеспечение пожарной безопасности объекта.</w:t>
      </w:r>
    </w:p>
    <w:p w:rsidR="00815744" w:rsidRPr="008C6FB3" w:rsidRDefault="00815744" w:rsidP="00E14C14">
      <w:pPr>
        <w:pStyle w:val="4"/>
      </w:pPr>
      <w:r w:rsidRPr="008C6FB3">
        <w:lastRenderedPageBreak/>
        <w:t>Аварии н</w:t>
      </w:r>
      <w:r w:rsidR="00E14C14" w:rsidRPr="008C6FB3">
        <w:t>а потенциально опасных объектах</w:t>
      </w:r>
    </w:p>
    <w:p w:rsidR="00815744" w:rsidRPr="008C6FB3" w:rsidRDefault="00815744" w:rsidP="00E14C14">
      <w:pPr>
        <w:pStyle w:val="afa"/>
        <w:ind w:left="0"/>
        <w:rPr>
          <w:bCs/>
        </w:rPr>
      </w:pPr>
      <w:r w:rsidRPr="008C6FB3">
        <w:rPr>
          <w:bCs/>
        </w:rPr>
        <w:t xml:space="preserve">Потенциальными источниками техногенных </w:t>
      </w:r>
      <w:r w:rsidR="00DB1D64" w:rsidRPr="008C6FB3">
        <w:rPr>
          <w:bCs/>
        </w:rPr>
        <w:t>ЧС</w:t>
      </w:r>
      <w:r w:rsidRPr="008C6FB3">
        <w:rPr>
          <w:bCs/>
        </w:rPr>
        <w:t xml:space="preserve"> являются промышленные объекты, объекты хранения и реализации нефтепродуктов и горюче-смазочных материалов (автозаправочные станции). </w:t>
      </w:r>
    </w:p>
    <w:p w:rsidR="00815744" w:rsidRPr="008C6FB3" w:rsidRDefault="00815744" w:rsidP="00E14C14">
      <w:pPr>
        <w:pStyle w:val="4"/>
      </w:pPr>
      <w:r w:rsidRPr="008C6FB3">
        <w:t>Аварии на коммунал</w:t>
      </w:r>
      <w:r w:rsidR="00E14C14" w:rsidRPr="008C6FB3">
        <w:t>ьных системах жизнеобеспечения</w:t>
      </w:r>
    </w:p>
    <w:p w:rsidR="00815744" w:rsidRPr="008C6FB3" w:rsidRDefault="00815744" w:rsidP="00E14C14">
      <w:pPr>
        <w:pStyle w:val="afa"/>
        <w:ind w:left="0"/>
        <w:rPr>
          <w:bCs/>
        </w:rPr>
      </w:pPr>
      <w:r w:rsidRPr="008C6FB3">
        <w:rPr>
          <w:bCs/>
        </w:rPr>
        <w:t xml:space="preserve">При авариях на сетях электроснабжения, газоснабжения, теплоснабжения, водоснабжения и канализации будет нарушена нормальная жизнедеятельность населения. </w:t>
      </w:r>
    </w:p>
    <w:p w:rsidR="00815744" w:rsidRPr="008C6FB3" w:rsidRDefault="00815744" w:rsidP="00E14C14">
      <w:pPr>
        <w:pStyle w:val="afa"/>
        <w:ind w:left="0"/>
        <w:rPr>
          <w:bCs/>
        </w:rPr>
      </w:pPr>
      <w:r w:rsidRPr="008C6FB3">
        <w:rPr>
          <w:b/>
          <w:bCs/>
          <w:i/>
          <w:iCs/>
        </w:rPr>
        <w:t>Водоснабжение</w:t>
      </w:r>
      <w:r w:rsidRPr="008C6FB3">
        <w:rPr>
          <w:b/>
          <w:bCs/>
        </w:rPr>
        <w:t>.</w:t>
      </w:r>
      <w:r w:rsidRPr="008C6FB3">
        <w:rPr>
          <w:bCs/>
        </w:rPr>
        <w:t xml:space="preserve"> В сельских населенных пунктах оче</w:t>
      </w:r>
      <w:r w:rsidR="00E14C14" w:rsidRPr="008C6FB3">
        <w:rPr>
          <w:bCs/>
        </w:rPr>
        <w:t xml:space="preserve">нь высок процент износа сетей, </w:t>
      </w:r>
      <w:r w:rsidRPr="008C6FB3">
        <w:rPr>
          <w:bCs/>
        </w:rPr>
        <w:t>насосных станций и водонапорных башен. Отказ любого из этих объектов приводит к прекращению подачи воды. Чаще всего ввиду ограниченности заложенного бюджета поселения устранение подобных аварий может откладыв</w:t>
      </w:r>
      <w:r w:rsidR="00E14C14" w:rsidRPr="008C6FB3">
        <w:rPr>
          <w:bCs/>
        </w:rPr>
        <w:t>аться на неопределенный срок.</w:t>
      </w:r>
    </w:p>
    <w:p w:rsidR="00815744" w:rsidRPr="008C6FB3" w:rsidRDefault="00815744" w:rsidP="00E14C14">
      <w:pPr>
        <w:pStyle w:val="afa"/>
        <w:ind w:left="0"/>
        <w:rPr>
          <w:bCs/>
        </w:rPr>
      </w:pPr>
      <w:r w:rsidRPr="008C6FB3">
        <w:rPr>
          <w:b/>
          <w:bCs/>
          <w:i/>
          <w:iCs/>
        </w:rPr>
        <w:t>Электроснабжение</w:t>
      </w:r>
      <w:r w:rsidRPr="008C6FB3">
        <w:rPr>
          <w:b/>
          <w:bCs/>
          <w:i/>
        </w:rPr>
        <w:t>.</w:t>
      </w:r>
      <w:r w:rsidRPr="008C6FB3">
        <w:rPr>
          <w:bCs/>
        </w:rPr>
        <w:t xml:space="preserve"> Поскольку нарушение подачи электроэнергии чаще всего связано с обрывом проводов, устранение неполадок не сильно влияет на жизнеобеспечение населения, тогда как на предприятиях и социальных объектах имеются резервные источники энергии.</w:t>
      </w:r>
    </w:p>
    <w:p w:rsidR="00815744" w:rsidRPr="008C6FB3" w:rsidRDefault="00815744" w:rsidP="00E14C14">
      <w:pPr>
        <w:pStyle w:val="afa"/>
        <w:ind w:left="0"/>
        <w:rPr>
          <w:bCs/>
        </w:rPr>
      </w:pPr>
      <w:r w:rsidRPr="008C6FB3">
        <w:rPr>
          <w:b/>
          <w:bCs/>
          <w:i/>
          <w:iCs/>
        </w:rPr>
        <w:t>Теплоснабжение.</w:t>
      </w:r>
      <w:r w:rsidRPr="008C6FB3">
        <w:rPr>
          <w:bCs/>
          <w:i/>
          <w:iCs/>
        </w:rPr>
        <w:t xml:space="preserve"> </w:t>
      </w:r>
      <w:r w:rsidR="00E14C14" w:rsidRPr="008C6FB3">
        <w:rPr>
          <w:bCs/>
        </w:rPr>
        <w:t>Поскольку</w:t>
      </w:r>
      <w:r w:rsidRPr="008C6FB3">
        <w:rPr>
          <w:bCs/>
        </w:rPr>
        <w:t xml:space="preserve"> в сельских населенных пунктах, в основном, используются индивидуальные газовые приборы отопления, наибольшая угроза представляется для социальных объектов. При переоборудовании котельных в газовые, котельные на твердом топливе оставляют в качестве резервных.</w:t>
      </w:r>
    </w:p>
    <w:p w:rsidR="00815744" w:rsidRPr="008C6FB3" w:rsidRDefault="00815744" w:rsidP="00E14C14">
      <w:pPr>
        <w:pStyle w:val="afa"/>
        <w:ind w:left="0"/>
        <w:rPr>
          <w:bCs/>
        </w:rPr>
      </w:pPr>
      <w:r w:rsidRPr="008C6FB3">
        <w:rPr>
          <w:b/>
          <w:bCs/>
          <w:i/>
          <w:iCs/>
        </w:rPr>
        <w:t>Газоснабжение.</w:t>
      </w:r>
      <w:r w:rsidRPr="008C6FB3">
        <w:rPr>
          <w:bCs/>
        </w:rPr>
        <w:t xml:space="preserve"> Аварии систем газоснабжения наносят наибольший ущерб жизнедеятельность населения (отопление, приготовление пищи т.д.). При этом ремонт может занять значительное время, поскольку аварии чаще всего происходят на подземных участках газопровода.</w:t>
      </w:r>
    </w:p>
    <w:p w:rsidR="00E14C14" w:rsidRPr="008C6FB3" w:rsidRDefault="00815744" w:rsidP="00E14C14">
      <w:pPr>
        <w:pStyle w:val="afa"/>
        <w:ind w:left="0"/>
        <w:rPr>
          <w:bCs/>
        </w:rPr>
      </w:pPr>
      <w:r w:rsidRPr="008C6FB3">
        <w:rPr>
          <w:bCs/>
        </w:rPr>
        <w:t>Расчеты показывают, что при аварийных ситуациях со взрывом природного газа для магистрального газопровода максимальное избыточное да</w:t>
      </w:r>
      <w:r w:rsidR="00E14C14" w:rsidRPr="008C6FB3">
        <w:rPr>
          <w:bCs/>
        </w:rPr>
        <w:t xml:space="preserve">вление воздушной ударной волны </w:t>
      </w:r>
      <w:r w:rsidRPr="008C6FB3">
        <w:rPr>
          <w:bCs/>
        </w:rPr>
        <w:t>составит 25,4 кПа. График изменения величины избыточного давления взрыва газовоздушной смеси от расстояния приведен на рисунке</w:t>
      </w:r>
      <w:r w:rsidR="00E14C14" w:rsidRPr="008C6FB3">
        <w:rPr>
          <w:bCs/>
        </w:rPr>
        <w:t xml:space="preserve"> </w:t>
      </w:r>
      <w:r w:rsidR="007F5C6A" w:rsidRPr="008C6FB3">
        <w:rPr>
          <w:bCs/>
        </w:rPr>
        <w:t>8</w:t>
      </w:r>
      <w:r w:rsidRPr="008C6FB3">
        <w:rPr>
          <w:bCs/>
        </w:rPr>
        <w:t>.</w:t>
      </w:r>
      <w:r w:rsidR="00E14C14" w:rsidRPr="008C6FB3">
        <w:rPr>
          <w:bCs/>
        </w:rPr>
        <w:t xml:space="preserve"> </w:t>
      </w:r>
    </w:p>
    <w:p w:rsidR="00815744" w:rsidRPr="008C6FB3" w:rsidRDefault="00E14C14" w:rsidP="00E14C14">
      <w:pPr>
        <w:pStyle w:val="afa"/>
        <w:ind w:left="0"/>
        <w:rPr>
          <w:bCs/>
        </w:rPr>
      </w:pPr>
      <w:r w:rsidRPr="008C6FB3">
        <w:rPr>
          <w:bCs/>
        </w:rPr>
        <w:t>Возможные последствия воздействия на человека воздушной ударной волны взрыва в открытом или закрытом пространстве (детерминированный критерий поражения ударной волной) приведены в таблице 4</w:t>
      </w:r>
      <w:r w:rsidR="00DB1D64" w:rsidRPr="008C6FB3">
        <w:rPr>
          <w:bCs/>
        </w:rPr>
        <w:t>1</w:t>
      </w:r>
      <w:r w:rsidRPr="008C6FB3">
        <w:rPr>
          <w:bCs/>
        </w:rPr>
        <w:t>.</w:t>
      </w:r>
    </w:p>
    <w:p w:rsidR="00E14C14" w:rsidRPr="008C6FB3" w:rsidRDefault="00E14C14" w:rsidP="00E14C14">
      <w:pPr>
        <w:pStyle w:val="afa"/>
        <w:ind w:left="0"/>
        <w:jc w:val="right"/>
        <w:rPr>
          <w:bCs/>
        </w:rPr>
      </w:pPr>
      <w:r w:rsidRPr="008C6FB3">
        <w:rPr>
          <w:bCs/>
        </w:rPr>
        <w:t xml:space="preserve">Рисунок </w:t>
      </w:r>
      <w:r w:rsidR="007F5C6A" w:rsidRPr="008C6FB3">
        <w:rPr>
          <w:bCs/>
        </w:rPr>
        <w:t>8</w:t>
      </w:r>
    </w:p>
    <w:tbl>
      <w:tblPr>
        <w:tblW w:w="0" w:type="auto"/>
        <w:jc w:val="center"/>
        <w:tblLook w:val="04A0" w:firstRow="1" w:lastRow="0" w:firstColumn="1" w:lastColumn="0" w:noHBand="0" w:noVBand="1"/>
      </w:tblPr>
      <w:tblGrid>
        <w:gridCol w:w="459"/>
        <w:gridCol w:w="7060"/>
      </w:tblGrid>
      <w:tr w:rsidR="008C6FB3" w:rsidRPr="008C6FB3" w:rsidTr="00815744">
        <w:trPr>
          <w:cantSplit/>
          <w:trHeight w:val="20"/>
          <w:jc w:val="center"/>
        </w:trPr>
        <w:tc>
          <w:tcPr>
            <w:tcW w:w="0" w:type="dxa"/>
            <w:textDirection w:val="btLr"/>
            <w:vAlign w:val="center"/>
          </w:tcPr>
          <w:p w:rsidR="00815744" w:rsidRPr="008C6FB3" w:rsidRDefault="00815744" w:rsidP="00E14C14">
            <w:pPr>
              <w:pStyle w:val="afa"/>
              <w:ind w:left="0" w:firstLine="0"/>
              <w:rPr>
                <w:bCs/>
                <w:sz w:val="20"/>
                <w:szCs w:val="20"/>
              </w:rPr>
            </w:pPr>
            <w:r w:rsidRPr="008C6FB3">
              <w:rPr>
                <w:bCs/>
                <w:sz w:val="20"/>
                <w:szCs w:val="20"/>
              </w:rPr>
              <w:t>Избыточное давление взрыва облака ТВС, Па</w:t>
            </w:r>
          </w:p>
        </w:tc>
        <w:tc>
          <w:tcPr>
            <w:tcW w:w="0" w:type="auto"/>
            <w:vAlign w:val="center"/>
          </w:tcPr>
          <w:p w:rsidR="00815744" w:rsidRPr="008C6FB3" w:rsidRDefault="00815744" w:rsidP="00E14C14">
            <w:pPr>
              <w:pStyle w:val="afa"/>
              <w:ind w:left="0"/>
              <w:rPr>
                <w:bCs/>
                <w:sz w:val="20"/>
                <w:szCs w:val="20"/>
              </w:rPr>
            </w:pPr>
            <w:r w:rsidRPr="008C6FB3">
              <w:rPr>
                <w:bCs/>
                <w:noProof/>
                <w:sz w:val="20"/>
                <w:szCs w:val="20"/>
                <w:lang w:eastAsia="ru-RU" w:bidi="ar-SA"/>
              </w:rPr>
              <w:drawing>
                <wp:inline distT="0" distB="0" distL="0" distR="0" wp14:anchorId="1C2E8AD4" wp14:editId="14580DB5">
                  <wp:extent cx="3895725" cy="2441224"/>
                  <wp:effectExtent l="0" t="0" r="0" b="0"/>
                  <wp:docPr id="3" name="Рисунок 3"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titled-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920894" cy="2456996"/>
                          </a:xfrm>
                          <a:prstGeom prst="rect">
                            <a:avLst/>
                          </a:prstGeom>
                          <a:noFill/>
                          <a:ln>
                            <a:noFill/>
                          </a:ln>
                        </pic:spPr>
                      </pic:pic>
                    </a:graphicData>
                  </a:graphic>
                </wp:inline>
              </w:drawing>
            </w:r>
          </w:p>
        </w:tc>
      </w:tr>
      <w:tr w:rsidR="00815744" w:rsidRPr="008C6FB3" w:rsidTr="00815744">
        <w:trPr>
          <w:trHeight w:val="20"/>
          <w:jc w:val="center"/>
        </w:trPr>
        <w:tc>
          <w:tcPr>
            <w:tcW w:w="0" w:type="dxa"/>
          </w:tcPr>
          <w:p w:rsidR="00815744" w:rsidRPr="008C6FB3" w:rsidRDefault="00815744" w:rsidP="00E14C14">
            <w:pPr>
              <w:pStyle w:val="afa"/>
              <w:ind w:left="0"/>
              <w:rPr>
                <w:bCs/>
                <w:sz w:val="20"/>
                <w:szCs w:val="20"/>
              </w:rPr>
            </w:pPr>
          </w:p>
        </w:tc>
        <w:tc>
          <w:tcPr>
            <w:tcW w:w="0" w:type="auto"/>
          </w:tcPr>
          <w:p w:rsidR="00815744" w:rsidRPr="008C6FB3" w:rsidRDefault="00815744" w:rsidP="00E14C14">
            <w:pPr>
              <w:pStyle w:val="afa"/>
              <w:ind w:left="0"/>
              <w:rPr>
                <w:bCs/>
                <w:sz w:val="20"/>
                <w:szCs w:val="20"/>
              </w:rPr>
            </w:pPr>
            <w:r w:rsidRPr="008C6FB3">
              <w:rPr>
                <w:bCs/>
                <w:sz w:val="20"/>
                <w:szCs w:val="20"/>
              </w:rPr>
              <w:t>Расстояние от центра взрыва, м</w:t>
            </w:r>
          </w:p>
        </w:tc>
      </w:tr>
    </w:tbl>
    <w:p w:rsidR="00815744" w:rsidRPr="008C6FB3" w:rsidRDefault="00815744" w:rsidP="00E14C14">
      <w:pPr>
        <w:pStyle w:val="afa"/>
        <w:ind w:left="0"/>
        <w:rPr>
          <w:bCs/>
        </w:rPr>
      </w:pPr>
    </w:p>
    <w:p w:rsidR="00E824DF" w:rsidRPr="008C6FB3" w:rsidRDefault="00E824DF" w:rsidP="00E14C14">
      <w:pPr>
        <w:pStyle w:val="afa"/>
        <w:ind w:left="0"/>
        <w:jc w:val="right"/>
        <w:rPr>
          <w:bCs/>
        </w:rPr>
      </w:pPr>
    </w:p>
    <w:p w:rsidR="00815744" w:rsidRPr="008C6FB3" w:rsidRDefault="00815744" w:rsidP="00E14C14">
      <w:pPr>
        <w:pStyle w:val="afa"/>
        <w:ind w:left="0"/>
        <w:jc w:val="right"/>
        <w:rPr>
          <w:bCs/>
        </w:rPr>
      </w:pPr>
      <w:r w:rsidRPr="008C6FB3">
        <w:rPr>
          <w:bCs/>
        </w:rPr>
        <w:lastRenderedPageBreak/>
        <w:t>Таблица</w:t>
      </w:r>
      <w:r w:rsidR="00E14C14" w:rsidRPr="008C6FB3">
        <w:rPr>
          <w:bCs/>
        </w:rPr>
        <w:t xml:space="preserve"> 4</w:t>
      </w:r>
      <w:r w:rsidR="00DB1D64" w:rsidRPr="008C6FB3">
        <w:rPr>
          <w:bCs/>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96"/>
        <w:gridCol w:w="1632"/>
      </w:tblGrid>
      <w:tr w:rsidR="008C6FB3" w:rsidRPr="008C6FB3" w:rsidTr="00E14C14">
        <w:trPr>
          <w:tblHeader/>
        </w:trPr>
        <w:tc>
          <w:tcPr>
            <w:tcW w:w="8208" w:type="dxa"/>
            <w:shd w:val="clear" w:color="auto" w:fill="DEEAF6" w:themeFill="accent1" w:themeFillTint="33"/>
            <w:vAlign w:val="center"/>
          </w:tcPr>
          <w:p w:rsidR="00815744" w:rsidRPr="008C6FB3" w:rsidRDefault="00815744" w:rsidP="00E14C14">
            <w:pPr>
              <w:ind w:firstLine="0"/>
              <w:jc w:val="center"/>
              <w:rPr>
                <w:bCs/>
                <w:sz w:val="20"/>
                <w:szCs w:val="20"/>
              </w:rPr>
            </w:pPr>
            <w:r w:rsidRPr="008C6FB3">
              <w:rPr>
                <w:bCs/>
                <w:sz w:val="20"/>
                <w:szCs w:val="20"/>
              </w:rPr>
              <w:t>Последствия воздействия ударной волны</w:t>
            </w:r>
          </w:p>
        </w:tc>
        <w:tc>
          <w:tcPr>
            <w:tcW w:w="1645" w:type="dxa"/>
            <w:shd w:val="clear" w:color="auto" w:fill="DEEAF6" w:themeFill="accent1" w:themeFillTint="33"/>
            <w:vAlign w:val="center"/>
          </w:tcPr>
          <w:p w:rsidR="00815744" w:rsidRPr="008C6FB3" w:rsidRDefault="00815744" w:rsidP="00E14C14">
            <w:pPr>
              <w:pStyle w:val="afa"/>
              <w:ind w:left="0" w:firstLine="0"/>
              <w:jc w:val="center"/>
              <w:rPr>
                <w:bCs/>
                <w:sz w:val="20"/>
                <w:szCs w:val="20"/>
              </w:rPr>
            </w:pPr>
            <w:r w:rsidRPr="008C6FB3">
              <w:rPr>
                <w:bCs/>
                <w:sz w:val="20"/>
                <w:szCs w:val="20"/>
              </w:rPr>
              <w:t>Избыточное давление</w:t>
            </w:r>
          </w:p>
          <w:p w:rsidR="00815744" w:rsidRPr="008C6FB3" w:rsidRDefault="00815744" w:rsidP="00E14C14">
            <w:pPr>
              <w:ind w:firstLine="0"/>
              <w:jc w:val="center"/>
              <w:rPr>
                <w:bCs/>
                <w:sz w:val="20"/>
                <w:szCs w:val="20"/>
              </w:rPr>
            </w:pPr>
            <w:r w:rsidRPr="008C6FB3">
              <w:rPr>
                <w:bCs/>
                <w:sz w:val="20"/>
                <w:szCs w:val="20"/>
              </w:rPr>
              <w:t>Δ</w:t>
            </w:r>
            <w:r w:rsidRPr="008C6FB3">
              <w:rPr>
                <w:bCs/>
                <w:sz w:val="20"/>
                <w:szCs w:val="20"/>
                <w:lang w:val="en-US"/>
              </w:rPr>
              <w:t>p</w:t>
            </w:r>
            <w:r w:rsidRPr="008C6FB3">
              <w:rPr>
                <w:bCs/>
                <w:sz w:val="20"/>
                <w:szCs w:val="20"/>
              </w:rPr>
              <w:t>, кПа</w:t>
            </w:r>
          </w:p>
        </w:tc>
      </w:tr>
      <w:tr w:rsidR="008C6FB3" w:rsidRPr="008C6FB3" w:rsidTr="00E14C14">
        <w:tc>
          <w:tcPr>
            <w:tcW w:w="8208" w:type="dxa"/>
            <w:vAlign w:val="center"/>
          </w:tcPr>
          <w:p w:rsidR="00815744" w:rsidRPr="008C6FB3" w:rsidRDefault="00815744" w:rsidP="00E14C14">
            <w:pPr>
              <w:ind w:firstLine="0"/>
              <w:rPr>
                <w:bCs/>
                <w:sz w:val="20"/>
                <w:szCs w:val="20"/>
              </w:rPr>
            </w:pPr>
            <w:r w:rsidRPr="008C6FB3">
              <w:rPr>
                <w:bCs/>
                <w:sz w:val="20"/>
                <w:szCs w:val="20"/>
              </w:rPr>
              <w:t>в зданиях:</w:t>
            </w:r>
          </w:p>
        </w:tc>
        <w:tc>
          <w:tcPr>
            <w:tcW w:w="1645" w:type="dxa"/>
            <w:vAlign w:val="center"/>
          </w:tcPr>
          <w:p w:rsidR="00815744" w:rsidRPr="008C6FB3" w:rsidRDefault="00815744" w:rsidP="00E14C14">
            <w:pPr>
              <w:ind w:firstLine="0"/>
              <w:jc w:val="center"/>
              <w:rPr>
                <w:bCs/>
                <w:sz w:val="20"/>
                <w:szCs w:val="20"/>
              </w:rPr>
            </w:pPr>
          </w:p>
        </w:tc>
      </w:tr>
      <w:tr w:rsidR="008C6FB3" w:rsidRPr="008C6FB3" w:rsidTr="00E14C14">
        <w:tc>
          <w:tcPr>
            <w:tcW w:w="8208" w:type="dxa"/>
          </w:tcPr>
          <w:p w:rsidR="00815744" w:rsidRPr="008C6FB3" w:rsidRDefault="00815744" w:rsidP="00E14C14">
            <w:pPr>
              <w:pStyle w:val="afa"/>
              <w:ind w:left="0" w:firstLine="0"/>
              <w:rPr>
                <w:bCs/>
                <w:sz w:val="20"/>
                <w:szCs w:val="20"/>
              </w:rPr>
            </w:pPr>
            <w:r w:rsidRPr="008C6FB3">
              <w:rPr>
                <w:bCs/>
                <w:sz w:val="20"/>
                <w:szCs w:val="20"/>
              </w:rPr>
              <w:t>Люди, находящиеся в неукрепленных зданиях, погибнут в результате прямого поражения ударной волны, под развалинами зданий или вследствие удара о твердые предметы</w:t>
            </w:r>
          </w:p>
        </w:tc>
        <w:tc>
          <w:tcPr>
            <w:tcW w:w="1645" w:type="dxa"/>
            <w:vAlign w:val="center"/>
          </w:tcPr>
          <w:p w:rsidR="00815744" w:rsidRPr="008C6FB3" w:rsidRDefault="00815744" w:rsidP="00E14C14">
            <w:pPr>
              <w:ind w:firstLine="0"/>
              <w:jc w:val="center"/>
              <w:rPr>
                <w:bCs/>
                <w:sz w:val="20"/>
                <w:szCs w:val="20"/>
              </w:rPr>
            </w:pPr>
            <w:r w:rsidRPr="008C6FB3">
              <w:rPr>
                <w:bCs/>
                <w:sz w:val="20"/>
                <w:szCs w:val="20"/>
              </w:rPr>
              <w:t>190</w:t>
            </w:r>
          </w:p>
        </w:tc>
      </w:tr>
      <w:tr w:rsidR="008C6FB3" w:rsidRPr="008C6FB3" w:rsidTr="00E14C14">
        <w:tc>
          <w:tcPr>
            <w:tcW w:w="8208" w:type="dxa"/>
          </w:tcPr>
          <w:p w:rsidR="00815744" w:rsidRPr="008C6FB3" w:rsidRDefault="00815744" w:rsidP="00E14C14">
            <w:pPr>
              <w:pStyle w:val="afa"/>
              <w:ind w:left="0" w:firstLine="0"/>
              <w:rPr>
                <w:bCs/>
                <w:sz w:val="20"/>
                <w:szCs w:val="20"/>
              </w:rPr>
            </w:pPr>
            <w:r w:rsidRPr="008C6FB3">
              <w:rPr>
                <w:bCs/>
                <w:sz w:val="20"/>
                <w:szCs w:val="20"/>
              </w:rPr>
              <w:t>Люди, находящиеся в неукрепленных зданиях, либо погибнут, либо получат серьезные повреждения в результате действия взрывной волны либо при обрушении здания или перемещении тела взрывной волной</w:t>
            </w:r>
          </w:p>
        </w:tc>
        <w:tc>
          <w:tcPr>
            <w:tcW w:w="1645" w:type="dxa"/>
            <w:vAlign w:val="center"/>
          </w:tcPr>
          <w:p w:rsidR="00815744" w:rsidRPr="008C6FB3" w:rsidRDefault="00815744" w:rsidP="00E14C14">
            <w:pPr>
              <w:ind w:firstLine="0"/>
              <w:jc w:val="center"/>
              <w:rPr>
                <w:bCs/>
                <w:sz w:val="20"/>
                <w:szCs w:val="20"/>
              </w:rPr>
            </w:pPr>
            <w:r w:rsidRPr="008C6FB3">
              <w:rPr>
                <w:bCs/>
                <w:sz w:val="20"/>
                <w:szCs w:val="20"/>
              </w:rPr>
              <w:t>69-76</w:t>
            </w:r>
          </w:p>
        </w:tc>
      </w:tr>
      <w:tr w:rsidR="008C6FB3" w:rsidRPr="008C6FB3" w:rsidTr="00E14C14">
        <w:tc>
          <w:tcPr>
            <w:tcW w:w="8208" w:type="dxa"/>
          </w:tcPr>
          <w:p w:rsidR="00815744" w:rsidRPr="008C6FB3" w:rsidRDefault="00815744" w:rsidP="00E14C14">
            <w:pPr>
              <w:pStyle w:val="afa"/>
              <w:ind w:left="0" w:firstLine="0"/>
              <w:rPr>
                <w:bCs/>
                <w:sz w:val="20"/>
                <w:szCs w:val="20"/>
              </w:rPr>
            </w:pPr>
            <w:r w:rsidRPr="008C6FB3">
              <w:rPr>
                <w:bCs/>
                <w:sz w:val="20"/>
                <w:szCs w:val="20"/>
              </w:rPr>
              <w:t>Люди, находящиеся в неукрепленных зданиях, либо погибнут или получат повреждения барабанных перепонок и легких под действием взрывной волны либо будут поражены осколками и развалинами здания</w:t>
            </w:r>
          </w:p>
        </w:tc>
        <w:tc>
          <w:tcPr>
            <w:tcW w:w="1645" w:type="dxa"/>
            <w:vAlign w:val="center"/>
          </w:tcPr>
          <w:p w:rsidR="00815744" w:rsidRPr="008C6FB3" w:rsidRDefault="00815744" w:rsidP="00E14C14">
            <w:pPr>
              <w:ind w:firstLine="0"/>
              <w:jc w:val="center"/>
              <w:rPr>
                <w:bCs/>
                <w:sz w:val="20"/>
                <w:szCs w:val="20"/>
              </w:rPr>
            </w:pPr>
            <w:r w:rsidRPr="008C6FB3">
              <w:rPr>
                <w:bCs/>
                <w:sz w:val="20"/>
                <w:szCs w:val="20"/>
              </w:rPr>
              <w:t>55</w:t>
            </w:r>
          </w:p>
        </w:tc>
      </w:tr>
      <w:tr w:rsidR="008C6FB3" w:rsidRPr="008C6FB3" w:rsidTr="00E14C14">
        <w:tc>
          <w:tcPr>
            <w:tcW w:w="8208" w:type="dxa"/>
          </w:tcPr>
          <w:p w:rsidR="00815744" w:rsidRPr="008C6FB3" w:rsidRDefault="00815744" w:rsidP="00E14C14">
            <w:pPr>
              <w:pStyle w:val="afa"/>
              <w:ind w:left="0" w:firstLine="0"/>
              <w:rPr>
                <w:bCs/>
                <w:sz w:val="20"/>
                <w:szCs w:val="20"/>
              </w:rPr>
            </w:pPr>
            <w:r w:rsidRPr="008C6FB3">
              <w:rPr>
                <w:bCs/>
                <w:sz w:val="20"/>
                <w:szCs w:val="20"/>
              </w:rPr>
              <w:t>Обслуживающий персонал получит серьезные повреждения с возможным летальным исходом в результате поражения осколками, развалинами здания, горящими предметами и т.п. Вероятность разрыва барабанных перепонок – 10%</w:t>
            </w:r>
          </w:p>
        </w:tc>
        <w:tc>
          <w:tcPr>
            <w:tcW w:w="1645" w:type="dxa"/>
            <w:vAlign w:val="center"/>
          </w:tcPr>
          <w:p w:rsidR="00815744" w:rsidRPr="008C6FB3" w:rsidRDefault="00815744" w:rsidP="00E14C14">
            <w:pPr>
              <w:ind w:firstLine="0"/>
              <w:jc w:val="center"/>
              <w:rPr>
                <w:bCs/>
                <w:sz w:val="20"/>
                <w:szCs w:val="20"/>
              </w:rPr>
            </w:pPr>
            <w:r w:rsidRPr="008C6FB3">
              <w:rPr>
                <w:bCs/>
                <w:sz w:val="20"/>
                <w:szCs w:val="20"/>
              </w:rPr>
              <w:t>24</w:t>
            </w:r>
          </w:p>
        </w:tc>
      </w:tr>
      <w:tr w:rsidR="008C6FB3" w:rsidRPr="008C6FB3" w:rsidTr="00E14C14">
        <w:tc>
          <w:tcPr>
            <w:tcW w:w="8208" w:type="dxa"/>
          </w:tcPr>
          <w:p w:rsidR="00815744" w:rsidRPr="008C6FB3" w:rsidRDefault="00815744" w:rsidP="00E14C14">
            <w:pPr>
              <w:pStyle w:val="afa"/>
              <w:ind w:left="0" w:firstLine="0"/>
              <w:rPr>
                <w:bCs/>
                <w:sz w:val="20"/>
                <w:szCs w:val="20"/>
              </w:rPr>
            </w:pPr>
            <w:r w:rsidRPr="008C6FB3">
              <w:rPr>
                <w:bCs/>
                <w:sz w:val="20"/>
                <w:szCs w:val="20"/>
              </w:rPr>
              <w:t>Возможны временная потеря слуха или травмы в результате вторичных эффектов взрывной волны, таких как обрушение зданий, и третичного эффекта переноса тела. Летальный исход или серьезные повреждения от прямого воздействия взрывной волны маловероятны.</w:t>
            </w:r>
          </w:p>
        </w:tc>
        <w:tc>
          <w:tcPr>
            <w:tcW w:w="1645" w:type="dxa"/>
            <w:vAlign w:val="center"/>
          </w:tcPr>
          <w:p w:rsidR="00815744" w:rsidRPr="008C6FB3" w:rsidRDefault="00815744" w:rsidP="00E14C14">
            <w:pPr>
              <w:ind w:firstLine="0"/>
              <w:jc w:val="center"/>
              <w:rPr>
                <w:bCs/>
                <w:sz w:val="20"/>
                <w:szCs w:val="20"/>
              </w:rPr>
            </w:pPr>
            <w:r w:rsidRPr="008C6FB3">
              <w:rPr>
                <w:bCs/>
                <w:sz w:val="20"/>
                <w:szCs w:val="20"/>
              </w:rPr>
              <w:t>16</w:t>
            </w:r>
          </w:p>
        </w:tc>
      </w:tr>
      <w:tr w:rsidR="008C6FB3" w:rsidRPr="008C6FB3" w:rsidTr="00E14C14">
        <w:tc>
          <w:tcPr>
            <w:tcW w:w="8208" w:type="dxa"/>
          </w:tcPr>
          <w:p w:rsidR="00815744" w:rsidRPr="008C6FB3" w:rsidRDefault="00815744" w:rsidP="00E14C14">
            <w:pPr>
              <w:pStyle w:val="afa"/>
              <w:ind w:left="0" w:firstLine="0"/>
              <w:rPr>
                <w:bCs/>
                <w:sz w:val="20"/>
                <w:szCs w:val="20"/>
              </w:rPr>
            </w:pPr>
            <w:r w:rsidRPr="008C6FB3">
              <w:rPr>
                <w:bCs/>
                <w:sz w:val="20"/>
                <w:szCs w:val="20"/>
              </w:rPr>
              <w:t>Отсутствие летального исхода или серьезных повреждений. Возможны травмы, связанные с разрушением стекол и повреждением стен здания</w:t>
            </w:r>
          </w:p>
        </w:tc>
        <w:tc>
          <w:tcPr>
            <w:tcW w:w="1645" w:type="dxa"/>
            <w:vAlign w:val="center"/>
          </w:tcPr>
          <w:p w:rsidR="00815744" w:rsidRPr="008C6FB3" w:rsidRDefault="00815744" w:rsidP="00E14C14">
            <w:pPr>
              <w:ind w:firstLine="0"/>
              <w:jc w:val="center"/>
              <w:rPr>
                <w:bCs/>
                <w:sz w:val="20"/>
                <w:szCs w:val="20"/>
              </w:rPr>
            </w:pPr>
            <w:r w:rsidRPr="008C6FB3">
              <w:rPr>
                <w:bCs/>
                <w:sz w:val="20"/>
                <w:szCs w:val="20"/>
              </w:rPr>
              <w:t>5,9-8,3</w:t>
            </w:r>
          </w:p>
        </w:tc>
      </w:tr>
      <w:tr w:rsidR="008C6FB3" w:rsidRPr="008C6FB3" w:rsidTr="00E14C14">
        <w:tc>
          <w:tcPr>
            <w:tcW w:w="8208" w:type="dxa"/>
          </w:tcPr>
          <w:p w:rsidR="00815744" w:rsidRPr="008C6FB3" w:rsidRDefault="00815744" w:rsidP="00E14C14">
            <w:pPr>
              <w:pStyle w:val="afa"/>
              <w:ind w:left="0" w:firstLine="0"/>
              <w:rPr>
                <w:bCs/>
                <w:sz w:val="20"/>
                <w:szCs w:val="20"/>
              </w:rPr>
            </w:pPr>
            <w:r w:rsidRPr="008C6FB3">
              <w:rPr>
                <w:bCs/>
                <w:sz w:val="20"/>
                <w:szCs w:val="20"/>
              </w:rPr>
              <w:t>Порог выживания незащищенных людей (при меньшим значениям смертельные поражения людей маловероятны)</w:t>
            </w:r>
          </w:p>
        </w:tc>
        <w:tc>
          <w:tcPr>
            <w:tcW w:w="1645" w:type="dxa"/>
            <w:vAlign w:val="center"/>
          </w:tcPr>
          <w:p w:rsidR="00815744" w:rsidRPr="008C6FB3" w:rsidRDefault="00815744" w:rsidP="00E14C14">
            <w:pPr>
              <w:ind w:firstLine="0"/>
              <w:jc w:val="center"/>
              <w:rPr>
                <w:bCs/>
                <w:sz w:val="20"/>
                <w:szCs w:val="20"/>
              </w:rPr>
            </w:pPr>
            <w:r w:rsidRPr="008C6FB3">
              <w:rPr>
                <w:bCs/>
                <w:sz w:val="20"/>
                <w:szCs w:val="20"/>
              </w:rPr>
              <w:t>65,9</w:t>
            </w:r>
          </w:p>
        </w:tc>
      </w:tr>
      <w:tr w:rsidR="008C6FB3" w:rsidRPr="008C6FB3" w:rsidTr="00E14C14">
        <w:tc>
          <w:tcPr>
            <w:tcW w:w="8208" w:type="dxa"/>
          </w:tcPr>
          <w:p w:rsidR="00815744" w:rsidRPr="008C6FB3" w:rsidRDefault="00815744" w:rsidP="00E14C14">
            <w:pPr>
              <w:ind w:firstLine="0"/>
              <w:rPr>
                <w:bCs/>
                <w:sz w:val="20"/>
                <w:szCs w:val="20"/>
              </w:rPr>
            </w:pPr>
            <w:r w:rsidRPr="008C6FB3">
              <w:rPr>
                <w:bCs/>
                <w:sz w:val="20"/>
                <w:szCs w:val="20"/>
              </w:rPr>
              <w:t>на открытой местности:</w:t>
            </w:r>
          </w:p>
        </w:tc>
        <w:tc>
          <w:tcPr>
            <w:tcW w:w="1645" w:type="dxa"/>
            <w:vAlign w:val="center"/>
          </w:tcPr>
          <w:p w:rsidR="00815744" w:rsidRPr="008C6FB3" w:rsidRDefault="00815744" w:rsidP="00E14C14">
            <w:pPr>
              <w:ind w:firstLine="0"/>
              <w:jc w:val="center"/>
              <w:rPr>
                <w:bCs/>
                <w:sz w:val="20"/>
                <w:szCs w:val="20"/>
              </w:rPr>
            </w:pPr>
          </w:p>
        </w:tc>
      </w:tr>
      <w:tr w:rsidR="008C6FB3" w:rsidRPr="008C6FB3" w:rsidTr="00E14C14">
        <w:tc>
          <w:tcPr>
            <w:tcW w:w="8208" w:type="dxa"/>
          </w:tcPr>
          <w:p w:rsidR="00815744" w:rsidRPr="008C6FB3" w:rsidRDefault="00815744" w:rsidP="00E14C14">
            <w:pPr>
              <w:ind w:firstLine="0"/>
              <w:rPr>
                <w:bCs/>
                <w:sz w:val="20"/>
                <w:szCs w:val="20"/>
              </w:rPr>
            </w:pPr>
            <w:r w:rsidRPr="008C6FB3">
              <w:rPr>
                <w:bCs/>
                <w:sz w:val="20"/>
                <w:szCs w:val="20"/>
              </w:rPr>
              <w:t>Смертельные травмы</w:t>
            </w:r>
          </w:p>
        </w:tc>
        <w:tc>
          <w:tcPr>
            <w:tcW w:w="1645" w:type="dxa"/>
            <w:vAlign w:val="center"/>
          </w:tcPr>
          <w:p w:rsidR="00815744" w:rsidRPr="008C6FB3" w:rsidRDefault="00815744" w:rsidP="00E14C14">
            <w:pPr>
              <w:ind w:firstLine="0"/>
              <w:jc w:val="center"/>
              <w:rPr>
                <w:bCs/>
                <w:sz w:val="20"/>
                <w:szCs w:val="20"/>
              </w:rPr>
            </w:pPr>
            <w:r w:rsidRPr="008C6FB3">
              <w:rPr>
                <w:bCs/>
                <w:sz w:val="20"/>
                <w:szCs w:val="20"/>
              </w:rPr>
              <w:t>100</w:t>
            </w:r>
          </w:p>
        </w:tc>
      </w:tr>
      <w:tr w:rsidR="008C6FB3" w:rsidRPr="008C6FB3" w:rsidTr="00E14C14">
        <w:tc>
          <w:tcPr>
            <w:tcW w:w="8208" w:type="dxa"/>
          </w:tcPr>
          <w:p w:rsidR="00815744" w:rsidRPr="008C6FB3" w:rsidRDefault="00815744" w:rsidP="00E14C14">
            <w:pPr>
              <w:ind w:firstLine="0"/>
              <w:rPr>
                <w:bCs/>
                <w:sz w:val="20"/>
                <w:szCs w:val="20"/>
              </w:rPr>
            </w:pPr>
            <w:r w:rsidRPr="008C6FB3">
              <w:rPr>
                <w:bCs/>
                <w:sz w:val="20"/>
                <w:szCs w:val="20"/>
              </w:rPr>
              <w:t>Тяжелые травмы (контузии)</w:t>
            </w:r>
          </w:p>
        </w:tc>
        <w:tc>
          <w:tcPr>
            <w:tcW w:w="1645" w:type="dxa"/>
            <w:vAlign w:val="center"/>
          </w:tcPr>
          <w:p w:rsidR="00815744" w:rsidRPr="008C6FB3" w:rsidRDefault="00815744" w:rsidP="00E14C14">
            <w:pPr>
              <w:ind w:firstLine="0"/>
              <w:jc w:val="center"/>
              <w:rPr>
                <w:bCs/>
                <w:sz w:val="20"/>
                <w:szCs w:val="20"/>
              </w:rPr>
            </w:pPr>
            <w:r w:rsidRPr="008C6FB3">
              <w:rPr>
                <w:bCs/>
                <w:sz w:val="20"/>
                <w:szCs w:val="20"/>
              </w:rPr>
              <w:t>60-100</w:t>
            </w:r>
          </w:p>
        </w:tc>
      </w:tr>
      <w:tr w:rsidR="008C6FB3" w:rsidRPr="008C6FB3" w:rsidTr="00E14C14">
        <w:tc>
          <w:tcPr>
            <w:tcW w:w="8208" w:type="dxa"/>
          </w:tcPr>
          <w:p w:rsidR="00815744" w:rsidRPr="008C6FB3" w:rsidRDefault="00815744" w:rsidP="00E14C14">
            <w:pPr>
              <w:ind w:firstLine="0"/>
              <w:rPr>
                <w:bCs/>
                <w:sz w:val="20"/>
                <w:szCs w:val="20"/>
              </w:rPr>
            </w:pPr>
            <w:r w:rsidRPr="008C6FB3">
              <w:rPr>
                <w:bCs/>
                <w:sz w:val="20"/>
                <w:szCs w:val="20"/>
              </w:rPr>
              <w:t>Средние поражения (кровотечения, вывихи, сотрясения мозга)</w:t>
            </w:r>
          </w:p>
        </w:tc>
        <w:tc>
          <w:tcPr>
            <w:tcW w:w="1645" w:type="dxa"/>
            <w:vAlign w:val="center"/>
          </w:tcPr>
          <w:p w:rsidR="00815744" w:rsidRPr="008C6FB3" w:rsidRDefault="00815744" w:rsidP="00E14C14">
            <w:pPr>
              <w:ind w:firstLine="0"/>
              <w:jc w:val="center"/>
              <w:rPr>
                <w:bCs/>
                <w:sz w:val="20"/>
                <w:szCs w:val="20"/>
              </w:rPr>
            </w:pPr>
            <w:r w:rsidRPr="008C6FB3">
              <w:rPr>
                <w:bCs/>
                <w:sz w:val="20"/>
                <w:szCs w:val="20"/>
              </w:rPr>
              <w:t>40-60</w:t>
            </w:r>
          </w:p>
        </w:tc>
      </w:tr>
      <w:tr w:rsidR="008C6FB3" w:rsidRPr="008C6FB3" w:rsidTr="00E14C14">
        <w:tc>
          <w:tcPr>
            <w:tcW w:w="8208" w:type="dxa"/>
          </w:tcPr>
          <w:p w:rsidR="00815744" w:rsidRPr="008C6FB3" w:rsidRDefault="00815744" w:rsidP="00E14C14">
            <w:pPr>
              <w:ind w:firstLine="0"/>
              <w:rPr>
                <w:bCs/>
                <w:sz w:val="20"/>
                <w:szCs w:val="20"/>
              </w:rPr>
            </w:pPr>
            <w:r w:rsidRPr="008C6FB3">
              <w:rPr>
                <w:bCs/>
                <w:sz w:val="20"/>
                <w:szCs w:val="20"/>
              </w:rPr>
              <w:t>Легкие поражения (ушибы, потеря слуха)</w:t>
            </w:r>
          </w:p>
        </w:tc>
        <w:tc>
          <w:tcPr>
            <w:tcW w:w="1645" w:type="dxa"/>
            <w:vAlign w:val="center"/>
          </w:tcPr>
          <w:p w:rsidR="00815744" w:rsidRPr="008C6FB3" w:rsidRDefault="00815744" w:rsidP="00E14C14">
            <w:pPr>
              <w:ind w:firstLine="0"/>
              <w:jc w:val="center"/>
              <w:rPr>
                <w:bCs/>
                <w:sz w:val="20"/>
                <w:szCs w:val="20"/>
              </w:rPr>
            </w:pPr>
            <w:r w:rsidRPr="008C6FB3">
              <w:rPr>
                <w:bCs/>
                <w:sz w:val="20"/>
                <w:szCs w:val="20"/>
              </w:rPr>
              <w:t>10-40</w:t>
            </w:r>
          </w:p>
        </w:tc>
      </w:tr>
      <w:tr w:rsidR="00815744" w:rsidRPr="008C6FB3" w:rsidTr="00E14C14">
        <w:tc>
          <w:tcPr>
            <w:tcW w:w="8208" w:type="dxa"/>
          </w:tcPr>
          <w:p w:rsidR="00815744" w:rsidRPr="008C6FB3" w:rsidRDefault="00815744" w:rsidP="00E14C14">
            <w:pPr>
              <w:ind w:firstLine="0"/>
              <w:rPr>
                <w:bCs/>
                <w:sz w:val="20"/>
                <w:szCs w:val="20"/>
              </w:rPr>
            </w:pPr>
            <w:r w:rsidRPr="008C6FB3">
              <w:rPr>
                <w:bCs/>
                <w:sz w:val="20"/>
                <w:szCs w:val="20"/>
              </w:rPr>
              <w:t>Безопасно</w:t>
            </w:r>
          </w:p>
        </w:tc>
        <w:tc>
          <w:tcPr>
            <w:tcW w:w="1645" w:type="dxa"/>
            <w:vAlign w:val="center"/>
          </w:tcPr>
          <w:p w:rsidR="00815744" w:rsidRPr="008C6FB3" w:rsidRDefault="00815744" w:rsidP="00E14C14">
            <w:pPr>
              <w:ind w:firstLine="0"/>
              <w:jc w:val="center"/>
              <w:rPr>
                <w:bCs/>
                <w:sz w:val="20"/>
                <w:szCs w:val="20"/>
              </w:rPr>
            </w:pPr>
            <w:r w:rsidRPr="008C6FB3">
              <w:rPr>
                <w:bCs/>
                <w:sz w:val="20"/>
                <w:szCs w:val="20"/>
              </w:rPr>
              <w:t>менее 5</w:t>
            </w:r>
          </w:p>
        </w:tc>
      </w:tr>
    </w:tbl>
    <w:p w:rsidR="00815744" w:rsidRPr="008C6FB3" w:rsidRDefault="00815744" w:rsidP="00E14C14">
      <w:pPr>
        <w:pStyle w:val="afa"/>
        <w:ind w:left="0"/>
        <w:rPr>
          <w:bCs/>
        </w:rPr>
      </w:pPr>
    </w:p>
    <w:p w:rsidR="00815744" w:rsidRPr="008C6FB3" w:rsidRDefault="00815744" w:rsidP="00E14C14">
      <w:pPr>
        <w:pStyle w:val="afa"/>
        <w:ind w:left="0"/>
        <w:rPr>
          <w:bCs/>
        </w:rPr>
      </w:pPr>
      <w:r w:rsidRPr="008C6FB3">
        <w:rPr>
          <w:bCs/>
        </w:rPr>
        <w:t>Таким образом, результаты расчетов показывают, что возникающая при разрушениях магистральных газопроводов и взрывах ГВС ударная волна не представляет прямой угрозы для жизни человека, оказавшегося даже в непосредственной близости (&gt;30 м) от центра разрыва, и не способна вызвать какие-либо повреждения зданий и сооружений, расположенных за пределами соответствующих нормативных разрывов.</w:t>
      </w:r>
    </w:p>
    <w:p w:rsidR="00815744" w:rsidRPr="008C6FB3" w:rsidRDefault="00815744" w:rsidP="00E14C14">
      <w:pPr>
        <w:pStyle w:val="afa"/>
        <w:ind w:left="0"/>
        <w:rPr>
          <w:bCs/>
        </w:rPr>
      </w:pPr>
      <w:r w:rsidRPr="008C6FB3">
        <w:rPr>
          <w:bCs/>
        </w:rPr>
        <w:t>Согласно методическим указаниям по проведению анализа риска для опасных производственных объектов газотранспортных предприятий ОАО «ГАЗПРОМ» (СТО РД Газпром 39-1.10-084-2003), взрывы газа в помещениях газокомпрессорных станций не представляют серьезной опасности для пунктов управления технологическим процессом, а также оборудования и людей, находящихся за пределами этих помещений.</w:t>
      </w:r>
    </w:p>
    <w:p w:rsidR="000F0CD1" w:rsidRPr="008C6FB3" w:rsidRDefault="00815744" w:rsidP="00E14C14">
      <w:pPr>
        <w:pStyle w:val="afa"/>
        <w:ind w:left="0"/>
        <w:rPr>
          <w:bCs/>
        </w:rPr>
      </w:pPr>
      <w:r w:rsidRPr="008C6FB3">
        <w:rPr>
          <w:bCs/>
        </w:rPr>
        <w:t>При разгерметизации подземных участков магистральных газопроводов также возможно факельное горение (образование горящей струи в условиях мгновенного воспламенения утечки газа) в искусственно созданном котловане (при ведении земляных работ).</w:t>
      </w:r>
      <w:r w:rsidR="00552BB1" w:rsidRPr="008C6FB3">
        <w:rPr>
          <w:bCs/>
        </w:rPr>
        <w:t xml:space="preserve"> </w:t>
      </w:r>
    </w:p>
    <w:p w:rsidR="004A1009" w:rsidRPr="008C6FB3" w:rsidRDefault="004A1009" w:rsidP="009D6788">
      <w:bookmarkStart w:id="75" w:name="_Hlk104453762"/>
    </w:p>
    <w:p w:rsidR="00DA7611" w:rsidRPr="008C6FB3" w:rsidRDefault="00DA7611" w:rsidP="005C06F2">
      <w:pPr>
        <w:sectPr w:rsidR="00DA7611" w:rsidRPr="008C6FB3" w:rsidSect="008B0B75">
          <w:footnotePr>
            <w:numRestart w:val="eachSect"/>
          </w:footnotePr>
          <w:type w:val="continuous"/>
          <w:pgSz w:w="11906" w:h="16838" w:code="9"/>
          <w:pgMar w:top="1134" w:right="1134" w:bottom="1134" w:left="1134" w:header="567" w:footer="567" w:gutter="0"/>
          <w:cols w:space="720"/>
          <w:docGrid w:linePitch="360"/>
        </w:sectPr>
      </w:pPr>
    </w:p>
    <w:p w:rsidR="00A80E05" w:rsidRPr="008C6FB3" w:rsidRDefault="00A80E05" w:rsidP="00D50552">
      <w:pPr>
        <w:pStyle w:val="13"/>
      </w:pPr>
      <w:bookmarkStart w:id="76" w:name="_Toc90991366"/>
      <w:bookmarkStart w:id="77" w:name="_Toc101874837"/>
      <w:bookmarkStart w:id="78" w:name="_Toc132709393"/>
      <w:bookmarkStart w:id="79" w:name="_Hlk87007907"/>
      <w:bookmarkEnd w:id="75"/>
      <w:r w:rsidRPr="008C6FB3">
        <w:lastRenderedPageBreak/>
        <w:t xml:space="preserve">7. </w:t>
      </w:r>
      <w:bookmarkEnd w:id="76"/>
      <w:bookmarkEnd w:id="77"/>
      <w:r w:rsidR="003E78D7" w:rsidRPr="008C6FB3">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78"/>
    </w:p>
    <w:p w:rsidR="00A80E05" w:rsidRPr="008C6FB3" w:rsidRDefault="00A80E05" w:rsidP="00B93782">
      <w:pPr>
        <w:tabs>
          <w:tab w:val="left" w:pos="709"/>
        </w:tabs>
      </w:pPr>
    </w:p>
    <w:bookmarkEnd w:id="79"/>
    <w:p w:rsidR="00DA7611" w:rsidRPr="008C6FB3" w:rsidRDefault="00DA7611" w:rsidP="00DA7611">
      <w:pPr>
        <w:tabs>
          <w:tab w:val="left" w:pos="709"/>
        </w:tabs>
        <w:suppressAutoHyphens w:val="0"/>
        <w:autoSpaceDE w:val="0"/>
        <w:adjustRightInd w:val="0"/>
        <w:rPr>
          <w:rFonts w:eastAsiaTheme="minorHAnsi"/>
          <w:kern w:val="0"/>
          <w:szCs w:val="26"/>
        </w:rPr>
      </w:pPr>
      <w:r w:rsidRPr="008C6FB3">
        <w:rPr>
          <w:szCs w:val="26"/>
        </w:rPr>
        <w:t xml:space="preserve">Перечень земельных участков, </w:t>
      </w:r>
      <w:r w:rsidRPr="008C6FB3">
        <w:rPr>
          <w:rFonts w:eastAsiaTheme="minorHAnsi"/>
          <w:kern w:val="0"/>
          <w:szCs w:val="26"/>
        </w:rPr>
        <w:t>которые включаются в границы населенных пунктов, входящих в состав поселения, или исключаются из их границ приведен в таблице </w:t>
      </w:r>
      <w:r w:rsidR="00E14C14" w:rsidRPr="008C6FB3">
        <w:rPr>
          <w:rFonts w:eastAsiaTheme="minorHAnsi"/>
          <w:kern w:val="0"/>
          <w:szCs w:val="26"/>
        </w:rPr>
        <w:t>4</w:t>
      </w:r>
      <w:r w:rsidR="00DB1D64" w:rsidRPr="008C6FB3">
        <w:rPr>
          <w:rFonts w:eastAsiaTheme="minorHAnsi"/>
          <w:kern w:val="0"/>
          <w:szCs w:val="26"/>
        </w:rPr>
        <w:t>2</w:t>
      </w:r>
      <w:r w:rsidRPr="008C6FB3">
        <w:rPr>
          <w:rFonts w:eastAsiaTheme="minorHAnsi"/>
          <w:kern w:val="0"/>
          <w:szCs w:val="26"/>
        </w:rPr>
        <w:t>.</w:t>
      </w:r>
    </w:p>
    <w:p w:rsidR="00DA7611" w:rsidRPr="008C6FB3" w:rsidRDefault="00DA7611" w:rsidP="00DA7611">
      <w:pPr>
        <w:tabs>
          <w:tab w:val="left" w:pos="709"/>
        </w:tabs>
        <w:suppressAutoHyphens w:val="0"/>
        <w:autoSpaceDE w:val="0"/>
        <w:adjustRightInd w:val="0"/>
        <w:jc w:val="right"/>
        <w:rPr>
          <w:rFonts w:eastAsiaTheme="minorHAnsi"/>
          <w:kern w:val="0"/>
          <w:szCs w:val="26"/>
        </w:rPr>
      </w:pPr>
      <w:r w:rsidRPr="008C6FB3">
        <w:rPr>
          <w:rFonts w:eastAsiaTheme="minorHAnsi"/>
          <w:kern w:val="0"/>
          <w:szCs w:val="26"/>
        </w:rPr>
        <w:t xml:space="preserve">Таблица </w:t>
      </w:r>
      <w:r w:rsidR="00E14C14" w:rsidRPr="008C6FB3">
        <w:rPr>
          <w:rFonts w:eastAsiaTheme="minorHAnsi"/>
          <w:kern w:val="0"/>
          <w:szCs w:val="26"/>
        </w:rPr>
        <w:t>4</w:t>
      </w:r>
      <w:r w:rsidR="00DB1D64" w:rsidRPr="008C6FB3">
        <w:rPr>
          <w:rFonts w:eastAsiaTheme="minorHAnsi"/>
          <w:kern w:val="0"/>
          <w:szCs w:val="26"/>
        </w:rPr>
        <w:t>2</w:t>
      </w:r>
    </w:p>
    <w:tbl>
      <w:tblPr>
        <w:tblW w:w="51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9"/>
        <w:gridCol w:w="1277"/>
        <w:gridCol w:w="2693"/>
        <w:gridCol w:w="1702"/>
        <w:gridCol w:w="2125"/>
        <w:gridCol w:w="2128"/>
        <w:gridCol w:w="1702"/>
        <w:gridCol w:w="1274"/>
      </w:tblGrid>
      <w:tr w:rsidR="008C6FB3" w:rsidRPr="008C6FB3" w:rsidTr="00DB1D64">
        <w:trPr>
          <w:trHeight w:val="20"/>
          <w:tblHeader/>
          <w:jc w:val="center"/>
        </w:trPr>
        <w:tc>
          <w:tcPr>
            <w:tcW w:w="665" w:type="pct"/>
            <w:vMerge w:val="restart"/>
            <w:shd w:val="clear" w:color="auto" w:fill="DEEAF6" w:themeFill="accent1" w:themeFillTint="33"/>
            <w:vAlign w:val="center"/>
          </w:tcPr>
          <w:p w:rsidR="00CE1D6E" w:rsidRPr="008C6FB3" w:rsidRDefault="00CE1D6E" w:rsidP="00E95DD8">
            <w:pPr>
              <w:pStyle w:val="affd"/>
              <w:jc w:val="center"/>
              <w:rPr>
                <w:rFonts w:cs="Times New Roman"/>
                <w:szCs w:val="20"/>
                <w:lang w:eastAsia="ru-RU"/>
              </w:rPr>
            </w:pPr>
            <w:r w:rsidRPr="008C6FB3">
              <w:rPr>
                <w:rFonts w:cs="Times New Roman"/>
                <w:szCs w:val="20"/>
                <w:lang w:eastAsia="ru-RU"/>
              </w:rPr>
              <w:t>Кадастровый номер земельного участка</w:t>
            </w:r>
          </w:p>
        </w:tc>
        <w:tc>
          <w:tcPr>
            <w:tcW w:w="429" w:type="pct"/>
            <w:vMerge w:val="restart"/>
            <w:shd w:val="clear" w:color="auto" w:fill="DEEAF6" w:themeFill="accent1" w:themeFillTint="33"/>
            <w:vAlign w:val="center"/>
          </w:tcPr>
          <w:p w:rsidR="00CE1D6E" w:rsidRPr="008C6FB3" w:rsidRDefault="00CE1D6E" w:rsidP="00E95DD8">
            <w:pPr>
              <w:pStyle w:val="affd"/>
              <w:jc w:val="center"/>
              <w:rPr>
                <w:rFonts w:cs="Times New Roman"/>
                <w:szCs w:val="20"/>
                <w:lang w:eastAsia="ru-RU"/>
              </w:rPr>
            </w:pPr>
            <w:r w:rsidRPr="008C6FB3">
              <w:rPr>
                <w:rFonts w:cs="Times New Roman"/>
                <w:szCs w:val="20"/>
                <w:lang w:eastAsia="ru-RU"/>
              </w:rPr>
              <w:t>Площадь земельного участка, кв. м</w:t>
            </w:r>
          </w:p>
        </w:tc>
        <w:tc>
          <w:tcPr>
            <w:tcW w:w="2191" w:type="pct"/>
            <w:gridSpan w:val="3"/>
            <w:shd w:val="clear" w:color="auto" w:fill="DEEAF6" w:themeFill="accent1" w:themeFillTint="33"/>
            <w:vAlign w:val="center"/>
          </w:tcPr>
          <w:p w:rsidR="00CE1D6E" w:rsidRPr="008C6FB3" w:rsidRDefault="00CE1D6E" w:rsidP="00E95DD8">
            <w:pPr>
              <w:pStyle w:val="affd"/>
              <w:jc w:val="center"/>
              <w:rPr>
                <w:rFonts w:cs="Times New Roman"/>
                <w:szCs w:val="20"/>
                <w:lang w:eastAsia="ru-RU"/>
              </w:rPr>
            </w:pPr>
            <w:r w:rsidRPr="008C6FB3">
              <w:rPr>
                <w:rFonts w:cs="Times New Roman"/>
                <w:szCs w:val="20"/>
                <w:lang w:eastAsia="ru-RU"/>
              </w:rPr>
              <w:t>Существующее положение</w:t>
            </w:r>
          </w:p>
        </w:tc>
        <w:tc>
          <w:tcPr>
            <w:tcW w:w="1287" w:type="pct"/>
            <w:gridSpan w:val="2"/>
            <w:shd w:val="clear" w:color="auto" w:fill="DEEAF6" w:themeFill="accent1" w:themeFillTint="33"/>
            <w:vAlign w:val="center"/>
          </w:tcPr>
          <w:p w:rsidR="00CE1D6E" w:rsidRPr="008C6FB3" w:rsidRDefault="00CE1D6E" w:rsidP="00E95DD8">
            <w:pPr>
              <w:pStyle w:val="affd"/>
              <w:jc w:val="center"/>
              <w:rPr>
                <w:rFonts w:cs="Times New Roman"/>
                <w:szCs w:val="20"/>
                <w:lang w:eastAsia="ru-RU"/>
              </w:rPr>
            </w:pPr>
            <w:r w:rsidRPr="008C6FB3">
              <w:rPr>
                <w:rFonts w:cs="Times New Roman"/>
                <w:szCs w:val="20"/>
                <w:lang w:eastAsia="ru-RU"/>
              </w:rPr>
              <w:t>Проектное предложение</w:t>
            </w:r>
          </w:p>
        </w:tc>
        <w:tc>
          <w:tcPr>
            <w:tcW w:w="428" w:type="pct"/>
            <w:vMerge w:val="restart"/>
            <w:shd w:val="clear" w:color="auto" w:fill="DEEAF6" w:themeFill="accent1" w:themeFillTint="33"/>
            <w:vAlign w:val="center"/>
          </w:tcPr>
          <w:p w:rsidR="00CE1D6E" w:rsidRPr="008C6FB3" w:rsidRDefault="00CE1D6E" w:rsidP="00E95DD8">
            <w:pPr>
              <w:pStyle w:val="affd"/>
              <w:jc w:val="center"/>
              <w:rPr>
                <w:rFonts w:cs="Times New Roman"/>
                <w:szCs w:val="20"/>
                <w:lang w:eastAsia="ru-RU"/>
              </w:rPr>
            </w:pPr>
            <w:r w:rsidRPr="008C6FB3">
              <w:rPr>
                <w:rFonts w:cs="Times New Roman"/>
                <w:szCs w:val="20"/>
                <w:lang w:eastAsia="ru-RU"/>
              </w:rPr>
              <w:t>Включается/</w:t>
            </w:r>
          </w:p>
          <w:p w:rsidR="00CE1D6E" w:rsidRPr="008C6FB3" w:rsidRDefault="00CE1D6E" w:rsidP="00E95DD8">
            <w:pPr>
              <w:pStyle w:val="affd"/>
              <w:jc w:val="center"/>
              <w:rPr>
                <w:rFonts w:cs="Times New Roman"/>
                <w:szCs w:val="20"/>
                <w:lang w:eastAsia="ru-RU"/>
              </w:rPr>
            </w:pPr>
            <w:r w:rsidRPr="008C6FB3">
              <w:rPr>
                <w:rFonts w:cs="Times New Roman"/>
                <w:szCs w:val="20"/>
                <w:lang w:eastAsia="ru-RU"/>
              </w:rPr>
              <w:t>исключается</w:t>
            </w:r>
          </w:p>
        </w:tc>
      </w:tr>
      <w:tr w:rsidR="008C6FB3" w:rsidRPr="008C6FB3" w:rsidTr="00DB1D64">
        <w:trPr>
          <w:trHeight w:val="20"/>
          <w:tblHeader/>
          <w:jc w:val="center"/>
        </w:trPr>
        <w:tc>
          <w:tcPr>
            <w:tcW w:w="665" w:type="pct"/>
            <w:vMerge/>
            <w:vAlign w:val="center"/>
          </w:tcPr>
          <w:p w:rsidR="00CE1D6E" w:rsidRPr="008C6FB3" w:rsidRDefault="00CE1D6E" w:rsidP="002E6DC0">
            <w:pPr>
              <w:pStyle w:val="affd"/>
              <w:rPr>
                <w:rFonts w:cs="Times New Roman"/>
                <w:szCs w:val="20"/>
                <w:lang w:eastAsia="ru-RU"/>
              </w:rPr>
            </w:pPr>
          </w:p>
        </w:tc>
        <w:tc>
          <w:tcPr>
            <w:tcW w:w="429" w:type="pct"/>
            <w:vMerge/>
            <w:vAlign w:val="center"/>
          </w:tcPr>
          <w:p w:rsidR="00CE1D6E" w:rsidRPr="008C6FB3" w:rsidRDefault="00CE1D6E" w:rsidP="002E6DC0">
            <w:pPr>
              <w:pStyle w:val="affd"/>
              <w:rPr>
                <w:rFonts w:cs="Times New Roman"/>
                <w:szCs w:val="20"/>
                <w:lang w:eastAsia="ru-RU"/>
              </w:rPr>
            </w:pPr>
          </w:p>
        </w:tc>
        <w:tc>
          <w:tcPr>
            <w:tcW w:w="905" w:type="pct"/>
            <w:shd w:val="clear" w:color="auto" w:fill="DEEAF6" w:themeFill="accent1" w:themeFillTint="33"/>
            <w:vAlign w:val="center"/>
          </w:tcPr>
          <w:p w:rsidR="00CE1D6E" w:rsidRPr="008C6FB3" w:rsidRDefault="00CE1D6E" w:rsidP="00E95DD8">
            <w:pPr>
              <w:pStyle w:val="affd"/>
              <w:jc w:val="center"/>
              <w:rPr>
                <w:rFonts w:cs="Times New Roman"/>
                <w:szCs w:val="20"/>
                <w:lang w:eastAsia="ru-RU"/>
              </w:rPr>
            </w:pPr>
            <w:r w:rsidRPr="008C6FB3">
              <w:rPr>
                <w:rFonts w:cs="Times New Roman"/>
                <w:szCs w:val="20"/>
                <w:lang w:eastAsia="ru-RU"/>
              </w:rPr>
              <w:t>описание месторасположения земельного участка</w:t>
            </w:r>
          </w:p>
        </w:tc>
        <w:tc>
          <w:tcPr>
            <w:tcW w:w="572" w:type="pct"/>
            <w:shd w:val="clear" w:color="auto" w:fill="DEEAF6" w:themeFill="accent1" w:themeFillTint="33"/>
            <w:vAlign w:val="center"/>
          </w:tcPr>
          <w:p w:rsidR="00CE1D6E" w:rsidRPr="008C6FB3" w:rsidRDefault="00CE1D6E" w:rsidP="00E95DD8">
            <w:pPr>
              <w:pStyle w:val="affd"/>
              <w:jc w:val="center"/>
              <w:rPr>
                <w:rFonts w:cs="Times New Roman"/>
                <w:szCs w:val="20"/>
                <w:lang w:eastAsia="ru-RU"/>
              </w:rPr>
            </w:pPr>
            <w:r w:rsidRPr="008C6FB3">
              <w:rPr>
                <w:rFonts w:cs="Times New Roman"/>
                <w:szCs w:val="20"/>
                <w:lang w:eastAsia="ru-RU"/>
              </w:rPr>
              <w:t>разрешенное использование/ назначение</w:t>
            </w:r>
          </w:p>
        </w:tc>
        <w:tc>
          <w:tcPr>
            <w:tcW w:w="714" w:type="pct"/>
            <w:shd w:val="clear" w:color="auto" w:fill="DEEAF6" w:themeFill="accent1" w:themeFillTint="33"/>
            <w:vAlign w:val="center"/>
          </w:tcPr>
          <w:p w:rsidR="00CE1D6E" w:rsidRPr="008C6FB3" w:rsidRDefault="00CE1D6E" w:rsidP="00E95DD8">
            <w:pPr>
              <w:pStyle w:val="affd"/>
              <w:jc w:val="center"/>
              <w:rPr>
                <w:rFonts w:cs="Times New Roman"/>
                <w:szCs w:val="20"/>
                <w:lang w:eastAsia="ru-RU"/>
              </w:rPr>
            </w:pPr>
            <w:r w:rsidRPr="008C6FB3">
              <w:rPr>
                <w:rFonts w:cs="Times New Roman"/>
                <w:szCs w:val="20"/>
                <w:lang w:eastAsia="ru-RU"/>
              </w:rPr>
              <w:t>категория</w:t>
            </w:r>
          </w:p>
        </w:tc>
        <w:tc>
          <w:tcPr>
            <w:tcW w:w="715" w:type="pct"/>
            <w:shd w:val="clear" w:color="auto" w:fill="DEEAF6" w:themeFill="accent1" w:themeFillTint="33"/>
            <w:vAlign w:val="center"/>
          </w:tcPr>
          <w:p w:rsidR="00CE1D6E" w:rsidRPr="008C6FB3" w:rsidRDefault="00CE1D6E" w:rsidP="00E95DD8">
            <w:pPr>
              <w:pStyle w:val="affd"/>
              <w:jc w:val="center"/>
              <w:rPr>
                <w:rFonts w:cs="Times New Roman"/>
                <w:szCs w:val="20"/>
                <w:lang w:eastAsia="ru-RU"/>
              </w:rPr>
            </w:pPr>
            <w:r w:rsidRPr="008C6FB3">
              <w:rPr>
                <w:rFonts w:cs="Times New Roman"/>
                <w:szCs w:val="20"/>
                <w:lang w:eastAsia="ru-RU"/>
              </w:rPr>
              <w:t>разрешенное использование/ назначение</w:t>
            </w:r>
          </w:p>
        </w:tc>
        <w:tc>
          <w:tcPr>
            <w:tcW w:w="572" w:type="pct"/>
            <w:shd w:val="clear" w:color="auto" w:fill="DEEAF6" w:themeFill="accent1" w:themeFillTint="33"/>
            <w:vAlign w:val="center"/>
          </w:tcPr>
          <w:p w:rsidR="00CE1D6E" w:rsidRPr="008C6FB3" w:rsidRDefault="00CE1D6E" w:rsidP="00E95DD8">
            <w:pPr>
              <w:pStyle w:val="affd"/>
              <w:jc w:val="center"/>
              <w:rPr>
                <w:rFonts w:cs="Times New Roman"/>
                <w:szCs w:val="20"/>
                <w:lang w:eastAsia="ru-RU"/>
              </w:rPr>
            </w:pPr>
            <w:r w:rsidRPr="008C6FB3">
              <w:rPr>
                <w:rFonts w:cs="Times New Roman"/>
                <w:szCs w:val="20"/>
                <w:lang w:eastAsia="ru-RU"/>
              </w:rPr>
              <w:t>категория</w:t>
            </w:r>
          </w:p>
        </w:tc>
        <w:tc>
          <w:tcPr>
            <w:tcW w:w="428" w:type="pct"/>
            <w:vMerge/>
            <w:vAlign w:val="center"/>
          </w:tcPr>
          <w:p w:rsidR="00CE1D6E" w:rsidRPr="008C6FB3" w:rsidRDefault="00CE1D6E" w:rsidP="002E6DC0">
            <w:pPr>
              <w:pStyle w:val="affd"/>
              <w:rPr>
                <w:rFonts w:cs="Times New Roman"/>
                <w:szCs w:val="20"/>
                <w:lang w:eastAsia="ru-RU"/>
              </w:rPr>
            </w:pPr>
          </w:p>
        </w:tc>
      </w:tr>
      <w:tr w:rsidR="008C6FB3" w:rsidRPr="008C6FB3" w:rsidTr="00DB1D64">
        <w:trPr>
          <w:trHeight w:val="20"/>
          <w:jc w:val="center"/>
        </w:trPr>
        <w:tc>
          <w:tcPr>
            <w:tcW w:w="5000" w:type="pct"/>
            <w:gridSpan w:val="8"/>
            <w:shd w:val="clear" w:color="auto" w:fill="auto"/>
            <w:vAlign w:val="center"/>
          </w:tcPr>
          <w:p w:rsidR="002E7414" w:rsidRPr="008C6FB3" w:rsidRDefault="00BF7EE5" w:rsidP="002E7414">
            <w:pPr>
              <w:pStyle w:val="affd"/>
              <w:jc w:val="center"/>
              <w:rPr>
                <w:rFonts w:cs="Times New Roman"/>
                <w:szCs w:val="20"/>
              </w:rPr>
            </w:pPr>
            <w:r w:rsidRPr="008C6FB3">
              <w:rPr>
                <w:rFonts w:cs="Times New Roman"/>
                <w:szCs w:val="20"/>
              </w:rPr>
              <w:t>д</w:t>
            </w:r>
            <w:r w:rsidR="002E7414" w:rsidRPr="008C6FB3">
              <w:rPr>
                <w:rFonts w:cs="Times New Roman"/>
                <w:szCs w:val="20"/>
              </w:rPr>
              <w:t xml:space="preserve">. </w:t>
            </w:r>
            <w:r w:rsidRPr="008C6FB3">
              <w:rPr>
                <w:rFonts w:cs="Times New Roman"/>
                <w:szCs w:val="20"/>
              </w:rPr>
              <w:t>Головище</w:t>
            </w:r>
          </w:p>
        </w:tc>
      </w:tr>
      <w:tr w:rsidR="008C6FB3" w:rsidRPr="008C6FB3" w:rsidTr="00DB1D64">
        <w:trPr>
          <w:trHeight w:val="20"/>
          <w:jc w:val="center"/>
        </w:trPr>
        <w:tc>
          <w:tcPr>
            <w:tcW w:w="665" w:type="pct"/>
            <w:shd w:val="clear" w:color="auto" w:fill="auto"/>
            <w:vAlign w:val="center"/>
          </w:tcPr>
          <w:p w:rsidR="002E7414" w:rsidRPr="008C6FB3" w:rsidRDefault="002E7414" w:rsidP="002E7414">
            <w:pPr>
              <w:pStyle w:val="affd"/>
              <w:rPr>
                <w:rFonts w:cs="Times New Roman"/>
                <w:szCs w:val="20"/>
              </w:rPr>
            </w:pPr>
            <w:r w:rsidRPr="008C6FB3">
              <w:rPr>
                <w:rFonts w:cs="Times New Roman"/>
                <w:szCs w:val="20"/>
              </w:rPr>
              <w:t>57:22:</w:t>
            </w:r>
            <w:r w:rsidR="00BF7EE5" w:rsidRPr="008C6FB3">
              <w:rPr>
                <w:rFonts w:cs="Times New Roman"/>
                <w:szCs w:val="20"/>
              </w:rPr>
              <w:t>0140101:9</w:t>
            </w:r>
          </w:p>
        </w:tc>
        <w:tc>
          <w:tcPr>
            <w:tcW w:w="429" w:type="pct"/>
            <w:shd w:val="clear" w:color="auto" w:fill="auto"/>
            <w:vAlign w:val="center"/>
          </w:tcPr>
          <w:p w:rsidR="002E7414" w:rsidRPr="008C6FB3" w:rsidRDefault="00BF7EE5" w:rsidP="002E7414">
            <w:pPr>
              <w:pStyle w:val="affd"/>
              <w:rPr>
                <w:rFonts w:cs="Times New Roman"/>
                <w:szCs w:val="20"/>
              </w:rPr>
            </w:pPr>
            <w:r w:rsidRPr="008C6FB3">
              <w:rPr>
                <w:rFonts w:cs="Times New Roman"/>
                <w:szCs w:val="20"/>
              </w:rPr>
              <w:t>5000</w:t>
            </w:r>
            <w:r w:rsidR="002E7414" w:rsidRPr="008C6FB3">
              <w:rPr>
                <w:rFonts w:cs="Times New Roman"/>
                <w:szCs w:val="20"/>
              </w:rPr>
              <w:t>,</w:t>
            </w:r>
            <w:r w:rsidRPr="008C6FB3">
              <w:rPr>
                <w:rFonts w:cs="Times New Roman"/>
                <w:szCs w:val="20"/>
              </w:rPr>
              <w:t>00</w:t>
            </w:r>
          </w:p>
        </w:tc>
        <w:tc>
          <w:tcPr>
            <w:tcW w:w="905" w:type="pct"/>
            <w:shd w:val="clear" w:color="auto" w:fill="auto"/>
            <w:vAlign w:val="center"/>
          </w:tcPr>
          <w:p w:rsidR="002E7414" w:rsidRPr="008C6FB3" w:rsidRDefault="00BF7EE5" w:rsidP="002E7414">
            <w:pPr>
              <w:pStyle w:val="affd"/>
              <w:rPr>
                <w:rFonts w:cs="Times New Roman"/>
                <w:szCs w:val="20"/>
              </w:rPr>
            </w:pPr>
            <w:r w:rsidRPr="008C6FB3">
              <w:rPr>
                <w:rFonts w:cs="Times New Roman"/>
                <w:szCs w:val="20"/>
              </w:rPr>
              <w:t xml:space="preserve">Российская Федерация, Орловская область, р-н </w:t>
            </w:r>
            <w:proofErr w:type="spellStart"/>
            <w:r w:rsidRPr="008C6FB3">
              <w:rPr>
                <w:rFonts w:cs="Times New Roman"/>
                <w:szCs w:val="20"/>
              </w:rPr>
              <w:t>Ливенский</w:t>
            </w:r>
            <w:proofErr w:type="spellEnd"/>
            <w:r w:rsidRPr="008C6FB3">
              <w:rPr>
                <w:rFonts w:cs="Times New Roman"/>
                <w:szCs w:val="20"/>
              </w:rPr>
              <w:t xml:space="preserve">, с/п </w:t>
            </w:r>
            <w:proofErr w:type="spellStart"/>
            <w:r w:rsidRPr="008C6FB3">
              <w:rPr>
                <w:rFonts w:cs="Times New Roman"/>
                <w:szCs w:val="20"/>
              </w:rPr>
              <w:t>Дутовское</w:t>
            </w:r>
            <w:proofErr w:type="spellEnd"/>
            <w:r w:rsidRPr="008C6FB3">
              <w:rPr>
                <w:rFonts w:cs="Times New Roman"/>
                <w:szCs w:val="20"/>
              </w:rPr>
              <w:t xml:space="preserve">, д Головище, </w:t>
            </w:r>
            <w:proofErr w:type="spellStart"/>
            <w:r w:rsidRPr="008C6FB3">
              <w:rPr>
                <w:rFonts w:cs="Times New Roman"/>
                <w:szCs w:val="20"/>
              </w:rPr>
              <w:t>ул</w:t>
            </w:r>
            <w:proofErr w:type="spellEnd"/>
            <w:r w:rsidRPr="008C6FB3">
              <w:rPr>
                <w:rFonts w:cs="Times New Roman"/>
                <w:szCs w:val="20"/>
              </w:rPr>
              <w:t xml:space="preserve"> </w:t>
            </w:r>
            <w:proofErr w:type="spellStart"/>
            <w:r w:rsidRPr="008C6FB3">
              <w:rPr>
                <w:rFonts w:cs="Times New Roman"/>
                <w:szCs w:val="20"/>
              </w:rPr>
              <w:t>Головищенская</w:t>
            </w:r>
            <w:proofErr w:type="spellEnd"/>
            <w:r w:rsidRPr="008C6FB3">
              <w:rPr>
                <w:rFonts w:cs="Times New Roman"/>
                <w:szCs w:val="20"/>
              </w:rPr>
              <w:t>, д 3</w:t>
            </w:r>
          </w:p>
        </w:tc>
        <w:tc>
          <w:tcPr>
            <w:tcW w:w="572" w:type="pct"/>
            <w:shd w:val="clear" w:color="auto" w:fill="auto"/>
            <w:vAlign w:val="center"/>
          </w:tcPr>
          <w:p w:rsidR="002E7414" w:rsidRPr="008C6FB3" w:rsidRDefault="002E7414" w:rsidP="002E7414">
            <w:pPr>
              <w:pStyle w:val="affd"/>
              <w:rPr>
                <w:rFonts w:cs="Times New Roman"/>
                <w:szCs w:val="20"/>
              </w:rPr>
            </w:pPr>
            <w:r w:rsidRPr="008C6FB3">
              <w:rPr>
                <w:rFonts w:cs="Times New Roman"/>
                <w:szCs w:val="20"/>
              </w:rPr>
              <w:t>Для ведения личного подсобного хозяйства</w:t>
            </w:r>
          </w:p>
        </w:tc>
        <w:tc>
          <w:tcPr>
            <w:tcW w:w="714" w:type="pct"/>
            <w:shd w:val="clear" w:color="auto" w:fill="auto"/>
            <w:vAlign w:val="center"/>
          </w:tcPr>
          <w:p w:rsidR="002E7414" w:rsidRPr="008C6FB3" w:rsidRDefault="002E7414" w:rsidP="002E7414">
            <w:pPr>
              <w:pStyle w:val="affd"/>
              <w:rPr>
                <w:rFonts w:cs="Times New Roman"/>
                <w:szCs w:val="20"/>
              </w:rPr>
            </w:pPr>
            <w:r w:rsidRPr="008C6FB3">
              <w:rPr>
                <w:rFonts w:cs="Times New Roman"/>
                <w:szCs w:val="20"/>
              </w:rPr>
              <w:t>Земли населенных пунктов</w:t>
            </w:r>
          </w:p>
        </w:tc>
        <w:tc>
          <w:tcPr>
            <w:tcW w:w="715" w:type="pct"/>
            <w:shd w:val="clear" w:color="auto" w:fill="auto"/>
            <w:vAlign w:val="center"/>
          </w:tcPr>
          <w:p w:rsidR="002E7414" w:rsidRPr="008C6FB3" w:rsidRDefault="002E7414" w:rsidP="002E7414">
            <w:pPr>
              <w:pStyle w:val="affd"/>
              <w:rPr>
                <w:rFonts w:cs="Times New Roman"/>
                <w:szCs w:val="20"/>
              </w:rPr>
            </w:pPr>
            <w:r w:rsidRPr="008C6FB3">
              <w:rPr>
                <w:rFonts w:cs="Times New Roman"/>
                <w:szCs w:val="20"/>
              </w:rPr>
              <w:t>Для ведения личного подсобного хозяйства</w:t>
            </w:r>
          </w:p>
        </w:tc>
        <w:tc>
          <w:tcPr>
            <w:tcW w:w="572" w:type="pct"/>
            <w:shd w:val="clear" w:color="auto" w:fill="auto"/>
            <w:vAlign w:val="center"/>
          </w:tcPr>
          <w:p w:rsidR="002E7414" w:rsidRPr="008C6FB3" w:rsidRDefault="002E7414" w:rsidP="002E7414">
            <w:pPr>
              <w:pStyle w:val="affd"/>
              <w:rPr>
                <w:rFonts w:cs="Times New Roman"/>
                <w:szCs w:val="20"/>
              </w:rPr>
            </w:pPr>
            <w:r w:rsidRPr="008C6FB3">
              <w:rPr>
                <w:rFonts w:cs="Times New Roman"/>
                <w:szCs w:val="20"/>
              </w:rPr>
              <w:t>Земли населенных пунктов</w:t>
            </w:r>
          </w:p>
        </w:tc>
        <w:tc>
          <w:tcPr>
            <w:tcW w:w="428" w:type="pct"/>
          </w:tcPr>
          <w:p w:rsidR="002E7414" w:rsidRPr="008C6FB3" w:rsidRDefault="002E7414" w:rsidP="002E7414">
            <w:pPr>
              <w:pStyle w:val="affd"/>
              <w:rPr>
                <w:rFonts w:cs="Times New Roman"/>
                <w:szCs w:val="20"/>
              </w:rPr>
            </w:pPr>
            <w:r w:rsidRPr="008C6FB3">
              <w:rPr>
                <w:rFonts w:cs="Times New Roman"/>
                <w:szCs w:val="20"/>
                <w:lang w:eastAsia="ru-RU"/>
              </w:rPr>
              <w:t>Включается</w:t>
            </w:r>
          </w:p>
        </w:tc>
      </w:tr>
      <w:tr w:rsidR="008C6FB3" w:rsidRPr="008C6FB3" w:rsidTr="00BF7EE5">
        <w:trPr>
          <w:trHeight w:val="20"/>
          <w:jc w:val="center"/>
        </w:trPr>
        <w:tc>
          <w:tcPr>
            <w:tcW w:w="5000" w:type="pct"/>
            <w:gridSpan w:val="8"/>
            <w:shd w:val="clear" w:color="auto" w:fill="auto"/>
            <w:vAlign w:val="center"/>
          </w:tcPr>
          <w:p w:rsidR="00BF7EE5" w:rsidRPr="008C6FB3" w:rsidRDefault="00BF7EE5" w:rsidP="00BF7EE5">
            <w:pPr>
              <w:pStyle w:val="affd"/>
              <w:jc w:val="center"/>
              <w:rPr>
                <w:rFonts w:cs="Times New Roman"/>
                <w:szCs w:val="20"/>
                <w:lang w:eastAsia="ru-RU"/>
              </w:rPr>
            </w:pPr>
            <w:r w:rsidRPr="008C6FB3">
              <w:rPr>
                <w:rFonts w:cs="Times New Roman"/>
                <w:szCs w:val="20"/>
                <w:lang w:eastAsia="ru-RU"/>
              </w:rPr>
              <w:t xml:space="preserve">д. </w:t>
            </w:r>
            <w:proofErr w:type="spellStart"/>
            <w:r w:rsidRPr="008C6FB3">
              <w:rPr>
                <w:rFonts w:cs="Times New Roman"/>
                <w:szCs w:val="20"/>
                <w:lang w:eastAsia="ru-RU"/>
              </w:rPr>
              <w:t>Губаново</w:t>
            </w:r>
            <w:proofErr w:type="spellEnd"/>
          </w:p>
        </w:tc>
      </w:tr>
      <w:tr w:rsidR="008C6FB3" w:rsidRPr="008C6FB3" w:rsidTr="00DB1D64">
        <w:trPr>
          <w:trHeight w:val="20"/>
          <w:jc w:val="center"/>
        </w:trPr>
        <w:tc>
          <w:tcPr>
            <w:tcW w:w="665" w:type="pct"/>
            <w:shd w:val="clear" w:color="auto" w:fill="auto"/>
            <w:vAlign w:val="center"/>
          </w:tcPr>
          <w:p w:rsidR="002E7414" w:rsidRPr="008C6FB3" w:rsidRDefault="00BF7EE5" w:rsidP="002E7414">
            <w:pPr>
              <w:pStyle w:val="affd"/>
              <w:rPr>
                <w:rFonts w:cs="Times New Roman"/>
                <w:szCs w:val="20"/>
              </w:rPr>
            </w:pPr>
            <w:r w:rsidRPr="008C6FB3">
              <w:rPr>
                <w:rFonts w:cs="Times New Roman"/>
                <w:szCs w:val="20"/>
              </w:rPr>
              <w:t>57:22:0000000:1189</w:t>
            </w:r>
          </w:p>
        </w:tc>
        <w:tc>
          <w:tcPr>
            <w:tcW w:w="429" w:type="pct"/>
            <w:shd w:val="clear" w:color="auto" w:fill="auto"/>
            <w:vAlign w:val="center"/>
          </w:tcPr>
          <w:p w:rsidR="002E7414" w:rsidRPr="008C6FB3" w:rsidRDefault="00BF7EE5" w:rsidP="002E7414">
            <w:pPr>
              <w:pStyle w:val="affd"/>
              <w:rPr>
                <w:rFonts w:cs="Times New Roman"/>
                <w:szCs w:val="20"/>
              </w:rPr>
            </w:pPr>
            <w:r w:rsidRPr="008C6FB3">
              <w:rPr>
                <w:rFonts w:cs="Times New Roman"/>
                <w:szCs w:val="20"/>
              </w:rPr>
              <w:t>-</w:t>
            </w:r>
          </w:p>
        </w:tc>
        <w:tc>
          <w:tcPr>
            <w:tcW w:w="905" w:type="pct"/>
            <w:shd w:val="clear" w:color="auto" w:fill="auto"/>
            <w:vAlign w:val="center"/>
          </w:tcPr>
          <w:p w:rsidR="002E7414" w:rsidRPr="008C6FB3" w:rsidRDefault="00BF7EE5" w:rsidP="002E7414">
            <w:pPr>
              <w:pStyle w:val="affd"/>
              <w:rPr>
                <w:rFonts w:cs="Times New Roman"/>
                <w:szCs w:val="20"/>
              </w:rPr>
            </w:pPr>
            <w:r w:rsidRPr="008C6FB3">
              <w:rPr>
                <w:rFonts w:cs="Times New Roman"/>
                <w:szCs w:val="20"/>
              </w:rPr>
              <w:t xml:space="preserve">Российская Федерация, Орловская область, р-н </w:t>
            </w:r>
            <w:proofErr w:type="spellStart"/>
            <w:r w:rsidRPr="008C6FB3">
              <w:rPr>
                <w:rFonts w:cs="Times New Roman"/>
                <w:szCs w:val="20"/>
              </w:rPr>
              <w:t>Ливенский</w:t>
            </w:r>
            <w:proofErr w:type="spellEnd"/>
            <w:r w:rsidRPr="008C6FB3">
              <w:rPr>
                <w:rFonts w:cs="Times New Roman"/>
                <w:szCs w:val="20"/>
              </w:rPr>
              <w:t xml:space="preserve">, с/п </w:t>
            </w:r>
            <w:proofErr w:type="spellStart"/>
            <w:r w:rsidRPr="008C6FB3">
              <w:rPr>
                <w:rFonts w:cs="Times New Roman"/>
                <w:szCs w:val="20"/>
              </w:rPr>
              <w:t>Дутовское</w:t>
            </w:r>
            <w:proofErr w:type="spellEnd"/>
            <w:r w:rsidRPr="008C6FB3">
              <w:rPr>
                <w:rFonts w:cs="Times New Roman"/>
                <w:szCs w:val="20"/>
              </w:rPr>
              <w:t xml:space="preserve">, в границах СП </w:t>
            </w:r>
            <w:proofErr w:type="spellStart"/>
            <w:r w:rsidRPr="008C6FB3">
              <w:rPr>
                <w:rFonts w:cs="Times New Roman"/>
                <w:szCs w:val="20"/>
              </w:rPr>
              <w:t>Семенихино</w:t>
            </w:r>
            <w:proofErr w:type="spellEnd"/>
            <w:r w:rsidRPr="008C6FB3">
              <w:rPr>
                <w:rFonts w:cs="Times New Roman"/>
                <w:szCs w:val="20"/>
              </w:rPr>
              <w:t xml:space="preserve"> ОАО Агрофирма </w:t>
            </w:r>
            <w:proofErr w:type="spellStart"/>
            <w:r w:rsidRPr="008C6FB3">
              <w:rPr>
                <w:rFonts w:cs="Times New Roman"/>
                <w:szCs w:val="20"/>
              </w:rPr>
              <w:t>Ливенское</w:t>
            </w:r>
            <w:proofErr w:type="spellEnd"/>
            <w:r w:rsidRPr="008C6FB3">
              <w:rPr>
                <w:rFonts w:cs="Times New Roman"/>
                <w:szCs w:val="20"/>
              </w:rPr>
              <w:t xml:space="preserve"> мясо</w:t>
            </w:r>
          </w:p>
        </w:tc>
        <w:tc>
          <w:tcPr>
            <w:tcW w:w="572" w:type="pct"/>
            <w:shd w:val="clear" w:color="auto" w:fill="auto"/>
            <w:vAlign w:val="center"/>
          </w:tcPr>
          <w:p w:rsidR="002E7414" w:rsidRPr="008C6FB3" w:rsidRDefault="00BF7EE5" w:rsidP="002E7414">
            <w:pPr>
              <w:pStyle w:val="affd"/>
              <w:rPr>
                <w:rFonts w:cs="Times New Roman"/>
                <w:szCs w:val="20"/>
              </w:rPr>
            </w:pPr>
            <w:r w:rsidRPr="008C6FB3">
              <w:rPr>
                <w:rFonts w:cs="Times New Roman"/>
                <w:szCs w:val="20"/>
              </w:rPr>
              <w:t>Для ведения сельского хозяйства</w:t>
            </w:r>
          </w:p>
        </w:tc>
        <w:tc>
          <w:tcPr>
            <w:tcW w:w="714" w:type="pct"/>
            <w:shd w:val="clear" w:color="auto" w:fill="auto"/>
            <w:vAlign w:val="center"/>
          </w:tcPr>
          <w:p w:rsidR="002E7414" w:rsidRPr="008C6FB3" w:rsidRDefault="00BF7EE5" w:rsidP="002E7414">
            <w:pPr>
              <w:pStyle w:val="affd"/>
              <w:rPr>
                <w:rFonts w:cs="Times New Roman"/>
                <w:szCs w:val="20"/>
              </w:rPr>
            </w:pPr>
            <w:r w:rsidRPr="008C6FB3">
              <w:rPr>
                <w:rFonts w:cs="Times New Roman"/>
                <w:szCs w:val="20"/>
              </w:rPr>
              <w:t>Земли сельскохозяйственного назначения</w:t>
            </w:r>
          </w:p>
        </w:tc>
        <w:tc>
          <w:tcPr>
            <w:tcW w:w="715" w:type="pct"/>
            <w:shd w:val="clear" w:color="auto" w:fill="auto"/>
            <w:vAlign w:val="center"/>
          </w:tcPr>
          <w:p w:rsidR="002E7414" w:rsidRPr="008C6FB3" w:rsidRDefault="00BF7EE5" w:rsidP="002E7414">
            <w:pPr>
              <w:pStyle w:val="affd"/>
              <w:rPr>
                <w:rFonts w:cs="Times New Roman"/>
                <w:szCs w:val="20"/>
              </w:rPr>
            </w:pPr>
            <w:r w:rsidRPr="008C6FB3">
              <w:rPr>
                <w:rFonts w:cs="Times New Roman"/>
                <w:szCs w:val="20"/>
              </w:rPr>
              <w:t>Для ведения сельского хозяйства</w:t>
            </w:r>
          </w:p>
        </w:tc>
        <w:tc>
          <w:tcPr>
            <w:tcW w:w="572" w:type="pct"/>
            <w:shd w:val="clear" w:color="auto" w:fill="auto"/>
            <w:vAlign w:val="center"/>
          </w:tcPr>
          <w:p w:rsidR="002E7414" w:rsidRPr="008C6FB3" w:rsidRDefault="00BF7EE5" w:rsidP="002E7414">
            <w:pPr>
              <w:pStyle w:val="affd"/>
              <w:rPr>
                <w:rFonts w:cs="Times New Roman"/>
                <w:szCs w:val="20"/>
              </w:rPr>
            </w:pPr>
            <w:r w:rsidRPr="008C6FB3">
              <w:rPr>
                <w:rFonts w:cs="Times New Roman"/>
                <w:szCs w:val="20"/>
              </w:rPr>
              <w:t>Земли сельскохозяйственного назначения</w:t>
            </w:r>
          </w:p>
        </w:tc>
        <w:tc>
          <w:tcPr>
            <w:tcW w:w="428" w:type="pct"/>
          </w:tcPr>
          <w:p w:rsidR="002E7414" w:rsidRPr="008C6FB3" w:rsidRDefault="00BF7EE5" w:rsidP="002E7414">
            <w:pPr>
              <w:pStyle w:val="affd"/>
              <w:rPr>
                <w:rFonts w:cs="Times New Roman"/>
                <w:szCs w:val="20"/>
              </w:rPr>
            </w:pPr>
            <w:r w:rsidRPr="008C6FB3">
              <w:rPr>
                <w:rFonts w:cs="Times New Roman"/>
                <w:szCs w:val="20"/>
                <w:lang w:eastAsia="ru-RU"/>
              </w:rPr>
              <w:t>Ис</w:t>
            </w:r>
            <w:r w:rsidR="002E7414" w:rsidRPr="008C6FB3">
              <w:rPr>
                <w:rFonts w:cs="Times New Roman"/>
                <w:szCs w:val="20"/>
                <w:lang w:eastAsia="ru-RU"/>
              </w:rPr>
              <w:t>ключается</w:t>
            </w:r>
          </w:p>
        </w:tc>
      </w:tr>
      <w:tr w:rsidR="008C6FB3" w:rsidRPr="008C6FB3" w:rsidTr="00DB1D64">
        <w:trPr>
          <w:trHeight w:val="20"/>
          <w:jc w:val="center"/>
        </w:trPr>
        <w:tc>
          <w:tcPr>
            <w:tcW w:w="665" w:type="pct"/>
            <w:shd w:val="clear" w:color="auto" w:fill="auto"/>
            <w:vAlign w:val="center"/>
          </w:tcPr>
          <w:p w:rsidR="002E7414" w:rsidRPr="008C6FB3" w:rsidRDefault="00BF7EE5" w:rsidP="002E7414">
            <w:pPr>
              <w:pStyle w:val="affd"/>
              <w:rPr>
                <w:rFonts w:cs="Times New Roman"/>
                <w:szCs w:val="20"/>
              </w:rPr>
            </w:pPr>
            <w:r w:rsidRPr="008C6FB3">
              <w:rPr>
                <w:rFonts w:cs="Times New Roman"/>
                <w:szCs w:val="20"/>
              </w:rPr>
              <w:t>57:22:0120101:5</w:t>
            </w:r>
          </w:p>
        </w:tc>
        <w:tc>
          <w:tcPr>
            <w:tcW w:w="429" w:type="pct"/>
            <w:shd w:val="clear" w:color="auto" w:fill="auto"/>
            <w:vAlign w:val="center"/>
          </w:tcPr>
          <w:p w:rsidR="002E7414" w:rsidRPr="008C6FB3" w:rsidRDefault="00BF7EE5" w:rsidP="002E7414">
            <w:pPr>
              <w:pStyle w:val="affd"/>
              <w:rPr>
                <w:rFonts w:cs="Times New Roman"/>
                <w:szCs w:val="20"/>
              </w:rPr>
            </w:pPr>
            <w:r w:rsidRPr="008C6FB3">
              <w:rPr>
                <w:rFonts w:cs="Times New Roman"/>
                <w:szCs w:val="20"/>
              </w:rPr>
              <w:t>-</w:t>
            </w:r>
          </w:p>
        </w:tc>
        <w:tc>
          <w:tcPr>
            <w:tcW w:w="905" w:type="pct"/>
            <w:shd w:val="clear" w:color="auto" w:fill="auto"/>
            <w:vAlign w:val="center"/>
          </w:tcPr>
          <w:p w:rsidR="002E7414" w:rsidRPr="008C6FB3" w:rsidRDefault="00BF7EE5" w:rsidP="002E7414">
            <w:pPr>
              <w:pStyle w:val="affd"/>
              <w:rPr>
                <w:rFonts w:cs="Times New Roman"/>
                <w:szCs w:val="20"/>
              </w:rPr>
            </w:pPr>
            <w:r w:rsidRPr="008C6FB3">
              <w:rPr>
                <w:rFonts w:cs="Times New Roman"/>
                <w:szCs w:val="20"/>
              </w:rPr>
              <w:t xml:space="preserve">Российская Федерация, Орловская область, р-н </w:t>
            </w:r>
            <w:proofErr w:type="spellStart"/>
            <w:r w:rsidRPr="008C6FB3">
              <w:rPr>
                <w:rFonts w:cs="Times New Roman"/>
                <w:szCs w:val="20"/>
              </w:rPr>
              <w:t>Ливенский</w:t>
            </w:r>
            <w:proofErr w:type="spellEnd"/>
            <w:r w:rsidRPr="008C6FB3">
              <w:rPr>
                <w:rFonts w:cs="Times New Roman"/>
                <w:szCs w:val="20"/>
              </w:rPr>
              <w:t xml:space="preserve">, д </w:t>
            </w:r>
            <w:proofErr w:type="spellStart"/>
            <w:r w:rsidRPr="008C6FB3">
              <w:rPr>
                <w:rFonts w:cs="Times New Roman"/>
                <w:szCs w:val="20"/>
              </w:rPr>
              <w:t>Семенихино</w:t>
            </w:r>
            <w:proofErr w:type="spellEnd"/>
            <w:r w:rsidRPr="008C6FB3">
              <w:rPr>
                <w:rFonts w:cs="Times New Roman"/>
                <w:szCs w:val="20"/>
              </w:rPr>
              <w:t xml:space="preserve">, </w:t>
            </w:r>
            <w:proofErr w:type="spellStart"/>
            <w:r w:rsidRPr="008C6FB3">
              <w:rPr>
                <w:rFonts w:cs="Times New Roman"/>
                <w:szCs w:val="20"/>
              </w:rPr>
              <w:t>ул</w:t>
            </w:r>
            <w:proofErr w:type="spellEnd"/>
            <w:r w:rsidRPr="008C6FB3">
              <w:rPr>
                <w:rFonts w:cs="Times New Roman"/>
                <w:szCs w:val="20"/>
              </w:rPr>
              <w:t xml:space="preserve"> </w:t>
            </w:r>
            <w:proofErr w:type="spellStart"/>
            <w:r w:rsidRPr="008C6FB3">
              <w:rPr>
                <w:rFonts w:cs="Times New Roman"/>
                <w:szCs w:val="20"/>
              </w:rPr>
              <w:t>Семенихинская</w:t>
            </w:r>
            <w:proofErr w:type="spellEnd"/>
            <w:r w:rsidRPr="008C6FB3">
              <w:rPr>
                <w:rFonts w:cs="Times New Roman"/>
                <w:szCs w:val="20"/>
              </w:rPr>
              <w:t>, 28</w:t>
            </w:r>
          </w:p>
        </w:tc>
        <w:tc>
          <w:tcPr>
            <w:tcW w:w="572" w:type="pct"/>
            <w:shd w:val="clear" w:color="auto" w:fill="auto"/>
            <w:vAlign w:val="center"/>
          </w:tcPr>
          <w:p w:rsidR="002E7414" w:rsidRPr="008C6FB3" w:rsidRDefault="002E7414" w:rsidP="002E7414">
            <w:pPr>
              <w:pStyle w:val="affd"/>
              <w:rPr>
                <w:rFonts w:cs="Times New Roman"/>
                <w:szCs w:val="20"/>
              </w:rPr>
            </w:pPr>
            <w:r w:rsidRPr="008C6FB3">
              <w:rPr>
                <w:rFonts w:cs="Times New Roman"/>
                <w:szCs w:val="20"/>
              </w:rPr>
              <w:t>Для ведения личного подсобного хозяйства</w:t>
            </w:r>
          </w:p>
        </w:tc>
        <w:tc>
          <w:tcPr>
            <w:tcW w:w="714" w:type="pct"/>
            <w:shd w:val="clear" w:color="auto" w:fill="auto"/>
            <w:vAlign w:val="center"/>
          </w:tcPr>
          <w:p w:rsidR="002E7414" w:rsidRPr="008C6FB3" w:rsidRDefault="002E7414" w:rsidP="002E7414">
            <w:pPr>
              <w:pStyle w:val="affd"/>
              <w:rPr>
                <w:rFonts w:cs="Times New Roman"/>
                <w:szCs w:val="20"/>
              </w:rPr>
            </w:pPr>
            <w:r w:rsidRPr="008C6FB3">
              <w:rPr>
                <w:rFonts w:cs="Times New Roman"/>
                <w:szCs w:val="20"/>
              </w:rPr>
              <w:t>Земли населенных пунктов</w:t>
            </w:r>
          </w:p>
        </w:tc>
        <w:tc>
          <w:tcPr>
            <w:tcW w:w="715" w:type="pct"/>
            <w:shd w:val="clear" w:color="auto" w:fill="auto"/>
            <w:vAlign w:val="center"/>
          </w:tcPr>
          <w:p w:rsidR="002E7414" w:rsidRPr="008C6FB3" w:rsidRDefault="002E7414" w:rsidP="002E7414">
            <w:pPr>
              <w:pStyle w:val="affd"/>
              <w:rPr>
                <w:rFonts w:cs="Times New Roman"/>
                <w:szCs w:val="20"/>
              </w:rPr>
            </w:pPr>
            <w:r w:rsidRPr="008C6FB3">
              <w:rPr>
                <w:rFonts w:cs="Times New Roman"/>
                <w:szCs w:val="20"/>
              </w:rPr>
              <w:t>Для ведения личного подсобного хозяйства</w:t>
            </w:r>
          </w:p>
        </w:tc>
        <w:tc>
          <w:tcPr>
            <w:tcW w:w="572" w:type="pct"/>
            <w:shd w:val="clear" w:color="auto" w:fill="auto"/>
            <w:vAlign w:val="center"/>
          </w:tcPr>
          <w:p w:rsidR="002E7414" w:rsidRPr="008C6FB3" w:rsidRDefault="002E7414" w:rsidP="002E7414">
            <w:pPr>
              <w:pStyle w:val="affd"/>
              <w:rPr>
                <w:rFonts w:cs="Times New Roman"/>
                <w:szCs w:val="20"/>
              </w:rPr>
            </w:pPr>
            <w:r w:rsidRPr="008C6FB3">
              <w:rPr>
                <w:rFonts w:cs="Times New Roman"/>
                <w:szCs w:val="20"/>
              </w:rPr>
              <w:t>Земли населенных пунктов</w:t>
            </w:r>
          </w:p>
        </w:tc>
        <w:tc>
          <w:tcPr>
            <w:tcW w:w="428" w:type="pct"/>
          </w:tcPr>
          <w:p w:rsidR="002E7414" w:rsidRPr="008C6FB3" w:rsidRDefault="00BF7EE5" w:rsidP="002E7414">
            <w:pPr>
              <w:pStyle w:val="affd"/>
              <w:rPr>
                <w:rFonts w:cs="Times New Roman"/>
                <w:szCs w:val="20"/>
              </w:rPr>
            </w:pPr>
            <w:r w:rsidRPr="008C6FB3">
              <w:rPr>
                <w:rFonts w:cs="Times New Roman"/>
                <w:szCs w:val="20"/>
                <w:lang w:eastAsia="ru-RU"/>
              </w:rPr>
              <w:t>Ис</w:t>
            </w:r>
            <w:r w:rsidR="002E7414" w:rsidRPr="008C6FB3">
              <w:rPr>
                <w:rFonts w:cs="Times New Roman"/>
                <w:szCs w:val="20"/>
                <w:lang w:eastAsia="ru-RU"/>
              </w:rPr>
              <w:t>ключается</w:t>
            </w:r>
          </w:p>
        </w:tc>
      </w:tr>
      <w:tr w:rsidR="008C6FB3" w:rsidRPr="008C6FB3" w:rsidTr="00EE2CE9">
        <w:trPr>
          <w:trHeight w:val="20"/>
          <w:jc w:val="center"/>
        </w:trPr>
        <w:tc>
          <w:tcPr>
            <w:tcW w:w="5000" w:type="pct"/>
            <w:gridSpan w:val="8"/>
            <w:shd w:val="clear" w:color="auto" w:fill="auto"/>
            <w:vAlign w:val="center"/>
          </w:tcPr>
          <w:p w:rsidR="00EE2CE9" w:rsidRPr="008C6FB3" w:rsidRDefault="00EE2CE9" w:rsidP="00EE2CE9">
            <w:pPr>
              <w:pStyle w:val="affd"/>
              <w:jc w:val="center"/>
              <w:rPr>
                <w:rFonts w:cs="Times New Roman"/>
                <w:szCs w:val="20"/>
                <w:lang w:eastAsia="ru-RU"/>
              </w:rPr>
            </w:pPr>
            <w:r w:rsidRPr="008C6FB3">
              <w:rPr>
                <w:rFonts w:cs="Times New Roman"/>
                <w:szCs w:val="20"/>
                <w:lang w:eastAsia="ru-RU"/>
              </w:rPr>
              <w:t xml:space="preserve">д. </w:t>
            </w:r>
            <w:proofErr w:type="spellStart"/>
            <w:r w:rsidRPr="008C6FB3">
              <w:rPr>
                <w:rFonts w:cs="Times New Roman"/>
                <w:szCs w:val="20"/>
                <w:lang w:eastAsia="ru-RU"/>
              </w:rPr>
              <w:t>Семенихино</w:t>
            </w:r>
            <w:proofErr w:type="spellEnd"/>
          </w:p>
        </w:tc>
      </w:tr>
      <w:tr w:rsidR="008C6FB3" w:rsidRPr="008C6FB3" w:rsidTr="00DB1D64">
        <w:trPr>
          <w:trHeight w:val="20"/>
          <w:jc w:val="center"/>
        </w:trPr>
        <w:tc>
          <w:tcPr>
            <w:tcW w:w="665"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57:22:0120101:5</w:t>
            </w:r>
          </w:p>
        </w:tc>
        <w:tc>
          <w:tcPr>
            <w:tcW w:w="429"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w:t>
            </w:r>
          </w:p>
        </w:tc>
        <w:tc>
          <w:tcPr>
            <w:tcW w:w="905"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 xml:space="preserve">Российская Федерация, Орловская область, р-н </w:t>
            </w:r>
            <w:proofErr w:type="spellStart"/>
            <w:r w:rsidRPr="008C6FB3">
              <w:rPr>
                <w:rFonts w:cs="Times New Roman"/>
                <w:szCs w:val="20"/>
              </w:rPr>
              <w:t>Ливенский</w:t>
            </w:r>
            <w:proofErr w:type="spellEnd"/>
            <w:r w:rsidRPr="008C6FB3">
              <w:rPr>
                <w:rFonts w:cs="Times New Roman"/>
                <w:szCs w:val="20"/>
              </w:rPr>
              <w:t xml:space="preserve">, д </w:t>
            </w:r>
            <w:proofErr w:type="spellStart"/>
            <w:r w:rsidRPr="008C6FB3">
              <w:rPr>
                <w:rFonts w:cs="Times New Roman"/>
                <w:szCs w:val="20"/>
              </w:rPr>
              <w:t>Семенихино</w:t>
            </w:r>
            <w:proofErr w:type="spellEnd"/>
            <w:r w:rsidRPr="008C6FB3">
              <w:rPr>
                <w:rFonts w:cs="Times New Roman"/>
                <w:szCs w:val="20"/>
              </w:rPr>
              <w:t xml:space="preserve">, </w:t>
            </w:r>
            <w:proofErr w:type="spellStart"/>
            <w:r w:rsidRPr="008C6FB3">
              <w:rPr>
                <w:rFonts w:cs="Times New Roman"/>
                <w:szCs w:val="20"/>
              </w:rPr>
              <w:t>ул</w:t>
            </w:r>
            <w:proofErr w:type="spellEnd"/>
            <w:r w:rsidRPr="008C6FB3">
              <w:rPr>
                <w:rFonts w:cs="Times New Roman"/>
                <w:szCs w:val="20"/>
              </w:rPr>
              <w:t xml:space="preserve"> </w:t>
            </w:r>
            <w:proofErr w:type="spellStart"/>
            <w:r w:rsidRPr="008C6FB3">
              <w:rPr>
                <w:rFonts w:cs="Times New Roman"/>
                <w:szCs w:val="20"/>
              </w:rPr>
              <w:t>Семенихинская</w:t>
            </w:r>
            <w:proofErr w:type="spellEnd"/>
            <w:r w:rsidRPr="008C6FB3">
              <w:rPr>
                <w:rFonts w:cs="Times New Roman"/>
                <w:szCs w:val="20"/>
              </w:rPr>
              <w:t>, 28</w:t>
            </w:r>
          </w:p>
        </w:tc>
        <w:tc>
          <w:tcPr>
            <w:tcW w:w="572"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Для ведения личного подсобного хозяйства</w:t>
            </w:r>
          </w:p>
        </w:tc>
        <w:tc>
          <w:tcPr>
            <w:tcW w:w="714"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Земли населенных пунктов</w:t>
            </w:r>
          </w:p>
        </w:tc>
        <w:tc>
          <w:tcPr>
            <w:tcW w:w="715"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Для ведения личного подсобного хозяйства</w:t>
            </w:r>
          </w:p>
        </w:tc>
        <w:tc>
          <w:tcPr>
            <w:tcW w:w="572"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Земли населенных пунктов</w:t>
            </w:r>
          </w:p>
        </w:tc>
        <w:tc>
          <w:tcPr>
            <w:tcW w:w="428" w:type="pct"/>
          </w:tcPr>
          <w:p w:rsidR="00EE2CE9" w:rsidRPr="008C6FB3" w:rsidRDefault="00EE2CE9" w:rsidP="00EE2CE9">
            <w:pPr>
              <w:pStyle w:val="affd"/>
              <w:rPr>
                <w:rFonts w:cs="Times New Roman"/>
                <w:szCs w:val="20"/>
              </w:rPr>
            </w:pPr>
            <w:r w:rsidRPr="008C6FB3">
              <w:rPr>
                <w:rFonts w:cs="Times New Roman"/>
                <w:szCs w:val="20"/>
                <w:lang w:eastAsia="ru-RU"/>
              </w:rPr>
              <w:t>Включается</w:t>
            </w:r>
          </w:p>
        </w:tc>
      </w:tr>
      <w:tr w:rsidR="008C6FB3" w:rsidRPr="008C6FB3" w:rsidTr="00EE2CE9">
        <w:trPr>
          <w:trHeight w:val="20"/>
          <w:jc w:val="center"/>
        </w:trPr>
        <w:tc>
          <w:tcPr>
            <w:tcW w:w="5000" w:type="pct"/>
            <w:gridSpan w:val="8"/>
            <w:shd w:val="clear" w:color="auto" w:fill="auto"/>
            <w:vAlign w:val="center"/>
          </w:tcPr>
          <w:p w:rsidR="00EE2CE9" w:rsidRPr="008C6FB3" w:rsidRDefault="00EE2CE9" w:rsidP="00EE2CE9">
            <w:pPr>
              <w:pStyle w:val="affd"/>
              <w:jc w:val="center"/>
              <w:rPr>
                <w:rFonts w:cs="Times New Roman"/>
                <w:szCs w:val="20"/>
                <w:lang w:eastAsia="ru-RU"/>
              </w:rPr>
            </w:pPr>
            <w:r w:rsidRPr="008C6FB3">
              <w:rPr>
                <w:rFonts w:cs="Times New Roman"/>
                <w:szCs w:val="20"/>
                <w:lang w:eastAsia="ru-RU"/>
              </w:rPr>
              <w:t xml:space="preserve">д. </w:t>
            </w:r>
            <w:proofErr w:type="spellStart"/>
            <w:r w:rsidRPr="008C6FB3">
              <w:rPr>
                <w:rFonts w:cs="Times New Roman"/>
                <w:szCs w:val="20"/>
                <w:lang w:eastAsia="ru-RU"/>
              </w:rPr>
              <w:t>Костомарово</w:t>
            </w:r>
            <w:proofErr w:type="spellEnd"/>
          </w:p>
        </w:tc>
      </w:tr>
      <w:tr w:rsidR="008C6FB3" w:rsidRPr="008C6FB3" w:rsidTr="00DB1D64">
        <w:trPr>
          <w:trHeight w:val="20"/>
          <w:jc w:val="center"/>
        </w:trPr>
        <w:tc>
          <w:tcPr>
            <w:tcW w:w="665"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57:22:0010101:4</w:t>
            </w:r>
          </w:p>
        </w:tc>
        <w:tc>
          <w:tcPr>
            <w:tcW w:w="429"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48526,00</w:t>
            </w:r>
          </w:p>
        </w:tc>
        <w:tc>
          <w:tcPr>
            <w:tcW w:w="905"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 xml:space="preserve">Российская Федерация, Орловская область, р-н </w:t>
            </w:r>
            <w:proofErr w:type="spellStart"/>
            <w:r w:rsidRPr="008C6FB3">
              <w:rPr>
                <w:rFonts w:cs="Times New Roman"/>
                <w:szCs w:val="20"/>
              </w:rPr>
              <w:lastRenderedPageBreak/>
              <w:t>Ливенский</w:t>
            </w:r>
            <w:proofErr w:type="spellEnd"/>
            <w:r w:rsidRPr="008C6FB3">
              <w:rPr>
                <w:rFonts w:cs="Times New Roman"/>
                <w:szCs w:val="20"/>
              </w:rPr>
              <w:t xml:space="preserve">, </w:t>
            </w:r>
            <w:proofErr w:type="spellStart"/>
            <w:r w:rsidRPr="008C6FB3">
              <w:rPr>
                <w:rFonts w:cs="Times New Roman"/>
                <w:szCs w:val="20"/>
              </w:rPr>
              <w:t>с.п</w:t>
            </w:r>
            <w:proofErr w:type="spellEnd"/>
            <w:r w:rsidRPr="008C6FB3">
              <w:rPr>
                <w:rFonts w:cs="Times New Roman"/>
                <w:szCs w:val="20"/>
              </w:rPr>
              <w:t xml:space="preserve">. </w:t>
            </w:r>
            <w:proofErr w:type="spellStart"/>
            <w:r w:rsidRPr="008C6FB3">
              <w:rPr>
                <w:rFonts w:cs="Times New Roman"/>
                <w:szCs w:val="20"/>
              </w:rPr>
              <w:t>Дутовское</w:t>
            </w:r>
            <w:proofErr w:type="spellEnd"/>
            <w:r w:rsidRPr="008C6FB3">
              <w:rPr>
                <w:rFonts w:cs="Times New Roman"/>
                <w:szCs w:val="20"/>
              </w:rPr>
              <w:t xml:space="preserve">, д. </w:t>
            </w:r>
            <w:proofErr w:type="spellStart"/>
            <w:r w:rsidRPr="008C6FB3">
              <w:rPr>
                <w:rFonts w:cs="Times New Roman"/>
                <w:szCs w:val="20"/>
              </w:rPr>
              <w:t>Костомарово</w:t>
            </w:r>
            <w:proofErr w:type="spellEnd"/>
          </w:p>
        </w:tc>
        <w:tc>
          <w:tcPr>
            <w:tcW w:w="572"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lastRenderedPageBreak/>
              <w:t>Для ведения подсобного хозяйства</w:t>
            </w:r>
          </w:p>
        </w:tc>
        <w:tc>
          <w:tcPr>
            <w:tcW w:w="714"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Земли сельскохозяйственного назначения</w:t>
            </w:r>
          </w:p>
        </w:tc>
        <w:tc>
          <w:tcPr>
            <w:tcW w:w="715"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Для ведения подсобного хозяйства</w:t>
            </w:r>
          </w:p>
        </w:tc>
        <w:tc>
          <w:tcPr>
            <w:tcW w:w="572"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Земли сельскохозяйстве</w:t>
            </w:r>
            <w:r w:rsidRPr="008C6FB3">
              <w:rPr>
                <w:rFonts w:cs="Times New Roman"/>
                <w:szCs w:val="20"/>
              </w:rPr>
              <w:lastRenderedPageBreak/>
              <w:t>нного назначения</w:t>
            </w:r>
          </w:p>
        </w:tc>
        <w:tc>
          <w:tcPr>
            <w:tcW w:w="428" w:type="pct"/>
          </w:tcPr>
          <w:p w:rsidR="00EE2CE9" w:rsidRPr="008C6FB3" w:rsidRDefault="00EE2CE9" w:rsidP="00EE2CE9">
            <w:pPr>
              <w:pStyle w:val="affd"/>
              <w:rPr>
                <w:rFonts w:cs="Times New Roman"/>
                <w:szCs w:val="20"/>
                <w:lang w:eastAsia="ru-RU"/>
              </w:rPr>
            </w:pPr>
            <w:r w:rsidRPr="008C6FB3">
              <w:rPr>
                <w:rFonts w:cs="Times New Roman"/>
                <w:szCs w:val="20"/>
                <w:lang w:eastAsia="ru-RU"/>
              </w:rPr>
              <w:lastRenderedPageBreak/>
              <w:t>Исключается</w:t>
            </w:r>
          </w:p>
        </w:tc>
      </w:tr>
      <w:tr w:rsidR="008C6FB3" w:rsidRPr="008C6FB3" w:rsidTr="00EE2CE9">
        <w:trPr>
          <w:trHeight w:val="20"/>
          <w:jc w:val="center"/>
        </w:trPr>
        <w:tc>
          <w:tcPr>
            <w:tcW w:w="5000" w:type="pct"/>
            <w:gridSpan w:val="8"/>
            <w:shd w:val="clear" w:color="auto" w:fill="auto"/>
            <w:vAlign w:val="center"/>
          </w:tcPr>
          <w:p w:rsidR="00EE2CE9" w:rsidRPr="008C6FB3" w:rsidRDefault="00EE2CE9" w:rsidP="00EE2CE9">
            <w:pPr>
              <w:pStyle w:val="affd"/>
              <w:jc w:val="center"/>
              <w:rPr>
                <w:rFonts w:cs="Times New Roman"/>
                <w:szCs w:val="20"/>
                <w:lang w:eastAsia="ru-RU"/>
              </w:rPr>
            </w:pPr>
            <w:r w:rsidRPr="008C6FB3">
              <w:rPr>
                <w:rFonts w:cs="Times New Roman"/>
                <w:szCs w:val="20"/>
                <w:lang w:eastAsia="ru-RU"/>
              </w:rPr>
              <w:t>д. Рог</w:t>
            </w:r>
          </w:p>
        </w:tc>
      </w:tr>
      <w:tr w:rsidR="008C6FB3" w:rsidRPr="008C6FB3" w:rsidTr="00DB1D64">
        <w:trPr>
          <w:trHeight w:val="20"/>
          <w:jc w:val="center"/>
        </w:trPr>
        <w:tc>
          <w:tcPr>
            <w:tcW w:w="665"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57:22:0010101:128</w:t>
            </w:r>
          </w:p>
        </w:tc>
        <w:tc>
          <w:tcPr>
            <w:tcW w:w="429"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9496,00</w:t>
            </w:r>
          </w:p>
        </w:tc>
        <w:tc>
          <w:tcPr>
            <w:tcW w:w="905"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 xml:space="preserve">Орловская область, р-н </w:t>
            </w:r>
            <w:proofErr w:type="spellStart"/>
            <w:r w:rsidRPr="008C6FB3">
              <w:rPr>
                <w:rFonts w:cs="Times New Roman"/>
                <w:szCs w:val="20"/>
              </w:rPr>
              <w:t>Ливенский</w:t>
            </w:r>
            <w:proofErr w:type="spellEnd"/>
            <w:r w:rsidRPr="008C6FB3">
              <w:rPr>
                <w:rFonts w:cs="Times New Roman"/>
                <w:szCs w:val="20"/>
              </w:rPr>
              <w:t xml:space="preserve">, в западной, юго-западной и центральной частях землепользования СП </w:t>
            </w:r>
            <w:proofErr w:type="spellStart"/>
            <w:r w:rsidRPr="008C6FB3">
              <w:rPr>
                <w:rFonts w:cs="Times New Roman"/>
                <w:szCs w:val="20"/>
              </w:rPr>
              <w:t>Семенихино</w:t>
            </w:r>
            <w:proofErr w:type="spellEnd"/>
            <w:r w:rsidRPr="008C6FB3">
              <w:rPr>
                <w:rFonts w:cs="Times New Roman"/>
                <w:szCs w:val="20"/>
              </w:rPr>
              <w:t xml:space="preserve"> АО Агрофирма </w:t>
            </w:r>
            <w:proofErr w:type="spellStart"/>
            <w:r w:rsidRPr="008C6FB3">
              <w:rPr>
                <w:rFonts w:cs="Times New Roman"/>
                <w:szCs w:val="20"/>
              </w:rPr>
              <w:t>Ливенское</w:t>
            </w:r>
            <w:proofErr w:type="spellEnd"/>
            <w:r w:rsidRPr="008C6FB3">
              <w:rPr>
                <w:rFonts w:cs="Times New Roman"/>
                <w:szCs w:val="20"/>
              </w:rPr>
              <w:t xml:space="preserve"> мясо</w:t>
            </w:r>
          </w:p>
        </w:tc>
        <w:tc>
          <w:tcPr>
            <w:tcW w:w="572"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Для ведения сельского хозяйства</w:t>
            </w:r>
          </w:p>
        </w:tc>
        <w:tc>
          <w:tcPr>
            <w:tcW w:w="714"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Земли сельскохозяйственного назначения</w:t>
            </w:r>
          </w:p>
        </w:tc>
        <w:tc>
          <w:tcPr>
            <w:tcW w:w="715"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Для ведения сельского хозяйства</w:t>
            </w:r>
          </w:p>
        </w:tc>
        <w:tc>
          <w:tcPr>
            <w:tcW w:w="572"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Земли сельскохозяйственного назначения</w:t>
            </w:r>
          </w:p>
        </w:tc>
        <w:tc>
          <w:tcPr>
            <w:tcW w:w="428" w:type="pct"/>
          </w:tcPr>
          <w:p w:rsidR="00EE2CE9" w:rsidRPr="008C6FB3" w:rsidRDefault="00EE2CE9" w:rsidP="00EE2CE9">
            <w:pPr>
              <w:pStyle w:val="affd"/>
              <w:rPr>
                <w:rFonts w:cs="Times New Roman"/>
                <w:szCs w:val="20"/>
                <w:lang w:eastAsia="ru-RU"/>
              </w:rPr>
            </w:pPr>
            <w:r w:rsidRPr="008C6FB3">
              <w:rPr>
                <w:rFonts w:cs="Times New Roman"/>
                <w:szCs w:val="20"/>
                <w:lang w:eastAsia="ru-RU"/>
              </w:rPr>
              <w:t>Исключается</w:t>
            </w:r>
          </w:p>
        </w:tc>
      </w:tr>
      <w:tr w:rsidR="008C6FB3" w:rsidRPr="008C6FB3" w:rsidTr="00DB1D64">
        <w:trPr>
          <w:trHeight w:val="20"/>
          <w:jc w:val="center"/>
        </w:trPr>
        <w:tc>
          <w:tcPr>
            <w:tcW w:w="665"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57:22:0010101:129</w:t>
            </w:r>
          </w:p>
        </w:tc>
        <w:tc>
          <w:tcPr>
            <w:tcW w:w="429"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20726,00</w:t>
            </w:r>
          </w:p>
        </w:tc>
        <w:tc>
          <w:tcPr>
            <w:tcW w:w="905"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 xml:space="preserve">Орловская область, р-н </w:t>
            </w:r>
            <w:proofErr w:type="spellStart"/>
            <w:r w:rsidRPr="008C6FB3">
              <w:rPr>
                <w:rFonts w:cs="Times New Roman"/>
                <w:szCs w:val="20"/>
              </w:rPr>
              <w:t>Ливенский</w:t>
            </w:r>
            <w:proofErr w:type="spellEnd"/>
            <w:r w:rsidRPr="008C6FB3">
              <w:rPr>
                <w:rFonts w:cs="Times New Roman"/>
                <w:szCs w:val="20"/>
              </w:rPr>
              <w:t xml:space="preserve">, в западной, юго-западной и центральной частях землепользования СП </w:t>
            </w:r>
            <w:proofErr w:type="spellStart"/>
            <w:r w:rsidRPr="008C6FB3">
              <w:rPr>
                <w:rFonts w:cs="Times New Roman"/>
                <w:szCs w:val="20"/>
              </w:rPr>
              <w:t>Семенихино</w:t>
            </w:r>
            <w:proofErr w:type="spellEnd"/>
            <w:r w:rsidRPr="008C6FB3">
              <w:rPr>
                <w:rFonts w:cs="Times New Roman"/>
                <w:szCs w:val="20"/>
              </w:rPr>
              <w:t xml:space="preserve"> АО Агрофирма </w:t>
            </w:r>
            <w:proofErr w:type="spellStart"/>
            <w:r w:rsidRPr="008C6FB3">
              <w:rPr>
                <w:rFonts w:cs="Times New Roman"/>
                <w:szCs w:val="20"/>
              </w:rPr>
              <w:t>Ливенское</w:t>
            </w:r>
            <w:proofErr w:type="spellEnd"/>
            <w:r w:rsidRPr="008C6FB3">
              <w:rPr>
                <w:rFonts w:cs="Times New Roman"/>
                <w:szCs w:val="20"/>
              </w:rPr>
              <w:t xml:space="preserve"> мясо</w:t>
            </w:r>
          </w:p>
        </w:tc>
        <w:tc>
          <w:tcPr>
            <w:tcW w:w="572"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Для ведения сельского хозяйства</w:t>
            </w:r>
          </w:p>
        </w:tc>
        <w:tc>
          <w:tcPr>
            <w:tcW w:w="714"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Земли сельскохозяйственного назначения</w:t>
            </w:r>
          </w:p>
        </w:tc>
        <w:tc>
          <w:tcPr>
            <w:tcW w:w="715"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Для ведения сельского хозяйства</w:t>
            </w:r>
          </w:p>
        </w:tc>
        <w:tc>
          <w:tcPr>
            <w:tcW w:w="572"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Земли сельскохозяйственного назначения</w:t>
            </w:r>
          </w:p>
        </w:tc>
        <w:tc>
          <w:tcPr>
            <w:tcW w:w="428" w:type="pct"/>
          </w:tcPr>
          <w:p w:rsidR="00EE2CE9" w:rsidRPr="008C6FB3" w:rsidRDefault="00EE2CE9" w:rsidP="00EE2CE9">
            <w:pPr>
              <w:pStyle w:val="affd"/>
              <w:rPr>
                <w:rFonts w:cs="Times New Roman"/>
                <w:szCs w:val="20"/>
                <w:lang w:eastAsia="ru-RU"/>
              </w:rPr>
            </w:pPr>
            <w:r w:rsidRPr="008C6FB3">
              <w:rPr>
                <w:rFonts w:cs="Times New Roman"/>
                <w:szCs w:val="20"/>
                <w:lang w:eastAsia="ru-RU"/>
              </w:rPr>
              <w:t>Исключается</w:t>
            </w:r>
          </w:p>
        </w:tc>
      </w:tr>
      <w:tr w:rsidR="008C6FB3" w:rsidRPr="008C6FB3" w:rsidTr="00EE2CE9">
        <w:trPr>
          <w:trHeight w:val="20"/>
          <w:jc w:val="center"/>
        </w:trPr>
        <w:tc>
          <w:tcPr>
            <w:tcW w:w="5000" w:type="pct"/>
            <w:gridSpan w:val="8"/>
            <w:shd w:val="clear" w:color="auto" w:fill="auto"/>
            <w:vAlign w:val="center"/>
          </w:tcPr>
          <w:p w:rsidR="00EE2CE9" w:rsidRPr="008C6FB3" w:rsidRDefault="00EE2CE9" w:rsidP="00EE2CE9">
            <w:pPr>
              <w:pStyle w:val="affd"/>
              <w:jc w:val="center"/>
              <w:rPr>
                <w:rFonts w:cs="Times New Roman"/>
                <w:szCs w:val="20"/>
                <w:lang w:eastAsia="ru-RU"/>
              </w:rPr>
            </w:pPr>
            <w:r w:rsidRPr="008C6FB3">
              <w:rPr>
                <w:rFonts w:cs="Times New Roman"/>
                <w:szCs w:val="20"/>
                <w:lang w:eastAsia="ru-RU"/>
              </w:rPr>
              <w:t>д. Орлово</w:t>
            </w:r>
          </w:p>
        </w:tc>
      </w:tr>
      <w:tr w:rsidR="008C6FB3" w:rsidRPr="008C6FB3" w:rsidTr="00DB1D64">
        <w:trPr>
          <w:trHeight w:val="20"/>
          <w:jc w:val="center"/>
        </w:trPr>
        <w:tc>
          <w:tcPr>
            <w:tcW w:w="665"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57:22:0170101:80</w:t>
            </w:r>
          </w:p>
        </w:tc>
        <w:tc>
          <w:tcPr>
            <w:tcW w:w="429"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w:t>
            </w:r>
          </w:p>
        </w:tc>
        <w:tc>
          <w:tcPr>
            <w:tcW w:w="905"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 xml:space="preserve">Российская Федерация, Орловская область, р-н </w:t>
            </w:r>
            <w:proofErr w:type="spellStart"/>
            <w:r w:rsidRPr="008C6FB3">
              <w:rPr>
                <w:rFonts w:cs="Times New Roman"/>
                <w:szCs w:val="20"/>
              </w:rPr>
              <w:t>Ливенский</w:t>
            </w:r>
            <w:proofErr w:type="spellEnd"/>
            <w:r w:rsidRPr="008C6FB3">
              <w:rPr>
                <w:rFonts w:cs="Times New Roman"/>
                <w:szCs w:val="20"/>
              </w:rPr>
              <w:t xml:space="preserve">, д Орлово, </w:t>
            </w:r>
            <w:proofErr w:type="spellStart"/>
            <w:r w:rsidRPr="008C6FB3">
              <w:rPr>
                <w:rFonts w:cs="Times New Roman"/>
                <w:szCs w:val="20"/>
              </w:rPr>
              <w:t>ул</w:t>
            </w:r>
            <w:proofErr w:type="spellEnd"/>
            <w:r w:rsidRPr="008C6FB3">
              <w:rPr>
                <w:rFonts w:cs="Times New Roman"/>
                <w:szCs w:val="20"/>
              </w:rPr>
              <w:t xml:space="preserve"> Орловская, 89а</w:t>
            </w:r>
          </w:p>
        </w:tc>
        <w:tc>
          <w:tcPr>
            <w:tcW w:w="572"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Для ведения личного подсобного хозяйства</w:t>
            </w:r>
          </w:p>
        </w:tc>
        <w:tc>
          <w:tcPr>
            <w:tcW w:w="714"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Земли населенных пунктов</w:t>
            </w:r>
          </w:p>
        </w:tc>
        <w:tc>
          <w:tcPr>
            <w:tcW w:w="715"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Для ведения личного подсобного хозяйства</w:t>
            </w:r>
          </w:p>
        </w:tc>
        <w:tc>
          <w:tcPr>
            <w:tcW w:w="572"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Земли населенных пунктов</w:t>
            </w:r>
          </w:p>
        </w:tc>
        <w:tc>
          <w:tcPr>
            <w:tcW w:w="428" w:type="pct"/>
          </w:tcPr>
          <w:p w:rsidR="00EE2CE9" w:rsidRPr="008C6FB3" w:rsidRDefault="00EE2CE9" w:rsidP="00EE2CE9">
            <w:pPr>
              <w:pStyle w:val="affd"/>
              <w:rPr>
                <w:rFonts w:cs="Times New Roman"/>
                <w:szCs w:val="20"/>
                <w:lang w:eastAsia="ru-RU"/>
              </w:rPr>
            </w:pPr>
            <w:r w:rsidRPr="008C6FB3">
              <w:rPr>
                <w:rFonts w:cs="Times New Roman"/>
                <w:szCs w:val="20"/>
                <w:lang w:eastAsia="ru-RU"/>
              </w:rPr>
              <w:t>Включается</w:t>
            </w:r>
          </w:p>
        </w:tc>
      </w:tr>
      <w:tr w:rsidR="008C6FB3" w:rsidRPr="008C6FB3" w:rsidTr="00DB1D64">
        <w:trPr>
          <w:trHeight w:val="20"/>
          <w:jc w:val="center"/>
        </w:trPr>
        <w:tc>
          <w:tcPr>
            <w:tcW w:w="665"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57:22:0170101:107</w:t>
            </w:r>
          </w:p>
        </w:tc>
        <w:tc>
          <w:tcPr>
            <w:tcW w:w="429"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5000,00</w:t>
            </w:r>
          </w:p>
        </w:tc>
        <w:tc>
          <w:tcPr>
            <w:tcW w:w="905"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 xml:space="preserve">Российская Федерация, Орловская область, р-н </w:t>
            </w:r>
            <w:proofErr w:type="spellStart"/>
            <w:r w:rsidRPr="008C6FB3">
              <w:rPr>
                <w:rFonts w:cs="Times New Roman"/>
                <w:szCs w:val="20"/>
              </w:rPr>
              <w:t>Ливенский</w:t>
            </w:r>
            <w:proofErr w:type="spellEnd"/>
            <w:r w:rsidRPr="008C6FB3">
              <w:rPr>
                <w:rFonts w:cs="Times New Roman"/>
                <w:szCs w:val="20"/>
              </w:rPr>
              <w:t xml:space="preserve">, с/п </w:t>
            </w:r>
            <w:proofErr w:type="spellStart"/>
            <w:r w:rsidRPr="008C6FB3">
              <w:rPr>
                <w:rFonts w:cs="Times New Roman"/>
                <w:szCs w:val="20"/>
              </w:rPr>
              <w:t>Дутовское</w:t>
            </w:r>
            <w:proofErr w:type="spellEnd"/>
            <w:r w:rsidRPr="008C6FB3">
              <w:rPr>
                <w:rFonts w:cs="Times New Roman"/>
                <w:szCs w:val="20"/>
              </w:rPr>
              <w:t xml:space="preserve">, д Орлово, </w:t>
            </w:r>
            <w:proofErr w:type="spellStart"/>
            <w:r w:rsidRPr="008C6FB3">
              <w:rPr>
                <w:rFonts w:cs="Times New Roman"/>
                <w:szCs w:val="20"/>
              </w:rPr>
              <w:t>ул</w:t>
            </w:r>
            <w:proofErr w:type="spellEnd"/>
            <w:r w:rsidRPr="008C6FB3">
              <w:rPr>
                <w:rFonts w:cs="Times New Roman"/>
                <w:szCs w:val="20"/>
              </w:rPr>
              <w:t xml:space="preserve"> Орловская, д 83</w:t>
            </w:r>
          </w:p>
        </w:tc>
        <w:tc>
          <w:tcPr>
            <w:tcW w:w="572"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Для ведения личного подсобного хозяйства</w:t>
            </w:r>
          </w:p>
        </w:tc>
        <w:tc>
          <w:tcPr>
            <w:tcW w:w="714"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Земли населенных пунктов</w:t>
            </w:r>
          </w:p>
        </w:tc>
        <w:tc>
          <w:tcPr>
            <w:tcW w:w="715"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Для ведения личного подсобного хозяйства</w:t>
            </w:r>
          </w:p>
        </w:tc>
        <w:tc>
          <w:tcPr>
            <w:tcW w:w="572"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Земли населенных пунктов</w:t>
            </w:r>
          </w:p>
        </w:tc>
        <w:tc>
          <w:tcPr>
            <w:tcW w:w="428" w:type="pct"/>
          </w:tcPr>
          <w:p w:rsidR="00EE2CE9" w:rsidRPr="008C6FB3" w:rsidRDefault="00EE2CE9" w:rsidP="00EE2CE9">
            <w:pPr>
              <w:pStyle w:val="affd"/>
              <w:rPr>
                <w:rFonts w:cs="Times New Roman"/>
                <w:szCs w:val="20"/>
                <w:lang w:eastAsia="ru-RU"/>
              </w:rPr>
            </w:pPr>
            <w:r w:rsidRPr="008C6FB3">
              <w:rPr>
                <w:rFonts w:cs="Times New Roman"/>
                <w:szCs w:val="20"/>
                <w:lang w:eastAsia="ru-RU"/>
              </w:rPr>
              <w:t>Включается</w:t>
            </w:r>
          </w:p>
        </w:tc>
      </w:tr>
      <w:tr w:rsidR="008C6FB3" w:rsidRPr="008C6FB3" w:rsidTr="00DB1D64">
        <w:trPr>
          <w:trHeight w:val="20"/>
          <w:jc w:val="center"/>
        </w:trPr>
        <w:tc>
          <w:tcPr>
            <w:tcW w:w="665"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57:22:0170101:616</w:t>
            </w:r>
          </w:p>
        </w:tc>
        <w:tc>
          <w:tcPr>
            <w:tcW w:w="429"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3716,00</w:t>
            </w:r>
          </w:p>
        </w:tc>
        <w:tc>
          <w:tcPr>
            <w:tcW w:w="905"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 xml:space="preserve">Российская Федерация, Орловская область, р-н </w:t>
            </w:r>
            <w:proofErr w:type="spellStart"/>
            <w:r w:rsidRPr="008C6FB3">
              <w:rPr>
                <w:rFonts w:cs="Times New Roman"/>
                <w:szCs w:val="20"/>
              </w:rPr>
              <w:t>Ливенский</w:t>
            </w:r>
            <w:proofErr w:type="spellEnd"/>
            <w:r w:rsidRPr="008C6FB3">
              <w:rPr>
                <w:rFonts w:cs="Times New Roman"/>
                <w:szCs w:val="20"/>
              </w:rPr>
              <w:t xml:space="preserve">, </w:t>
            </w:r>
            <w:proofErr w:type="spellStart"/>
            <w:r w:rsidRPr="008C6FB3">
              <w:rPr>
                <w:rFonts w:cs="Times New Roman"/>
                <w:szCs w:val="20"/>
              </w:rPr>
              <w:t>с.п</w:t>
            </w:r>
            <w:proofErr w:type="spellEnd"/>
            <w:r w:rsidRPr="008C6FB3">
              <w:rPr>
                <w:rFonts w:cs="Times New Roman"/>
                <w:szCs w:val="20"/>
              </w:rPr>
              <w:t xml:space="preserve">. </w:t>
            </w:r>
            <w:proofErr w:type="spellStart"/>
            <w:r w:rsidRPr="008C6FB3">
              <w:rPr>
                <w:rFonts w:cs="Times New Roman"/>
                <w:szCs w:val="20"/>
              </w:rPr>
              <w:t>Дутовское</w:t>
            </w:r>
            <w:proofErr w:type="spellEnd"/>
            <w:r w:rsidRPr="008C6FB3">
              <w:rPr>
                <w:rFonts w:cs="Times New Roman"/>
                <w:szCs w:val="20"/>
              </w:rPr>
              <w:t>, д. Орлово, ул. Орловская, 83а</w:t>
            </w:r>
          </w:p>
        </w:tc>
        <w:tc>
          <w:tcPr>
            <w:tcW w:w="572"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Для ведения личного подсобного хозяйства</w:t>
            </w:r>
          </w:p>
        </w:tc>
        <w:tc>
          <w:tcPr>
            <w:tcW w:w="714"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Земли населенных пунктов</w:t>
            </w:r>
          </w:p>
        </w:tc>
        <w:tc>
          <w:tcPr>
            <w:tcW w:w="715"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Для ведения личного подсобного хозяйства</w:t>
            </w:r>
          </w:p>
        </w:tc>
        <w:tc>
          <w:tcPr>
            <w:tcW w:w="572" w:type="pct"/>
            <w:shd w:val="clear" w:color="auto" w:fill="auto"/>
            <w:vAlign w:val="center"/>
          </w:tcPr>
          <w:p w:rsidR="00EE2CE9" w:rsidRPr="008C6FB3" w:rsidRDefault="00EE2CE9" w:rsidP="00EE2CE9">
            <w:pPr>
              <w:pStyle w:val="affd"/>
              <w:rPr>
                <w:rFonts w:cs="Times New Roman"/>
                <w:szCs w:val="20"/>
              </w:rPr>
            </w:pPr>
            <w:r w:rsidRPr="008C6FB3">
              <w:rPr>
                <w:rFonts w:cs="Times New Roman"/>
                <w:szCs w:val="20"/>
              </w:rPr>
              <w:t>Земли населенных пунктов</w:t>
            </w:r>
          </w:p>
        </w:tc>
        <w:tc>
          <w:tcPr>
            <w:tcW w:w="428" w:type="pct"/>
          </w:tcPr>
          <w:p w:rsidR="00EE2CE9" w:rsidRPr="008C6FB3" w:rsidRDefault="00EE2CE9" w:rsidP="00EE2CE9">
            <w:pPr>
              <w:pStyle w:val="affd"/>
              <w:rPr>
                <w:rFonts w:cs="Times New Roman"/>
                <w:szCs w:val="20"/>
                <w:lang w:eastAsia="ru-RU"/>
              </w:rPr>
            </w:pPr>
            <w:r w:rsidRPr="008C6FB3">
              <w:rPr>
                <w:rFonts w:cs="Times New Roman"/>
                <w:szCs w:val="20"/>
                <w:lang w:eastAsia="ru-RU"/>
              </w:rPr>
              <w:t>Включается</w:t>
            </w:r>
          </w:p>
        </w:tc>
      </w:tr>
      <w:tr w:rsidR="008C6FB3" w:rsidRPr="008C6FB3" w:rsidTr="00DB1D64">
        <w:trPr>
          <w:trHeight w:val="20"/>
          <w:jc w:val="center"/>
        </w:trPr>
        <w:tc>
          <w:tcPr>
            <w:tcW w:w="665" w:type="pct"/>
            <w:shd w:val="clear" w:color="auto" w:fill="auto"/>
            <w:vAlign w:val="center"/>
          </w:tcPr>
          <w:p w:rsidR="00C12E01" w:rsidRPr="008C6FB3" w:rsidRDefault="00C12E01" w:rsidP="00C12E01">
            <w:pPr>
              <w:pStyle w:val="affd"/>
              <w:rPr>
                <w:rFonts w:cs="Times New Roman"/>
                <w:szCs w:val="20"/>
              </w:rPr>
            </w:pPr>
            <w:r w:rsidRPr="008C6FB3">
              <w:rPr>
                <w:rFonts w:cs="Times New Roman"/>
                <w:szCs w:val="20"/>
              </w:rPr>
              <w:t>57:22:0170101:108</w:t>
            </w:r>
          </w:p>
        </w:tc>
        <w:tc>
          <w:tcPr>
            <w:tcW w:w="429" w:type="pct"/>
            <w:shd w:val="clear" w:color="auto" w:fill="auto"/>
            <w:vAlign w:val="center"/>
          </w:tcPr>
          <w:p w:rsidR="00C12E01" w:rsidRPr="008C6FB3" w:rsidRDefault="00C12E01" w:rsidP="00C12E01">
            <w:pPr>
              <w:pStyle w:val="affd"/>
              <w:rPr>
                <w:rFonts w:cs="Times New Roman"/>
                <w:szCs w:val="20"/>
              </w:rPr>
            </w:pPr>
            <w:r w:rsidRPr="008C6FB3">
              <w:rPr>
                <w:rFonts w:cs="Times New Roman"/>
                <w:szCs w:val="20"/>
              </w:rPr>
              <w:t>7800,00</w:t>
            </w:r>
          </w:p>
        </w:tc>
        <w:tc>
          <w:tcPr>
            <w:tcW w:w="905" w:type="pct"/>
            <w:shd w:val="clear" w:color="auto" w:fill="auto"/>
            <w:vAlign w:val="center"/>
          </w:tcPr>
          <w:p w:rsidR="00C12E01" w:rsidRPr="008C6FB3" w:rsidRDefault="00C12E01" w:rsidP="00C12E01">
            <w:pPr>
              <w:pStyle w:val="affd"/>
              <w:rPr>
                <w:rFonts w:cs="Times New Roman"/>
                <w:szCs w:val="20"/>
              </w:rPr>
            </w:pPr>
            <w:r w:rsidRPr="008C6FB3">
              <w:rPr>
                <w:rFonts w:cs="Times New Roman"/>
                <w:szCs w:val="20"/>
              </w:rPr>
              <w:t xml:space="preserve">Российская Федерация, Орловская область, р-н </w:t>
            </w:r>
            <w:proofErr w:type="spellStart"/>
            <w:r w:rsidRPr="008C6FB3">
              <w:rPr>
                <w:rFonts w:cs="Times New Roman"/>
                <w:szCs w:val="20"/>
              </w:rPr>
              <w:t>Ливенский</w:t>
            </w:r>
            <w:proofErr w:type="spellEnd"/>
            <w:r w:rsidRPr="008C6FB3">
              <w:rPr>
                <w:rFonts w:cs="Times New Roman"/>
                <w:szCs w:val="20"/>
              </w:rPr>
              <w:t xml:space="preserve">, д Орлово, </w:t>
            </w:r>
            <w:proofErr w:type="spellStart"/>
            <w:r w:rsidRPr="008C6FB3">
              <w:rPr>
                <w:rFonts w:cs="Times New Roman"/>
                <w:szCs w:val="20"/>
              </w:rPr>
              <w:t>ул</w:t>
            </w:r>
            <w:proofErr w:type="spellEnd"/>
            <w:r w:rsidRPr="008C6FB3">
              <w:rPr>
                <w:rFonts w:cs="Times New Roman"/>
                <w:szCs w:val="20"/>
              </w:rPr>
              <w:t xml:space="preserve"> Орловская, 84</w:t>
            </w:r>
          </w:p>
        </w:tc>
        <w:tc>
          <w:tcPr>
            <w:tcW w:w="572" w:type="pct"/>
            <w:shd w:val="clear" w:color="auto" w:fill="auto"/>
            <w:vAlign w:val="center"/>
          </w:tcPr>
          <w:p w:rsidR="00C12E01" w:rsidRPr="008C6FB3" w:rsidRDefault="00C12E01" w:rsidP="00C12E01">
            <w:pPr>
              <w:pStyle w:val="affd"/>
              <w:rPr>
                <w:rFonts w:cs="Times New Roman"/>
                <w:szCs w:val="20"/>
              </w:rPr>
            </w:pPr>
            <w:r w:rsidRPr="008C6FB3">
              <w:rPr>
                <w:rFonts w:cs="Times New Roman"/>
                <w:szCs w:val="20"/>
              </w:rPr>
              <w:t>Для ведения личного подсобного хозяйства</w:t>
            </w:r>
          </w:p>
        </w:tc>
        <w:tc>
          <w:tcPr>
            <w:tcW w:w="714" w:type="pct"/>
            <w:shd w:val="clear" w:color="auto" w:fill="auto"/>
            <w:vAlign w:val="center"/>
          </w:tcPr>
          <w:p w:rsidR="00C12E01" w:rsidRPr="008C6FB3" w:rsidRDefault="00C12E01" w:rsidP="00C12E01">
            <w:pPr>
              <w:pStyle w:val="affd"/>
              <w:rPr>
                <w:rFonts w:cs="Times New Roman"/>
                <w:szCs w:val="20"/>
              </w:rPr>
            </w:pPr>
            <w:r w:rsidRPr="008C6FB3">
              <w:rPr>
                <w:rFonts w:cs="Times New Roman"/>
                <w:szCs w:val="20"/>
              </w:rPr>
              <w:t>Земли населенных пунктов</w:t>
            </w:r>
          </w:p>
        </w:tc>
        <w:tc>
          <w:tcPr>
            <w:tcW w:w="715" w:type="pct"/>
            <w:shd w:val="clear" w:color="auto" w:fill="auto"/>
            <w:vAlign w:val="center"/>
          </w:tcPr>
          <w:p w:rsidR="00C12E01" w:rsidRPr="008C6FB3" w:rsidRDefault="00C12E01" w:rsidP="00C12E01">
            <w:pPr>
              <w:pStyle w:val="affd"/>
              <w:rPr>
                <w:rFonts w:cs="Times New Roman"/>
                <w:szCs w:val="20"/>
              </w:rPr>
            </w:pPr>
            <w:r w:rsidRPr="008C6FB3">
              <w:rPr>
                <w:rFonts w:cs="Times New Roman"/>
                <w:szCs w:val="20"/>
              </w:rPr>
              <w:t>Для ведения личного подсобного хозяйства</w:t>
            </w:r>
          </w:p>
        </w:tc>
        <w:tc>
          <w:tcPr>
            <w:tcW w:w="572" w:type="pct"/>
            <w:shd w:val="clear" w:color="auto" w:fill="auto"/>
            <w:vAlign w:val="center"/>
          </w:tcPr>
          <w:p w:rsidR="00C12E01" w:rsidRPr="008C6FB3" w:rsidRDefault="00C12E01" w:rsidP="00C12E01">
            <w:pPr>
              <w:pStyle w:val="affd"/>
              <w:rPr>
                <w:rFonts w:cs="Times New Roman"/>
                <w:szCs w:val="20"/>
              </w:rPr>
            </w:pPr>
            <w:r w:rsidRPr="008C6FB3">
              <w:rPr>
                <w:rFonts w:cs="Times New Roman"/>
                <w:szCs w:val="20"/>
              </w:rPr>
              <w:t>Земли населенных пунктов</w:t>
            </w:r>
          </w:p>
        </w:tc>
        <w:tc>
          <w:tcPr>
            <w:tcW w:w="428" w:type="pct"/>
          </w:tcPr>
          <w:p w:rsidR="00C12E01" w:rsidRPr="008C6FB3" w:rsidRDefault="00C12E01" w:rsidP="00C12E01">
            <w:pPr>
              <w:pStyle w:val="affd"/>
              <w:rPr>
                <w:rFonts w:cs="Times New Roman"/>
                <w:szCs w:val="20"/>
                <w:lang w:eastAsia="ru-RU"/>
              </w:rPr>
            </w:pPr>
            <w:r w:rsidRPr="008C6FB3">
              <w:rPr>
                <w:rFonts w:cs="Times New Roman"/>
                <w:szCs w:val="20"/>
                <w:lang w:eastAsia="ru-RU"/>
              </w:rPr>
              <w:t>Включается</w:t>
            </w:r>
          </w:p>
        </w:tc>
      </w:tr>
    </w:tbl>
    <w:p w:rsidR="00DA7611" w:rsidRPr="008C6FB3" w:rsidRDefault="00DA7611" w:rsidP="00DA7611">
      <w:pPr>
        <w:tabs>
          <w:tab w:val="left" w:pos="709"/>
        </w:tabs>
        <w:ind w:firstLine="0"/>
        <w:sectPr w:rsidR="00DA7611" w:rsidRPr="008C6FB3" w:rsidSect="00DA7611">
          <w:pgSz w:w="16838" w:h="11906" w:orient="landscape" w:code="9"/>
          <w:pgMar w:top="1134" w:right="1134" w:bottom="1134" w:left="1134" w:header="567" w:footer="567" w:gutter="0"/>
          <w:cols w:space="720"/>
          <w:docGrid w:linePitch="360"/>
        </w:sectPr>
      </w:pPr>
    </w:p>
    <w:p w:rsidR="00A80E05" w:rsidRPr="008C6FB3" w:rsidRDefault="00A80E05" w:rsidP="00D50552">
      <w:pPr>
        <w:pStyle w:val="13"/>
      </w:pPr>
      <w:bookmarkStart w:id="80" w:name="_Toc90991367"/>
      <w:bookmarkStart w:id="81" w:name="_Toc101874838"/>
      <w:bookmarkStart w:id="82" w:name="_Toc132709394"/>
      <w:r w:rsidRPr="008C6FB3">
        <w:lastRenderedPageBreak/>
        <w:t>8</w:t>
      </w:r>
      <w:r w:rsidR="0004710D" w:rsidRPr="008C6FB3">
        <w:t>.</w:t>
      </w:r>
      <w:r w:rsidRPr="008C6FB3">
        <w:t xml:space="preserve"> </w:t>
      </w:r>
      <w:bookmarkEnd w:id="80"/>
      <w:bookmarkEnd w:id="81"/>
      <w:r w:rsidR="003E78D7" w:rsidRPr="008C6FB3">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82"/>
    </w:p>
    <w:p w:rsidR="00A80E05" w:rsidRPr="008C6FB3" w:rsidRDefault="00A80E05" w:rsidP="00B93782">
      <w:pPr>
        <w:tabs>
          <w:tab w:val="left" w:pos="709"/>
        </w:tabs>
        <w:rPr>
          <w:lang w:eastAsia="en-US"/>
        </w:rPr>
      </w:pPr>
      <w:bookmarkStart w:id="83" w:name="_Hlk89159494"/>
    </w:p>
    <w:p w:rsidR="00D82E89" w:rsidRPr="008C6FB3" w:rsidRDefault="00D82E89" w:rsidP="00D82E89">
      <w:pPr>
        <w:tabs>
          <w:tab w:val="left" w:pos="709"/>
        </w:tabs>
        <w:rPr>
          <w:lang w:eastAsia="en-US"/>
        </w:rPr>
      </w:pPr>
      <w:r w:rsidRPr="008C6FB3">
        <w:rPr>
          <w:lang w:eastAsia="en-US"/>
        </w:rPr>
        <w:t xml:space="preserve">На территории </w:t>
      </w:r>
      <w:proofErr w:type="spellStart"/>
      <w:r w:rsidR="00DB1D64" w:rsidRPr="008C6FB3">
        <w:rPr>
          <w:lang w:eastAsia="en-US"/>
        </w:rPr>
        <w:t>Дутовского</w:t>
      </w:r>
      <w:proofErr w:type="spellEnd"/>
      <w:r w:rsidRPr="008C6FB3">
        <w:rPr>
          <w:lang w:eastAsia="en-US"/>
        </w:rPr>
        <w:t xml:space="preserve"> сельского поселения </w:t>
      </w:r>
      <w:proofErr w:type="spellStart"/>
      <w:r w:rsidR="008E24AA" w:rsidRPr="008C6FB3">
        <w:rPr>
          <w:lang w:eastAsia="en-US"/>
        </w:rPr>
        <w:t>Ливенского</w:t>
      </w:r>
      <w:proofErr w:type="spellEnd"/>
      <w:r w:rsidRPr="008C6FB3">
        <w:rPr>
          <w:lang w:eastAsia="en-US"/>
        </w:rPr>
        <w:t xml:space="preserve"> района Орловской области территории исторических поселений федерального значения и исторических поселений регионального значения отсутствуют.</w:t>
      </w:r>
    </w:p>
    <w:bookmarkEnd w:id="83"/>
    <w:p w:rsidR="00A65105" w:rsidRPr="008C6FB3" w:rsidRDefault="00A65105" w:rsidP="00CE40E8">
      <w:pPr>
        <w:tabs>
          <w:tab w:val="left" w:pos="709"/>
        </w:tabs>
        <w:ind w:firstLine="0"/>
        <w:rPr>
          <w:lang w:eastAsia="en-US"/>
        </w:rPr>
      </w:pPr>
    </w:p>
    <w:sectPr w:rsidR="00A65105" w:rsidRPr="008C6FB3" w:rsidSect="002D5CA9">
      <w:pgSz w:w="11906" w:h="16838"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08B6" w:rsidRDefault="00B308B6" w:rsidP="0097326C">
      <w:r>
        <w:separator/>
      </w:r>
    </w:p>
    <w:p w:rsidR="00B308B6" w:rsidRDefault="00B308B6"/>
  </w:endnote>
  <w:endnote w:type="continuationSeparator" w:id="0">
    <w:p w:rsidR="00B308B6" w:rsidRDefault="00B308B6" w:rsidP="0097326C">
      <w:r>
        <w:continuationSeparator/>
      </w:r>
    </w:p>
    <w:p w:rsidR="00B308B6" w:rsidRDefault="00B308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00000203" w:usb1="1807ECEA" w:usb2="00000010" w:usb3="00000000" w:csb0="00020005" w:csb1="00000000"/>
  </w:font>
  <w:font w:name="StarSymbol">
    <w:altName w:val="Arial Unicode MS"/>
    <w:charset w:val="CC"/>
    <w:family w:val="auto"/>
    <w:pitch w:val="default"/>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CYR">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Liberation Serif">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068" w:rsidRDefault="00C74068" w:rsidP="006A539A">
    <w:pPr>
      <w:framePr w:wrap="around" w:vAnchor="text" w:hAnchor="margin" w:xAlign="right" w:y="1"/>
    </w:pPr>
    <w:r>
      <w:fldChar w:fldCharType="begin"/>
    </w:r>
    <w:r>
      <w:instrText xml:space="preserve">PAGE  </w:instrText>
    </w:r>
    <w:r>
      <w:fldChar w:fldCharType="end"/>
    </w:r>
  </w:p>
  <w:p w:rsidR="00C74068" w:rsidRDefault="00C74068" w:rsidP="006A539A">
    <w:pPr>
      <w:ind w:right="360"/>
    </w:pPr>
  </w:p>
  <w:p w:rsidR="00C74068" w:rsidRDefault="00C7406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08B6" w:rsidRDefault="00B308B6" w:rsidP="0097326C">
      <w:r>
        <w:separator/>
      </w:r>
    </w:p>
    <w:p w:rsidR="00B308B6" w:rsidRDefault="00B308B6"/>
  </w:footnote>
  <w:footnote w:type="continuationSeparator" w:id="0">
    <w:p w:rsidR="00B308B6" w:rsidRDefault="00B308B6" w:rsidP="0097326C">
      <w:r>
        <w:continuationSeparator/>
      </w:r>
    </w:p>
    <w:p w:rsidR="00B308B6" w:rsidRDefault="00B308B6"/>
  </w:footnote>
  <w:footnote w:id="1">
    <w:p w:rsidR="00C74068" w:rsidRPr="008F181D" w:rsidRDefault="00C74068" w:rsidP="004D5912">
      <w:pPr>
        <w:pStyle w:val="af2"/>
        <w:rPr>
          <w:rFonts w:cs="Times New Roman"/>
          <w:sz w:val="20"/>
        </w:rPr>
      </w:pPr>
      <w:r w:rsidRPr="008F181D">
        <w:rPr>
          <w:rStyle w:val="affb"/>
          <w:rFonts w:cs="Times New Roman"/>
          <w:sz w:val="20"/>
        </w:rPr>
        <w:footnoteRef/>
      </w:r>
      <w:r w:rsidRPr="008F181D">
        <w:rPr>
          <w:rFonts w:cs="Times New Roman"/>
          <w:sz w:val="20"/>
        </w:rPr>
        <w:t xml:space="preserve"> – характеристика зоны с особыми условиями использования территории могут быть уточнены в документации по планировке территории и проектной документации.</w:t>
      </w:r>
    </w:p>
  </w:footnote>
  <w:footnote w:id="2">
    <w:p w:rsidR="00C74068" w:rsidRPr="008B0B75" w:rsidRDefault="00C74068">
      <w:pPr>
        <w:pStyle w:val="af2"/>
        <w:rPr>
          <w:rFonts w:cs="Times New Roman"/>
          <w:sz w:val="20"/>
        </w:rPr>
      </w:pPr>
      <w:r w:rsidRPr="008B0B75">
        <w:rPr>
          <w:rStyle w:val="affb"/>
          <w:rFonts w:ascii="Times New Roman" w:hAnsi="Times New Roman" w:cs="Times New Roman"/>
          <w:sz w:val="20"/>
        </w:rPr>
        <w:footnoteRef/>
      </w:r>
      <w:r w:rsidRPr="008B0B75">
        <w:rPr>
          <w:rFonts w:cs="Times New Roman"/>
          <w:sz w:val="20"/>
        </w:rPr>
        <w:t xml:space="preserve">– характеристика зоны с особыми условиями использования территории могут быть уточнены в документации по планировке территории и проектной документации.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9864481"/>
      <w:docPartObj>
        <w:docPartGallery w:val="Page Numbers (Top of Page)"/>
        <w:docPartUnique/>
      </w:docPartObj>
    </w:sdtPr>
    <w:sdtEndPr/>
    <w:sdtContent>
      <w:p w:rsidR="00C74068" w:rsidRDefault="00C74068" w:rsidP="009335DB">
        <w:pPr>
          <w:jc w:val="center"/>
        </w:pPr>
        <w:r w:rsidRPr="009335DB">
          <w:fldChar w:fldCharType="begin"/>
        </w:r>
        <w:r w:rsidRPr="009335DB">
          <w:instrText>PAGE   \* MERGEFORMAT</w:instrText>
        </w:r>
        <w:r w:rsidRPr="009335DB">
          <w:fldChar w:fldCharType="separate"/>
        </w:r>
        <w:r>
          <w:rPr>
            <w:noProof/>
          </w:rPr>
          <w:t>2</w:t>
        </w:r>
        <w:r w:rsidRPr="009335DB">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bullet"/>
      <w:lvlText w:val=""/>
      <w:lvlJc w:val="left"/>
      <w:pPr>
        <w:tabs>
          <w:tab w:val="num" w:pos="1212"/>
        </w:tabs>
        <w:ind w:left="1212" w:hanging="360"/>
      </w:pPr>
      <w:rPr>
        <w:rFonts w:ascii="Symbol" w:hAnsi="Symbol"/>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0" w:firstLine="0"/>
      </w:pPr>
      <w:rPr>
        <w:rFonts w:ascii="Symbol" w:hAnsi="Symbol" w:cs="OpenSymbol"/>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15:restartNumberingAfterBreak="0">
    <w:nsid w:val="00000007"/>
    <w:multiLevelType w:val="multilevel"/>
    <w:tmpl w:val="CF7E99C8"/>
    <w:name w:val="WW8Num7"/>
    <w:lvl w:ilvl="0">
      <w:start w:val="1"/>
      <w:numFmt w:val="bullet"/>
      <w:lvlText w:val=""/>
      <w:lvlJc w:val="left"/>
      <w:pPr>
        <w:tabs>
          <w:tab w:val="num" w:pos="720"/>
        </w:tabs>
        <w:ind w:left="720" w:hanging="360"/>
      </w:pPr>
      <w:rPr>
        <w:rFonts w:ascii="Wingdings" w:hAnsi="Wingdings" w:cs="OpenSymbol"/>
        <w:sz w:val="16"/>
        <w:szCs w:val="16"/>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0" w:firstLine="0"/>
      </w:pPr>
      <w:rPr>
        <w:rFonts w:ascii="Symbol" w:hAnsi="Symbol" w:cs="OpenSymbol"/>
      </w:rPr>
    </w:lvl>
    <w:lvl w:ilvl="1">
      <w:start w:val="1"/>
      <w:numFmt w:val="bullet"/>
      <w:lvlText w:val=""/>
      <w:lvlJc w:val="left"/>
      <w:pPr>
        <w:tabs>
          <w:tab w:val="num" w:pos="1080"/>
        </w:tabs>
        <w:ind w:left="0" w:firstLine="0"/>
      </w:pPr>
      <w:rPr>
        <w:rFonts w:ascii="Symbol" w:hAnsi="Symbol" w:cs="OpenSymbol"/>
      </w:rPr>
    </w:lvl>
    <w:lvl w:ilvl="2">
      <w:start w:val="1"/>
      <w:numFmt w:val="bullet"/>
      <w:lvlText w:val=""/>
      <w:lvlJc w:val="left"/>
      <w:pPr>
        <w:tabs>
          <w:tab w:val="num" w:pos="1440"/>
        </w:tabs>
        <w:ind w:left="0" w:firstLine="0"/>
      </w:pPr>
      <w:rPr>
        <w:rFonts w:ascii="Symbol" w:hAnsi="Symbol" w:cs="OpenSymbol"/>
      </w:rPr>
    </w:lvl>
    <w:lvl w:ilvl="3">
      <w:start w:val="1"/>
      <w:numFmt w:val="bullet"/>
      <w:lvlText w:val=""/>
      <w:lvlJc w:val="left"/>
      <w:pPr>
        <w:tabs>
          <w:tab w:val="num" w:pos="1800"/>
        </w:tabs>
        <w:ind w:left="0" w:firstLine="0"/>
      </w:pPr>
      <w:rPr>
        <w:rFonts w:ascii="Symbol" w:hAnsi="Symbol" w:cs="OpenSymbol"/>
      </w:rPr>
    </w:lvl>
    <w:lvl w:ilvl="4">
      <w:start w:val="1"/>
      <w:numFmt w:val="bullet"/>
      <w:lvlText w:val=""/>
      <w:lvlJc w:val="left"/>
      <w:pPr>
        <w:tabs>
          <w:tab w:val="num" w:pos="2160"/>
        </w:tabs>
        <w:ind w:left="0" w:firstLine="0"/>
      </w:pPr>
      <w:rPr>
        <w:rFonts w:ascii="Symbol" w:hAnsi="Symbol" w:cs="OpenSymbol"/>
      </w:rPr>
    </w:lvl>
    <w:lvl w:ilvl="5">
      <w:start w:val="1"/>
      <w:numFmt w:val="bullet"/>
      <w:lvlText w:val=""/>
      <w:lvlJc w:val="left"/>
      <w:pPr>
        <w:tabs>
          <w:tab w:val="num" w:pos="2520"/>
        </w:tabs>
        <w:ind w:left="0" w:firstLine="0"/>
      </w:pPr>
      <w:rPr>
        <w:rFonts w:ascii="Symbol" w:hAnsi="Symbol" w:cs="OpenSymbol"/>
      </w:rPr>
    </w:lvl>
    <w:lvl w:ilvl="6">
      <w:start w:val="1"/>
      <w:numFmt w:val="bullet"/>
      <w:lvlText w:val=""/>
      <w:lvlJc w:val="left"/>
      <w:pPr>
        <w:tabs>
          <w:tab w:val="num" w:pos="2880"/>
        </w:tabs>
        <w:ind w:left="0" w:firstLine="0"/>
      </w:pPr>
      <w:rPr>
        <w:rFonts w:ascii="Symbol" w:hAnsi="Symbol" w:cs="OpenSymbol"/>
      </w:rPr>
    </w:lvl>
    <w:lvl w:ilvl="7">
      <w:start w:val="1"/>
      <w:numFmt w:val="bullet"/>
      <w:lvlText w:val=""/>
      <w:lvlJc w:val="left"/>
      <w:pPr>
        <w:tabs>
          <w:tab w:val="num" w:pos="3240"/>
        </w:tabs>
        <w:ind w:left="0" w:firstLine="0"/>
      </w:pPr>
      <w:rPr>
        <w:rFonts w:ascii="Symbol" w:hAnsi="Symbol" w:cs="OpenSymbol"/>
      </w:rPr>
    </w:lvl>
    <w:lvl w:ilvl="8">
      <w:start w:val="1"/>
      <w:numFmt w:val="bullet"/>
      <w:lvlText w:val=""/>
      <w:lvlJc w:val="left"/>
      <w:pPr>
        <w:tabs>
          <w:tab w:val="num" w:pos="3600"/>
        </w:tabs>
        <w:ind w:left="0" w:firstLine="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0" w:firstLine="0"/>
      </w:pPr>
      <w:rPr>
        <w:rFonts w:ascii="Symbol" w:hAnsi="Symbol" w:cs="OpenSymbol"/>
      </w:rPr>
    </w:lvl>
    <w:lvl w:ilvl="1">
      <w:start w:val="1"/>
      <w:numFmt w:val="bullet"/>
      <w:lvlText w:val="◦"/>
      <w:lvlJc w:val="left"/>
      <w:pPr>
        <w:tabs>
          <w:tab w:val="num" w:pos="1080"/>
        </w:tabs>
        <w:ind w:left="0" w:firstLine="0"/>
      </w:pPr>
      <w:rPr>
        <w:rFonts w:ascii="OpenSymbol" w:hAnsi="OpenSymbol" w:cs="OpenSymbol"/>
      </w:rPr>
    </w:lvl>
    <w:lvl w:ilvl="2">
      <w:start w:val="1"/>
      <w:numFmt w:val="bullet"/>
      <w:lvlText w:val="▪"/>
      <w:lvlJc w:val="left"/>
      <w:pPr>
        <w:tabs>
          <w:tab w:val="num" w:pos="1440"/>
        </w:tabs>
        <w:ind w:left="0" w:firstLine="0"/>
      </w:pPr>
      <w:rPr>
        <w:rFonts w:ascii="OpenSymbol" w:hAnsi="OpenSymbol" w:cs="OpenSymbol"/>
      </w:rPr>
    </w:lvl>
    <w:lvl w:ilvl="3">
      <w:start w:val="1"/>
      <w:numFmt w:val="bullet"/>
      <w:lvlText w:val=""/>
      <w:lvlJc w:val="left"/>
      <w:pPr>
        <w:tabs>
          <w:tab w:val="num" w:pos="1800"/>
        </w:tabs>
        <w:ind w:left="0" w:firstLine="0"/>
      </w:pPr>
      <w:rPr>
        <w:rFonts w:ascii="Symbol" w:hAnsi="Symbol" w:cs="OpenSymbol"/>
      </w:rPr>
    </w:lvl>
    <w:lvl w:ilvl="4">
      <w:start w:val="1"/>
      <w:numFmt w:val="bullet"/>
      <w:lvlText w:val="◦"/>
      <w:lvlJc w:val="left"/>
      <w:pPr>
        <w:tabs>
          <w:tab w:val="num" w:pos="2160"/>
        </w:tabs>
        <w:ind w:left="0" w:firstLine="0"/>
      </w:pPr>
      <w:rPr>
        <w:rFonts w:ascii="OpenSymbol" w:hAnsi="OpenSymbol" w:cs="OpenSymbol"/>
      </w:rPr>
    </w:lvl>
    <w:lvl w:ilvl="5">
      <w:start w:val="1"/>
      <w:numFmt w:val="bullet"/>
      <w:lvlText w:val="▪"/>
      <w:lvlJc w:val="left"/>
      <w:pPr>
        <w:tabs>
          <w:tab w:val="num" w:pos="2520"/>
        </w:tabs>
        <w:ind w:left="0" w:firstLine="0"/>
      </w:pPr>
      <w:rPr>
        <w:rFonts w:ascii="OpenSymbol" w:hAnsi="OpenSymbol" w:cs="OpenSymbol"/>
      </w:rPr>
    </w:lvl>
    <w:lvl w:ilvl="6">
      <w:start w:val="1"/>
      <w:numFmt w:val="bullet"/>
      <w:lvlText w:val=""/>
      <w:lvlJc w:val="left"/>
      <w:pPr>
        <w:tabs>
          <w:tab w:val="num" w:pos="2880"/>
        </w:tabs>
        <w:ind w:left="0" w:firstLine="0"/>
      </w:pPr>
      <w:rPr>
        <w:rFonts w:ascii="Symbol" w:hAnsi="Symbol" w:cs="OpenSymbol"/>
      </w:rPr>
    </w:lvl>
    <w:lvl w:ilvl="7">
      <w:start w:val="1"/>
      <w:numFmt w:val="bullet"/>
      <w:lvlText w:val="◦"/>
      <w:lvlJc w:val="left"/>
      <w:pPr>
        <w:tabs>
          <w:tab w:val="num" w:pos="3240"/>
        </w:tabs>
        <w:ind w:left="0" w:firstLine="0"/>
      </w:pPr>
      <w:rPr>
        <w:rFonts w:ascii="OpenSymbol" w:hAnsi="OpenSymbol" w:cs="OpenSymbol"/>
      </w:rPr>
    </w:lvl>
    <w:lvl w:ilvl="8">
      <w:start w:val="1"/>
      <w:numFmt w:val="bullet"/>
      <w:lvlText w:val="▪"/>
      <w:lvlJc w:val="left"/>
      <w:pPr>
        <w:tabs>
          <w:tab w:val="num" w:pos="3600"/>
        </w:tabs>
        <w:ind w:left="0" w:firstLine="0"/>
      </w:pPr>
      <w:rPr>
        <w:rFonts w:ascii="OpenSymbol" w:hAnsi="OpenSymbol" w:cs="OpenSymbol"/>
      </w:rPr>
    </w:lvl>
  </w:abstractNum>
  <w:abstractNum w:abstractNumId="10" w15:restartNumberingAfterBreak="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15:restartNumberingAfterBreak="0">
    <w:nsid w:val="0000000D"/>
    <w:multiLevelType w:val="singleLevel"/>
    <w:tmpl w:val="0000000D"/>
    <w:name w:val="WW8Num14"/>
    <w:lvl w:ilvl="0">
      <w:start w:val="1"/>
      <w:numFmt w:val="bullet"/>
      <w:lvlText w:val=""/>
      <w:lvlJc w:val="left"/>
      <w:pPr>
        <w:tabs>
          <w:tab w:val="num" w:pos="340"/>
        </w:tabs>
        <w:ind w:left="340" w:hanging="340"/>
      </w:pPr>
      <w:rPr>
        <w:rFonts w:ascii="Symbol" w:hAnsi="Symbol" w:cs="Symbol"/>
      </w:rPr>
    </w:lvl>
  </w:abstractNum>
  <w:abstractNum w:abstractNumId="12" w15:restartNumberingAfterBreak="0">
    <w:nsid w:val="00000012"/>
    <w:multiLevelType w:val="multilevel"/>
    <w:tmpl w:val="00000012"/>
    <w:name w:val="WW8Num19"/>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13" w15:restartNumberingAfterBreak="0">
    <w:nsid w:val="00000014"/>
    <w:multiLevelType w:val="multilevel"/>
    <w:tmpl w:val="00000014"/>
    <w:name w:val="WW8Num2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4" w15:restartNumberingAfterBreak="0">
    <w:nsid w:val="00000015"/>
    <w:multiLevelType w:val="multilevel"/>
    <w:tmpl w:val="00000015"/>
    <w:name w:val="WW8Num2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28"/>
    <w:multiLevelType w:val="multilevel"/>
    <w:tmpl w:val="00000028"/>
    <w:name w:val="WW8Num4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6" w15:restartNumberingAfterBreak="0">
    <w:nsid w:val="00000029"/>
    <w:multiLevelType w:val="multilevel"/>
    <w:tmpl w:val="00000029"/>
    <w:name w:val="WW8Num4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7" w15:restartNumberingAfterBreak="0">
    <w:nsid w:val="00000030"/>
    <w:multiLevelType w:val="multilevel"/>
    <w:tmpl w:val="00000030"/>
    <w:name w:val="WW8Num49"/>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8" w15:restartNumberingAfterBreak="0">
    <w:nsid w:val="00000031"/>
    <w:multiLevelType w:val="multilevel"/>
    <w:tmpl w:val="00000031"/>
    <w:name w:val="WW8Num50"/>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9" w15:restartNumberingAfterBreak="0">
    <w:nsid w:val="00000032"/>
    <w:multiLevelType w:val="multilevel"/>
    <w:tmpl w:val="00000032"/>
    <w:name w:val="WW8Num51"/>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0" w15:restartNumberingAfterBreak="0">
    <w:nsid w:val="00000033"/>
    <w:multiLevelType w:val="multilevel"/>
    <w:tmpl w:val="00000033"/>
    <w:name w:val="WW8Num52"/>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1" w15:restartNumberingAfterBreak="0">
    <w:nsid w:val="00000034"/>
    <w:multiLevelType w:val="multilevel"/>
    <w:tmpl w:val="00000034"/>
    <w:name w:val="WW8Num53"/>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22" w15:restartNumberingAfterBreak="0">
    <w:nsid w:val="00000035"/>
    <w:multiLevelType w:val="multilevel"/>
    <w:tmpl w:val="00000035"/>
    <w:name w:val="WW8Num54"/>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3" w15:restartNumberingAfterBreak="0">
    <w:nsid w:val="00000036"/>
    <w:multiLevelType w:val="multilevel"/>
    <w:tmpl w:val="00000036"/>
    <w:name w:val="WW8Num5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4" w15:restartNumberingAfterBreak="0">
    <w:nsid w:val="00000037"/>
    <w:multiLevelType w:val="multilevel"/>
    <w:tmpl w:val="00000037"/>
    <w:name w:val="WW8Num5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25" w15:restartNumberingAfterBreak="0">
    <w:nsid w:val="0000003A"/>
    <w:multiLevelType w:val="multilevel"/>
    <w:tmpl w:val="78143AD2"/>
    <w:name w:val="WW8Num59"/>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6" w15:restartNumberingAfterBreak="0">
    <w:nsid w:val="003B0E2D"/>
    <w:multiLevelType w:val="hybridMultilevel"/>
    <w:tmpl w:val="AF7CD24C"/>
    <w:lvl w:ilvl="0" w:tplc="8FC87CDE">
      <w:start w:val="1"/>
      <w:numFmt w:val="decimal"/>
      <w:lvlText w:val="%1."/>
      <w:lvlJc w:val="left"/>
      <w:pPr>
        <w:ind w:left="382" w:hanging="360"/>
      </w:pPr>
      <w:rPr>
        <w:rFonts w:hint="default"/>
      </w:rPr>
    </w:lvl>
    <w:lvl w:ilvl="1" w:tplc="04190019" w:tentative="1">
      <w:start w:val="1"/>
      <w:numFmt w:val="lowerLetter"/>
      <w:lvlText w:val="%2."/>
      <w:lvlJc w:val="left"/>
      <w:pPr>
        <w:ind w:left="1102" w:hanging="360"/>
      </w:pPr>
    </w:lvl>
    <w:lvl w:ilvl="2" w:tplc="0419001B" w:tentative="1">
      <w:start w:val="1"/>
      <w:numFmt w:val="lowerRoman"/>
      <w:lvlText w:val="%3."/>
      <w:lvlJc w:val="right"/>
      <w:pPr>
        <w:ind w:left="1822" w:hanging="180"/>
      </w:pPr>
    </w:lvl>
    <w:lvl w:ilvl="3" w:tplc="0419000F" w:tentative="1">
      <w:start w:val="1"/>
      <w:numFmt w:val="decimal"/>
      <w:lvlText w:val="%4."/>
      <w:lvlJc w:val="left"/>
      <w:pPr>
        <w:ind w:left="2542" w:hanging="360"/>
      </w:pPr>
    </w:lvl>
    <w:lvl w:ilvl="4" w:tplc="04190019" w:tentative="1">
      <w:start w:val="1"/>
      <w:numFmt w:val="lowerLetter"/>
      <w:lvlText w:val="%5."/>
      <w:lvlJc w:val="left"/>
      <w:pPr>
        <w:ind w:left="3262" w:hanging="360"/>
      </w:pPr>
    </w:lvl>
    <w:lvl w:ilvl="5" w:tplc="0419001B" w:tentative="1">
      <w:start w:val="1"/>
      <w:numFmt w:val="lowerRoman"/>
      <w:lvlText w:val="%6."/>
      <w:lvlJc w:val="right"/>
      <w:pPr>
        <w:ind w:left="3982" w:hanging="180"/>
      </w:pPr>
    </w:lvl>
    <w:lvl w:ilvl="6" w:tplc="0419000F" w:tentative="1">
      <w:start w:val="1"/>
      <w:numFmt w:val="decimal"/>
      <w:lvlText w:val="%7."/>
      <w:lvlJc w:val="left"/>
      <w:pPr>
        <w:ind w:left="4702" w:hanging="360"/>
      </w:pPr>
    </w:lvl>
    <w:lvl w:ilvl="7" w:tplc="04190019" w:tentative="1">
      <w:start w:val="1"/>
      <w:numFmt w:val="lowerLetter"/>
      <w:lvlText w:val="%8."/>
      <w:lvlJc w:val="left"/>
      <w:pPr>
        <w:ind w:left="5422" w:hanging="360"/>
      </w:pPr>
    </w:lvl>
    <w:lvl w:ilvl="8" w:tplc="0419001B" w:tentative="1">
      <w:start w:val="1"/>
      <w:numFmt w:val="lowerRoman"/>
      <w:lvlText w:val="%9."/>
      <w:lvlJc w:val="right"/>
      <w:pPr>
        <w:ind w:left="6142" w:hanging="180"/>
      </w:pPr>
    </w:lvl>
  </w:abstractNum>
  <w:abstractNum w:abstractNumId="27" w15:restartNumberingAfterBreak="0">
    <w:nsid w:val="00574398"/>
    <w:multiLevelType w:val="multilevel"/>
    <w:tmpl w:val="D414AF2C"/>
    <w:styleLink w:val="WWOutlineListStyle12"/>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00D344EC"/>
    <w:multiLevelType w:val="hybridMultilevel"/>
    <w:tmpl w:val="9FAE7DA0"/>
    <w:name w:val="WW8Num46"/>
    <w:lvl w:ilvl="0" w:tplc="F574253A">
      <w:start w:val="1"/>
      <w:numFmt w:val="bullet"/>
      <w:lvlText w:val=""/>
      <w:lvlJc w:val="left"/>
      <w:pPr>
        <w:tabs>
          <w:tab w:val="num" w:pos="1069"/>
        </w:tabs>
        <w:ind w:left="1069" w:hanging="360"/>
      </w:pPr>
      <w:rPr>
        <w:rFonts w:ascii="Symbol" w:hAnsi="Symbol" w:hint="default"/>
      </w:rPr>
    </w:lvl>
    <w:lvl w:ilvl="1" w:tplc="93326A04">
      <w:start w:val="1"/>
      <w:numFmt w:val="bullet"/>
      <w:lvlText w:val="o"/>
      <w:lvlJc w:val="left"/>
      <w:pPr>
        <w:tabs>
          <w:tab w:val="num" w:pos="1789"/>
        </w:tabs>
        <w:ind w:left="1789" w:hanging="360"/>
      </w:pPr>
      <w:rPr>
        <w:rFonts w:ascii="Courier New" w:hAnsi="Courier New" w:hint="default"/>
      </w:rPr>
    </w:lvl>
    <w:lvl w:ilvl="2" w:tplc="9A2C38A4">
      <w:start w:val="1"/>
      <w:numFmt w:val="bullet"/>
      <w:lvlText w:val=""/>
      <w:lvlJc w:val="left"/>
      <w:pPr>
        <w:tabs>
          <w:tab w:val="num" w:pos="2509"/>
        </w:tabs>
        <w:ind w:left="2509" w:hanging="360"/>
      </w:pPr>
      <w:rPr>
        <w:rFonts w:ascii="Wingdings" w:hAnsi="Wingdings" w:hint="default"/>
      </w:rPr>
    </w:lvl>
    <w:lvl w:ilvl="3" w:tplc="49E8DF34">
      <w:start w:val="1"/>
      <w:numFmt w:val="bullet"/>
      <w:lvlText w:val=""/>
      <w:lvlJc w:val="left"/>
      <w:pPr>
        <w:tabs>
          <w:tab w:val="num" w:pos="3229"/>
        </w:tabs>
        <w:ind w:left="3229" w:hanging="360"/>
      </w:pPr>
      <w:rPr>
        <w:rFonts w:ascii="Symbol" w:hAnsi="Symbol" w:hint="default"/>
      </w:rPr>
    </w:lvl>
    <w:lvl w:ilvl="4" w:tplc="8EA4C25A">
      <w:start w:val="1"/>
      <w:numFmt w:val="bullet"/>
      <w:lvlText w:val="o"/>
      <w:lvlJc w:val="left"/>
      <w:pPr>
        <w:tabs>
          <w:tab w:val="num" w:pos="3949"/>
        </w:tabs>
        <w:ind w:left="3949" w:hanging="360"/>
      </w:pPr>
      <w:rPr>
        <w:rFonts w:ascii="Courier New" w:hAnsi="Courier New" w:hint="default"/>
      </w:rPr>
    </w:lvl>
    <w:lvl w:ilvl="5" w:tplc="988C9860">
      <w:start w:val="1"/>
      <w:numFmt w:val="bullet"/>
      <w:lvlText w:val=""/>
      <w:lvlJc w:val="left"/>
      <w:pPr>
        <w:tabs>
          <w:tab w:val="num" w:pos="4669"/>
        </w:tabs>
        <w:ind w:left="4669" w:hanging="360"/>
      </w:pPr>
      <w:rPr>
        <w:rFonts w:ascii="Wingdings" w:hAnsi="Wingdings" w:hint="default"/>
      </w:rPr>
    </w:lvl>
    <w:lvl w:ilvl="6" w:tplc="1D383CEC">
      <w:start w:val="1"/>
      <w:numFmt w:val="bullet"/>
      <w:lvlText w:val=""/>
      <w:lvlJc w:val="left"/>
      <w:pPr>
        <w:tabs>
          <w:tab w:val="num" w:pos="5389"/>
        </w:tabs>
        <w:ind w:left="5389" w:hanging="360"/>
      </w:pPr>
      <w:rPr>
        <w:rFonts w:ascii="Symbol" w:hAnsi="Symbol" w:hint="default"/>
      </w:rPr>
    </w:lvl>
    <w:lvl w:ilvl="7" w:tplc="BA142FDA">
      <w:start w:val="1"/>
      <w:numFmt w:val="bullet"/>
      <w:lvlText w:val="o"/>
      <w:lvlJc w:val="left"/>
      <w:pPr>
        <w:tabs>
          <w:tab w:val="num" w:pos="6109"/>
        </w:tabs>
        <w:ind w:left="6109" w:hanging="360"/>
      </w:pPr>
      <w:rPr>
        <w:rFonts w:ascii="Courier New" w:hAnsi="Courier New" w:hint="default"/>
      </w:rPr>
    </w:lvl>
    <w:lvl w:ilvl="8" w:tplc="4DB47FF6">
      <w:start w:val="1"/>
      <w:numFmt w:val="bullet"/>
      <w:lvlText w:val=""/>
      <w:lvlJc w:val="left"/>
      <w:pPr>
        <w:tabs>
          <w:tab w:val="num" w:pos="6829"/>
        </w:tabs>
        <w:ind w:left="6829" w:hanging="360"/>
      </w:pPr>
      <w:rPr>
        <w:rFonts w:ascii="Wingdings" w:hAnsi="Wingdings" w:hint="default"/>
      </w:rPr>
    </w:lvl>
  </w:abstractNum>
  <w:abstractNum w:abstractNumId="29" w15:restartNumberingAfterBreak="0">
    <w:nsid w:val="017F1B41"/>
    <w:multiLevelType w:val="multilevel"/>
    <w:tmpl w:val="AC0A99BC"/>
    <w:styleLink w:val="WWOutlineListStyle24"/>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02B04ED9"/>
    <w:multiLevelType w:val="multilevel"/>
    <w:tmpl w:val="5756F5DA"/>
    <w:styleLink w:val="WWOutlineListStyle17"/>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03201B86"/>
    <w:multiLevelType w:val="hybridMultilevel"/>
    <w:tmpl w:val="E0082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05814BCF"/>
    <w:multiLevelType w:val="multilevel"/>
    <w:tmpl w:val="0419001D"/>
    <w:name w:val="WW8Num112"/>
    <w:styleLink w:val="1ai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3" w15:restartNumberingAfterBreak="0">
    <w:nsid w:val="074C1952"/>
    <w:multiLevelType w:val="hybridMultilevel"/>
    <w:tmpl w:val="A45E52B0"/>
    <w:name w:val="WW8Num139"/>
    <w:lvl w:ilvl="0" w:tplc="7D0E172C">
      <w:start w:val="1"/>
      <w:numFmt w:val="decimal"/>
      <w:lvlText w:val="Таблица %1."/>
      <w:lvlJc w:val="left"/>
      <w:pPr>
        <w:tabs>
          <w:tab w:val="num" w:pos="1440"/>
        </w:tabs>
        <w:ind w:left="1440" w:hanging="360"/>
      </w:pPr>
      <w:rPr>
        <w:rFonts w:cs="Times New Roman" w:hint="default"/>
        <w:color w:val="auto"/>
      </w:rPr>
    </w:lvl>
    <w:lvl w:ilvl="1" w:tplc="63D2D686">
      <w:start w:val="1"/>
      <w:numFmt w:val="bullet"/>
      <w:lvlText w:val=""/>
      <w:lvlJc w:val="left"/>
      <w:pPr>
        <w:tabs>
          <w:tab w:val="num" w:pos="2160"/>
        </w:tabs>
        <w:ind w:left="2160" w:hanging="360"/>
      </w:pPr>
      <w:rPr>
        <w:rFonts w:ascii="Symbol" w:hAnsi="Symbol" w:hint="default"/>
      </w:rPr>
    </w:lvl>
    <w:lvl w:ilvl="2" w:tplc="5D26E518">
      <w:start w:val="1"/>
      <w:numFmt w:val="lowerRoman"/>
      <w:lvlText w:val="%3."/>
      <w:lvlJc w:val="right"/>
      <w:pPr>
        <w:tabs>
          <w:tab w:val="num" w:pos="2880"/>
        </w:tabs>
        <w:ind w:left="2880" w:hanging="180"/>
      </w:pPr>
      <w:rPr>
        <w:rFonts w:cs="Times New Roman"/>
      </w:rPr>
    </w:lvl>
    <w:lvl w:ilvl="3" w:tplc="892AAFCC">
      <w:start w:val="1"/>
      <w:numFmt w:val="decimal"/>
      <w:lvlText w:val="%4."/>
      <w:lvlJc w:val="left"/>
      <w:pPr>
        <w:tabs>
          <w:tab w:val="num" w:pos="3600"/>
        </w:tabs>
        <w:ind w:left="3600" w:hanging="360"/>
      </w:pPr>
      <w:rPr>
        <w:rFonts w:cs="Times New Roman"/>
      </w:rPr>
    </w:lvl>
    <w:lvl w:ilvl="4" w:tplc="C4382BDE">
      <w:start w:val="1"/>
      <w:numFmt w:val="lowerLetter"/>
      <w:lvlText w:val="%5."/>
      <w:lvlJc w:val="left"/>
      <w:pPr>
        <w:tabs>
          <w:tab w:val="num" w:pos="4320"/>
        </w:tabs>
        <w:ind w:left="4320" w:hanging="360"/>
      </w:pPr>
      <w:rPr>
        <w:rFonts w:cs="Times New Roman"/>
      </w:rPr>
    </w:lvl>
    <w:lvl w:ilvl="5" w:tplc="6902FE58">
      <w:start w:val="1"/>
      <w:numFmt w:val="lowerRoman"/>
      <w:lvlText w:val="%6."/>
      <w:lvlJc w:val="right"/>
      <w:pPr>
        <w:tabs>
          <w:tab w:val="num" w:pos="5040"/>
        </w:tabs>
        <w:ind w:left="5040" w:hanging="180"/>
      </w:pPr>
      <w:rPr>
        <w:rFonts w:cs="Times New Roman"/>
      </w:rPr>
    </w:lvl>
    <w:lvl w:ilvl="6" w:tplc="37A04258">
      <w:start w:val="1"/>
      <w:numFmt w:val="decimal"/>
      <w:lvlText w:val="%7."/>
      <w:lvlJc w:val="left"/>
      <w:pPr>
        <w:tabs>
          <w:tab w:val="num" w:pos="5760"/>
        </w:tabs>
        <w:ind w:left="5760" w:hanging="360"/>
      </w:pPr>
      <w:rPr>
        <w:rFonts w:cs="Times New Roman"/>
      </w:rPr>
    </w:lvl>
    <w:lvl w:ilvl="7" w:tplc="9AAE8DB8">
      <w:start w:val="1"/>
      <w:numFmt w:val="lowerLetter"/>
      <w:lvlText w:val="%8."/>
      <w:lvlJc w:val="left"/>
      <w:pPr>
        <w:tabs>
          <w:tab w:val="num" w:pos="6480"/>
        </w:tabs>
        <w:ind w:left="6480" w:hanging="360"/>
      </w:pPr>
      <w:rPr>
        <w:rFonts w:cs="Times New Roman"/>
      </w:rPr>
    </w:lvl>
    <w:lvl w:ilvl="8" w:tplc="4C247BDA">
      <w:start w:val="1"/>
      <w:numFmt w:val="lowerRoman"/>
      <w:lvlText w:val="%9."/>
      <w:lvlJc w:val="right"/>
      <w:pPr>
        <w:tabs>
          <w:tab w:val="num" w:pos="7200"/>
        </w:tabs>
        <w:ind w:left="7200" w:hanging="180"/>
      </w:pPr>
      <w:rPr>
        <w:rFonts w:cs="Times New Roman"/>
      </w:rPr>
    </w:lvl>
  </w:abstractNum>
  <w:abstractNum w:abstractNumId="34" w15:restartNumberingAfterBreak="0">
    <w:nsid w:val="078A5A97"/>
    <w:multiLevelType w:val="multilevel"/>
    <w:tmpl w:val="6846CA98"/>
    <w:name w:val="WW8Num142"/>
    <w:lvl w:ilvl="0">
      <w:start w:val="1"/>
      <w:numFmt w:val="decimal"/>
      <w:lvlText w:val="%1"/>
      <w:lvlJc w:val="left"/>
      <w:pPr>
        <w:tabs>
          <w:tab w:val="num" w:pos="720"/>
        </w:tabs>
        <w:ind w:left="720" w:hanging="360"/>
      </w:pPr>
      <w:rPr>
        <w:rFonts w:cs="Times New Roman" w:hint="default"/>
        <w:b/>
      </w:rPr>
    </w:lvl>
    <w:lvl w:ilvl="1">
      <w:start w:val="1"/>
      <w:numFmt w:val="decimal"/>
      <w:lvlText w:val="%1.%2"/>
      <w:lvlJc w:val="left"/>
      <w:pPr>
        <w:tabs>
          <w:tab w:val="num" w:pos="510"/>
        </w:tabs>
        <w:ind w:firstLine="340"/>
      </w:pPr>
      <w:rPr>
        <w:rFonts w:cs="Times New Roman" w:hint="default"/>
        <w:b w:val="0"/>
      </w:rPr>
    </w:lvl>
    <w:lvl w:ilvl="2">
      <w:start w:val="1"/>
      <w:numFmt w:val="decimal"/>
      <w:lvlText w:val="3.1.%3"/>
      <w:lvlJc w:val="left"/>
      <w:pPr>
        <w:tabs>
          <w:tab w:val="num" w:pos="1021"/>
        </w:tabs>
        <w:ind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240"/>
        </w:tabs>
        <w:ind w:left="324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20"/>
        </w:tabs>
        <w:ind w:left="4320" w:hanging="1440"/>
      </w:pPr>
      <w:rPr>
        <w:rFonts w:cs="Times New Roman" w:hint="default"/>
      </w:rPr>
    </w:lvl>
    <w:lvl w:ilvl="8">
      <w:start w:val="1"/>
      <w:numFmt w:val="decimal"/>
      <w:lvlText w:val="%1.%2.%3.%4.%5.%6.%7.%8.%9"/>
      <w:lvlJc w:val="left"/>
      <w:pPr>
        <w:tabs>
          <w:tab w:val="num" w:pos="5040"/>
        </w:tabs>
        <w:ind w:left="5040" w:hanging="1800"/>
      </w:pPr>
      <w:rPr>
        <w:rFonts w:cs="Times New Roman" w:hint="default"/>
      </w:rPr>
    </w:lvl>
  </w:abstractNum>
  <w:abstractNum w:abstractNumId="35" w15:restartNumberingAfterBreak="0">
    <w:nsid w:val="09106514"/>
    <w:multiLevelType w:val="hybridMultilevel"/>
    <w:tmpl w:val="D6120716"/>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6" w15:restartNumberingAfterBreak="0">
    <w:nsid w:val="09175542"/>
    <w:multiLevelType w:val="multilevel"/>
    <w:tmpl w:val="042C66D2"/>
    <w:styleLink w:val="WWOutlineListStyle14"/>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09D7212C"/>
    <w:multiLevelType w:val="hybridMultilevel"/>
    <w:tmpl w:val="959AB2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0C932617"/>
    <w:multiLevelType w:val="multilevel"/>
    <w:tmpl w:val="0E90FA68"/>
    <w:name w:val="WW8Num145"/>
    <w:styleLink w:val="ArticleSection"/>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0C9F5659"/>
    <w:multiLevelType w:val="multilevel"/>
    <w:tmpl w:val="040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0D912F38"/>
    <w:multiLevelType w:val="hybridMultilevel"/>
    <w:tmpl w:val="679E6D9A"/>
    <w:name w:val="WW8Num147"/>
    <w:lvl w:ilvl="0" w:tplc="9C725754">
      <w:start w:val="1"/>
      <w:numFmt w:val="bullet"/>
      <w:lvlText w:val=""/>
      <w:lvlJc w:val="left"/>
      <w:pPr>
        <w:ind w:left="720" w:hanging="360"/>
      </w:pPr>
      <w:rPr>
        <w:rFonts w:ascii="Symbol" w:hAnsi="Symbol" w:hint="default"/>
      </w:rPr>
    </w:lvl>
    <w:lvl w:ilvl="1" w:tplc="8F3EE5EA">
      <w:start w:val="1"/>
      <w:numFmt w:val="bullet"/>
      <w:lvlText w:val="o"/>
      <w:lvlJc w:val="left"/>
      <w:pPr>
        <w:ind w:left="1440" w:hanging="360"/>
      </w:pPr>
      <w:rPr>
        <w:rFonts w:ascii="Courier New" w:hAnsi="Courier New" w:hint="default"/>
      </w:rPr>
    </w:lvl>
    <w:lvl w:ilvl="2" w:tplc="DB583BA6">
      <w:start w:val="1"/>
      <w:numFmt w:val="bullet"/>
      <w:lvlText w:val=""/>
      <w:lvlJc w:val="left"/>
      <w:pPr>
        <w:ind w:left="2160" w:hanging="360"/>
      </w:pPr>
      <w:rPr>
        <w:rFonts w:ascii="Wingdings" w:hAnsi="Wingdings" w:hint="default"/>
      </w:rPr>
    </w:lvl>
    <w:lvl w:ilvl="3" w:tplc="B9CA26DC">
      <w:start w:val="1"/>
      <w:numFmt w:val="bullet"/>
      <w:lvlText w:val=""/>
      <w:lvlJc w:val="left"/>
      <w:pPr>
        <w:ind w:left="2880" w:hanging="360"/>
      </w:pPr>
      <w:rPr>
        <w:rFonts w:ascii="Symbol" w:hAnsi="Symbol" w:hint="default"/>
      </w:rPr>
    </w:lvl>
    <w:lvl w:ilvl="4" w:tplc="1AD0FB1A">
      <w:start w:val="1"/>
      <w:numFmt w:val="bullet"/>
      <w:lvlText w:val="o"/>
      <w:lvlJc w:val="left"/>
      <w:pPr>
        <w:ind w:left="3600" w:hanging="360"/>
      </w:pPr>
      <w:rPr>
        <w:rFonts w:ascii="Courier New" w:hAnsi="Courier New" w:hint="default"/>
      </w:rPr>
    </w:lvl>
    <w:lvl w:ilvl="5" w:tplc="C39AA2B6">
      <w:start w:val="1"/>
      <w:numFmt w:val="bullet"/>
      <w:lvlText w:val=""/>
      <w:lvlJc w:val="left"/>
      <w:pPr>
        <w:ind w:left="4320" w:hanging="360"/>
      </w:pPr>
      <w:rPr>
        <w:rFonts w:ascii="Wingdings" w:hAnsi="Wingdings" w:hint="default"/>
      </w:rPr>
    </w:lvl>
    <w:lvl w:ilvl="6" w:tplc="AE5811EA">
      <w:start w:val="1"/>
      <w:numFmt w:val="bullet"/>
      <w:lvlText w:val=""/>
      <w:lvlJc w:val="left"/>
      <w:pPr>
        <w:ind w:left="5040" w:hanging="360"/>
      </w:pPr>
      <w:rPr>
        <w:rFonts w:ascii="Symbol" w:hAnsi="Symbol" w:hint="default"/>
      </w:rPr>
    </w:lvl>
    <w:lvl w:ilvl="7" w:tplc="A2E21FDC">
      <w:start w:val="1"/>
      <w:numFmt w:val="bullet"/>
      <w:lvlText w:val="o"/>
      <w:lvlJc w:val="left"/>
      <w:pPr>
        <w:ind w:left="5760" w:hanging="360"/>
      </w:pPr>
      <w:rPr>
        <w:rFonts w:ascii="Courier New" w:hAnsi="Courier New" w:hint="default"/>
      </w:rPr>
    </w:lvl>
    <w:lvl w:ilvl="8" w:tplc="9E0A629C">
      <w:start w:val="1"/>
      <w:numFmt w:val="bullet"/>
      <w:lvlText w:val=""/>
      <w:lvlJc w:val="left"/>
      <w:pPr>
        <w:ind w:left="6480" w:hanging="360"/>
      </w:pPr>
      <w:rPr>
        <w:rFonts w:ascii="Wingdings" w:hAnsi="Wingdings" w:hint="default"/>
      </w:rPr>
    </w:lvl>
  </w:abstractNum>
  <w:abstractNum w:abstractNumId="41" w15:restartNumberingAfterBreak="0">
    <w:nsid w:val="0E810E21"/>
    <w:multiLevelType w:val="hybridMultilevel"/>
    <w:tmpl w:val="90405AD0"/>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100E118F"/>
    <w:multiLevelType w:val="hybridMultilevel"/>
    <w:tmpl w:val="AF90A6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11564A3F"/>
    <w:multiLevelType w:val="multilevel"/>
    <w:tmpl w:val="1B80783C"/>
    <w:styleLink w:val="WWOutlineListStyle13"/>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4" w15:restartNumberingAfterBreak="0">
    <w:nsid w:val="119B26ED"/>
    <w:multiLevelType w:val="multilevel"/>
    <w:tmpl w:val="1DA256F4"/>
    <w:styleLink w:val="WWOutlineListStyle19"/>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5" w15:restartNumberingAfterBreak="0">
    <w:nsid w:val="11BA493C"/>
    <w:multiLevelType w:val="multilevel"/>
    <w:tmpl w:val="9A3A0CB2"/>
    <w:styleLink w:val="WWOutlineListStyle10"/>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6" w15:restartNumberingAfterBreak="0">
    <w:nsid w:val="15AE6A89"/>
    <w:multiLevelType w:val="multilevel"/>
    <w:tmpl w:val="CD9C8272"/>
    <w:styleLink w:val="WWNum3"/>
    <w:lvl w:ilvl="0">
      <w:numFmt w:val="bullet"/>
      <w:lvlText w:val=""/>
      <w:lvlJc w:val="left"/>
      <w:pPr>
        <w:ind w:left="720" w:hanging="360"/>
      </w:pPr>
      <w:rPr>
        <w:rFonts w:ascii="Times New Roman" w:hAnsi="Times New Roman" w:cs="Symbo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rPr>
        <w:rFonts w:ascii="Times New Roman" w:hAnsi="Times New Roman" w:cs="Wingdings"/>
      </w:rPr>
    </w:lvl>
    <w:lvl w:ilvl="3">
      <w:numFmt w:val="bullet"/>
      <w:lvlText w:val=""/>
      <w:lvlJc w:val="left"/>
      <w:pPr>
        <w:ind w:left="2880" w:hanging="360"/>
      </w:pPr>
      <w:rPr>
        <w:rFonts w:ascii="Times New Roman" w:hAnsi="Times New Roman" w:cs="Symbol"/>
      </w:r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rPr>
        <w:rFonts w:ascii="Times New Roman" w:hAnsi="Times New Roman" w:cs="Wingdings"/>
      </w:rPr>
    </w:lvl>
    <w:lvl w:ilvl="6">
      <w:numFmt w:val="bullet"/>
      <w:lvlText w:val=""/>
      <w:lvlJc w:val="left"/>
      <w:pPr>
        <w:ind w:left="5040" w:hanging="360"/>
      </w:pPr>
      <w:rPr>
        <w:rFonts w:ascii="Times New Roman" w:hAnsi="Times New Roman" w:cs="Symbol"/>
      </w:r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rPr>
        <w:rFonts w:ascii="Times New Roman" w:hAnsi="Times New Roman" w:cs="Wingdings"/>
      </w:rPr>
    </w:lvl>
  </w:abstractNum>
  <w:abstractNum w:abstractNumId="47" w15:restartNumberingAfterBreak="0">
    <w:nsid w:val="171A6B56"/>
    <w:multiLevelType w:val="multilevel"/>
    <w:tmpl w:val="1D94114E"/>
    <w:lvl w:ilvl="0">
      <w:start w:val="1"/>
      <w:numFmt w:val="bullet"/>
      <w:lvlText w:val="−"/>
      <w:lvlJc w:val="left"/>
      <w:pPr>
        <w:tabs>
          <w:tab w:val="num" w:pos="720"/>
        </w:tabs>
        <w:ind w:left="0" w:firstLine="0"/>
      </w:pPr>
      <w:rPr>
        <w:rFonts w:ascii="Times New Roman" w:hAnsi="Times New Roman" w:hint="default"/>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17E01011"/>
    <w:multiLevelType w:val="hybridMultilevel"/>
    <w:tmpl w:val="FF42102C"/>
    <w:lvl w:ilvl="0" w:tplc="9D12220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18FE0063"/>
    <w:multiLevelType w:val="multilevel"/>
    <w:tmpl w:val="7B2E023A"/>
    <w:styleLink w:val="a"/>
    <w:lvl w:ilvl="0">
      <w:start w:val="1"/>
      <w:numFmt w:val="upperRoman"/>
      <w:lvlText w:val="文章 %1."/>
      <w:lvlJc w:val="left"/>
      <w:pPr>
        <w:ind w:left="0" w:firstLine="0"/>
      </w:pPr>
      <w:rPr>
        <w:rFonts w:ascii="Times New Roman" w:hAnsi="Times New Roman" w:cs="Times New Roman"/>
      </w:rPr>
    </w:lvl>
    <w:lvl w:ilvl="1">
      <w:start w:val="1"/>
      <w:numFmt w:val="decimalZero"/>
      <w:isLgl/>
      <w:lvlText w:val="第 %1.%2 节"/>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0" w15:restartNumberingAfterBreak="0">
    <w:nsid w:val="1A3C2F53"/>
    <w:multiLevelType w:val="multilevel"/>
    <w:tmpl w:val="5978AA64"/>
    <w:lvl w:ilvl="0">
      <w:start w:val="1"/>
      <w:numFmt w:val="decimal"/>
      <w:lvlText w:val="%1."/>
      <w:lvlJc w:val="left"/>
      <w:pPr>
        <w:ind w:left="720" w:hanging="360"/>
      </w:pPr>
      <w:rPr>
        <w:rFonts w:hint="default"/>
      </w:rPr>
    </w:lvl>
    <w:lvl w:ilvl="1">
      <w:start w:val="2"/>
      <w:numFmt w:val="decimal"/>
      <w:isLgl/>
      <w:lvlText w:val="%1.%2"/>
      <w:lvlJc w:val="left"/>
      <w:pPr>
        <w:ind w:left="1059" w:hanging="525"/>
      </w:pPr>
      <w:rPr>
        <w:rFonts w:hint="default"/>
      </w:rPr>
    </w:lvl>
    <w:lvl w:ilvl="2">
      <w:start w:val="4"/>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552" w:hanging="1800"/>
      </w:pPr>
      <w:rPr>
        <w:rFonts w:hint="default"/>
      </w:rPr>
    </w:lvl>
  </w:abstractNum>
  <w:abstractNum w:abstractNumId="51" w15:restartNumberingAfterBreak="0">
    <w:nsid w:val="1AA5708D"/>
    <w:multiLevelType w:val="multilevel"/>
    <w:tmpl w:val="4E2AF26C"/>
    <w:styleLink w:val="WWOutlineListStyle23"/>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2" w15:restartNumberingAfterBreak="0">
    <w:nsid w:val="1AF617F9"/>
    <w:multiLevelType w:val="hybridMultilevel"/>
    <w:tmpl w:val="A40E4F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1C0B7994"/>
    <w:multiLevelType w:val="multilevel"/>
    <w:tmpl w:val="04190023"/>
    <w:styleLink w:val="2"/>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4" w15:restartNumberingAfterBreak="0">
    <w:nsid w:val="1C31337A"/>
    <w:multiLevelType w:val="hybridMultilevel"/>
    <w:tmpl w:val="B3D8EDC2"/>
    <w:lvl w:ilvl="0" w:tplc="26F4C43C">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1D7255B3"/>
    <w:multiLevelType w:val="hybridMultilevel"/>
    <w:tmpl w:val="FF6A2960"/>
    <w:lvl w:ilvl="0" w:tplc="9D12220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21AA3F33"/>
    <w:multiLevelType w:val="multilevel"/>
    <w:tmpl w:val="77A0A798"/>
    <w:styleLink w:val="WWOutlineListStyle6"/>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7" w15:restartNumberingAfterBreak="0">
    <w:nsid w:val="21CB33C8"/>
    <w:multiLevelType w:val="multilevel"/>
    <w:tmpl w:val="986014E2"/>
    <w:styleLink w:val="WWOutlineListStyle2"/>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8" w15:restartNumberingAfterBreak="0">
    <w:nsid w:val="22C517DE"/>
    <w:multiLevelType w:val="multilevel"/>
    <w:tmpl w:val="A308D658"/>
    <w:styleLink w:val="WWOutlineListStyle26"/>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9" w15:restartNumberingAfterBreak="0">
    <w:nsid w:val="23CF7866"/>
    <w:multiLevelType w:val="hybridMultilevel"/>
    <w:tmpl w:val="6F2ED876"/>
    <w:lvl w:ilvl="0" w:tplc="9D12220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248E0253"/>
    <w:multiLevelType w:val="multilevel"/>
    <w:tmpl w:val="98268970"/>
    <w:lvl w:ilvl="0">
      <w:start w:val="1"/>
      <w:numFmt w:val="bullet"/>
      <w:lvlText w:val="−"/>
      <w:lvlJc w:val="left"/>
      <w:pPr>
        <w:tabs>
          <w:tab w:val="num" w:pos="720"/>
        </w:tabs>
        <w:ind w:left="0" w:firstLine="0"/>
      </w:pPr>
      <w:rPr>
        <w:rFonts w:ascii="Times New Roman" w:hAnsi="Times New Roman" w:hint="default"/>
      </w:rPr>
    </w:lvl>
    <w:lvl w:ilvl="1">
      <w:start w:val="1"/>
      <w:numFmt w:val="bullet"/>
      <w:lvlText w:val=""/>
      <w:lvlJc w:val="left"/>
      <w:pPr>
        <w:tabs>
          <w:tab w:val="num" w:pos="1080"/>
        </w:tabs>
        <w:ind w:left="0" w:firstLine="0"/>
      </w:pPr>
      <w:rPr>
        <w:rFonts w:ascii="Symbol" w:hAnsi="Symbol" w:cs="OpenSymbol"/>
      </w:rPr>
    </w:lvl>
    <w:lvl w:ilvl="2">
      <w:start w:val="1"/>
      <w:numFmt w:val="bullet"/>
      <w:lvlText w:val=""/>
      <w:lvlJc w:val="left"/>
      <w:pPr>
        <w:tabs>
          <w:tab w:val="num" w:pos="1440"/>
        </w:tabs>
        <w:ind w:left="0" w:firstLine="0"/>
      </w:pPr>
      <w:rPr>
        <w:rFonts w:ascii="Symbol" w:hAnsi="Symbol" w:cs="OpenSymbol"/>
      </w:rPr>
    </w:lvl>
    <w:lvl w:ilvl="3">
      <w:start w:val="1"/>
      <w:numFmt w:val="bullet"/>
      <w:lvlText w:val=""/>
      <w:lvlJc w:val="left"/>
      <w:pPr>
        <w:tabs>
          <w:tab w:val="num" w:pos="1800"/>
        </w:tabs>
        <w:ind w:left="0" w:firstLine="0"/>
      </w:pPr>
      <w:rPr>
        <w:rFonts w:ascii="Symbol" w:hAnsi="Symbol" w:cs="OpenSymbol"/>
      </w:rPr>
    </w:lvl>
    <w:lvl w:ilvl="4">
      <w:start w:val="1"/>
      <w:numFmt w:val="bullet"/>
      <w:lvlText w:val=""/>
      <w:lvlJc w:val="left"/>
      <w:pPr>
        <w:tabs>
          <w:tab w:val="num" w:pos="2160"/>
        </w:tabs>
        <w:ind w:left="0" w:firstLine="0"/>
      </w:pPr>
      <w:rPr>
        <w:rFonts w:ascii="Symbol" w:hAnsi="Symbol" w:cs="OpenSymbol"/>
      </w:rPr>
    </w:lvl>
    <w:lvl w:ilvl="5">
      <w:start w:val="1"/>
      <w:numFmt w:val="bullet"/>
      <w:lvlText w:val=""/>
      <w:lvlJc w:val="left"/>
      <w:pPr>
        <w:tabs>
          <w:tab w:val="num" w:pos="2520"/>
        </w:tabs>
        <w:ind w:left="0" w:firstLine="0"/>
      </w:pPr>
      <w:rPr>
        <w:rFonts w:ascii="Symbol" w:hAnsi="Symbol" w:cs="OpenSymbol"/>
      </w:rPr>
    </w:lvl>
    <w:lvl w:ilvl="6">
      <w:start w:val="1"/>
      <w:numFmt w:val="bullet"/>
      <w:lvlText w:val=""/>
      <w:lvlJc w:val="left"/>
      <w:pPr>
        <w:tabs>
          <w:tab w:val="num" w:pos="2880"/>
        </w:tabs>
        <w:ind w:left="0" w:firstLine="0"/>
      </w:pPr>
      <w:rPr>
        <w:rFonts w:ascii="Symbol" w:hAnsi="Symbol" w:cs="OpenSymbol"/>
      </w:rPr>
    </w:lvl>
    <w:lvl w:ilvl="7">
      <w:start w:val="1"/>
      <w:numFmt w:val="bullet"/>
      <w:lvlText w:val=""/>
      <w:lvlJc w:val="left"/>
      <w:pPr>
        <w:tabs>
          <w:tab w:val="num" w:pos="3240"/>
        </w:tabs>
        <w:ind w:left="0" w:firstLine="0"/>
      </w:pPr>
      <w:rPr>
        <w:rFonts w:ascii="Symbol" w:hAnsi="Symbol" w:cs="OpenSymbol"/>
      </w:rPr>
    </w:lvl>
    <w:lvl w:ilvl="8">
      <w:start w:val="1"/>
      <w:numFmt w:val="bullet"/>
      <w:lvlText w:val=""/>
      <w:lvlJc w:val="left"/>
      <w:pPr>
        <w:tabs>
          <w:tab w:val="num" w:pos="3600"/>
        </w:tabs>
        <w:ind w:left="0" w:firstLine="0"/>
      </w:pPr>
      <w:rPr>
        <w:rFonts w:ascii="Symbol" w:hAnsi="Symbol" w:cs="OpenSymbol"/>
      </w:rPr>
    </w:lvl>
  </w:abstractNum>
  <w:abstractNum w:abstractNumId="61" w15:restartNumberingAfterBreak="0">
    <w:nsid w:val="25184F59"/>
    <w:multiLevelType w:val="multilevel"/>
    <w:tmpl w:val="99F6E6C8"/>
    <w:styleLink w:val="WWNum2"/>
    <w:lvl w:ilvl="0">
      <w:numFmt w:val="bullet"/>
      <w:lvlText w:val=""/>
      <w:lvlJc w:val="left"/>
      <w:pPr>
        <w:ind w:left="720" w:hanging="360"/>
      </w:pPr>
      <w:rPr>
        <w:rFonts w:ascii="Times New Roman" w:hAnsi="Times New Roman" w:cs="Symbo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rPr>
        <w:rFonts w:ascii="Times New Roman" w:hAnsi="Times New Roman" w:cs="Wingdings"/>
      </w:rPr>
    </w:lvl>
    <w:lvl w:ilvl="3">
      <w:numFmt w:val="bullet"/>
      <w:lvlText w:val=""/>
      <w:lvlJc w:val="left"/>
      <w:pPr>
        <w:ind w:left="2880" w:hanging="360"/>
      </w:pPr>
      <w:rPr>
        <w:rFonts w:ascii="Times New Roman" w:hAnsi="Times New Roman" w:cs="Symbol"/>
      </w:r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rPr>
        <w:rFonts w:ascii="Times New Roman" w:hAnsi="Times New Roman" w:cs="Wingdings"/>
      </w:rPr>
    </w:lvl>
    <w:lvl w:ilvl="6">
      <w:numFmt w:val="bullet"/>
      <w:lvlText w:val=""/>
      <w:lvlJc w:val="left"/>
      <w:pPr>
        <w:ind w:left="5040" w:hanging="360"/>
      </w:pPr>
      <w:rPr>
        <w:rFonts w:ascii="Times New Roman" w:hAnsi="Times New Roman" w:cs="Symbol"/>
      </w:r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rPr>
        <w:rFonts w:ascii="Times New Roman" w:hAnsi="Times New Roman" w:cs="Wingdings"/>
      </w:rPr>
    </w:lvl>
  </w:abstractNum>
  <w:abstractNum w:abstractNumId="62" w15:restartNumberingAfterBreak="0">
    <w:nsid w:val="25C364EA"/>
    <w:multiLevelType w:val="multilevel"/>
    <w:tmpl w:val="714CCBB2"/>
    <w:lvl w:ilvl="0">
      <w:start w:val="1"/>
      <w:numFmt w:val="bullet"/>
      <w:lvlText w:val="−"/>
      <w:lvlJc w:val="left"/>
      <w:pPr>
        <w:tabs>
          <w:tab w:val="num" w:pos="720"/>
        </w:tabs>
        <w:ind w:left="720" w:hanging="360"/>
      </w:pPr>
      <w:rPr>
        <w:rFonts w:ascii="Times New Roman" w:hAnsi="Times New Roman" w:hint="default"/>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63" w15:restartNumberingAfterBreak="0">
    <w:nsid w:val="25DF1965"/>
    <w:multiLevelType w:val="multilevel"/>
    <w:tmpl w:val="D06A2536"/>
    <w:styleLink w:val="WWOutlineListStyle16"/>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4" w15:restartNumberingAfterBreak="0">
    <w:nsid w:val="269D138C"/>
    <w:multiLevelType w:val="hybridMultilevel"/>
    <w:tmpl w:val="330EE894"/>
    <w:lvl w:ilvl="0" w:tplc="26F4C43C">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28503D01"/>
    <w:multiLevelType w:val="hybridMultilevel"/>
    <w:tmpl w:val="3D00B3AC"/>
    <w:lvl w:ilvl="0" w:tplc="9D12220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29321A36"/>
    <w:multiLevelType w:val="hybridMultilevel"/>
    <w:tmpl w:val="92C2C5DA"/>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296F33F8"/>
    <w:multiLevelType w:val="hybridMultilevel"/>
    <w:tmpl w:val="D402E79A"/>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2B1C7BF7"/>
    <w:multiLevelType w:val="multilevel"/>
    <w:tmpl w:val="2B5AA77E"/>
    <w:styleLink w:val="WWOutlineListStyle18"/>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9" w15:restartNumberingAfterBreak="0">
    <w:nsid w:val="2F202380"/>
    <w:multiLevelType w:val="multilevel"/>
    <w:tmpl w:val="5EB01450"/>
    <w:styleLink w:val="WWOutlineListStyle9"/>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0" w15:restartNumberingAfterBreak="0">
    <w:nsid w:val="2F5E5E24"/>
    <w:multiLevelType w:val="hybridMultilevel"/>
    <w:tmpl w:val="FB12A062"/>
    <w:lvl w:ilvl="0" w:tplc="0419000F">
      <w:start w:val="1"/>
      <w:numFmt w:val="decimal"/>
      <w:lvlText w:val="%1."/>
      <w:lvlJc w:val="left"/>
      <w:pPr>
        <w:ind w:left="928"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1" w15:restartNumberingAfterBreak="0">
    <w:nsid w:val="30F56F22"/>
    <w:multiLevelType w:val="hybridMultilevel"/>
    <w:tmpl w:val="0BC4D380"/>
    <w:lvl w:ilvl="0" w:tplc="04190001">
      <w:start w:val="1"/>
      <w:numFmt w:val="decimal"/>
      <w:pStyle w:val="1"/>
      <w:lvlText w:val="Рисунок %1"/>
      <w:lvlJc w:val="right"/>
      <w:pPr>
        <w:tabs>
          <w:tab w:val="num" w:pos="4611"/>
        </w:tabs>
        <w:ind w:left="4441" w:hanging="851"/>
      </w:pPr>
      <w:rPr>
        <w:rFonts w:cs="Times New Roman" w:hint="default"/>
      </w:rPr>
    </w:lvl>
    <w:lvl w:ilvl="1" w:tplc="04190003">
      <w:start w:val="1"/>
      <w:numFmt w:val="lowerLetter"/>
      <w:lvlText w:val="%2."/>
      <w:lvlJc w:val="left"/>
      <w:pPr>
        <w:tabs>
          <w:tab w:val="num" w:pos="2160"/>
        </w:tabs>
        <w:ind w:left="2160" w:hanging="360"/>
      </w:pPr>
      <w:rPr>
        <w:rFonts w:cs="Times New Roman"/>
      </w:rPr>
    </w:lvl>
    <w:lvl w:ilvl="2" w:tplc="04190005">
      <w:start w:val="1"/>
      <w:numFmt w:val="lowerRoman"/>
      <w:lvlText w:val="%3."/>
      <w:lvlJc w:val="right"/>
      <w:pPr>
        <w:tabs>
          <w:tab w:val="num" w:pos="2880"/>
        </w:tabs>
        <w:ind w:left="2880" w:hanging="180"/>
      </w:pPr>
      <w:rPr>
        <w:rFonts w:cs="Times New Roman"/>
      </w:rPr>
    </w:lvl>
    <w:lvl w:ilvl="3" w:tplc="04190001">
      <w:start w:val="1"/>
      <w:numFmt w:val="decimal"/>
      <w:lvlText w:val="%4."/>
      <w:lvlJc w:val="left"/>
      <w:pPr>
        <w:tabs>
          <w:tab w:val="num" w:pos="3600"/>
        </w:tabs>
        <w:ind w:left="3600" w:hanging="360"/>
      </w:pPr>
      <w:rPr>
        <w:rFonts w:cs="Times New Roman"/>
      </w:rPr>
    </w:lvl>
    <w:lvl w:ilvl="4" w:tplc="04190003">
      <w:start w:val="1"/>
      <w:numFmt w:val="lowerLetter"/>
      <w:lvlText w:val="%5."/>
      <w:lvlJc w:val="left"/>
      <w:pPr>
        <w:tabs>
          <w:tab w:val="num" w:pos="4320"/>
        </w:tabs>
        <w:ind w:left="4320" w:hanging="360"/>
      </w:pPr>
      <w:rPr>
        <w:rFonts w:cs="Times New Roman"/>
      </w:rPr>
    </w:lvl>
    <w:lvl w:ilvl="5" w:tplc="04190005">
      <w:start w:val="1"/>
      <w:numFmt w:val="lowerRoman"/>
      <w:lvlText w:val="%6."/>
      <w:lvlJc w:val="right"/>
      <w:pPr>
        <w:tabs>
          <w:tab w:val="num" w:pos="5040"/>
        </w:tabs>
        <w:ind w:left="5040" w:hanging="180"/>
      </w:pPr>
      <w:rPr>
        <w:rFonts w:cs="Times New Roman"/>
      </w:rPr>
    </w:lvl>
    <w:lvl w:ilvl="6" w:tplc="04190001">
      <w:start w:val="1"/>
      <w:numFmt w:val="decimal"/>
      <w:lvlText w:val="%7."/>
      <w:lvlJc w:val="left"/>
      <w:pPr>
        <w:tabs>
          <w:tab w:val="num" w:pos="5760"/>
        </w:tabs>
        <w:ind w:left="5760" w:hanging="360"/>
      </w:pPr>
      <w:rPr>
        <w:rFonts w:cs="Times New Roman"/>
      </w:rPr>
    </w:lvl>
    <w:lvl w:ilvl="7" w:tplc="04190003">
      <w:start w:val="1"/>
      <w:numFmt w:val="lowerLetter"/>
      <w:lvlText w:val="%8."/>
      <w:lvlJc w:val="left"/>
      <w:pPr>
        <w:tabs>
          <w:tab w:val="num" w:pos="6480"/>
        </w:tabs>
        <w:ind w:left="6480" w:hanging="360"/>
      </w:pPr>
      <w:rPr>
        <w:rFonts w:cs="Times New Roman"/>
      </w:rPr>
    </w:lvl>
    <w:lvl w:ilvl="8" w:tplc="04190005">
      <w:start w:val="1"/>
      <w:numFmt w:val="lowerRoman"/>
      <w:lvlText w:val="%9."/>
      <w:lvlJc w:val="right"/>
      <w:pPr>
        <w:tabs>
          <w:tab w:val="num" w:pos="7200"/>
        </w:tabs>
        <w:ind w:left="7200" w:hanging="180"/>
      </w:pPr>
      <w:rPr>
        <w:rFonts w:cs="Times New Roman"/>
      </w:rPr>
    </w:lvl>
  </w:abstractNum>
  <w:abstractNum w:abstractNumId="72" w15:restartNumberingAfterBreak="0">
    <w:nsid w:val="317D40E1"/>
    <w:multiLevelType w:val="multilevel"/>
    <w:tmpl w:val="60B69A80"/>
    <w:styleLink w:val="WWOutlineListStyle21"/>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3" w15:restartNumberingAfterBreak="0">
    <w:nsid w:val="333073D5"/>
    <w:multiLevelType w:val="hybridMultilevel"/>
    <w:tmpl w:val="21DC6B0E"/>
    <w:lvl w:ilvl="0" w:tplc="0419000F">
      <w:start w:val="1"/>
      <w:numFmt w:val="decimal"/>
      <w:lvlText w:val="%1."/>
      <w:lvlJc w:val="left"/>
      <w:pPr>
        <w:ind w:left="1429" w:hanging="360"/>
      </w:pPr>
    </w:lvl>
    <w:lvl w:ilvl="1" w:tplc="0419000F">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4" w15:restartNumberingAfterBreak="0">
    <w:nsid w:val="341F4711"/>
    <w:multiLevelType w:val="hybridMultilevel"/>
    <w:tmpl w:val="4F60746C"/>
    <w:lvl w:ilvl="0" w:tplc="9D12220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36FA51FB"/>
    <w:multiLevelType w:val="hybridMultilevel"/>
    <w:tmpl w:val="BFCA5C36"/>
    <w:lvl w:ilvl="0" w:tplc="9D12220E">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76" w15:restartNumberingAfterBreak="0">
    <w:nsid w:val="371607FF"/>
    <w:multiLevelType w:val="hybridMultilevel"/>
    <w:tmpl w:val="CA5CB4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7" w15:restartNumberingAfterBreak="0">
    <w:nsid w:val="37B12DE5"/>
    <w:multiLevelType w:val="multilevel"/>
    <w:tmpl w:val="C7D02C42"/>
    <w:styleLink w:val="WWNum1"/>
    <w:lvl w:ilvl="0">
      <w:start w:val="1"/>
      <w:numFmt w:val="decimal"/>
      <w:lvlText w:val="%1"/>
      <w:lvlJc w:val="left"/>
      <w:pPr>
        <w:ind w:left="432" w:hanging="432"/>
      </w:pPr>
      <w:rPr>
        <w:rFonts w:ascii="Arial Narrow" w:eastAsia="Times New Roman" w:hAnsi="Arial Narrow" w:cs="Times New Roman"/>
        <w:b/>
      </w:rPr>
    </w:lvl>
    <w:lvl w:ilvl="1">
      <w:start w:val="1"/>
      <w:numFmt w:val="decimal"/>
      <w:lvlText w:val="%1.%2"/>
      <w:lvlJc w:val="left"/>
      <w:pPr>
        <w:ind w:left="2149" w:hanging="720"/>
      </w:pPr>
    </w:lvl>
    <w:lvl w:ilvl="2">
      <w:start w:val="1"/>
      <w:numFmt w:val="decimal"/>
      <w:lvlText w:val="%1.%2.%3"/>
      <w:lvlJc w:val="left"/>
      <w:pPr>
        <w:ind w:left="3578" w:hanging="720"/>
      </w:pPr>
      <w:rPr>
        <w:rFonts w:ascii="Times New Roman" w:hAnsi="Times New Roman" w:cs="Times New Roman"/>
        <w:b w:val="0"/>
        <w:bCs w:val="0"/>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8" w15:restartNumberingAfterBreak="0">
    <w:nsid w:val="386E0C2D"/>
    <w:multiLevelType w:val="hybridMultilevel"/>
    <w:tmpl w:val="9C34EF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9" w15:restartNumberingAfterBreak="0">
    <w:nsid w:val="39AE07B9"/>
    <w:multiLevelType w:val="multilevel"/>
    <w:tmpl w:val="A05EDDE2"/>
    <w:lvl w:ilvl="0">
      <w:start w:val="1"/>
      <w:numFmt w:val="decimal"/>
      <w:pStyle w:val="20"/>
      <w:lvlText w:val="%1"/>
      <w:lvlJc w:val="left"/>
      <w:pPr>
        <w:tabs>
          <w:tab w:val="num" w:pos="1963"/>
        </w:tabs>
        <w:ind w:left="1963" w:hanging="360"/>
      </w:pPr>
      <w:rPr>
        <w:rFonts w:cs="Times New Roman" w:hint="default"/>
        <w:b/>
        <w:i w:val="0"/>
      </w:rPr>
    </w:lvl>
    <w:lvl w:ilvl="1">
      <w:start w:val="1"/>
      <w:numFmt w:val="decimal"/>
      <w:lvlText w:val="2.%2"/>
      <w:lvlJc w:val="left"/>
      <w:pPr>
        <w:tabs>
          <w:tab w:val="num" w:pos="964"/>
        </w:tabs>
        <w:ind w:firstLine="397"/>
      </w:pPr>
      <w:rPr>
        <w:rFonts w:cs="Times New Roman" w:hint="default"/>
        <w:b w:val="0"/>
        <w:i w:val="0"/>
      </w:rPr>
    </w:lvl>
    <w:lvl w:ilvl="2">
      <w:start w:val="1"/>
      <w:numFmt w:val="decimal"/>
      <w:pStyle w:val="S3"/>
      <w:lvlText w:val="3.2.%3"/>
      <w:lvlJc w:val="center"/>
      <w:pPr>
        <w:tabs>
          <w:tab w:val="num" w:pos="567"/>
        </w:tabs>
        <w:ind w:firstLine="288"/>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3">
      <w:start w:val="1"/>
      <w:numFmt w:val="decimal"/>
      <w:lvlText w:val="%1.%2.%3.%4"/>
      <w:lvlJc w:val="left"/>
      <w:pPr>
        <w:tabs>
          <w:tab w:val="num" w:pos="3403"/>
        </w:tabs>
        <w:ind w:left="3403" w:hanging="720"/>
      </w:pPr>
      <w:rPr>
        <w:rFonts w:cs="Times New Roman" w:hint="default"/>
      </w:rPr>
    </w:lvl>
    <w:lvl w:ilvl="4">
      <w:start w:val="1"/>
      <w:numFmt w:val="decimal"/>
      <w:lvlText w:val="%1.%2.%3.%4.%5"/>
      <w:lvlJc w:val="left"/>
      <w:pPr>
        <w:tabs>
          <w:tab w:val="num" w:pos="4123"/>
        </w:tabs>
        <w:ind w:left="4123" w:hanging="1080"/>
      </w:pPr>
      <w:rPr>
        <w:rFonts w:cs="Times New Roman" w:hint="default"/>
      </w:rPr>
    </w:lvl>
    <w:lvl w:ilvl="5">
      <w:start w:val="1"/>
      <w:numFmt w:val="decimal"/>
      <w:lvlText w:val="%1.%2.%3.%4.%5.%6"/>
      <w:lvlJc w:val="left"/>
      <w:pPr>
        <w:tabs>
          <w:tab w:val="num" w:pos="4483"/>
        </w:tabs>
        <w:ind w:left="4483" w:hanging="1080"/>
      </w:pPr>
      <w:rPr>
        <w:rFonts w:cs="Times New Roman" w:hint="default"/>
      </w:rPr>
    </w:lvl>
    <w:lvl w:ilvl="6">
      <w:start w:val="1"/>
      <w:numFmt w:val="decimal"/>
      <w:lvlText w:val="%1.%2.%3.%4.%5.%6.%7"/>
      <w:lvlJc w:val="left"/>
      <w:pPr>
        <w:tabs>
          <w:tab w:val="num" w:pos="5203"/>
        </w:tabs>
        <w:ind w:left="5203" w:hanging="1440"/>
      </w:pPr>
      <w:rPr>
        <w:rFonts w:cs="Times New Roman" w:hint="default"/>
      </w:rPr>
    </w:lvl>
    <w:lvl w:ilvl="7">
      <w:start w:val="1"/>
      <w:numFmt w:val="decimal"/>
      <w:lvlText w:val="%1.%2.%3.%4.%5.%6.%7.%8"/>
      <w:lvlJc w:val="left"/>
      <w:pPr>
        <w:tabs>
          <w:tab w:val="num" w:pos="5563"/>
        </w:tabs>
        <w:ind w:left="5563" w:hanging="1440"/>
      </w:pPr>
      <w:rPr>
        <w:rFonts w:cs="Times New Roman" w:hint="default"/>
      </w:rPr>
    </w:lvl>
    <w:lvl w:ilvl="8">
      <w:start w:val="1"/>
      <w:numFmt w:val="decimal"/>
      <w:lvlText w:val="%1.%2.%3.%4.%5.%6.%7.%8.%9"/>
      <w:lvlJc w:val="left"/>
      <w:pPr>
        <w:tabs>
          <w:tab w:val="num" w:pos="6283"/>
        </w:tabs>
        <w:ind w:left="6283" w:hanging="1800"/>
      </w:pPr>
      <w:rPr>
        <w:rFonts w:cs="Times New Roman" w:hint="default"/>
      </w:rPr>
    </w:lvl>
  </w:abstractNum>
  <w:abstractNum w:abstractNumId="80" w15:restartNumberingAfterBreak="0">
    <w:nsid w:val="3D1C2EA7"/>
    <w:multiLevelType w:val="hybridMultilevel"/>
    <w:tmpl w:val="E3549766"/>
    <w:styleLink w:val="10"/>
    <w:lvl w:ilvl="0" w:tplc="0419000F">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1" w15:restartNumberingAfterBreak="0">
    <w:nsid w:val="3D8E4442"/>
    <w:multiLevelType w:val="multilevel"/>
    <w:tmpl w:val="DB7CD408"/>
    <w:lvl w:ilvl="0">
      <w:start w:val="1"/>
      <w:numFmt w:val="bullet"/>
      <w:lvlText w:val="−"/>
      <w:lvlJc w:val="left"/>
      <w:pPr>
        <w:tabs>
          <w:tab w:val="num" w:pos="720"/>
        </w:tabs>
        <w:ind w:left="720" w:hanging="360"/>
      </w:pPr>
      <w:rPr>
        <w:rFonts w:ascii="Times New Roman" w:hAnsi="Times New Roman"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2" w15:restartNumberingAfterBreak="0">
    <w:nsid w:val="3DDB494F"/>
    <w:multiLevelType w:val="hybridMultilevel"/>
    <w:tmpl w:val="6CB862A6"/>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4117582B"/>
    <w:multiLevelType w:val="hybridMultilevel"/>
    <w:tmpl w:val="69600DF2"/>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4122021B"/>
    <w:multiLevelType w:val="hybridMultilevel"/>
    <w:tmpl w:val="E56A95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5" w15:restartNumberingAfterBreak="0">
    <w:nsid w:val="41CB4146"/>
    <w:multiLevelType w:val="hybridMultilevel"/>
    <w:tmpl w:val="9260EE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6" w15:restartNumberingAfterBreak="0">
    <w:nsid w:val="41E9532F"/>
    <w:multiLevelType w:val="hybridMultilevel"/>
    <w:tmpl w:val="04190001"/>
    <w:styleLink w:val="1ai1"/>
    <w:lvl w:ilvl="0" w:tplc="04190001">
      <w:start w:val="1"/>
      <w:numFmt w:val="bullet"/>
      <w:lvlText w:val=""/>
      <w:lvlJc w:val="left"/>
      <w:pPr>
        <w:tabs>
          <w:tab w:val="num" w:pos="1490"/>
        </w:tabs>
        <w:ind w:left="1490" w:hanging="360"/>
      </w:pPr>
      <w:rPr>
        <w:rFonts w:ascii="Symbol" w:hAnsi="Symbol" w:hint="default"/>
      </w:rPr>
    </w:lvl>
    <w:lvl w:ilvl="1" w:tplc="04190003">
      <w:start w:val="1"/>
      <w:numFmt w:val="bullet"/>
      <w:lvlText w:val="o"/>
      <w:lvlJc w:val="left"/>
      <w:pPr>
        <w:tabs>
          <w:tab w:val="num" w:pos="2210"/>
        </w:tabs>
        <w:ind w:left="2210" w:hanging="360"/>
      </w:pPr>
      <w:rPr>
        <w:rFonts w:ascii="Courier New" w:hAnsi="Courier New" w:hint="default"/>
      </w:rPr>
    </w:lvl>
    <w:lvl w:ilvl="2" w:tplc="04190005">
      <w:start w:val="1"/>
      <w:numFmt w:val="bullet"/>
      <w:lvlText w:val=""/>
      <w:lvlJc w:val="left"/>
      <w:pPr>
        <w:tabs>
          <w:tab w:val="num" w:pos="2930"/>
        </w:tabs>
        <w:ind w:left="2930" w:hanging="360"/>
      </w:pPr>
      <w:rPr>
        <w:rFonts w:ascii="Wingdings" w:hAnsi="Wingdings" w:hint="default"/>
      </w:rPr>
    </w:lvl>
    <w:lvl w:ilvl="3" w:tplc="04190001">
      <w:start w:val="1"/>
      <w:numFmt w:val="bullet"/>
      <w:lvlText w:val=""/>
      <w:lvlJc w:val="left"/>
      <w:pPr>
        <w:tabs>
          <w:tab w:val="num" w:pos="3650"/>
        </w:tabs>
        <w:ind w:left="3650" w:hanging="360"/>
      </w:pPr>
      <w:rPr>
        <w:rFonts w:ascii="Symbol" w:hAnsi="Symbol" w:hint="default"/>
      </w:rPr>
    </w:lvl>
    <w:lvl w:ilvl="4" w:tplc="04190003">
      <w:start w:val="1"/>
      <w:numFmt w:val="bullet"/>
      <w:lvlText w:val="o"/>
      <w:lvlJc w:val="left"/>
      <w:pPr>
        <w:tabs>
          <w:tab w:val="num" w:pos="4370"/>
        </w:tabs>
        <w:ind w:left="4370" w:hanging="360"/>
      </w:pPr>
      <w:rPr>
        <w:rFonts w:ascii="Courier New" w:hAnsi="Courier New" w:hint="default"/>
      </w:rPr>
    </w:lvl>
    <w:lvl w:ilvl="5" w:tplc="04190005">
      <w:start w:val="1"/>
      <w:numFmt w:val="bullet"/>
      <w:lvlText w:val=""/>
      <w:lvlJc w:val="left"/>
      <w:pPr>
        <w:tabs>
          <w:tab w:val="num" w:pos="5090"/>
        </w:tabs>
        <w:ind w:left="5090" w:hanging="360"/>
      </w:pPr>
      <w:rPr>
        <w:rFonts w:ascii="Wingdings" w:hAnsi="Wingdings" w:hint="default"/>
      </w:rPr>
    </w:lvl>
    <w:lvl w:ilvl="6" w:tplc="04190001">
      <w:start w:val="1"/>
      <w:numFmt w:val="bullet"/>
      <w:lvlText w:val=""/>
      <w:lvlJc w:val="left"/>
      <w:pPr>
        <w:tabs>
          <w:tab w:val="num" w:pos="5810"/>
        </w:tabs>
        <w:ind w:left="5810" w:hanging="360"/>
      </w:pPr>
      <w:rPr>
        <w:rFonts w:ascii="Symbol" w:hAnsi="Symbol" w:hint="default"/>
      </w:rPr>
    </w:lvl>
    <w:lvl w:ilvl="7" w:tplc="04190003">
      <w:start w:val="1"/>
      <w:numFmt w:val="bullet"/>
      <w:lvlText w:val="o"/>
      <w:lvlJc w:val="left"/>
      <w:pPr>
        <w:tabs>
          <w:tab w:val="num" w:pos="6530"/>
        </w:tabs>
        <w:ind w:left="6530" w:hanging="360"/>
      </w:pPr>
      <w:rPr>
        <w:rFonts w:ascii="Courier New" w:hAnsi="Courier New" w:hint="default"/>
      </w:rPr>
    </w:lvl>
    <w:lvl w:ilvl="8" w:tplc="04190005">
      <w:start w:val="1"/>
      <w:numFmt w:val="bullet"/>
      <w:lvlText w:val=""/>
      <w:lvlJc w:val="left"/>
      <w:pPr>
        <w:tabs>
          <w:tab w:val="num" w:pos="7250"/>
        </w:tabs>
        <w:ind w:left="7250" w:hanging="360"/>
      </w:pPr>
      <w:rPr>
        <w:rFonts w:ascii="Wingdings" w:hAnsi="Wingdings" w:hint="default"/>
      </w:rPr>
    </w:lvl>
  </w:abstractNum>
  <w:abstractNum w:abstractNumId="87" w15:restartNumberingAfterBreak="0">
    <w:nsid w:val="42417667"/>
    <w:multiLevelType w:val="hybridMultilevel"/>
    <w:tmpl w:val="246817CE"/>
    <w:lvl w:ilvl="0" w:tplc="9D12220E">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8" w15:restartNumberingAfterBreak="0">
    <w:nsid w:val="42807A97"/>
    <w:multiLevelType w:val="multilevel"/>
    <w:tmpl w:val="6FD6D070"/>
    <w:styleLink w:val="WWOutlineListStyle4"/>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9" w15:restartNumberingAfterBreak="0">
    <w:nsid w:val="44F958BA"/>
    <w:multiLevelType w:val="multilevel"/>
    <w:tmpl w:val="0409001F"/>
    <w:lvl w:ilvl="0">
      <w:start w:val="1"/>
      <w:numFmt w:val="decimal"/>
      <w:pStyle w:val="a0"/>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452157FA"/>
    <w:multiLevelType w:val="multilevel"/>
    <w:tmpl w:val="AA9CA21E"/>
    <w:styleLink w:val="WWOutlineListStyle1"/>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1" w15:restartNumberingAfterBreak="0">
    <w:nsid w:val="45E35AFF"/>
    <w:multiLevelType w:val="multilevel"/>
    <w:tmpl w:val="5AFE5AC8"/>
    <w:styleLink w:val="WWOutlineListStyle25"/>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2" w15:restartNumberingAfterBreak="0">
    <w:nsid w:val="4675343B"/>
    <w:multiLevelType w:val="hybridMultilevel"/>
    <w:tmpl w:val="FF748F6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3" w15:restartNumberingAfterBreak="0">
    <w:nsid w:val="492606FE"/>
    <w:multiLevelType w:val="multilevel"/>
    <w:tmpl w:val="C72094AC"/>
    <w:styleLink w:val="WWOutlineListStyle20"/>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4" w15:restartNumberingAfterBreak="0">
    <w:nsid w:val="4C9E0749"/>
    <w:multiLevelType w:val="multilevel"/>
    <w:tmpl w:val="42204928"/>
    <w:styleLink w:val="WWNum8"/>
    <w:lvl w:ilvl="0">
      <w:start w:val="1"/>
      <w:numFmt w:val="decimal"/>
      <w:lvlText w:val="%1"/>
      <w:lvlJc w:val="left"/>
      <w:pPr>
        <w:ind w:left="1429" w:hanging="360"/>
      </w:pPr>
    </w:lvl>
    <w:lvl w:ilvl="1">
      <w:start w:val="1"/>
      <w:numFmt w:val="lowerLetter"/>
      <w:lvlText w:val="%1.%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95" w15:restartNumberingAfterBreak="0">
    <w:nsid w:val="4D0C0B8B"/>
    <w:multiLevelType w:val="multilevel"/>
    <w:tmpl w:val="F4ECB560"/>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96" w15:restartNumberingAfterBreak="0">
    <w:nsid w:val="4DC71348"/>
    <w:multiLevelType w:val="multilevel"/>
    <w:tmpl w:val="A8C89824"/>
    <w:styleLink w:val="WWOutlineListStyle7"/>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7" w15:restartNumberingAfterBreak="0">
    <w:nsid w:val="4EC6438E"/>
    <w:multiLevelType w:val="multilevel"/>
    <w:tmpl w:val="9E86F898"/>
    <w:styleLink w:val="WWOutlineListStyle22"/>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8" w15:restartNumberingAfterBreak="0">
    <w:nsid w:val="50353D2E"/>
    <w:multiLevelType w:val="hybridMultilevel"/>
    <w:tmpl w:val="77CEBB56"/>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15:restartNumberingAfterBreak="0">
    <w:nsid w:val="516A1CC1"/>
    <w:multiLevelType w:val="hybridMultilevel"/>
    <w:tmpl w:val="7F02D722"/>
    <w:lvl w:ilvl="0" w:tplc="26F4C43C">
      <w:start w:val="1"/>
      <w:numFmt w:val="bullet"/>
      <w:lvlText w:val="−"/>
      <w:lvlJc w:val="left"/>
      <w:pPr>
        <w:ind w:left="928"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15:restartNumberingAfterBreak="0">
    <w:nsid w:val="51B0117B"/>
    <w:multiLevelType w:val="hybridMultilevel"/>
    <w:tmpl w:val="C0529E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54574F22"/>
    <w:multiLevelType w:val="multilevel"/>
    <w:tmpl w:val="26805288"/>
    <w:lvl w:ilvl="0">
      <w:start w:val="1"/>
      <w:numFmt w:val="bullet"/>
      <w:lvlText w:val="−"/>
      <w:lvlJc w:val="left"/>
      <w:pPr>
        <w:tabs>
          <w:tab w:val="num" w:pos="720"/>
        </w:tabs>
        <w:ind w:left="720" w:hanging="360"/>
      </w:pPr>
      <w:rPr>
        <w:rFonts w:ascii="Times New Roman" w:hAnsi="Times New Roman"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2" w15:restartNumberingAfterBreak="0">
    <w:nsid w:val="54C675DD"/>
    <w:multiLevelType w:val="hybridMultilevel"/>
    <w:tmpl w:val="BB4CF9D4"/>
    <w:lvl w:ilvl="0" w:tplc="0419000F">
      <w:start w:val="1"/>
      <w:numFmt w:val="decimal"/>
      <w:lvlText w:val="%1."/>
      <w:lvlJc w:val="left"/>
      <w:pPr>
        <w:ind w:left="1080" w:hanging="360"/>
      </w:pPr>
      <w:rPr>
        <w:rFonts w:hint="default"/>
      </w:rPr>
    </w:lvl>
    <w:lvl w:ilvl="1" w:tplc="E814DB92">
      <w:start w:val="1"/>
      <w:numFmt w:val="decimal"/>
      <w:lvlText w:val="%2)"/>
      <w:lvlJc w:val="left"/>
      <w:pPr>
        <w:ind w:left="1800" w:hanging="360"/>
      </w:pPr>
      <w:rPr>
        <w:rFonts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3" w15:restartNumberingAfterBreak="0">
    <w:nsid w:val="560E16BE"/>
    <w:multiLevelType w:val="multilevel"/>
    <w:tmpl w:val="32CE63D6"/>
    <w:lvl w:ilvl="0">
      <w:start w:val="1"/>
      <w:numFmt w:val="bullet"/>
      <w:lvlText w:val="‒"/>
      <w:lvlJc w:val="left"/>
      <w:pPr>
        <w:tabs>
          <w:tab w:val="num" w:pos="720"/>
        </w:tabs>
        <w:ind w:left="0" w:firstLine="0"/>
      </w:pPr>
      <w:rPr>
        <w:rFonts w:ascii="Times New Roman" w:hAnsi="Times New Roman" w:cs="Times New Roman" w:hint="default"/>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04" w15:restartNumberingAfterBreak="0">
    <w:nsid w:val="56636CAC"/>
    <w:multiLevelType w:val="hybridMultilevel"/>
    <w:tmpl w:val="AB24057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5" w15:restartNumberingAfterBreak="0">
    <w:nsid w:val="572C75ED"/>
    <w:multiLevelType w:val="hybridMultilevel"/>
    <w:tmpl w:val="87309D62"/>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6" w15:restartNumberingAfterBreak="0">
    <w:nsid w:val="59E60585"/>
    <w:multiLevelType w:val="hybridMultilevel"/>
    <w:tmpl w:val="E78C7934"/>
    <w:lvl w:ilvl="0" w:tplc="222E8F76">
      <w:start w:val="1"/>
      <w:numFmt w:val="bullet"/>
      <w:lvlText w:val=""/>
      <w:lvlJc w:val="left"/>
      <w:pPr>
        <w:tabs>
          <w:tab w:val="num" w:pos="3346"/>
        </w:tabs>
        <w:ind w:left="3346" w:hanging="360"/>
      </w:pPr>
      <w:rPr>
        <w:rFonts w:ascii="Symbol" w:hAnsi="Symbol" w:hint="default"/>
        <w:color w:val="auto"/>
      </w:rPr>
    </w:lvl>
    <w:lvl w:ilvl="1" w:tplc="4530D196">
      <w:start w:val="1"/>
      <w:numFmt w:val="bullet"/>
      <w:pStyle w:val="11"/>
      <w:lvlText w:val=""/>
      <w:lvlJc w:val="left"/>
      <w:pPr>
        <w:tabs>
          <w:tab w:val="num" w:pos="2149"/>
        </w:tabs>
        <w:ind w:left="2149" w:hanging="360"/>
      </w:pPr>
      <w:rPr>
        <w:rFonts w:ascii="Symbol" w:hAnsi="Symbol" w:hint="default"/>
        <w:color w:val="auto"/>
      </w:rPr>
    </w:lvl>
    <w:lvl w:ilvl="2" w:tplc="1FA20660">
      <w:start w:val="1"/>
      <w:numFmt w:val="bullet"/>
      <w:lvlText w:val=""/>
      <w:lvlJc w:val="left"/>
      <w:pPr>
        <w:tabs>
          <w:tab w:val="num" w:pos="2869"/>
        </w:tabs>
        <w:ind w:left="2869" w:hanging="360"/>
      </w:pPr>
      <w:rPr>
        <w:rFonts w:ascii="Wingdings" w:hAnsi="Wingdings" w:hint="default"/>
      </w:rPr>
    </w:lvl>
    <w:lvl w:ilvl="3" w:tplc="CD9EB9D4">
      <w:start w:val="1"/>
      <w:numFmt w:val="bullet"/>
      <w:lvlText w:val=""/>
      <w:lvlJc w:val="left"/>
      <w:pPr>
        <w:tabs>
          <w:tab w:val="num" w:pos="3589"/>
        </w:tabs>
        <w:ind w:left="3589" w:hanging="360"/>
      </w:pPr>
      <w:rPr>
        <w:rFonts w:ascii="Symbol" w:hAnsi="Symbol" w:hint="default"/>
      </w:rPr>
    </w:lvl>
    <w:lvl w:ilvl="4" w:tplc="9CD89828">
      <w:start w:val="1"/>
      <w:numFmt w:val="bullet"/>
      <w:lvlText w:val="o"/>
      <w:lvlJc w:val="left"/>
      <w:pPr>
        <w:tabs>
          <w:tab w:val="num" w:pos="4309"/>
        </w:tabs>
        <w:ind w:left="4309" w:hanging="360"/>
      </w:pPr>
      <w:rPr>
        <w:rFonts w:ascii="Courier New" w:hAnsi="Courier New" w:hint="default"/>
      </w:rPr>
    </w:lvl>
    <w:lvl w:ilvl="5" w:tplc="D37AA536">
      <w:start w:val="1"/>
      <w:numFmt w:val="bullet"/>
      <w:lvlText w:val=""/>
      <w:lvlJc w:val="left"/>
      <w:pPr>
        <w:tabs>
          <w:tab w:val="num" w:pos="5029"/>
        </w:tabs>
        <w:ind w:left="5029" w:hanging="360"/>
      </w:pPr>
      <w:rPr>
        <w:rFonts w:ascii="Wingdings" w:hAnsi="Wingdings" w:hint="default"/>
      </w:rPr>
    </w:lvl>
    <w:lvl w:ilvl="6" w:tplc="80C0DD6E">
      <w:start w:val="1"/>
      <w:numFmt w:val="bullet"/>
      <w:lvlText w:val=""/>
      <w:lvlJc w:val="left"/>
      <w:pPr>
        <w:tabs>
          <w:tab w:val="num" w:pos="5749"/>
        </w:tabs>
        <w:ind w:left="5749" w:hanging="360"/>
      </w:pPr>
      <w:rPr>
        <w:rFonts w:ascii="Symbol" w:hAnsi="Symbol" w:hint="default"/>
      </w:rPr>
    </w:lvl>
    <w:lvl w:ilvl="7" w:tplc="559CBC62">
      <w:start w:val="1"/>
      <w:numFmt w:val="bullet"/>
      <w:lvlText w:val="o"/>
      <w:lvlJc w:val="left"/>
      <w:pPr>
        <w:tabs>
          <w:tab w:val="num" w:pos="6469"/>
        </w:tabs>
        <w:ind w:left="6469" w:hanging="360"/>
      </w:pPr>
      <w:rPr>
        <w:rFonts w:ascii="Courier New" w:hAnsi="Courier New" w:hint="default"/>
      </w:rPr>
    </w:lvl>
    <w:lvl w:ilvl="8" w:tplc="9DD0B69A">
      <w:start w:val="1"/>
      <w:numFmt w:val="bullet"/>
      <w:lvlText w:val=""/>
      <w:lvlJc w:val="left"/>
      <w:pPr>
        <w:tabs>
          <w:tab w:val="num" w:pos="7189"/>
        </w:tabs>
        <w:ind w:left="7189" w:hanging="360"/>
      </w:pPr>
      <w:rPr>
        <w:rFonts w:ascii="Wingdings" w:hAnsi="Wingdings" w:hint="default"/>
      </w:rPr>
    </w:lvl>
  </w:abstractNum>
  <w:abstractNum w:abstractNumId="107" w15:restartNumberingAfterBreak="0">
    <w:nsid w:val="5AB05E3F"/>
    <w:multiLevelType w:val="multilevel"/>
    <w:tmpl w:val="CC58CBDA"/>
    <w:styleLink w:val="WWNum5"/>
    <w:lvl w:ilvl="0">
      <w:numFmt w:val="bullet"/>
      <w:lvlText w:val=""/>
      <w:lvlJc w:val="left"/>
      <w:pPr>
        <w:ind w:left="1429" w:hanging="360"/>
      </w:pPr>
      <w:rPr>
        <w:rFonts w:ascii="Times New Roman" w:hAnsi="Times New Roman" w:cs="Symbol"/>
      </w:rPr>
    </w:lvl>
    <w:lvl w:ilvl="1">
      <w:numFmt w:val="bullet"/>
      <w:lvlText w:val="o"/>
      <w:lvlJc w:val="left"/>
      <w:pPr>
        <w:ind w:left="2149" w:hanging="360"/>
      </w:pPr>
      <w:rPr>
        <w:rFonts w:ascii="Times New Roman" w:hAnsi="Times New Roman" w:cs="Courier New"/>
      </w:rPr>
    </w:lvl>
    <w:lvl w:ilvl="2">
      <w:numFmt w:val="bullet"/>
      <w:lvlText w:val=""/>
      <w:lvlJc w:val="left"/>
      <w:pPr>
        <w:ind w:left="2869" w:hanging="360"/>
      </w:pPr>
      <w:rPr>
        <w:rFonts w:ascii="Times New Roman" w:hAnsi="Times New Roman" w:cs="Wingdings"/>
      </w:rPr>
    </w:lvl>
    <w:lvl w:ilvl="3">
      <w:numFmt w:val="bullet"/>
      <w:lvlText w:val=""/>
      <w:lvlJc w:val="left"/>
      <w:pPr>
        <w:ind w:left="3589" w:hanging="360"/>
      </w:pPr>
      <w:rPr>
        <w:rFonts w:ascii="Times New Roman" w:hAnsi="Times New Roman" w:cs="Symbol"/>
      </w:rPr>
    </w:lvl>
    <w:lvl w:ilvl="4">
      <w:numFmt w:val="bullet"/>
      <w:lvlText w:val="o"/>
      <w:lvlJc w:val="left"/>
      <w:pPr>
        <w:ind w:left="4309" w:hanging="360"/>
      </w:pPr>
      <w:rPr>
        <w:rFonts w:ascii="Times New Roman" w:hAnsi="Times New Roman" w:cs="Courier New"/>
      </w:rPr>
    </w:lvl>
    <w:lvl w:ilvl="5">
      <w:numFmt w:val="bullet"/>
      <w:lvlText w:val=""/>
      <w:lvlJc w:val="left"/>
      <w:pPr>
        <w:ind w:left="5029" w:hanging="360"/>
      </w:pPr>
      <w:rPr>
        <w:rFonts w:ascii="Times New Roman" w:hAnsi="Times New Roman" w:cs="Wingdings"/>
      </w:rPr>
    </w:lvl>
    <w:lvl w:ilvl="6">
      <w:numFmt w:val="bullet"/>
      <w:lvlText w:val=""/>
      <w:lvlJc w:val="left"/>
      <w:pPr>
        <w:ind w:left="5749" w:hanging="360"/>
      </w:pPr>
      <w:rPr>
        <w:rFonts w:ascii="Times New Roman" w:hAnsi="Times New Roman" w:cs="Symbol"/>
      </w:rPr>
    </w:lvl>
    <w:lvl w:ilvl="7">
      <w:numFmt w:val="bullet"/>
      <w:lvlText w:val="o"/>
      <w:lvlJc w:val="left"/>
      <w:pPr>
        <w:ind w:left="6469" w:hanging="360"/>
      </w:pPr>
      <w:rPr>
        <w:rFonts w:ascii="Times New Roman" w:hAnsi="Times New Roman" w:cs="Courier New"/>
      </w:rPr>
    </w:lvl>
    <w:lvl w:ilvl="8">
      <w:numFmt w:val="bullet"/>
      <w:lvlText w:val=""/>
      <w:lvlJc w:val="left"/>
      <w:pPr>
        <w:ind w:left="7189" w:hanging="360"/>
      </w:pPr>
      <w:rPr>
        <w:rFonts w:ascii="Times New Roman" w:hAnsi="Times New Roman" w:cs="Wingdings"/>
      </w:rPr>
    </w:lvl>
  </w:abstractNum>
  <w:abstractNum w:abstractNumId="108" w15:restartNumberingAfterBreak="0">
    <w:nsid w:val="5B2D2326"/>
    <w:multiLevelType w:val="multilevel"/>
    <w:tmpl w:val="765E76E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9" w15:restartNumberingAfterBreak="0">
    <w:nsid w:val="5E0108E6"/>
    <w:multiLevelType w:val="hybridMultilevel"/>
    <w:tmpl w:val="15E43D10"/>
    <w:lvl w:ilvl="0" w:tplc="26F4C43C">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15:restartNumberingAfterBreak="0">
    <w:nsid w:val="5E553DE7"/>
    <w:multiLevelType w:val="hybridMultilevel"/>
    <w:tmpl w:val="C94CFC10"/>
    <w:lvl w:ilvl="0" w:tplc="26F4C43C">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15:restartNumberingAfterBreak="0">
    <w:nsid w:val="5F384047"/>
    <w:multiLevelType w:val="multilevel"/>
    <w:tmpl w:val="63366A04"/>
    <w:styleLink w:val="WWOutlineListStyle8"/>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2" w15:restartNumberingAfterBreak="0">
    <w:nsid w:val="5FA764C3"/>
    <w:multiLevelType w:val="hybridMultilevel"/>
    <w:tmpl w:val="B3A8EA76"/>
    <w:lvl w:ilvl="0" w:tplc="9D12220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15:restartNumberingAfterBreak="0">
    <w:nsid w:val="5FC55FF9"/>
    <w:multiLevelType w:val="hybridMultilevel"/>
    <w:tmpl w:val="1C5078E2"/>
    <w:lvl w:ilvl="0" w:tplc="9D12220E">
      <w:start w:val="1"/>
      <w:numFmt w:val="bullet"/>
      <w:lvlText w:val="‒"/>
      <w:lvlJc w:val="left"/>
      <w:pPr>
        <w:ind w:left="1429" w:hanging="360"/>
      </w:pPr>
      <w:rPr>
        <w:rFonts w:ascii="Times New Roman" w:hAnsi="Times New Roman" w:cs="Times New Roman" w:hint="default"/>
      </w:rPr>
    </w:lvl>
    <w:lvl w:ilvl="1" w:tplc="9D12220E">
      <w:start w:val="1"/>
      <w:numFmt w:val="bullet"/>
      <w:lvlText w:val="‒"/>
      <w:lvlJc w:val="left"/>
      <w:pPr>
        <w:ind w:left="2149" w:hanging="360"/>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4" w15:restartNumberingAfterBreak="0">
    <w:nsid w:val="5FCF5D60"/>
    <w:multiLevelType w:val="hybridMultilevel"/>
    <w:tmpl w:val="EA544924"/>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15" w15:restartNumberingAfterBreak="0">
    <w:nsid w:val="63C303B9"/>
    <w:multiLevelType w:val="hybridMultilevel"/>
    <w:tmpl w:val="E10AF89C"/>
    <w:lvl w:ilvl="0" w:tplc="9D122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6" w15:restartNumberingAfterBreak="0">
    <w:nsid w:val="64D625B0"/>
    <w:multiLevelType w:val="hybridMultilevel"/>
    <w:tmpl w:val="0CF09476"/>
    <w:lvl w:ilvl="0" w:tplc="26F4C43C">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15:restartNumberingAfterBreak="0">
    <w:nsid w:val="65194129"/>
    <w:multiLevelType w:val="multilevel"/>
    <w:tmpl w:val="0CEADCF2"/>
    <w:styleLink w:val="WWNum4"/>
    <w:lvl w:ilvl="0">
      <w:start w:val="1"/>
      <w:numFmt w:val="decimal"/>
      <w:lvlText w:val="%1"/>
      <w:lvlJc w:val="left"/>
      <w:pPr>
        <w:ind w:left="1429" w:hanging="360"/>
      </w:pPr>
    </w:lvl>
    <w:lvl w:ilvl="1">
      <w:start w:val="1"/>
      <w:numFmt w:val="lowerLetter"/>
      <w:lvlText w:val="%1.%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18" w15:restartNumberingAfterBreak="0">
    <w:nsid w:val="65A8395F"/>
    <w:multiLevelType w:val="multilevel"/>
    <w:tmpl w:val="40288BF2"/>
    <w:styleLink w:val="WWNum19"/>
    <w:lvl w:ilvl="0">
      <w:numFmt w:val="bullet"/>
      <w:lvlText w:val=""/>
      <w:lvlJc w:val="left"/>
      <w:pPr>
        <w:ind w:left="1429" w:hanging="360"/>
      </w:pPr>
      <w:rPr>
        <w:rFonts w:ascii="Times New Roman" w:hAnsi="Times New Roman" w:cs="Symbol"/>
      </w:rPr>
    </w:lvl>
    <w:lvl w:ilvl="1">
      <w:numFmt w:val="bullet"/>
      <w:lvlText w:val="o"/>
      <w:lvlJc w:val="left"/>
      <w:pPr>
        <w:ind w:left="2149" w:hanging="360"/>
      </w:pPr>
      <w:rPr>
        <w:rFonts w:ascii="Times New Roman" w:hAnsi="Times New Roman" w:cs="Courier New"/>
      </w:rPr>
    </w:lvl>
    <w:lvl w:ilvl="2">
      <w:numFmt w:val="bullet"/>
      <w:lvlText w:val=""/>
      <w:lvlJc w:val="left"/>
      <w:pPr>
        <w:ind w:left="2869" w:hanging="360"/>
      </w:pPr>
      <w:rPr>
        <w:rFonts w:ascii="Times New Roman" w:hAnsi="Times New Roman" w:cs="Wingdings"/>
      </w:rPr>
    </w:lvl>
    <w:lvl w:ilvl="3">
      <w:numFmt w:val="bullet"/>
      <w:lvlText w:val=""/>
      <w:lvlJc w:val="left"/>
      <w:pPr>
        <w:ind w:left="3589" w:hanging="360"/>
      </w:pPr>
      <w:rPr>
        <w:rFonts w:ascii="Times New Roman" w:hAnsi="Times New Roman" w:cs="Symbol"/>
      </w:rPr>
    </w:lvl>
    <w:lvl w:ilvl="4">
      <w:numFmt w:val="bullet"/>
      <w:lvlText w:val="o"/>
      <w:lvlJc w:val="left"/>
      <w:pPr>
        <w:ind w:left="4309" w:hanging="360"/>
      </w:pPr>
      <w:rPr>
        <w:rFonts w:ascii="Times New Roman" w:hAnsi="Times New Roman" w:cs="Courier New"/>
      </w:rPr>
    </w:lvl>
    <w:lvl w:ilvl="5">
      <w:numFmt w:val="bullet"/>
      <w:lvlText w:val=""/>
      <w:lvlJc w:val="left"/>
      <w:pPr>
        <w:ind w:left="5029" w:hanging="360"/>
      </w:pPr>
      <w:rPr>
        <w:rFonts w:ascii="Times New Roman" w:hAnsi="Times New Roman" w:cs="Wingdings"/>
      </w:rPr>
    </w:lvl>
    <w:lvl w:ilvl="6">
      <w:numFmt w:val="bullet"/>
      <w:lvlText w:val=""/>
      <w:lvlJc w:val="left"/>
      <w:pPr>
        <w:ind w:left="5749" w:hanging="360"/>
      </w:pPr>
      <w:rPr>
        <w:rFonts w:ascii="Times New Roman" w:hAnsi="Times New Roman" w:cs="Symbol"/>
      </w:rPr>
    </w:lvl>
    <w:lvl w:ilvl="7">
      <w:numFmt w:val="bullet"/>
      <w:lvlText w:val="o"/>
      <w:lvlJc w:val="left"/>
      <w:pPr>
        <w:ind w:left="6469" w:hanging="360"/>
      </w:pPr>
      <w:rPr>
        <w:rFonts w:ascii="Times New Roman" w:hAnsi="Times New Roman" w:cs="Courier New"/>
      </w:rPr>
    </w:lvl>
    <w:lvl w:ilvl="8">
      <w:numFmt w:val="bullet"/>
      <w:lvlText w:val=""/>
      <w:lvlJc w:val="left"/>
      <w:pPr>
        <w:ind w:left="7189" w:hanging="360"/>
      </w:pPr>
      <w:rPr>
        <w:rFonts w:ascii="Times New Roman" w:hAnsi="Times New Roman" w:cs="Wingdings"/>
      </w:rPr>
    </w:lvl>
  </w:abstractNum>
  <w:abstractNum w:abstractNumId="119" w15:restartNumberingAfterBreak="0">
    <w:nsid w:val="65C80857"/>
    <w:multiLevelType w:val="hybridMultilevel"/>
    <w:tmpl w:val="2A3E16F0"/>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0" w15:restartNumberingAfterBreak="0">
    <w:nsid w:val="66965A1B"/>
    <w:multiLevelType w:val="hybridMultilevel"/>
    <w:tmpl w:val="FCACDC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1" w15:restartNumberingAfterBreak="0">
    <w:nsid w:val="66FC28B6"/>
    <w:multiLevelType w:val="hybridMultilevel"/>
    <w:tmpl w:val="24088B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2" w15:restartNumberingAfterBreak="0">
    <w:nsid w:val="67A56770"/>
    <w:multiLevelType w:val="multilevel"/>
    <w:tmpl w:val="0130FF88"/>
    <w:lvl w:ilvl="0">
      <w:start w:val="1"/>
      <w:numFmt w:val="bullet"/>
      <w:lvlText w:val="−"/>
      <w:lvlJc w:val="left"/>
      <w:pPr>
        <w:tabs>
          <w:tab w:val="num" w:pos="720"/>
        </w:tabs>
        <w:ind w:left="0" w:firstLine="0"/>
      </w:pPr>
      <w:rPr>
        <w:rFonts w:ascii="Times New Roman" w:hAnsi="Times New Roman" w:hint="default"/>
        <w:sz w:val="18"/>
        <w:szCs w:val="18"/>
      </w:rPr>
    </w:lvl>
    <w:lvl w:ilvl="1">
      <w:start w:val="1"/>
      <w:numFmt w:val="bullet"/>
      <w:lvlText w:val="−"/>
      <w:lvlJc w:val="left"/>
      <w:pPr>
        <w:tabs>
          <w:tab w:val="num" w:pos="1080"/>
        </w:tabs>
        <w:ind w:left="1080" w:hanging="360"/>
      </w:pPr>
      <w:rPr>
        <w:rFonts w:ascii="Times New Roman" w:hAnsi="Times New Roman"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3" w15:restartNumberingAfterBreak="0">
    <w:nsid w:val="68695268"/>
    <w:multiLevelType w:val="hybridMultilevel"/>
    <w:tmpl w:val="2F7858F0"/>
    <w:lvl w:ilvl="0" w:tplc="9D12220E">
      <w:start w:val="1"/>
      <w:numFmt w:val="bullet"/>
      <w:lvlText w:val="‒"/>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15:restartNumberingAfterBreak="0">
    <w:nsid w:val="697C7F00"/>
    <w:multiLevelType w:val="hybridMultilevel"/>
    <w:tmpl w:val="910CEB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15:restartNumberingAfterBreak="0">
    <w:nsid w:val="6A6A2D77"/>
    <w:multiLevelType w:val="hybridMultilevel"/>
    <w:tmpl w:val="3910AE82"/>
    <w:lvl w:ilvl="0" w:tplc="9D12220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6" w15:restartNumberingAfterBreak="0">
    <w:nsid w:val="6C0952A4"/>
    <w:multiLevelType w:val="hybridMultilevel"/>
    <w:tmpl w:val="69821E52"/>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7" w15:restartNumberingAfterBreak="0">
    <w:nsid w:val="6C386D12"/>
    <w:multiLevelType w:val="hybridMultilevel"/>
    <w:tmpl w:val="E6C8387A"/>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8" w15:restartNumberingAfterBreak="0">
    <w:nsid w:val="6D9F3AE2"/>
    <w:multiLevelType w:val="multilevel"/>
    <w:tmpl w:val="651E99F8"/>
    <w:styleLink w:val="WWOutlineListStyle11"/>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9" w15:restartNumberingAfterBreak="0">
    <w:nsid w:val="703A3C06"/>
    <w:multiLevelType w:val="hybridMultilevel"/>
    <w:tmpl w:val="F1088490"/>
    <w:lvl w:ilvl="0" w:tplc="26F4C43C">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0" w15:restartNumberingAfterBreak="0">
    <w:nsid w:val="70EA07D0"/>
    <w:multiLevelType w:val="multilevel"/>
    <w:tmpl w:val="E0825CFE"/>
    <w:styleLink w:val="Outline"/>
    <w:lvl w:ilvl="0">
      <w:start w:val="1"/>
      <w:numFmt w:val="decimal"/>
      <w:lvlText w:val="%1"/>
      <w:lvlJc w:val="left"/>
      <w:pPr>
        <w:ind w:left="432" w:hanging="432"/>
      </w:pPr>
      <w:rPr>
        <w:rFonts w:ascii="Arial Narrow" w:eastAsia="Times New Roman" w:hAnsi="Arial Narrow" w:cs="Times New Roman"/>
        <w:b/>
      </w:rPr>
    </w:lvl>
    <w:lvl w:ilvl="1">
      <w:start w:val="1"/>
      <w:numFmt w:val="decimal"/>
      <w:lvlText w:val="%1.%2"/>
      <w:lvlJc w:val="left"/>
      <w:pPr>
        <w:ind w:left="2149" w:hanging="720"/>
      </w:pPr>
    </w:lvl>
    <w:lvl w:ilvl="2">
      <w:start w:val="1"/>
      <w:numFmt w:val="decimal"/>
      <w:lvlText w:val="%1.%2.%3"/>
      <w:lvlJc w:val="left"/>
      <w:pPr>
        <w:ind w:left="3578" w:hanging="720"/>
      </w:pPr>
      <w:rPr>
        <w:rFonts w:ascii="Times New Roman" w:hAnsi="Times New Roman" w:cs="Times New Roman"/>
        <w:b w:val="0"/>
        <w:bCs w:val="0"/>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1" w15:restartNumberingAfterBreak="0">
    <w:nsid w:val="73333AFF"/>
    <w:multiLevelType w:val="hybridMultilevel"/>
    <w:tmpl w:val="048E335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2" w15:restartNumberingAfterBreak="0">
    <w:nsid w:val="737B1869"/>
    <w:multiLevelType w:val="hybridMultilevel"/>
    <w:tmpl w:val="5F325D0C"/>
    <w:lvl w:ilvl="0" w:tplc="26F4C43C">
      <w:start w:val="1"/>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3" w15:restartNumberingAfterBreak="0">
    <w:nsid w:val="745812C5"/>
    <w:multiLevelType w:val="hybridMultilevel"/>
    <w:tmpl w:val="640EEDA4"/>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4" w15:restartNumberingAfterBreak="0">
    <w:nsid w:val="758538C5"/>
    <w:multiLevelType w:val="multilevel"/>
    <w:tmpl w:val="1F123D90"/>
    <w:styleLink w:val="WWOutlineListStyle3"/>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5" w15:restartNumberingAfterBreak="0">
    <w:nsid w:val="76C541EE"/>
    <w:multiLevelType w:val="hybridMultilevel"/>
    <w:tmpl w:val="DF64C174"/>
    <w:lvl w:ilvl="0" w:tplc="04190001">
      <w:start w:val="1"/>
      <w:numFmt w:val="decimal"/>
      <w:pStyle w:val="12"/>
      <w:lvlText w:val="Таблица %1"/>
      <w:lvlJc w:val="right"/>
      <w:pPr>
        <w:tabs>
          <w:tab w:val="num" w:pos="4116"/>
        </w:tabs>
        <w:ind w:left="3949" w:firstLine="5860"/>
      </w:pPr>
      <w:rPr>
        <w:rFonts w:cs="Times New Roman" w:hint="default"/>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36" w15:restartNumberingAfterBreak="0">
    <w:nsid w:val="792310B3"/>
    <w:multiLevelType w:val="multilevel"/>
    <w:tmpl w:val="AE36F00C"/>
    <w:styleLink w:val="WWNum6"/>
    <w:lvl w:ilvl="0">
      <w:numFmt w:val="bullet"/>
      <w:lvlText w:val=""/>
      <w:lvlJc w:val="left"/>
      <w:pPr>
        <w:ind w:left="1429" w:hanging="360"/>
      </w:pPr>
      <w:rPr>
        <w:rFonts w:ascii="Times New Roman" w:hAnsi="Times New Roman" w:cs="Symbol"/>
      </w:rPr>
    </w:lvl>
    <w:lvl w:ilvl="1">
      <w:numFmt w:val="bullet"/>
      <w:lvlText w:val="o"/>
      <w:lvlJc w:val="left"/>
      <w:pPr>
        <w:ind w:left="2149" w:hanging="360"/>
      </w:pPr>
      <w:rPr>
        <w:rFonts w:ascii="Times New Roman" w:hAnsi="Times New Roman" w:cs="Courier New"/>
      </w:rPr>
    </w:lvl>
    <w:lvl w:ilvl="2">
      <w:numFmt w:val="bullet"/>
      <w:lvlText w:val=""/>
      <w:lvlJc w:val="left"/>
      <w:pPr>
        <w:ind w:left="2869" w:hanging="360"/>
      </w:pPr>
      <w:rPr>
        <w:rFonts w:ascii="Times New Roman" w:hAnsi="Times New Roman" w:cs="Wingdings"/>
      </w:rPr>
    </w:lvl>
    <w:lvl w:ilvl="3">
      <w:numFmt w:val="bullet"/>
      <w:lvlText w:val=""/>
      <w:lvlJc w:val="left"/>
      <w:pPr>
        <w:ind w:left="3589" w:hanging="360"/>
      </w:pPr>
      <w:rPr>
        <w:rFonts w:ascii="Times New Roman" w:hAnsi="Times New Roman" w:cs="Symbol"/>
      </w:rPr>
    </w:lvl>
    <w:lvl w:ilvl="4">
      <w:numFmt w:val="bullet"/>
      <w:lvlText w:val="o"/>
      <w:lvlJc w:val="left"/>
      <w:pPr>
        <w:ind w:left="4309" w:hanging="360"/>
      </w:pPr>
      <w:rPr>
        <w:rFonts w:ascii="Times New Roman" w:hAnsi="Times New Roman" w:cs="Courier New"/>
      </w:rPr>
    </w:lvl>
    <w:lvl w:ilvl="5">
      <w:numFmt w:val="bullet"/>
      <w:lvlText w:val=""/>
      <w:lvlJc w:val="left"/>
      <w:pPr>
        <w:ind w:left="5029" w:hanging="360"/>
      </w:pPr>
      <w:rPr>
        <w:rFonts w:ascii="Times New Roman" w:hAnsi="Times New Roman" w:cs="Wingdings"/>
      </w:rPr>
    </w:lvl>
    <w:lvl w:ilvl="6">
      <w:numFmt w:val="bullet"/>
      <w:lvlText w:val=""/>
      <w:lvlJc w:val="left"/>
      <w:pPr>
        <w:ind w:left="5749" w:hanging="360"/>
      </w:pPr>
      <w:rPr>
        <w:rFonts w:ascii="Times New Roman" w:hAnsi="Times New Roman" w:cs="Symbol"/>
      </w:rPr>
    </w:lvl>
    <w:lvl w:ilvl="7">
      <w:numFmt w:val="bullet"/>
      <w:lvlText w:val="o"/>
      <w:lvlJc w:val="left"/>
      <w:pPr>
        <w:ind w:left="6469" w:hanging="360"/>
      </w:pPr>
      <w:rPr>
        <w:rFonts w:ascii="Times New Roman" w:hAnsi="Times New Roman" w:cs="Courier New"/>
      </w:rPr>
    </w:lvl>
    <w:lvl w:ilvl="8">
      <w:numFmt w:val="bullet"/>
      <w:lvlText w:val=""/>
      <w:lvlJc w:val="left"/>
      <w:pPr>
        <w:ind w:left="7189" w:hanging="360"/>
      </w:pPr>
      <w:rPr>
        <w:rFonts w:ascii="Times New Roman" w:hAnsi="Times New Roman" w:cs="Wingdings"/>
      </w:rPr>
    </w:lvl>
  </w:abstractNum>
  <w:abstractNum w:abstractNumId="137" w15:restartNumberingAfterBreak="0">
    <w:nsid w:val="7C82589B"/>
    <w:multiLevelType w:val="multilevel"/>
    <w:tmpl w:val="DF181954"/>
    <w:lvl w:ilvl="0">
      <w:start w:val="1"/>
      <w:numFmt w:val="bullet"/>
      <w:lvlText w:val="−"/>
      <w:lvlJc w:val="left"/>
      <w:pPr>
        <w:tabs>
          <w:tab w:val="num" w:pos="720"/>
        </w:tabs>
        <w:ind w:left="720" w:hanging="360"/>
      </w:pPr>
      <w:rPr>
        <w:rFonts w:ascii="Times New Roman" w:hAnsi="Times New Roman" w:hint="default"/>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38" w15:restartNumberingAfterBreak="0">
    <w:nsid w:val="7CF4617C"/>
    <w:multiLevelType w:val="hybridMultilevel"/>
    <w:tmpl w:val="2ED2970A"/>
    <w:lvl w:ilvl="0" w:tplc="9D12220E">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39" w15:restartNumberingAfterBreak="0">
    <w:nsid w:val="7E270151"/>
    <w:multiLevelType w:val="hybridMultilevel"/>
    <w:tmpl w:val="5A26E67C"/>
    <w:lvl w:ilvl="0" w:tplc="34946CE0">
      <w:start w:val="1"/>
      <w:numFmt w:val="decimal"/>
      <w:lvlText w:val="%1."/>
      <w:lvlJc w:val="left"/>
      <w:pPr>
        <w:ind w:left="382" w:hanging="360"/>
      </w:pPr>
      <w:rPr>
        <w:rFonts w:hint="default"/>
      </w:rPr>
    </w:lvl>
    <w:lvl w:ilvl="1" w:tplc="04190019" w:tentative="1">
      <w:start w:val="1"/>
      <w:numFmt w:val="lowerLetter"/>
      <w:lvlText w:val="%2."/>
      <w:lvlJc w:val="left"/>
      <w:pPr>
        <w:ind w:left="1102" w:hanging="360"/>
      </w:pPr>
    </w:lvl>
    <w:lvl w:ilvl="2" w:tplc="0419001B" w:tentative="1">
      <w:start w:val="1"/>
      <w:numFmt w:val="lowerRoman"/>
      <w:lvlText w:val="%3."/>
      <w:lvlJc w:val="right"/>
      <w:pPr>
        <w:ind w:left="1822" w:hanging="180"/>
      </w:pPr>
    </w:lvl>
    <w:lvl w:ilvl="3" w:tplc="0419000F" w:tentative="1">
      <w:start w:val="1"/>
      <w:numFmt w:val="decimal"/>
      <w:lvlText w:val="%4."/>
      <w:lvlJc w:val="left"/>
      <w:pPr>
        <w:ind w:left="2542" w:hanging="360"/>
      </w:pPr>
    </w:lvl>
    <w:lvl w:ilvl="4" w:tplc="04190019" w:tentative="1">
      <w:start w:val="1"/>
      <w:numFmt w:val="lowerLetter"/>
      <w:lvlText w:val="%5."/>
      <w:lvlJc w:val="left"/>
      <w:pPr>
        <w:ind w:left="3262" w:hanging="360"/>
      </w:pPr>
    </w:lvl>
    <w:lvl w:ilvl="5" w:tplc="0419001B" w:tentative="1">
      <w:start w:val="1"/>
      <w:numFmt w:val="lowerRoman"/>
      <w:lvlText w:val="%6."/>
      <w:lvlJc w:val="right"/>
      <w:pPr>
        <w:ind w:left="3982" w:hanging="180"/>
      </w:pPr>
    </w:lvl>
    <w:lvl w:ilvl="6" w:tplc="0419000F" w:tentative="1">
      <w:start w:val="1"/>
      <w:numFmt w:val="decimal"/>
      <w:lvlText w:val="%7."/>
      <w:lvlJc w:val="left"/>
      <w:pPr>
        <w:ind w:left="4702" w:hanging="360"/>
      </w:pPr>
    </w:lvl>
    <w:lvl w:ilvl="7" w:tplc="04190019" w:tentative="1">
      <w:start w:val="1"/>
      <w:numFmt w:val="lowerLetter"/>
      <w:lvlText w:val="%8."/>
      <w:lvlJc w:val="left"/>
      <w:pPr>
        <w:ind w:left="5422" w:hanging="360"/>
      </w:pPr>
    </w:lvl>
    <w:lvl w:ilvl="8" w:tplc="0419001B" w:tentative="1">
      <w:start w:val="1"/>
      <w:numFmt w:val="lowerRoman"/>
      <w:lvlText w:val="%9."/>
      <w:lvlJc w:val="right"/>
      <w:pPr>
        <w:ind w:left="6142" w:hanging="180"/>
      </w:pPr>
    </w:lvl>
  </w:abstractNum>
  <w:abstractNum w:abstractNumId="140" w15:restartNumberingAfterBreak="0">
    <w:nsid w:val="7E8A4597"/>
    <w:multiLevelType w:val="hybridMultilevel"/>
    <w:tmpl w:val="9B5467CC"/>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1" w15:restartNumberingAfterBreak="0">
    <w:nsid w:val="7E8E5D10"/>
    <w:multiLevelType w:val="multilevel"/>
    <w:tmpl w:val="E646CB7C"/>
    <w:styleLink w:val="WWOutlineListStyle"/>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2" w15:restartNumberingAfterBreak="0">
    <w:nsid w:val="7ED74D71"/>
    <w:multiLevelType w:val="hybridMultilevel"/>
    <w:tmpl w:val="3DB00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9"/>
  </w:num>
  <w:num w:numId="2">
    <w:abstractNumId w:val="49"/>
  </w:num>
  <w:num w:numId="3">
    <w:abstractNumId w:val="70"/>
  </w:num>
  <w:num w:numId="4">
    <w:abstractNumId w:val="41"/>
  </w:num>
  <w:num w:numId="5">
    <w:abstractNumId w:val="108"/>
  </w:num>
  <w:num w:numId="6">
    <w:abstractNumId w:val="58"/>
  </w:num>
  <w:num w:numId="7">
    <w:abstractNumId w:val="91"/>
  </w:num>
  <w:num w:numId="8">
    <w:abstractNumId w:val="29"/>
  </w:num>
  <w:num w:numId="9">
    <w:abstractNumId w:val="51"/>
  </w:num>
  <w:num w:numId="10">
    <w:abstractNumId w:val="97"/>
  </w:num>
  <w:num w:numId="11">
    <w:abstractNumId w:val="72"/>
  </w:num>
  <w:num w:numId="12">
    <w:abstractNumId w:val="93"/>
  </w:num>
  <w:num w:numId="13">
    <w:abstractNumId w:val="44"/>
  </w:num>
  <w:num w:numId="14">
    <w:abstractNumId w:val="68"/>
  </w:num>
  <w:num w:numId="15">
    <w:abstractNumId w:val="30"/>
  </w:num>
  <w:num w:numId="16">
    <w:abstractNumId w:val="63"/>
  </w:num>
  <w:num w:numId="17">
    <w:abstractNumId w:val="36"/>
  </w:num>
  <w:num w:numId="18">
    <w:abstractNumId w:val="43"/>
  </w:num>
  <w:num w:numId="19">
    <w:abstractNumId w:val="27"/>
  </w:num>
  <w:num w:numId="20">
    <w:abstractNumId w:val="128"/>
  </w:num>
  <w:num w:numId="21">
    <w:abstractNumId w:val="45"/>
  </w:num>
  <w:num w:numId="22">
    <w:abstractNumId w:val="69"/>
  </w:num>
  <w:num w:numId="23">
    <w:abstractNumId w:val="111"/>
  </w:num>
  <w:num w:numId="24">
    <w:abstractNumId w:val="96"/>
  </w:num>
  <w:num w:numId="25">
    <w:abstractNumId w:val="56"/>
  </w:num>
  <w:num w:numId="26">
    <w:abstractNumId w:val="88"/>
  </w:num>
  <w:num w:numId="27">
    <w:abstractNumId w:val="134"/>
  </w:num>
  <w:num w:numId="28">
    <w:abstractNumId w:val="57"/>
  </w:num>
  <w:num w:numId="29">
    <w:abstractNumId w:val="90"/>
  </w:num>
  <w:num w:numId="30">
    <w:abstractNumId w:val="141"/>
  </w:num>
  <w:num w:numId="31">
    <w:abstractNumId w:val="130"/>
  </w:num>
  <w:num w:numId="32">
    <w:abstractNumId w:val="77"/>
  </w:num>
  <w:num w:numId="33">
    <w:abstractNumId w:val="61"/>
  </w:num>
  <w:num w:numId="34">
    <w:abstractNumId w:val="46"/>
  </w:num>
  <w:num w:numId="35">
    <w:abstractNumId w:val="117"/>
  </w:num>
  <w:num w:numId="36">
    <w:abstractNumId w:val="107"/>
  </w:num>
  <w:num w:numId="37">
    <w:abstractNumId w:val="136"/>
  </w:num>
  <w:num w:numId="38">
    <w:abstractNumId w:val="94"/>
  </w:num>
  <w:num w:numId="39">
    <w:abstractNumId w:val="118"/>
  </w:num>
  <w:num w:numId="40">
    <w:abstractNumId w:val="106"/>
  </w:num>
  <w:num w:numId="41">
    <w:abstractNumId w:val="32"/>
  </w:num>
  <w:num w:numId="42">
    <w:abstractNumId w:val="53"/>
  </w:num>
  <w:num w:numId="43">
    <w:abstractNumId w:val="86"/>
  </w:num>
  <w:num w:numId="44">
    <w:abstractNumId w:val="80"/>
  </w:num>
  <w:num w:numId="45">
    <w:abstractNumId w:val="71"/>
  </w:num>
  <w:num w:numId="46">
    <w:abstractNumId w:val="135"/>
  </w:num>
  <w:num w:numId="47">
    <w:abstractNumId w:val="38"/>
  </w:num>
  <w:num w:numId="48">
    <w:abstractNumId w:val="89"/>
  </w:num>
  <w:num w:numId="49">
    <w:abstractNumId w:val="79"/>
  </w:num>
  <w:num w:numId="50">
    <w:abstractNumId w:val="82"/>
  </w:num>
  <w:num w:numId="51">
    <w:abstractNumId w:val="140"/>
  </w:num>
  <w:num w:numId="52">
    <w:abstractNumId w:val="105"/>
  </w:num>
  <w:num w:numId="53">
    <w:abstractNumId w:val="64"/>
  </w:num>
  <w:num w:numId="54">
    <w:abstractNumId w:val="121"/>
  </w:num>
  <w:num w:numId="55">
    <w:abstractNumId w:val="142"/>
  </w:num>
  <w:num w:numId="56">
    <w:abstractNumId w:val="129"/>
  </w:num>
  <w:num w:numId="57">
    <w:abstractNumId w:val="50"/>
  </w:num>
  <w:num w:numId="58">
    <w:abstractNumId w:val="2"/>
  </w:num>
  <w:num w:numId="59">
    <w:abstractNumId w:val="98"/>
  </w:num>
  <w:num w:numId="60">
    <w:abstractNumId w:val="81"/>
  </w:num>
  <w:num w:numId="61">
    <w:abstractNumId w:val="116"/>
  </w:num>
  <w:num w:numId="62">
    <w:abstractNumId w:val="131"/>
  </w:num>
  <w:num w:numId="63">
    <w:abstractNumId w:val="83"/>
  </w:num>
  <w:num w:numId="64">
    <w:abstractNumId w:val="100"/>
  </w:num>
  <w:num w:numId="65">
    <w:abstractNumId w:val="54"/>
  </w:num>
  <w:num w:numId="66">
    <w:abstractNumId w:val="110"/>
  </w:num>
  <w:num w:numId="67">
    <w:abstractNumId w:val="60"/>
  </w:num>
  <w:num w:numId="68">
    <w:abstractNumId w:val="101"/>
  </w:num>
  <w:num w:numId="69">
    <w:abstractNumId w:val="127"/>
  </w:num>
  <w:num w:numId="70">
    <w:abstractNumId w:val="137"/>
  </w:num>
  <w:num w:numId="71">
    <w:abstractNumId w:val="132"/>
  </w:num>
  <w:num w:numId="72">
    <w:abstractNumId w:val="102"/>
  </w:num>
  <w:num w:numId="73">
    <w:abstractNumId w:val="62"/>
  </w:num>
  <w:num w:numId="74">
    <w:abstractNumId w:val="67"/>
  </w:num>
  <w:num w:numId="75">
    <w:abstractNumId w:val="119"/>
  </w:num>
  <w:num w:numId="76">
    <w:abstractNumId w:val="47"/>
  </w:num>
  <w:num w:numId="77">
    <w:abstractNumId w:val="122"/>
  </w:num>
  <w:num w:numId="78">
    <w:abstractNumId w:val="73"/>
  </w:num>
  <w:num w:numId="79">
    <w:abstractNumId w:val="114"/>
  </w:num>
  <w:num w:numId="80">
    <w:abstractNumId w:val="133"/>
  </w:num>
  <w:num w:numId="81">
    <w:abstractNumId w:val="126"/>
  </w:num>
  <w:num w:numId="82">
    <w:abstractNumId w:val="76"/>
  </w:num>
  <w:num w:numId="83">
    <w:abstractNumId w:val="104"/>
  </w:num>
  <w:num w:numId="84">
    <w:abstractNumId w:val="78"/>
  </w:num>
  <w:num w:numId="85">
    <w:abstractNumId w:val="52"/>
  </w:num>
  <w:num w:numId="86">
    <w:abstractNumId w:val="66"/>
  </w:num>
  <w:num w:numId="87">
    <w:abstractNumId w:val="92"/>
  </w:num>
  <w:num w:numId="88">
    <w:abstractNumId w:val="37"/>
  </w:num>
  <w:num w:numId="89">
    <w:abstractNumId w:val="120"/>
  </w:num>
  <w:num w:numId="90">
    <w:abstractNumId w:val="85"/>
  </w:num>
  <w:num w:numId="91">
    <w:abstractNumId w:val="123"/>
  </w:num>
  <w:num w:numId="92">
    <w:abstractNumId w:val="125"/>
  </w:num>
  <w:num w:numId="93">
    <w:abstractNumId w:val="75"/>
  </w:num>
  <w:num w:numId="94">
    <w:abstractNumId w:val="35"/>
  </w:num>
  <w:num w:numId="95">
    <w:abstractNumId w:val="55"/>
  </w:num>
  <w:num w:numId="96">
    <w:abstractNumId w:val="112"/>
  </w:num>
  <w:num w:numId="97">
    <w:abstractNumId w:val="59"/>
  </w:num>
  <w:num w:numId="98">
    <w:abstractNumId w:val="95"/>
  </w:num>
  <w:num w:numId="99">
    <w:abstractNumId w:val="115"/>
  </w:num>
  <w:num w:numId="100">
    <w:abstractNumId w:val="124"/>
  </w:num>
  <w:num w:numId="101">
    <w:abstractNumId w:val="26"/>
  </w:num>
  <w:num w:numId="102">
    <w:abstractNumId w:val="139"/>
  </w:num>
  <w:num w:numId="103">
    <w:abstractNumId w:val="84"/>
  </w:num>
  <w:num w:numId="104">
    <w:abstractNumId w:val="74"/>
  </w:num>
  <w:num w:numId="105">
    <w:abstractNumId w:val="48"/>
  </w:num>
  <w:num w:numId="106">
    <w:abstractNumId w:val="42"/>
  </w:num>
  <w:num w:numId="107">
    <w:abstractNumId w:val="65"/>
  </w:num>
  <w:num w:numId="108">
    <w:abstractNumId w:val="113"/>
  </w:num>
  <w:num w:numId="109">
    <w:abstractNumId w:val="87"/>
  </w:num>
  <w:num w:numId="110">
    <w:abstractNumId w:val="103"/>
  </w:num>
  <w:num w:numId="111">
    <w:abstractNumId w:val="31"/>
  </w:num>
  <w:num w:numId="112">
    <w:abstractNumId w:val="138"/>
  </w:num>
  <w:num w:numId="113">
    <w:abstractNumId w:val="99"/>
  </w:num>
  <w:num w:numId="114">
    <w:abstractNumId w:val="109"/>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autoHyphenation/>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9E0"/>
    <w:rsid w:val="000005C3"/>
    <w:rsid w:val="00000992"/>
    <w:rsid w:val="00000B90"/>
    <w:rsid w:val="00000D65"/>
    <w:rsid w:val="00001008"/>
    <w:rsid w:val="000012CD"/>
    <w:rsid w:val="0000153F"/>
    <w:rsid w:val="000017C7"/>
    <w:rsid w:val="000018F0"/>
    <w:rsid w:val="000022A6"/>
    <w:rsid w:val="0000235D"/>
    <w:rsid w:val="000024B9"/>
    <w:rsid w:val="00002E66"/>
    <w:rsid w:val="000034C8"/>
    <w:rsid w:val="0000365F"/>
    <w:rsid w:val="000036DD"/>
    <w:rsid w:val="00003890"/>
    <w:rsid w:val="00003942"/>
    <w:rsid w:val="00004C6D"/>
    <w:rsid w:val="00004DD5"/>
    <w:rsid w:val="000052BB"/>
    <w:rsid w:val="000052EB"/>
    <w:rsid w:val="000055B3"/>
    <w:rsid w:val="00005A57"/>
    <w:rsid w:val="00005B50"/>
    <w:rsid w:val="00005B62"/>
    <w:rsid w:val="00006467"/>
    <w:rsid w:val="00006611"/>
    <w:rsid w:val="00006BF4"/>
    <w:rsid w:val="00006DA2"/>
    <w:rsid w:val="000075F0"/>
    <w:rsid w:val="00007CC4"/>
    <w:rsid w:val="0001008C"/>
    <w:rsid w:val="000101B8"/>
    <w:rsid w:val="0001037F"/>
    <w:rsid w:val="00010391"/>
    <w:rsid w:val="0001039F"/>
    <w:rsid w:val="00010577"/>
    <w:rsid w:val="0001082B"/>
    <w:rsid w:val="00011F98"/>
    <w:rsid w:val="000121CD"/>
    <w:rsid w:val="0001225F"/>
    <w:rsid w:val="0001248A"/>
    <w:rsid w:val="00012718"/>
    <w:rsid w:val="0001277F"/>
    <w:rsid w:val="000129E6"/>
    <w:rsid w:val="00012F65"/>
    <w:rsid w:val="000132AD"/>
    <w:rsid w:val="000148BD"/>
    <w:rsid w:val="00014DC6"/>
    <w:rsid w:val="000150E0"/>
    <w:rsid w:val="00015538"/>
    <w:rsid w:val="0001558F"/>
    <w:rsid w:val="000159E0"/>
    <w:rsid w:val="0001617B"/>
    <w:rsid w:val="00016C31"/>
    <w:rsid w:val="00016D7C"/>
    <w:rsid w:val="00017085"/>
    <w:rsid w:val="0001736E"/>
    <w:rsid w:val="00017877"/>
    <w:rsid w:val="000207DD"/>
    <w:rsid w:val="00020DE1"/>
    <w:rsid w:val="000214FD"/>
    <w:rsid w:val="000217F8"/>
    <w:rsid w:val="000219E5"/>
    <w:rsid w:val="00022743"/>
    <w:rsid w:val="00022A6B"/>
    <w:rsid w:val="00022AB7"/>
    <w:rsid w:val="00022EE7"/>
    <w:rsid w:val="00022F35"/>
    <w:rsid w:val="000239EE"/>
    <w:rsid w:val="00023DB7"/>
    <w:rsid w:val="00024093"/>
    <w:rsid w:val="000248F9"/>
    <w:rsid w:val="0002580D"/>
    <w:rsid w:val="00025B78"/>
    <w:rsid w:val="00025D78"/>
    <w:rsid w:val="00025DAB"/>
    <w:rsid w:val="00026068"/>
    <w:rsid w:val="00026B3F"/>
    <w:rsid w:val="00027191"/>
    <w:rsid w:val="00027D82"/>
    <w:rsid w:val="00027D8A"/>
    <w:rsid w:val="00027D9D"/>
    <w:rsid w:val="0003097E"/>
    <w:rsid w:val="00030ACB"/>
    <w:rsid w:val="00030F82"/>
    <w:rsid w:val="00031360"/>
    <w:rsid w:val="000313CB"/>
    <w:rsid w:val="00031486"/>
    <w:rsid w:val="00031764"/>
    <w:rsid w:val="0003209D"/>
    <w:rsid w:val="000324AC"/>
    <w:rsid w:val="00032672"/>
    <w:rsid w:val="000329EC"/>
    <w:rsid w:val="00032D1F"/>
    <w:rsid w:val="000338A5"/>
    <w:rsid w:val="00033E69"/>
    <w:rsid w:val="00034212"/>
    <w:rsid w:val="000344D7"/>
    <w:rsid w:val="0003465D"/>
    <w:rsid w:val="00034ACC"/>
    <w:rsid w:val="0003557C"/>
    <w:rsid w:val="00035727"/>
    <w:rsid w:val="00035D34"/>
    <w:rsid w:val="00035E1E"/>
    <w:rsid w:val="000367EF"/>
    <w:rsid w:val="00036815"/>
    <w:rsid w:val="00036976"/>
    <w:rsid w:val="00036F88"/>
    <w:rsid w:val="00037B37"/>
    <w:rsid w:val="00040024"/>
    <w:rsid w:val="000408D4"/>
    <w:rsid w:val="00040D06"/>
    <w:rsid w:val="00041D18"/>
    <w:rsid w:val="00042745"/>
    <w:rsid w:val="00042F61"/>
    <w:rsid w:val="0004388C"/>
    <w:rsid w:val="00044132"/>
    <w:rsid w:val="00044202"/>
    <w:rsid w:val="000444C3"/>
    <w:rsid w:val="00044EDB"/>
    <w:rsid w:val="000450AA"/>
    <w:rsid w:val="00046ED4"/>
    <w:rsid w:val="000470A9"/>
    <w:rsid w:val="0004710D"/>
    <w:rsid w:val="00047BC9"/>
    <w:rsid w:val="00050102"/>
    <w:rsid w:val="000515CA"/>
    <w:rsid w:val="00051BA6"/>
    <w:rsid w:val="00051EB6"/>
    <w:rsid w:val="00052D0A"/>
    <w:rsid w:val="00052FA3"/>
    <w:rsid w:val="000532DE"/>
    <w:rsid w:val="00054CAD"/>
    <w:rsid w:val="00054E50"/>
    <w:rsid w:val="0005533E"/>
    <w:rsid w:val="0005571F"/>
    <w:rsid w:val="00055995"/>
    <w:rsid w:val="00055CEC"/>
    <w:rsid w:val="00055F74"/>
    <w:rsid w:val="00056815"/>
    <w:rsid w:val="000571C5"/>
    <w:rsid w:val="000573E4"/>
    <w:rsid w:val="000576CB"/>
    <w:rsid w:val="000578CC"/>
    <w:rsid w:val="00057B1B"/>
    <w:rsid w:val="00057C09"/>
    <w:rsid w:val="00061C9A"/>
    <w:rsid w:val="00062B19"/>
    <w:rsid w:val="0006347E"/>
    <w:rsid w:val="00064028"/>
    <w:rsid w:val="00064226"/>
    <w:rsid w:val="000642EF"/>
    <w:rsid w:val="000643D3"/>
    <w:rsid w:val="000645B9"/>
    <w:rsid w:val="00064933"/>
    <w:rsid w:val="0006575A"/>
    <w:rsid w:val="00065A92"/>
    <w:rsid w:val="00065A9A"/>
    <w:rsid w:val="00066B15"/>
    <w:rsid w:val="000671A4"/>
    <w:rsid w:val="00067323"/>
    <w:rsid w:val="000675BD"/>
    <w:rsid w:val="000679E1"/>
    <w:rsid w:val="0007026E"/>
    <w:rsid w:val="00070480"/>
    <w:rsid w:val="000706F4"/>
    <w:rsid w:val="00070C0D"/>
    <w:rsid w:val="00070D50"/>
    <w:rsid w:val="00070DBE"/>
    <w:rsid w:val="00070F9F"/>
    <w:rsid w:val="00071CF7"/>
    <w:rsid w:val="00071DC6"/>
    <w:rsid w:val="00072127"/>
    <w:rsid w:val="00072B00"/>
    <w:rsid w:val="0007322F"/>
    <w:rsid w:val="00073903"/>
    <w:rsid w:val="00074DDD"/>
    <w:rsid w:val="00075B95"/>
    <w:rsid w:val="00075C04"/>
    <w:rsid w:val="0007609E"/>
    <w:rsid w:val="000767E7"/>
    <w:rsid w:val="0007683E"/>
    <w:rsid w:val="00077506"/>
    <w:rsid w:val="00077D0D"/>
    <w:rsid w:val="00077D6C"/>
    <w:rsid w:val="0008093B"/>
    <w:rsid w:val="00081B4F"/>
    <w:rsid w:val="000820CD"/>
    <w:rsid w:val="000822D6"/>
    <w:rsid w:val="00083128"/>
    <w:rsid w:val="00083567"/>
    <w:rsid w:val="0008392E"/>
    <w:rsid w:val="00083BAC"/>
    <w:rsid w:val="0008417F"/>
    <w:rsid w:val="00084252"/>
    <w:rsid w:val="00084CBF"/>
    <w:rsid w:val="00085563"/>
    <w:rsid w:val="0008585E"/>
    <w:rsid w:val="00085B30"/>
    <w:rsid w:val="0008662A"/>
    <w:rsid w:val="000869B1"/>
    <w:rsid w:val="00090233"/>
    <w:rsid w:val="00090CAD"/>
    <w:rsid w:val="000913FC"/>
    <w:rsid w:val="0009140F"/>
    <w:rsid w:val="0009158A"/>
    <w:rsid w:val="0009159B"/>
    <w:rsid w:val="0009184C"/>
    <w:rsid w:val="00092AEF"/>
    <w:rsid w:val="0009310B"/>
    <w:rsid w:val="000931A9"/>
    <w:rsid w:val="00093666"/>
    <w:rsid w:val="0009367D"/>
    <w:rsid w:val="0009433E"/>
    <w:rsid w:val="00094502"/>
    <w:rsid w:val="000960B8"/>
    <w:rsid w:val="0009621E"/>
    <w:rsid w:val="000962FC"/>
    <w:rsid w:val="000965F1"/>
    <w:rsid w:val="00096818"/>
    <w:rsid w:val="00096B0C"/>
    <w:rsid w:val="00096D9A"/>
    <w:rsid w:val="000A01D6"/>
    <w:rsid w:val="000A0CA1"/>
    <w:rsid w:val="000A1366"/>
    <w:rsid w:val="000A15DE"/>
    <w:rsid w:val="000A171D"/>
    <w:rsid w:val="000A1975"/>
    <w:rsid w:val="000A1ABA"/>
    <w:rsid w:val="000A26AC"/>
    <w:rsid w:val="000A2702"/>
    <w:rsid w:val="000A281E"/>
    <w:rsid w:val="000A2B00"/>
    <w:rsid w:val="000A3131"/>
    <w:rsid w:val="000A3EAA"/>
    <w:rsid w:val="000A424A"/>
    <w:rsid w:val="000A44D7"/>
    <w:rsid w:val="000A46C0"/>
    <w:rsid w:val="000A52DF"/>
    <w:rsid w:val="000A58DF"/>
    <w:rsid w:val="000A5E5D"/>
    <w:rsid w:val="000A5F74"/>
    <w:rsid w:val="000A69A9"/>
    <w:rsid w:val="000A6CBA"/>
    <w:rsid w:val="000A6E82"/>
    <w:rsid w:val="000A6F3B"/>
    <w:rsid w:val="000A6FEC"/>
    <w:rsid w:val="000A7CB7"/>
    <w:rsid w:val="000B0116"/>
    <w:rsid w:val="000B0198"/>
    <w:rsid w:val="000B01C7"/>
    <w:rsid w:val="000B0408"/>
    <w:rsid w:val="000B0932"/>
    <w:rsid w:val="000B0AA7"/>
    <w:rsid w:val="000B0DDE"/>
    <w:rsid w:val="000B1148"/>
    <w:rsid w:val="000B1760"/>
    <w:rsid w:val="000B17DC"/>
    <w:rsid w:val="000B1C88"/>
    <w:rsid w:val="000B21EA"/>
    <w:rsid w:val="000B2724"/>
    <w:rsid w:val="000B2C92"/>
    <w:rsid w:val="000B310E"/>
    <w:rsid w:val="000B332F"/>
    <w:rsid w:val="000B3B86"/>
    <w:rsid w:val="000B3CA0"/>
    <w:rsid w:val="000B4100"/>
    <w:rsid w:val="000B4794"/>
    <w:rsid w:val="000B4857"/>
    <w:rsid w:val="000B493B"/>
    <w:rsid w:val="000B4B92"/>
    <w:rsid w:val="000B4C6C"/>
    <w:rsid w:val="000B4EF5"/>
    <w:rsid w:val="000B4FD1"/>
    <w:rsid w:val="000B51F2"/>
    <w:rsid w:val="000B5277"/>
    <w:rsid w:val="000B59F5"/>
    <w:rsid w:val="000B6EA7"/>
    <w:rsid w:val="000B7418"/>
    <w:rsid w:val="000B7A9A"/>
    <w:rsid w:val="000B7C47"/>
    <w:rsid w:val="000B7D78"/>
    <w:rsid w:val="000C0606"/>
    <w:rsid w:val="000C0A6E"/>
    <w:rsid w:val="000C1D8E"/>
    <w:rsid w:val="000C291E"/>
    <w:rsid w:val="000C2ACB"/>
    <w:rsid w:val="000C3A42"/>
    <w:rsid w:val="000C4333"/>
    <w:rsid w:val="000C44E4"/>
    <w:rsid w:val="000C4566"/>
    <w:rsid w:val="000C4D4F"/>
    <w:rsid w:val="000C5EEB"/>
    <w:rsid w:val="000C5EEE"/>
    <w:rsid w:val="000C612C"/>
    <w:rsid w:val="000C6665"/>
    <w:rsid w:val="000C666C"/>
    <w:rsid w:val="000C6D98"/>
    <w:rsid w:val="000C751D"/>
    <w:rsid w:val="000D0641"/>
    <w:rsid w:val="000D26B8"/>
    <w:rsid w:val="000D26DC"/>
    <w:rsid w:val="000D2723"/>
    <w:rsid w:val="000D2A92"/>
    <w:rsid w:val="000D3283"/>
    <w:rsid w:val="000D365E"/>
    <w:rsid w:val="000D37D4"/>
    <w:rsid w:val="000D3DB0"/>
    <w:rsid w:val="000D57A5"/>
    <w:rsid w:val="000D5C0E"/>
    <w:rsid w:val="000D6069"/>
    <w:rsid w:val="000D6107"/>
    <w:rsid w:val="000D63DE"/>
    <w:rsid w:val="000D6A39"/>
    <w:rsid w:val="000D6A7A"/>
    <w:rsid w:val="000D6EEC"/>
    <w:rsid w:val="000D6F3E"/>
    <w:rsid w:val="000D7497"/>
    <w:rsid w:val="000D762A"/>
    <w:rsid w:val="000D7A3F"/>
    <w:rsid w:val="000D7D8D"/>
    <w:rsid w:val="000E02B3"/>
    <w:rsid w:val="000E032A"/>
    <w:rsid w:val="000E04F5"/>
    <w:rsid w:val="000E057E"/>
    <w:rsid w:val="000E08D6"/>
    <w:rsid w:val="000E0C45"/>
    <w:rsid w:val="000E0E95"/>
    <w:rsid w:val="000E149D"/>
    <w:rsid w:val="000E1FDB"/>
    <w:rsid w:val="000E2B6D"/>
    <w:rsid w:val="000E3E84"/>
    <w:rsid w:val="000E4231"/>
    <w:rsid w:val="000E45B8"/>
    <w:rsid w:val="000E4CEA"/>
    <w:rsid w:val="000E5816"/>
    <w:rsid w:val="000E5F47"/>
    <w:rsid w:val="000E6486"/>
    <w:rsid w:val="000E6C7C"/>
    <w:rsid w:val="000E79CB"/>
    <w:rsid w:val="000E7D17"/>
    <w:rsid w:val="000F06DC"/>
    <w:rsid w:val="000F0886"/>
    <w:rsid w:val="000F0CD1"/>
    <w:rsid w:val="000F173F"/>
    <w:rsid w:val="000F1F66"/>
    <w:rsid w:val="000F2460"/>
    <w:rsid w:val="000F2A93"/>
    <w:rsid w:val="000F2D67"/>
    <w:rsid w:val="000F4154"/>
    <w:rsid w:val="000F45BA"/>
    <w:rsid w:val="000F4B0C"/>
    <w:rsid w:val="000F533A"/>
    <w:rsid w:val="000F6A4E"/>
    <w:rsid w:val="000F712D"/>
    <w:rsid w:val="000F71F8"/>
    <w:rsid w:val="000F7C33"/>
    <w:rsid w:val="000F7C75"/>
    <w:rsid w:val="00100888"/>
    <w:rsid w:val="00100D31"/>
    <w:rsid w:val="001012BE"/>
    <w:rsid w:val="00101334"/>
    <w:rsid w:val="00101513"/>
    <w:rsid w:val="00101700"/>
    <w:rsid w:val="001017BF"/>
    <w:rsid w:val="0010181E"/>
    <w:rsid w:val="0010290D"/>
    <w:rsid w:val="00102A8F"/>
    <w:rsid w:val="00104039"/>
    <w:rsid w:val="00104D4E"/>
    <w:rsid w:val="00104D77"/>
    <w:rsid w:val="0010518E"/>
    <w:rsid w:val="00105363"/>
    <w:rsid w:val="00105671"/>
    <w:rsid w:val="00105AA7"/>
    <w:rsid w:val="001063BB"/>
    <w:rsid w:val="0010665F"/>
    <w:rsid w:val="00106B42"/>
    <w:rsid w:val="00106DE3"/>
    <w:rsid w:val="00107557"/>
    <w:rsid w:val="001079C9"/>
    <w:rsid w:val="00107D17"/>
    <w:rsid w:val="00110D1C"/>
    <w:rsid w:val="00110F31"/>
    <w:rsid w:val="00111869"/>
    <w:rsid w:val="00113193"/>
    <w:rsid w:val="001138C3"/>
    <w:rsid w:val="001147F2"/>
    <w:rsid w:val="00114F0F"/>
    <w:rsid w:val="001156D0"/>
    <w:rsid w:val="001177CA"/>
    <w:rsid w:val="0012011F"/>
    <w:rsid w:val="001204D3"/>
    <w:rsid w:val="00120F28"/>
    <w:rsid w:val="00121097"/>
    <w:rsid w:val="001215CD"/>
    <w:rsid w:val="00122339"/>
    <w:rsid w:val="001224DD"/>
    <w:rsid w:val="00122733"/>
    <w:rsid w:val="00122827"/>
    <w:rsid w:val="00122934"/>
    <w:rsid w:val="001230A0"/>
    <w:rsid w:val="00123471"/>
    <w:rsid w:val="001237D9"/>
    <w:rsid w:val="00123D39"/>
    <w:rsid w:val="001242A7"/>
    <w:rsid w:val="00124B48"/>
    <w:rsid w:val="001253F1"/>
    <w:rsid w:val="00125BFF"/>
    <w:rsid w:val="001263AA"/>
    <w:rsid w:val="00126818"/>
    <w:rsid w:val="00127B99"/>
    <w:rsid w:val="00130054"/>
    <w:rsid w:val="0013010A"/>
    <w:rsid w:val="00130628"/>
    <w:rsid w:val="00130D6D"/>
    <w:rsid w:val="001317D6"/>
    <w:rsid w:val="00131DB4"/>
    <w:rsid w:val="001320F0"/>
    <w:rsid w:val="00132293"/>
    <w:rsid w:val="00132734"/>
    <w:rsid w:val="001330D5"/>
    <w:rsid w:val="00133209"/>
    <w:rsid w:val="0013362C"/>
    <w:rsid w:val="00133B26"/>
    <w:rsid w:val="00133C63"/>
    <w:rsid w:val="00133EEC"/>
    <w:rsid w:val="001341EF"/>
    <w:rsid w:val="0013444A"/>
    <w:rsid w:val="00134480"/>
    <w:rsid w:val="0013486B"/>
    <w:rsid w:val="00134897"/>
    <w:rsid w:val="00134EA4"/>
    <w:rsid w:val="0013525D"/>
    <w:rsid w:val="0013617D"/>
    <w:rsid w:val="001363C8"/>
    <w:rsid w:val="00136521"/>
    <w:rsid w:val="001366E4"/>
    <w:rsid w:val="00136AE4"/>
    <w:rsid w:val="00136E72"/>
    <w:rsid w:val="0013700B"/>
    <w:rsid w:val="00137048"/>
    <w:rsid w:val="001377D4"/>
    <w:rsid w:val="00137B39"/>
    <w:rsid w:val="00137F9F"/>
    <w:rsid w:val="001402D6"/>
    <w:rsid w:val="00140D66"/>
    <w:rsid w:val="00142DF6"/>
    <w:rsid w:val="00143083"/>
    <w:rsid w:val="00143D1F"/>
    <w:rsid w:val="00144C26"/>
    <w:rsid w:val="00144D9E"/>
    <w:rsid w:val="00144DFB"/>
    <w:rsid w:val="00144E89"/>
    <w:rsid w:val="00145CE3"/>
    <w:rsid w:val="00145CEF"/>
    <w:rsid w:val="001463E6"/>
    <w:rsid w:val="00146518"/>
    <w:rsid w:val="00147540"/>
    <w:rsid w:val="00147CB6"/>
    <w:rsid w:val="001501EE"/>
    <w:rsid w:val="001503EB"/>
    <w:rsid w:val="00150819"/>
    <w:rsid w:val="001512B7"/>
    <w:rsid w:val="00151678"/>
    <w:rsid w:val="00151682"/>
    <w:rsid w:val="00151AF7"/>
    <w:rsid w:val="0015210A"/>
    <w:rsid w:val="00152152"/>
    <w:rsid w:val="001524B6"/>
    <w:rsid w:val="0015251D"/>
    <w:rsid w:val="00152537"/>
    <w:rsid w:val="001532BD"/>
    <w:rsid w:val="001537C6"/>
    <w:rsid w:val="00153AA2"/>
    <w:rsid w:val="00153E19"/>
    <w:rsid w:val="001544A4"/>
    <w:rsid w:val="0015453A"/>
    <w:rsid w:val="001546BC"/>
    <w:rsid w:val="00154865"/>
    <w:rsid w:val="00154A09"/>
    <w:rsid w:val="00155244"/>
    <w:rsid w:val="001552F1"/>
    <w:rsid w:val="00155452"/>
    <w:rsid w:val="00155ADB"/>
    <w:rsid w:val="00155BF7"/>
    <w:rsid w:val="001564C5"/>
    <w:rsid w:val="001567F1"/>
    <w:rsid w:val="00156B92"/>
    <w:rsid w:val="0015764C"/>
    <w:rsid w:val="00157830"/>
    <w:rsid w:val="00157AB6"/>
    <w:rsid w:val="00157C6A"/>
    <w:rsid w:val="00160603"/>
    <w:rsid w:val="0016091D"/>
    <w:rsid w:val="001624FE"/>
    <w:rsid w:val="001627B7"/>
    <w:rsid w:val="00162E6D"/>
    <w:rsid w:val="00163241"/>
    <w:rsid w:val="0016351C"/>
    <w:rsid w:val="00163696"/>
    <w:rsid w:val="00163960"/>
    <w:rsid w:val="00163C16"/>
    <w:rsid w:val="0016487E"/>
    <w:rsid w:val="00165267"/>
    <w:rsid w:val="0016548B"/>
    <w:rsid w:val="00165867"/>
    <w:rsid w:val="00165949"/>
    <w:rsid w:val="00165964"/>
    <w:rsid w:val="00166170"/>
    <w:rsid w:val="001663F0"/>
    <w:rsid w:val="001669D4"/>
    <w:rsid w:val="001674C0"/>
    <w:rsid w:val="00167A1B"/>
    <w:rsid w:val="00167C8C"/>
    <w:rsid w:val="0017028A"/>
    <w:rsid w:val="00170344"/>
    <w:rsid w:val="00170D3E"/>
    <w:rsid w:val="00170F6F"/>
    <w:rsid w:val="00170FCD"/>
    <w:rsid w:val="001713CB"/>
    <w:rsid w:val="0017197E"/>
    <w:rsid w:val="00171CC5"/>
    <w:rsid w:val="00172A6B"/>
    <w:rsid w:val="00172A92"/>
    <w:rsid w:val="001731C7"/>
    <w:rsid w:val="001733BA"/>
    <w:rsid w:val="00173510"/>
    <w:rsid w:val="00173547"/>
    <w:rsid w:val="0017359E"/>
    <w:rsid w:val="00173E43"/>
    <w:rsid w:val="00174322"/>
    <w:rsid w:val="00174706"/>
    <w:rsid w:val="00174B16"/>
    <w:rsid w:val="00175055"/>
    <w:rsid w:val="00175942"/>
    <w:rsid w:val="00175988"/>
    <w:rsid w:val="00176128"/>
    <w:rsid w:val="00176542"/>
    <w:rsid w:val="001767FF"/>
    <w:rsid w:val="00176876"/>
    <w:rsid w:val="00176ACC"/>
    <w:rsid w:val="00176AE3"/>
    <w:rsid w:val="00176E6B"/>
    <w:rsid w:val="00177D0B"/>
    <w:rsid w:val="00180911"/>
    <w:rsid w:val="00180D71"/>
    <w:rsid w:val="00180FA1"/>
    <w:rsid w:val="00181835"/>
    <w:rsid w:val="00182325"/>
    <w:rsid w:val="00182703"/>
    <w:rsid w:val="00182AE9"/>
    <w:rsid w:val="00182DD2"/>
    <w:rsid w:val="0018345E"/>
    <w:rsid w:val="00183E19"/>
    <w:rsid w:val="001849A0"/>
    <w:rsid w:val="00184DB0"/>
    <w:rsid w:val="00185049"/>
    <w:rsid w:val="00185113"/>
    <w:rsid w:val="0018557E"/>
    <w:rsid w:val="001857EA"/>
    <w:rsid w:val="001861FE"/>
    <w:rsid w:val="001862A2"/>
    <w:rsid w:val="0018640C"/>
    <w:rsid w:val="0018671E"/>
    <w:rsid w:val="00186E91"/>
    <w:rsid w:val="00187233"/>
    <w:rsid w:val="001902F3"/>
    <w:rsid w:val="001904A7"/>
    <w:rsid w:val="00190E4B"/>
    <w:rsid w:val="00191127"/>
    <w:rsid w:val="00191359"/>
    <w:rsid w:val="00191461"/>
    <w:rsid w:val="00191A72"/>
    <w:rsid w:val="001921EF"/>
    <w:rsid w:val="001926A2"/>
    <w:rsid w:val="001927ED"/>
    <w:rsid w:val="001928DA"/>
    <w:rsid w:val="001929E9"/>
    <w:rsid w:val="00192BDB"/>
    <w:rsid w:val="00192DEF"/>
    <w:rsid w:val="0019327E"/>
    <w:rsid w:val="00193592"/>
    <w:rsid w:val="0019379F"/>
    <w:rsid w:val="00193E55"/>
    <w:rsid w:val="00193EE8"/>
    <w:rsid w:val="00194326"/>
    <w:rsid w:val="00194A9B"/>
    <w:rsid w:val="00194C60"/>
    <w:rsid w:val="00195083"/>
    <w:rsid w:val="0019541E"/>
    <w:rsid w:val="001958AF"/>
    <w:rsid w:val="001959D2"/>
    <w:rsid w:val="00196B29"/>
    <w:rsid w:val="00196D6E"/>
    <w:rsid w:val="00196F20"/>
    <w:rsid w:val="00197402"/>
    <w:rsid w:val="00197DCC"/>
    <w:rsid w:val="001A0480"/>
    <w:rsid w:val="001A0CDD"/>
    <w:rsid w:val="001A1B5F"/>
    <w:rsid w:val="001A22EE"/>
    <w:rsid w:val="001A2C4D"/>
    <w:rsid w:val="001A3537"/>
    <w:rsid w:val="001A36EC"/>
    <w:rsid w:val="001A3BD2"/>
    <w:rsid w:val="001A3F0E"/>
    <w:rsid w:val="001A4AB8"/>
    <w:rsid w:val="001A4E0B"/>
    <w:rsid w:val="001A5039"/>
    <w:rsid w:val="001A5656"/>
    <w:rsid w:val="001A65F9"/>
    <w:rsid w:val="001A668C"/>
    <w:rsid w:val="001A6A1C"/>
    <w:rsid w:val="001A73EE"/>
    <w:rsid w:val="001A7A80"/>
    <w:rsid w:val="001A7CF1"/>
    <w:rsid w:val="001B09E2"/>
    <w:rsid w:val="001B0F27"/>
    <w:rsid w:val="001B1489"/>
    <w:rsid w:val="001B187B"/>
    <w:rsid w:val="001B1F26"/>
    <w:rsid w:val="001B2936"/>
    <w:rsid w:val="001B4B1B"/>
    <w:rsid w:val="001B4C2E"/>
    <w:rsid w:val="001B54C3"/>
    <w:rsid w:val="001B5898"/>
    <w:rsid w:val="001B5A08"/>
    <w:rsid w:val="001B5F5E"/>
    <w:rsid w:val="001B6028"/>
    <w:rsid w:val="001B7158"/>
    <w:rsid w:val="001B7647"/>
    <w:rsid w:val="001B7E87"/>
    <w:rsid w:val="001C07F6"/>
    <w:rsid w:val="001C08EE"/>
    <w:rsid w:val="001C0D09"/>
    <w:rsid w:val="001C17B9"/>
    <w:rsid w:val="001C18B5"/>
    <w:rsid w:val="001C1DCF"/>
    <w:rsid w:val="001C1F28"/>
    <w:rsid w:val="001C25FE"/>
    <w:rsid w:val="001C2C1A"/>
    <w:rsid w:val="001C3885"/>
    <w:rsid w:val="001C3ECC"/>
    <w:rsid w:val="001C499F"/>
    <w:rsid w:val="001C4D7A"/>
    <w:rsid w:val="001C4F81"/>
    <w:rsid w:val="001C5761"/>
    <w:rsid w:val="001C5C16"/>
    <w:rsid w:val="001C5E43"/>
    <w:rsid w:val="001C5E76"/>
    <w:rsid w:val="001C6281"/>
    <w:rsid w:val="001C679E"/>
    <w:rsid w:val="001C6B5A"/>
    <w:rsid w:val="001C6E76"/>
    <w:rsid w:val="001C74A0"/>
    <w:rsid w:val="001C7BD7"/>
    <w:rsid w:val="001D011D"/>
    <w:rsid w:val="001D018B"/>
    <w:rsid w:val="001D024B"/>
    <w:rsid w:val="001D0575"/>
    <w:rsid w:val="001D09AC"/>
    <w:rsid w:val="001D0C5C"/>
    <w:rsid w:val="001D11F4"/>
    <w:rsid w:val="001D1397"/>
    <w:rsid w:val="001D2469"/>
    <w:rsid w:val="001D292D"/>
    <w:rsid w:val="001D2F8D"/>
    <w:rsid w:val="001D335B"/>
    <w:rsid w:val="001D3A11"/>
    <w:rsid w:val="001D430C"/>
    <w:rsid w:val="001D436A"/>
    <w:rsid w:val="001D4D38"/>
    <w:rsid w:val="001D5379"/>
    <w:rsid w:val="001D6099"/>
    <w:rsid w:val="001D6615"/>
    <w:rsid w:val="001D7179"/>
    <w:rsid w:val="001D75EB"/>
    <w:rsid w:val="001D7C20"/>
    <w:rsid w:val="001E069E"/>
    <w:rsid w:val="001E0E7C"/>
    <w:rsid w:val="001E1512"/>
    <w:rsid w:val="001E1570"/>
    <w:rsid w:val="001E16C6"/>
    <w:rsid w:val="001E1D87"/>
    <w:rsid w:val="001E2890"/>
    <w:rsid w:val="001E295B"/>
    <w:rsid w:val="001E299B"/>
    <w:rsid w:val="001E2E53"/>
    <w:rsid w:val="001E31CB"/>
    <w:rsid w:val="001E3D78"/>
    <w:rsid w:val="001E3EC9"/>
    <w:rsid w:val="001E4AC0"/>
    <w:rsid w:val="001E59CC"/>
    <w:rsid w:val="001E7101"/>
    <w:rsid w:val="001E743F"/>
    <w:rsid w:val="001E78B5"/>
    <w:rsid w:val="001E7933"/>
    <w:rsid w:val="001F0E04"/>
    <w:rsid w:val="001F16D5"/>
    <w:rsid w:val="001F18B4"/>
    <w:rsid w:val="001F1A47"/>
    <w:rsid w:val="001F1DC8"/>
    <w:rsid w:val="001F1F75"/>
    <w:rsid w:val="001F260A"/>
    <w:rsid w:val="001F30B3"/>
    <w:rsid w:val="001F35C4"/>
    <w:rsid w:val="001F445B"/>
    <w:rsid w:val="001F4486"/>
    <w:rsid w:val="001F45C5"/>
    <w:rsid w:val="001F4E63"/>
    <w:rsid w:val="001F4F38"/>
    <w:rsid w:val="001F4FA0"/>
    <w:rsid w:val="001F5AAB"/>
    <w:rsid w:val="001F5ACC"/>
    <w:rsid w:val="001F5E2E"/>
    <w:rsid w:val="001F66DD"/>
    <w:rsid w:val="001F73F9"/>
    <w:rsid w:val="002005EE"/>
    <w:rsid w:val="0020082C"/>
    <w:rsid w:val="00200D9F"/>
    <w:rsid w:val="00201323"/>
    <w:rsid w:val="00201357"/>
    <w:rsid w:val="002014B6"/>
    <w:rsid w:val="002016F2"/>
    <w:rsid w:val="00201A47"/>
    <w:rsid w:val="00201B70"/>
    <w:rsid w:val="00201F57"/>
    <w:rsid w:val="00202CB2"/>
    <w:rsid w:val="00202D3A"/>
    <w:rsid w:val="00202F83"/>
    <w:rsid w:val="00202F8D"/>
    <w:rsid w:val="00203195"/>
    <w:rsid w:val="0020376F"/>
    <w:rsid w:val="0020383C"/>
    <w:rsid w:val="0020460C"/>
    <w:rsid w:val="0020461B"/>
    <w:rsid w:val="002046C8"/>
    <w:rsid w:val="00205207"/>
    <w:rsid w:val="002055F2"/>
    <w:rsid w:val="00205CE9"/>
    <w:rsid w:val="0020603B"/>
    <w:rsid w:val="00206548"/>
    <w:rsid w:val="00206DDC"/>
    <w:rsid w:val="00210476"/>
    <w:rsid w:val="002106FC"/>
    <w:rsid w:val="0021145D"/>
    <w:rsid w:val="00211487"/>
    <w:rsid w:val="00211A3A"/>
    <w:rsid w:val="00211E5B"/>
    <w:rsid w:val="002127AA"/>
    <w:rsid w:val="00212826"/>
    <w:rsid w:val="00212C8D"/>
    <w:rsid w:val="00212D3B"/>
    <w:rsid w:val="00212E4A"/>
    <w:rsid w:val="00213572"/>
    <w:rsid w:val="00213850"/>
    <w:rsid w:val="00214007"/>
    <w:rsid w:val="00216C86"/>
    <w:rsid w:val="00217743"/>
    <w:rsid w:val="00217B9A"/>
    <w:rsid w:val="00220286"/>
    <w:rsid w:val="0022159E"/>
    <w:rsid w:val="002227C4"/>
    <w:rsid w:val="0022358E"/>
    <w:rsid w:val="002235D1"/>
    <w:rsid w:val="00223795"/>
    <w:rsid w:val="00223A0E"/>
    <w:rsid w:val="00223D7D"/>
    <w:rsid w:val="00225399"/>
    <w:rsid w:val="0022555D"/>
    <w:rsid w:val="00225968"/>
    <w:rsid w:val="00225AD1"/>
    <w:rsid w:val="00225E68"/>
    <w:rsid w:val="00225E97"/>
    <w:rsid w:val="0022653E"/>
    <w:rsid w:val="00227083"/>
    <w:rsid w:val="00227E0A"/>
    <w:rsid w:val="00230742"/>
    <w:rsid w:val="0023079D"/>
    <w:rsid w:val="00230D36"/>
    <w:rsid w:val="0023125F"/>
    <w:rsid w:val="00233297"/>
    <w:rsid w:val="00233894"/>
    <w:rsid w:val="00233A80"/>
    <w:rsid w:val="002343BB"/>
    <w:rsid w:val="00234B27"/>
    <w:rsid w:val="002354D0"/>
    <w:rsid w:val="00235DD9"/>
    <w:rsid w:val="0023606F"/>
    <w:rsid w:val="0023670F"/>
    <w:rsid w:val="00236A21"/>
    <w:rsid w:val="00237540"/>
    <w:rsid w:val="002376B4"/>
    <w:rsid w:val="002401CD"/>
    <w:rsid w:val="00240212"/>
    <w:rsid w:val="00240911"/>
    <w:rsid w:val="00240EBC"/>
    <w:rsid w:val="002411DB"/>
    <w:rsid w:val="002417D9"/>
    <w:rsid w:val="00241836"/>
    <w:rsid w:val="00241963"/>
    <w:rsid w:val="00241E6E"/>
    <w:rsid w:val="00242172"/>
    <w:rsid w:val="00242448"/>
    <w:rsid w:val="00242536"/>
    <w:rsid w:val="0024267B"/>
    <w:rsid w:val="00242A9D"/>
    <w:rsid w:val="00243A76"/>
    <w:rsid w:val="0024430E"/>
    <w:rsid w:val="00244317"/>
    <w:rsid w:val="00244D57"/>
    <w:rsid w:val="00245DD4"/>
    <w:rsid w:val="00245FDA"/>
    <w:rsid w:val="0024652F"/>
    <w:rsid w:val="0024658A"/>
    <w:rsid w:val="002465C7"/>
    <w:rsid w:val="002468CF"/>
    <w:rsid w:val="00247395"/>
    <w:rsid w:val="0024743D"/>
    <w:rsid w:val="0024759C"/>
    <w:rsid w:val="002479AA"/>
    <w:rsid w:val="00250129"/>
    <w:rsid w:val="002508A8"/>
    <w:rsid w:val="00250DFD"/>
    <w:rsid w:val="00250E13"/>
    <w:rsid w:val="00251D36"/>
    <w:rsid w:val="0025262D"/>
    <w:rsid w:val="00252A77"/>
    <w:rsid w:val="00252B3D"/>
    <w:rsid w:val="00252D82"/>
    <w:rsid w:val="00254231"/>
    <w:rsid w:val="00254580"/>
    <w:rsid w:val="00254918"/>
    <w:rsid w:val="00254E3E"/>
    <w:rsid w:val="00254FF2"/>
    <w:rsid w:val="00255670"/>
    <w:rsid w:val="00255715"/>
    <w:rsid w:val="00256488"/>
    <w:rsid w:val="00256976"/>
    <w:rsid w:val="00257633"/>
    <w:rsid w:val="00257678"/>
    <w:rsid w:val="00257697"/>
    <w:rsid w:val="00257B35"/>
    <w:rsid w:val="00257D58"/>
    <w:rsid w:val="00260357"/>
    <w:rsid w:val="0026086B"/>
    <w:rsid w:val="00261212"/>
    <w:rsid w:val="0026168D"/>
    <w:rsid w:val="0026190B"/>
    <w:rsid w:val="00262677"/>
    <w:rsid w:val="002636E1"/>
    <w:rsid w:val="0026379C"/>
    <w:rsid w:val="00263C89"/>
    <w:rsid w:val="00263EA8"/>
    <w:rsid w:val="00264353"/>
    <w:rsid w:val="00264F57"/>
    <w:rsid w:val="0026504B"/>
    <w:rsid w:val="00265175"/>
    <w:rsid w:val="00265256"/>
    <w:rsid w:val="00266272"/>
    <w:rsid w:val="00266445"/>
    <w:rsid w:val="002666D8"/>
    <w:rsid w:val="00270089"/>
    <w:rsid w:val="0027022E"/>
    <w:rsid w:val="00270484"/>
    <w:rsid w:val="002708E5"/>
    <w:rsid w:val="00270C94"/>
    <w:rsid w:val="00270E6C"/>
    <w:rsid w:val="00271271"/>
    <w:rsid w:val="00271975"/>
    <w:rsid w:val="00272222"/>
    <w:rsid w:val="002726AE"/>
    <w:rsid w:val="0027355C"/>
    <w:rsid w:val="00274614"/>
    <w:rsid w:val="0027484C"/>
    <w:rsid w:val="002749AB"/>
    <w:rsid w:val="00276040"/>
    <w:rsid w:val="00276CA3"/>
    <w:rsid w:val="00277A66"/>
    <w:rsid w:val="00277EDB"/>
    <w:rsid w:val="00280355"/>
    <w:rsid w:val="0028097A"/>
    <w:rsid w:val="00280B71"/>
    <w:rsid w:val="00280D59"/>
    <w:rsid w:val="00280F34"/>
    <w:rsid w:val="002815EF"/>
    <w:rsid w:val="00281EF3"/>
    <w:rsid w:val="002821B9"/>
    <w:rsid w:val="0028237F"/>
    <w:rsid w:val="00282D9E"/>
    <w:rsid w:val="0028361A"/>
    <w:rsid w:val="00283AE7"/>
    <w:rsid w:val="002840A2"/>
    <w:rsid w:val="0028530C"/>
    <w:rsid w:val="0028531E"/>
    <w:rsid w:val="00285382"/>
    <w:rsid w:val="0028561B"/>
    <w:rsid w:val="00285E11"/>
    <w:rsid w:val="00285F8A"/>
    <w:rsid w:val="0028621A"/>
    <w:rsid w:val="002862D6"/>
    <w:rsid w:val="00286404"/>
    <w:rsid w:val="002871A0"/>
    <w:rsid w:val="00287431"/>
    <w:rsid w:val="00287BD4"/>
    <w:rsid w:val="002900A0"/>
    <w:rsid w:val="002902E8"/>
    <w:rsid w:val="00290428"/>
    <w:rsid w:val="00290B7A"/>
    <w:rsid w:val="00290DC4"/>
    <w:rsid w:val="002911F3"/>
    <w:rsid w:val="0029153D"/>
    <w:rsid w:val="0029157B"/>
    <w:rsid w:val="00291BF4"/>
    <w:rsid w:val="00291C1B"/>
    <w:rsid w:val="00291D7A"/>
    <w:rsid w:val="002923CA"/>
    <w:rsid w:val="00292445"/>
    <w:rsid w:val="00292FC2"/>
    <w:rsid w:val="00293D5C"/>
    <w:rsid w:val="00293DA9"/>
    <w:rsid w:val="00294692"/>
    <w:rsid w:val="00294D03"/>
    <w:rsid w:val="00294D07"/>
    <w:rsid w:val="002952E2"/>
    <w:rsid w:val="00295902"/>
    <w:rsid w:val="00295B30"/>
    <w:rsid w:val="00295CA0"/>
    <w:rsid w:val="00296E72"/>
    <w:rsid w:val="00296FAB"/>
    <w:rsid w:val="00297294"/>
    <w:rsid w:val="0029785E"/>
    <w:rsid w:val="002A001F"/>
    <w:rsid w:val="002A0294"/>
    <w:rsid w:val="002A08A0"/>
    <w:rsid w:val="002A0AE9"/>
    <w:rsid w:val="002A1160"/>
    <w:rsid w:val="002A231B"/>
    <w:rsid w:val="002A3280"/>
    <w:rsid w:val="002A33B8"/>
    <w:rsid w:val="002A3EDC"/>
    <w:rsid w:val="002A3F17"/>
    <w:rsid w:val="002A5AF8"/>
    <w:rsid w:val="002A797F"/>
    <w:rsid w:val="002B05E7"/>
    <w:rsid w:val="002B06BF"/>
    <w:rsid w:val="002B0AC4"/>
    <w:rsid w:val="002B0EEE"/>
    <w:rsid w:val="002B182F"/>
    <w:rsid w:val="002B19E3"/>
    <w:rsid w:val="002B1C58"/>
    <w:rsid w:val="002B2AB7"/>
    <w:rsid w:val="002B32BB"/>
    <w:rsid w:val="002B4155"/>
    <w:rsid w:val="002B42DE"/>
    <w:rsid w:val="002B430D"/>
    <w:rsid w:val="002B44CA"/>
    <w:rsid w:val="002B5086"/>
    <w:rsid w:val="002B556E"/>
    <w:rsid w:val="002B5B6D"/>
    <w:rsid w:val="002B5C58"/>
    <w:rsid w:val="002B6287"/>
    <w:rsid w:val="002B694B"/>
    <w:rsid w:val="002B7604"/>
    <w:rsid w:val="002B78C3"/>
    <w:rsid w:val="002B790E"/>
    <w:rsid w:val="002C00B3"/>
    <w:rsid w:val="002C015E"/>
    <w:rsid w:val="002C0338"/>
    <w:rsid w:val="002C0822"/>
    <w:rsid w:val="002C10E8"/>
    <w:rsid w:val="002C12A7"/>
    <w:rsid w:val="002C1306"/>
    <w:rsid w:val="002C167C"/>
    <w:rsid w:val="002C2699"/>
    <w:rsid w:val="002C26DD"/>
    <w:rsid w:val="002C2E00"/>
    <w:rsid w:val="002C32ED"/>
    <w:rsid w:val="002C3452"/>
    <w:rsid w:val="002C3459"/>
    <w:rsid w:val="002C3778"/>
    <w:rsid w:val="002C3A8F"/>
    <w:rsid w:val="002C3AAE"/>
    <w:rsid w:val="002C3DE0"/>
    <w:rsid w:val="002C452A"/>
    <w:rsid w:val="002C565D"/>
    <w:rsid w:val="002C5D2F"/>
    <w:rsid w:val="002C5F1D"/>
    <w:rsid w:val="002C5F88"/>
    <w:rsid w:val="002C65DC"/>
    <w:rsid w:val="002C6E86"/>
    <w:rsid w:val="002C6EB5"/>
    <w:rsid w:val="002C7216"/>
    <w:rsid w:val="002C739A"/>
    <w:rsid w:val="002D0400"/>
    <w:rsid w:val="002D04B9"/>
    <w:rsid w:val="002D0765"/>
    <w:rsid w:val="002D0A97"/>
    <w:rsid w:val="002D1DF6"/>
    <w:rsid w:val="002D34FA"/>
    <w:rsid w:val="002D3661"/>
    <w:rsid w:val="002D38AA"/>
    <w:rsid w:val="002D39D6"/>
    <w:rsid w:val="002D3E31"/>
    <w:rsid w:val="002D45C9"/>
    <w:rsid w:val="002D463E"/>
    <w:rsid w:val="002D5699"/>
    <w:rsid w:val="002D5CA9"/>
    <w:rsid w:val="002D6047"/>
    <w:rsid w:val="002D6372"/>
    <w:rsid w:val="002D65E6"/>
    <w:rsid w:val="002D6EE8"/>
    <w:rsid w:val="002D6F55"/>
    <w:rsid w:val="002D6FBB"/>
    <w:rsid w:val="002D742D"/>
    <w:rsid w:val="002D7693"/>
    <w:rsid w:val="002D787A"/>
    <w:rsid w:val="002E0D4A"/>
    <w:rsid w:val="002E152F"/>
    <w:rsid w:val="002E27BD"/>
    <w:rsid w:val="002E3054"/>
    <w:rsid w:val="002E35E7"/>
    <w:rsid w:val="002E400F"/>
    <w:rsid w:val="002E401C"/>
    <w:rsid w:val="002E4225"/>
    <w:rsid w:val="002E4239"/>
    <w:rsid w:val="002E4786"/>
    <w:rsid w:val="002E48FB"/>
    <w:rsid w:val="002E49CA"/>
    <w:rsid w:val="002E55FE"/>
    <w:rsid w:val="002E643D"/>
    <w:rsid w:val="002E66AC"/>
    <w:rsid w:val="002E6806"/>
    <w:rsid w:val="002E6DC0"/>
    <w:rsid w:val="002E7414"/>
    <w:rsid w:val="002E7501"/>
    <w:rsid w:val="002E7833"/>
    <w:rsid w:val="002F05D4"/>
    <w:rsid w:val="002F0CA3"/>
    <w:rsid w:val="002F14C3"/>
    <w:rsid w:val="002F15FD"/>
    <w:rsid w:val="002F1A37"/>
    <w:rsid w:val="002F1CEE"/>
    <w:rsid w:val="002F1E64"/>
    <w:rsid w:val="002F21E4"/>
    <w:rsid w:val="002F243B"/>
    <w:rsid w:val="002F2EDA"/>
    <w:rsid w:val="002F500C"/>
    <w:rsid w:val="002F5254"/>
    <w:rsid w:val="002F5894"/>
    <w:rsid w:val="002F5922"/>
    <w:rsid w:val="002F5E2F"/>
    <w:rsid w:val="002F5EAE"/>
    <w:rsid w:val="002F74CB"/>
    <w:rsid w:val="002F75FD"/>
    <w:rsid w:val="002F79AB"/>
    <w:rsid w:val="002F7BB3"/>
    <w:rsid w:val="002F7C4B"/>
    <w:rsid w:val="002F7EB8"/>
    <w:rsid w:val="00300F2E"/>
    <w:rsid w:val="0030175E"/>
    <w:rsid w:val="0030182B"/>
    <w:rsid w:val="003027D7"/>
    <w:rsid w:val="00302869"/>
    <w:rsid w:val="00302A58"/>
    <w:rsid w:val="00302E10"/>
    <w:rsid w:val="00303ABE"/>
    <w:rsid w:val="00303D5C"/>
    <w:rsid w:val="00303F4D"/>
    <w:rsid w:val="00304A4A"/>
    <w:rsid w:val="003056D0"/>
    <w:rsid w:val="0030571A"/>
    <w:rsid w:val="00305D25"/>
    <w:rsid w:val="00306D1A"/>
    <w:rsid w:val="00307629"/>
    <w:rsid w:val="00311042"/>
    <w:rsid w:val="00311C86"/>
    <w:rsid w:val="00312420"/>
    <w:rsid w:val="003124CF"/>
    <w:rsid w:val="00312751"/>
    <w:rsid w:val="0031320A"/>
    <w:rsid w:val="0031340F"/>
    <w:rsid w:val="003134D3"/>
    <w:rsid w:val="003144EF"/>
    <w:rsid w:val="00314DD3"/>
    <w:rsid w:val="003152B5"/>
    <w:rsid w:val="00315373"/>
    <w:rsid w:val="00315870"/>
    <w:rsid w:val="003161C5"/>
    <w:rsid w:val="003165F4"/>
    <w:rsid w:val="0031679A"/>
    <w:rsid w:val="0031686B"/>
    <w:rsid w:val="00316AC5"/>
    <w:rsid w:val="00316B00"/>
    <w:rsid w:val="00320627"/>
    <w:rsid w:val="00320A0A"/>
    <w:rsid w:val="00320A48"/>
    <w:rsid w:val="00320D8F"/>
    <w:rsid w:val="0032106D"/>
    <w:rsid w:val="003215EC"/>
    <w:rsid w:val="003215F3"/>
    <w:rsid w:val="00322377"/>
    <w:rsid w:val="00322697"/>
    <w:rsid w:val="0032269E"/>
    <w:rsid w:val="00322989"/>
    <w:rsid w:val="00322F9E"/>
    <w:rsid w:val="00323FAF"/>
    <w:rsid w:val="003242C3"/>
    <w:rsid w:val="00325888"/>
    <w:rsid w:val="0032743C"/>
    <w:rsid w:val="0032773C"/>
    <w:rsid w:val="00327D52"/>
    <w:rsid w:val="0033004C"/>
    <w:rsid w:val="00330501"/>
    <w:rsid w:val="00330564"/>
    <w:rsid w:val="00330DBC"/>
    <w:rsid w:val="003314A4"/>
    <w:rsid w:val="00332523"/>
    <w:rsid w:val="00334135"/>
    <w:rsid w:val="00334AD1"/>
    <w:rsid w:val="00334BC9"/>
    <w:rsid w:val="00334D4C"/>
    <w:rsid w:val="00335045"/>
    <w:rsid w:val="003351C9"/>
    <w:rsid w:val="00335D26"/>
    <w:rsid w:val="00335F56"/>
    <w:rsid w:val="003365DE"/>
    <w:rsid w:val="00336D3A"/>
    <w:rsid w:val="003371D5"/>
    <w:rsid w:val="00337429"/>
    <w:rsid w:val="003374CD"/>
    <w:rsid w:val="0033793E"/>
    <w:rsid w:val="003379CA"/>
    <w:rsid w:val="00337F58"/>
    <w:rsid w:val="003401E5"/>
    <w:rsid w:val="003405E5"/>
    <w:rsid w:val="003406CC"/>
    <w:rsid w:val="00341216"/>
    <w:rsid w:val="00341417"/>
    <w:rsid w:val="00341832"/>
    <w:rsid w:val="00342191"/>
    <w:rsid w:val="00342863"/>
    <w:rsid w:val="00342883"/>
    <w:rsid w:val="00342D5A"/>
    <w:rsid w:val="00343006"/>
    <w:rsid w:val="00343516"/>
    <w:rsid w:val="00343A49"/>
    <w:rsid w:val="00343AA2"/>
    <w:rsid w:val="00343DD8"/>
    <w:rsid w:val="00343F55"/>
    <w:rsid w:val="0034427B"/>
    <w:rsid w:val="003442D9"/>
    <w:rsid w:val="00344DCD"/>
    <w:rsid w:val="00345A3E"/>
    <w:rsid w:val="00345EF8"/>
    <w:rsid w:val="003462BD"/>
    <w:rsid w:val="0034703C"/>
    <w:rsid w:val="00347522"/>
    <w:rsid w:val="00347A75"/>
    <w:rsid w:val="00350171"/>
    <w:rsid w:val="0035048D"/>
    <w:rsid w:val="003515F7"/>
    <w:rsid w:val="00351EAB"/>
    <w:rsid w:val="0035289E"/>
    <w:rsid w:val="003528AA"/>
    <w:rsid w:val="00353BA7"/>
    <w:rsid w:val="00353DD2"/>
    <w:rsid w:val="00353FF8"/>
    <w:rsid w:val="0035523F"/>
    <w:rsid w:val="0035531C"/>
    <w:rsid w:val="003556FA"/>
    <w:rsid w:val="003560E2"/>
    <w:rsid w:val="003561EC"/>
    <w:rsid w:val="003565DE"/>
    <w:rsid w:val="00356BD9"/>
    <w:rsid w:val="00356F7C"/>
    <w:rsid w:val="00357245"/>
    <w:rsid w:val="003575E6"/>
    <w:rsid w:val="0036081D"/>
    <w:rsid w:val="00360854"/>
    <w:rsid w:val="00360B19"/>
    <w:rsid w:val="00360C92"/>
    <w:rsid w:val="00360E29"/>
    <w:rsid w:val="003615EB"/>
    <w:rsid w:val="00361967"/>
    <w:rsid w:val="00362458"/>
    <w:rsid w:val="00362B22"/>
    <w:rsid w:val="00362B3F"/>
    <w:rsid w:val="00362DF8"/>
    <w:rsid w:val="003630EE"/>
    <w:rsid w:val="00363206"/>
    <w:rsid w:val="00363612"/>
    <w:rsid w:val="00363902"/>
    <w:rsid w:val="00363931"/>
    <w:rsid w:val="00363967"/>
    <w:rsid w:val="0036414B"/>
    <w:rsid w:val="00364850"/>
    <w:rsid w:val="003649C2"/>
    <w:rsid w:val="00364A7B"/>
    <w:rsid w:val="0036526F"/>
    <w:rsid w:val="00365E51"/>
    <w:rsid w:val="00366238"/>
    <w:rsid w:val="00366865"/>
    <w:rsid w:val="00366972"/>
    <w:rsid w:val="00366D15"/>
    <w:rsid w:val="00366DFF"/>
    <w:rsid w:val="00367A3D"/>
    <w:rsid w:val="00367DF7"/>
    <w:rsid w:val="00367EF4"/>
    <w:rsid w:val="003709A6"/>
    <w:rsid w:val="00370A30"/>
    <w:rsid w:val="0037132A"/>
    <w:rsid w:val="003718B0"/>
    <w:rsid w:val="00371DAC"/>
    <w:rsid w:val="00372241"/>
    <w:rsid w:val="003723C8"/>
    <w:rsid w:val="00372D68"/>
    <w:rsid w:val="00372E0E"/>
    <w:rsid w:val="00373033"/>
    <w:rsid w:val="00373918"/>
    <w:rsid w:val="00373E7A"/>
    <w:rsid w:val="00373F11"/>
    <w:rsid w:val="00374405"/>
    <w:rsid w:val="00374545"/>
    <w:rsid w:val="00374829"/>
    <w:rsid w:val="00374A5A"/>
    <w:rsid w:val="00374AF8"/>
    <w:rsid w:val="00375819"/>
    <w:rsid w:val="00375B84"/>
    <w:rsid w:val="00375DD1"/>
    <w:rsid w:val="003762BD"/>
    <w:rsid w:val="00376399"/>
    <w:rsid w:val="003767E3"/>
    <w:rsid w:val="00377259"/>
    <w:rsid w:val="003775C3"/>
    <w:rsid w:val="003777D0"/>
    <w:rsid w:val="00377B77"/>
    <w:rsid w:val="00377C14"/>
    <w:rsid w:val="0038000E"/>
    <w:rsid w:val="00381D2D"/>
    <w:rsid w:val="00382762"/>
    <w:rsid w:val="003833AA"/>
    <w:rsid w:val="0038354B"/>
    <w:rsid w:val="00383ED4"/>
    <w:rsid w:val="00383F9B"/>
    <w:rsid w:val="00384714"/>
    <w:rsid w:val="00384729"/>
    <w:rsid w:val="00384A19"/>
    <w:rsid w:val="00384D21"/>
    <w:rsid w:val="003856F0"/>
    <w:rsid w:val="00385704"/>
    <w:rsid w:val="00385917"/>
    <w:rsid w:val="00385D14"/>
    <w:rsid w:val="00385DAA"/>
    <w:rsid w:val="00386158"/>
    <w:rsid w:val="00386171"/>
    <w:rsid w:val="0038621B"/>
    <w:rsid w:val="00386A71"/>
    <w:rsid w:val="003874E7"/>
    <w:rsid w:val="00387E76"/>
    <w:rsid w:val="0039008C"/>
    <w:rsid w:val="003906C9"/>
    <w:rsid w:val="003910D7"/>
    <w:rsid w:val="00391339"/>
    <w:rsid w:val="00391F3B"/>
    <w:rsid w:val="00392971"/>
    <w:rsid w:val="0039349D"/>
    <w:rsid w:val="0039351B"/>
    <w:rsid w:val="00393A9C"/>
    <w:rsid w:val="00393E4F"/>
    <w:rsid w:val="00393F49"/>
    <w:rsid w:val="003944E7"/>
    <w:rsid w:val="00394A8F"/>
    <w:rsid w:val="00394C8C"/>
    <w:rsid w:val="00394D8F"/>
    <w:rsid w:val="00394FFC"/>
    <w:rsid w:val="00395053"/>
    <w:rsid w:val="00395FAC"/>
    <w:rsid w:val="0039671A"/>
    <w:rsid w:val="00396788"/>
    <w:rsid w:val="003972C4"/>
    <w:rsid w:val="003A0B8A"/>
    <w:rsid w:val="003A0C40"/>
    <w:rsid w:val="003A10F4"/>
    <w:rsid w:val="003A12F0"/>
    <w:rsid w:val="003A1839"/>
    <w:rsid w:val="003A2149"/>
    <w:rsid w:val="003A36D2"/>
    <w:rsid w:val="003A3D11"/>
    <w:rsid w:val="003A46E4"/>
    <w:rsid w:val="003A4B01"/>
    <w:rsid w:val="003A5141"/>
    <w:rsid w:val="003A523F"/>
    <w:rsid w:val="003A5F98"/>
    <w:rsid w:val="003A6528"/>
    <w:rsid w:val="003A6951"/>
    <w:rsid w:val="003A6955"/>
    <w:rsid w:val="003A6A4C"/>
    <w:rsid w:val="003A6C1E"/>
    <w:rsid w:val="003A72AA"/>
    <w:rsid w:val="003A78FE"/>
    <w:rsid w:val="003A7A03"/>
    <w:rsid w:val="003B02DE"/>
    <w:rsid w:val="003B050B"/>
    <w:rsid w:val="003B08FC"/>
    <w:rsid w:val="003B09AB"/>
    <w:rsid w:val="003B09BB"/>
    <w:rsid w:val="003B131A"/>
    <w:rsid w:val="003B1490"/>
    <w:rsid w:val="003B24B7"/>
    <w:rsid w:val="003B2EED"/>
    <w:rsid w:val="003B36CC"/>
    <w:rsid w:val="003B3CFF"/>
    <w:rsid w:val="003B3E8C"/>
    <w:rsid w:val="003B4E6C"/>
    <w:rsid w:val="003B5104"/>
    <w:rsid w:val="003B51C4"/>
    <w:rsid w:val="003B5585"/>
    <w:rsid w:val="003B5769"/>
    <w:rsid w:val="003B5B5E"/>
    <w:rsid w:val="003B6047"/>
    <w:rsid w:val="003B6DAB"/>
    <w:rsid w:val="003B6FE7"/>
    <w:rsid w:val="003B73F5"/>
    <w:rsid w:val="003B74CC"/>
    <w:rsid w:val="003B75B7"/>
    <w:rsid w:val="003B7999"/>
    <w:rsid w:val="003C074E"/>
    <w:rsid w:val="003C090B"/>
    <w:rsid w:val="003C0A62"/>
    <w:rsid w:val="003C0BB0"/>
    <w:rsid w:val="003C0D2B"/>
    <w:rsid w:val="003C11F3"/>
    <w:rsid w:val="003C126B"/>
    <w:rsid w:val="003C2209"/>
    <w:rsid w:val="003C22E2"/>
    <w:rsid w:val="003C28C6"/>
    <w:rsid w:val="003C2981"/>
    <w:rsid w:val="003C37D3"/>
    <w:rsid w:val="003C3868"/>
    <w:rsid w:val="003C3A60"/>
    <w:rsid w:val="003C3D3A"/>
    <w:rsid w:val="003C3FC3"/>
    <w:rsid w:val="003C496A"/>
    <w:rsid w:val="003C4F5F"/>
    <w:rsid w:val="003C5470"/>
    <w:rsid w:val="003C550B"/>
    <w:rsid w:val="003C585E"/>
    <w:rsid w:val="003C5939"/>
    <w:rsid w:val="003C5C5A"/>
    <w:rsid w:val="003C6920"/>
    <w:rsid w:val="003C7EDF"/>
    <w:rsid w:val="003D0181"/>
    <w:rsid w:val="003D01A3"/>
    <w:rsid w:val="003D021F"/>
    <w:rsid w:val="003D121B"/>
    <w:rsid w:val="003D1C9A"/>
    <w:rsid w:val="003D30E8"/>
    <w:rsid w:val="003D32FA"/>
    <w:rsid w:val="003D3501"/>
    <w:rsid w:val="003D3633"/>
    <w:rsid w:val="003D379B"/>
    <w:rsid w:val="003D37BD"/>
    <w:rsid w:val="003D3E4F"/>
    <w:rsid w:val="003D3E5C"/>
    <w:rsid w:val="003D411E"/>
    <w:rsid w:val="003D4D25"/>
    <w:rsid w:val="003D58BC"/>
    <w:rsid w:val="003D591B"/>
    <w:rsid w:val="003D68BE"/>
    <w:rsid w:val="003D6D78"/>
    <w:rsid w:val="003D6DB0"/>
    <w:rsid w:val="003D6EF8"/>
    <w:rsid w:val="003D6F24"/>
    <w:rsid w:val="003D713A"/>
    <w:rsid w:val="003D7902"/>
    <w:rsid w:val="003E0143"/>
    <w:rsid w:val="003E0BB8"/>
    <w:rsid w:val="003E12CA"/>
    <w:rsid w:val="003E1E25"/>
    <w:rsid w:val="003E2217"/>
    <w:rsid w:val="003E23FD"/>
    <w:rsid w:val="003E30E2"/>
    <w:rsid w:val="003E3603"/>
    <w:rsid w:val="003E3841"/>
    <w:rsid w:val="003E3AAA"/>
    <w:rsid w:val="003E3D0C"/>
    <w:rsid w:val="003E4172"/>
    <w:rsid w:val="003E47AA"/>
    <w:rsid w:val="003E4994"/>
    <w:rsid w:val="003E49DB"/>
    <w:rsid w:val="003E4AB5"/>
    <w:rsid w:val="003E514D"/>
    <w:rsid w:val="003E5294"/>
    <w:rsid w:val="003E558F"/>
    <w:rsid w:val="003E5880"/>
    <w:rsid w:val="003E6228"/>
    <w:rsid w:val="003E654D"/>
    <w:rsid w:val="003E6E3E"/>
    <w:rsid w:val="003E755E"/>
    <w:rsid w:val="003E78D7"/>
    <w:rsid w:val="003F030A"/>
    <w:rsid w:val="003F1CFC"/>
    <w:rsid w:val="003F1D9F"/>
    <w:rsid w:val="003F214A"/>
    <w:rsid w:val="003F2342"/>
    <w:rsid w:val="003F2381"/>
    <w:rsid w:val="003F279A"/>
    <w:rsid w:val="003F2CFD"/>
    <w:rsid w:val="003F3542"/>
    <w:rsid w:val="003F3B27"/>
    <w:rsid w:val="003F43EB"/>
    <w:rsid w:val="003F4517"/>
    <w:rsid w:val="003F5424"/>
    <w:rsid w:val="003F57D5"/>
    <w:rsid w:val="003F5B4A"/>
    <w:rsid w:val="003F5F23"/>
    <w:rsid w:val="003F6E3B"/>
    <w:rsid w:val="003F734D"/>
    <w:rsid w:val="003F7439"/>
    <w:rsid w:val="00400426"/>
    <w:rsid w:val="00400A82"/>
    <w:rsid w:val="00402475"/>
    <w:rsid w:val="0040273D"/>
    <w:rsid w:val="004029AF"/>
    <w:rsid w:val="00402A02"/>
    <w:rsid w:val="00402A81"/>
    <w:rsid w:val="004031F9"/>
    <w:rsid w:val="0040344F"/>
    <w:rsid w:val="00403A82"/>
    <w:rsid w:val="00403EEA"/>
    <w:rsid w:val="004040D7"/>
    <w:rsid w:val="00404625"/>
    <w:rsid w:val="004046BE"/>
    <w:rsid w:val="004049D8"/>
    <w:rsid w:val="004053FE"/>
    <w:rsid w:val="00405460"/>
    <w:rsid w:val="0040580F"/>
    <w:rsid w:val="00405BD4"/>
    <w:rsid w:val="00405CCB"/>
    <w:rsid w:val="00406166"/>
    <w:rsid w:val="004062F3"/>
    <w:rsid w:val="00406640"/>
    <w:rsid w:val="00406657"/>
    <w:rsid w:val="004067D5"/>
    <w:rsid w:val="00406976"/>
    <w:rsid w:val="004069F0"/>
    <w:rsid w:val="00406B1F"/>
    <w:rsid w:val="004072CC"/>
    <w:rsid w:val="00407433"/>
    <w:rsid w:val="004076BC"/>
    <w:rsid w:val="0040797D"/>
    <w:rsid w:val="00407DD5"/>
    <w:rsid w:val="004104C9"/>
    <w:rsid w:val="00410890"/>
    <w:rsid w:val="00410AD6"/>
    <w:rsid w:val="00410CD4"/>
    <w:rsid w:val="00411615"/>
    <w:rsid w:val="00411844"/>
    <w:rsid w:val="00411EB8"/>
    <w:rsid w:val="00411F98"/>
    <w:rsid w:val="00413879"/>
    <w:rsid w:val="00414259"/>
    <w:rsid w:val="00414A1A"/>
    <w:rsid w:val="00414ACA"/>
    <w:rsid w:val="00414B96"/>
    <w:rsid w:val="00415253"/>
    <w:rsid w:val="00415296"/>
    <w:rsid w:val="004152C1"/>
    <w:rsid w:val="00415C62"/>
    <w:rsid w:val="00416637"/>
    <w:rsid w:val="00416ADE"/>
    <w:rsid w:val="00416C21"/>
    <w:rsid w:val="00420420"/>
    <w:rsid w:val="004204B8"/>
    <w:rsid w:val="0042122A"/>
    <w:rsid w:val="00421596"/>
    <w:rsid w:val="004217A2"/>
    <w:rsid w:val="00422C24"/>
    <w:rsid w:val="00424EDF"/>
    <w:rsid w:val="00425F42"/>
    <w:rsid w:val="00426267"/>
    <w:rsid w:val="0042640F"/>
    <w:rsid w:val="00426ADA"/>
    <w:rsid w:val="004278B7"/>
    <w:rsid w:val="00427D7B"/>
    <w:rsid w:val="004305B6"/>
    <w:rsid w:val="0043070D"/>
    <w:rsid w:val="00430A0A"/>
    <w:rsid w:val="00430EB1"/>
    <w:rsid w:val="00431015"/>
    <w:rsid w:val="004310AE"/>
    <w:rsid w:val="00431781"/>
    <w:rsid w:val="00431CBA"/>
    <w:rsid w:val="004321B5"/>
    <w:rsid w:val="00432314"/>
    <w:rsid w:val="00432495"/>
    <w:rsid w:val="004327A0"/>
    <w:rsid w:val="004336C2"/>
    <w:rsid w:val="00433860"/>
    <w:rsid w:val="00433BC3"/>
    <w:rsid w:val="00434457"/>
    <w:rsid w:val="00434FF8"/>
    <w:rsid w:val="00435281"/>
    <w:rsid w:val="00435736"/>
    <w:rsid w:val="00435A12"/>
    <w:rsid w:val="00435A3F"/>
    <w:rsid w:val="00435BB1"/>
    <w:rsid w:val="00435C71"/>
    <w:rsid w:val="004361E4"/>
    <w:rsid w:val="004362B2"/>
    <w:rsid w:val="004364E5"/>
    <w:rsid w:val="0043674B"/>
    <w:rsid w:val="00437189"/>
    <w:rsid w:val="00437342"/>
    <w:rsid w:val="00437380"/>
    <w:rsid w:val="00437389"/>
    <w:rsid w:val="004409E5"/>
    <w:rsid w:val="004420AD"/>
    <w:rsid w:val="0044228B"/>
    <w:rsid w:val="0044270E"/>
    <w:rsid w:val="0044275B"/>
    <w:rsid w:val="00442B58"/>
    <w:rsid w:val="00442C8B"/>
    <w:rsid w:val="00443D75"/>
    <w:rsid w:val="00444483"/>
    <w:rsid w:val="00444E91"/>
    <w:rsid w:val="00445046"/>
    <w:rsid w:val="004450CF"/>
    <w:rsid w:val="004457F5"/>
    <w:rsid w:val="00447318"/>
    <w:rsid w:val="004478C4"/>
    <w:rsid w:val="004503D1"/>
    <w:rsid w:val="00450713"/>
    <w:rsid w:val="00450B13"/>
    <w:rsid w:val="00451B71"/>
    <w:rsid w:val="004521CD"/>
    <w:rsid w:val="00452690"/>
    <w:rsid w:val="004528C8"/>
    <w:rsid w:val="00453573"/>
    <w:rsid w:val="004538BC"/>
    <w:rsid w:val="0045429D"/>
    <w:rsid w:val="00454A40"/>
    <w:rsid w:val="0045508E"/>
    <w:rsid w:val="004550F2"/>
    <w:rsid w:val="00455152"/>
    <w:rsid w:val="00455785"/>
    <w:rsid w:val="004557F7"/>
    <w:rsid w:val="00456171"/>
    <w:rsid w:val="004563CC"/>
    <w:rsid w:val="00456D6C"/>
    <w:rsid w:val="00456EA5"/>
    <w:rsid w:val="00457234"/>
    <w:rsid w:val="0045768E"/>
    <w:rsid w:val="004578D9"/>
    <w:rsid w:val="00457F9D"/>
    <w:rsid w:val="00460441"/>
    <w:rsid w:val="00460B15"/>
    <w:rsid w:val="00460F9E"/>
    <w:rsid w:val="00461851"/>
    <w:rsid w:val="00462058"/>
    <w:rsid w:val="00462556"/>
    <w:rsid w:val="004629F2"/>
    <w:rsid w:val="00462A67"/>
    <w:rsid w:val="004638DC"/>
    <w:rsid w:val="00463DAB"/>
    <w:rsid w:val="00464DAC"/>
    <w:rsid w:val="004650C6"/>
    <w:rsid w:val="00465183"/>
    <w:rsid w:val="0046547F"/>
    <w:rsid w:val="00465614"/>
    <w:rsid w:val="004657AC"/>
    <w:rsid w:val="00465F78"/>
    <w:rsid w:val="00466997"/>
    <w:rsid w:val="00466D72"/>
    <w:rsid w:val="004676BB"/>
    <w:rsid w:val="00467F48"/>
    <w:rsid w:val="00470C12"/>
    <w:rsid w:val="004712F5"/>
    <w:rsid w:val="0047141D"/>
    <w:rsid w:val="00471577"/>
    <w:rsid w:val="0047218A"/>
    <w:rsid w:val="00472B00"/>
    <w:rsid w:val="00472C44"/>
    <w:rsid w:val="00472DC6"/>
    <w:rsid w:val="0047356B"/>
    <w:rsid w:val="00473A33"/>
    <w:rsid w:val="00473E44"/>
    <w:rsid w:val="00473FA9"/>
    <w:rsid w:val="00473FED"/>
    <w:rsid w:val="00474428"/>
    <w:rsid w:val="004745E2"/>
    <w:rsid w:val="00474638"/>
    <w:rsid w:val="00474C53"/>
    <w:rsid w:val="0047597D"/>
    <w:rsid w:val="00475E3B"/>
    <w:rsid w:val="00475E88"/>
    <w:rsid w:val="0047612D"/>
    <w:rsid w:val="00476436"/>
    <w:rsid w:val="00476797"/>
    <w:rsid w:val="0047694D"/>
    <w:rsid w:val="00477868"/>
    <w:rsid w:val="00477AA8"/>
    <w:rsid w:val="00477B9E"/>
    <w:rsid w:val="00477CB3"/>
    <w:rsid w:val="00477F83"/>
    <w:rsid w:val="004800B7"/>
    <w:rsid w:val="00480292"/>
    <w:rsid w:val="004802AE"/>
    <w:rsid w:val="0048160D"/>
    <w:rsid w:val="00481A17"/>
    <w:rsid w:val="00481B57"/>
    <w:rsid w:val="00481EEB"/>
    <w:rsid w:val="00481F70"/>
    <w:rsid w:val="00482345"/>
    <w:rsid w:val="00482B3A"/>
    <w:rsid w:val="00483716"/>
    <w:rsid w:val="00483E86"/>
    <w:rsid w:val="004840FD"/>
    <w:rsid w:val="00484451"/>
    <w:rsid w:val="00485519"/>
    <w:rsid w:val="004858AB"/>
    <w:rsid w:val="00485D8D"/>
    <w:rsid w:val="00486135"/>
    <w:rsid w:val="004863B7"/>
    <w:rsid w:val="00486F95"/>
    <w:rsid w:val="00486FFF"/>
    <w:rsid w:val="0048709C"/>
    <w:rsid w:val="00487698"/>
    <w:rsid w:val="00487A2B"/>
    <w:rsid w:val="00487BAA"/>
    <w:rsid w:val="00487E79"/>
    <w:rsid w:val="004902EE"/>
    <w:rsid w:val="0049031D"/>
    <w:rsid w:val="00490588"/>
    <w:rsid w:val="004906E2"/>
    <w:rsid w:val="00491959"/>
    <w:rsid w:val="00491D5E"/>
    <w:rsid w:val="0049254F"/>
    <w:rsid w:val="004926F1"/>
    <w:rsid w:val="004927A5"/>
    <w:rsid w:val="00492D5F"/>
    <w:rsid w:val="0049448A"/>
    <w:rsid w:val="004945C3"/>
    <w:rsid w:val="004946A9"/>
    <w:rsid w:val="00495240"/>
    <w:rsid w:val="00495493"/>
    <w:rsid w:val="00495C61"/>
    <w:rsid w:val="00495F6C"/>
    <w:rsid w:val="0049655D"/>
    <w:rsid w:val="00496CEA"/>
    <w:rsid w:val="00496F41"/>
    <w:rsid w:val="004A0239"/>
    <w:rsid w:val="004A0536"/>
    <w:rsid w:val="004A0B0F"/>
    <w:rsid w:val="004A0E26"/>
    <w:rsid w:val="004A0EA0"/>
    <w:rsid w:val="004A1009"/>
    <w:rsid w:val="004A10F9"/>
    <w:rsid w:val="004A1BB4"/>
    <w:rsid w:val="004A21E4"/>
    <w:rsid w:val="004A23B8"/>
    <w:rsid w:val="004A257C"/>
    <w:rsid w:val="004A2D94"/>
    <w:rsid w:val="004A362C"/>
    <w:rsid w:val="004A376D"/>
    <w:rsid w:val="004A379B"/>
    <w:rsid w:val="004A3A6E"/>
    <w:rsid w:val="004A3A8C"/>
    <w:rsid w:val="004A3D0C"/>
    <w:rsid w:val="004A3EAD"/>
    <w:rsid w:val="004A3EF4"/>
    <w:rsid w:val="004A42C6"/>
    <w:rsid w:val="004A539A"/>
    <w:rsid w:val="004A57D2"/>
    <w:rsid w:val="004A5905"/>
    <w:rsid w:val="004A5EFE"/>
    <w:rsid w:val="004A64AC"/>
    <w:rsid w:val="004A6EC9"/>
    <w:rsid w:val="004A7A11"/>
    <w:rsid w:val="004A7F73"/>
    <w:rsid w:val="004B0224"/>
    <w:rsid w:val="004B036B"/>
    <w:rsid w:val="004B05F8"/>
    <w:rsid w:val="004B0C7B"/>
    <w:rsid w:val="004B1C38"/>
    <w:rsid w:val="004B1F93"/>
    <w:rsid w:val="004B282A"/>
    <w:rsid w:val="004B2F5B"/>
    <w:rsid w:val="004B342B"/>
    <w:rsid w:val="004B3483"/>
    <w:rsid w:val="004B369D"/>
    <w:rsid w:val="004B3C3E"/>
    <w:rsid w:val="004B41E8"/>
    <w:rsid w:val="004B4589"/>
    <w:rsid w:val="004B4ABB"/>
    <w:rsid w:val="004B5720"/>
    <w:rsid w:val="004B62BB"/>
    <w:rsid w:val="004B638B"/>
    <w:rsid w:val="004B6BF3"/>
    <w:rsid w:val="004B6F79"/>
    <w:rsid w:val="004B7159"/>
    <w:rsid w:val="004B7263"/>
    <w:rsid w:val="004B7CE6"/>
    <w:rsid w:val="004C0176"/>
    <w:rsid w:val="004C0434"/>
    <w:rsid w:val="004C053D"/>
    <w:rsid w:val="004C0FB4"/>
    <w:rsid w:val="004C0FD5"/>
    <w:rsid w:val="004C15F5"/>
    <w:rsid w:val="004C18E5"/>
    <w:rsid w:val="004C1A26"/>
    <w:rsid w:val="004C2F5A"/>
    <w:rsid w:val="004C3BBD"/>
    <w:rsid w:val="004C4022"/>
    <w:rsid w:val="004C4922"/>
    <w:rsid w:val="004C4E38"/>
    <w:rsid w:val="004C4E8A"/>
    <w:rsid w:val="004C4F10"/>
    <w:rsid w:val="004C58DE"/>
    <w:rsid w:val="004C59F4"/>
    <w:rsid w:val="004C5D49"/>
    <w:rsid w:val="004C6199"/>
    <w:rsid w:val="004C69D3"/>
    <w:rsid w:val="004C73FE"/>
    <w:rsid w:val="004C7DD1"/>
    <w:rsid w:val="004D03C1"/>
    <w:rsid w:val="004D0A97"/>
    <w:rsid w:val="004D0DEF"/>
    <w:rsid w:val="004D11A8"/>
    <w:rsid w:val="004D152B"/>
    <w:rsid w:val="004D21D3"/>
    <w:rsid w:val="004D298A"/>
    <w:rsid w:val="004D2E86"/>
    <w:rsid w:val="004D3033"/>
    <w:rsid w:val="004D3112"/>
    <w:rsid w:val="004D372E"/>
    <w:rsid w:val="004D3B90"/>
    <w:rsid w:val="004D3FA0"/>
    <w:rsid w:val="004D4015"/>
    <w:rsid w:val="004D40CD"/>
    <w:rsid w:val="004D4A02"/>
    <w:rsid w:val="004D4B02"/>
    <w:rsid w:val="004D5555"/>
    <w:rsid w:val="004D5858"/>
    <w:rsid w:val="004D5912"/>
    <w:rsid w:val="004D5A86"/>
    <w:rsid w:val="004D5D2D"/>
    <w:rsid w:val="004D5E26"/>
    <w:rsid w:val="004D6316"/>
    <w:rsid w:val="004D65E7"/>
    <w:rsid w:val="004D6A62"/>
    <w:rsid w:val="004D703B"/>
    <w:rsid w:val="004D74C0"/>
    <w:rsid w:val="004D79A3"/>
    <w:rsid w:val="004E0E71"/>
    <w:rsid w:val="004E108E"/>
    <w:rsid w:val="004E1862"/>
    <w:rsid w:val="004E1A9E"/>
    <w:rsid w:val="004E1E8A"/>
    <w:rsid w:val="004E227E"/>
    <w:rsid w:val="004E2757"/>
    <w:rsid w:val="004E2D5E"/>
    <w:rsid w:val="004E3674"/>
    <w:rsid w:val="004E3C40"/>
    <w:rsid w:val="004E5229"/>
    <w:rsid w:val="004E575C"/>
    <w:rsid w:val="004E5CC5"/>
    <w:rsid w:val="004E60F5"/>
    <w:rsid w:val="004E6507"/>
    <w:rsid w:val="004E6AC5"/>
    <w:rsid w:val="004E76AC"/>
    <w:rsid w:val="004E79F9"/>
    <w:rsid w:val="004E79FB"/>
    <w:rsid w:val="004F0873"/>
    <w:rsid w:val="004F1253"/>
    <w:rsid w:val="004F13F5"/>
    <w:rsid w:val="004F1B8E"/>
    <w:rsid w:val="004F2041"/>
    <w:rsid w:val="004F2440"/>
    <w:rsid w:val="004F25DD"/>
    <w:rsid w:val="004F2882"/>
    <w:rsid w:val="004F2944"/>
    <w:rsid w:val="004F2988"/>
    <w:rsid w:val="004F335F"/>
    <w:rsid w:val="004F39D3"/>
    <w:rsid w:val="004F3C5C"/>
    <w:rsid w:val="004F3E0C"/>
    <w:rsid w:val="004F4114"/>
    <w:rsid w:val="004F49A7"/>
    <w:rsid w:val="004F4E88"/>
    <w:rsid w:val="004F5909"/>
    <w:rsid w:val="004F5DF9"/>
    <w:rsid w:val="004F5FFC"/>
    <w:rsid w:val="004F70EB"/>
    <w:rsid w:val="004F76F3"/>
    <w:rsid w:val="004F77D8"/>
    <w:rsid w:val="004F780C"/>
    <w:rsid w:val="004F782C"/>
    <w:rsid w:val="004F790E"/>
    <w:rsid w:val="004F796E"/>
    <w:rsid w:val="004F7BB0"/>
    <w:rsid w:val="004F7EEF"/>
    <w:rsid w:val="004F7F15"/>
    <w:rsid w:val="00500694"/>
    <w:rsid w:val="00500A32"/>
    <w:rsid w:val="0050146B"/>
    <w:rsid w:val="00501671"/>
    <w:rsid w:val="00502599"/>
    <w:rsid w:val="005027FB"/>
    <w:rsid w:val="00502C2E"/>
    <w:rsid w:val="005039DE"/>
    <w:rsid w:val="00503A5B"/>
    <w:rsid w:val="00504263"/>
    <w:rsid w:val="005044FD"/>
    <w:rsid w:val="00504D97"/>
    <w:rsid w:val="0050503E"/>
    <w:rsid w:val="00505972"/>
    <w:rsid w:val="0050622E"/>
    <w:rsid w:val="00506900"/>
    <w:rsid w:val="00507043"/>
    <w:rsid w:val="00507C2D"/>
    <w:rsid w:val="0051134E"/>
    <w:rsid w:val="00511449"/>
    <w:rsid w:val="00511A12"/>
    <w:rsid w:val="00511B1A"/>
    <w:rsid w:val="005121E6"/>
    <w:rsid w:val="005123F4"/>
    <w:rsid w:val="005135B7"/>
    <w:rsid w:val="00513B01"/>
    <w:rsid w:val="00513B37"/>
    <w:rsid w:val="00513CD3"/>
    <w:rsid w:val="00514078"/>
    <w:rsid w:val="0051410B"/>
    <w:rsid w:val="0051453C"/>
    <w:rsid w:val="00514AE2"/>
    <w:rsid w:val="00514C27"/>
    <w:rsid w:val="005158A4"/>
    <w:rsid w:val="00515E3B"/>
    <w:rsid w:val="005168BE"/>
    <w:rsid w:val="00516F88"/>
    <w:rsid w:val="005171C7"/>
    <w:rsid w:val="005171EB"/>
    <w:rsid w:val="00517A88"/>
    <w:rsid w:val="00517AFD"/>
    <w:rsid w:val="00517DA1"/>
    <w:rsid w:val="00517E33"/>
    <w:rsid w:val="0052047F"/>
    <w:rsid w:val="00520C94"/>
    <w:rsid w:val="00521334"/>
    <w:rsid w:val="005215E3"/>
    <w:rsid w:val="00521D03"/>
    <w:rsid w:val="00521F75"/>
    <w:rsid w:val="00521FCB"/>
    <w:rsid w:val="005227AF"/>
    <w:rsid w:val="005227EB"/>
    <w:rsid w:val="00522A76"/>
    <w:rsid w:val="00522D05"/>
    <w:rsid w:val="005232D5"/>
    <w:rsid w:val="005234C1"/>
    <w:rsid w:val="005235C4"/>
    <w:rsid w:val="00523CC7"/>
    <w:rsid w:val="00525224"/>
    <w:rsid w:val="00525A7B"/>
    <w:rsid w:val="00526115"/>
    <w:rsid w:val="00526895"/>
    <w:rsid w:val="00526A93"/>
    <w:rsid w:val="005270BC"/>
    <w:rsid w:val="00527229"/>
    <w:rsid w:val="0052735F"/>
    <w:rsid w:val="00527449"/>
    <w:rsid w:val="005304D9"/>
    <w:rsid w:val="0053073D"/>
    <w:rsid w:val="00530A99"/>
    <w:rsid w:val="00531537"/>
    <w:rsid w:val="005317AC"/>
    <w:rsid w:val="00531851"/>
    <w:rsid w:val="00531FAA"/>
    <w:rsid w:val="00532039"/>
    <w:rsid w:val="00532061"/>
    <w:rsid w:val="00532B76"/>
    <w:rsid w:val="00533C6F"/>
    <w:rsid w:val="00533C94"/>
    <w:rsid w:val="00533D51"/>
    <w:rsid w:val="00533E74"/>
    <w:rsid w:val="0053422E"/>
    <w:rsid w:val="005344C8"/>
    <w:rsid w:val="00534545"/>
    <w:rsid w:val="00534A40"/>
    <w:rsid w:val="0053538E"/>
    <w:rsid w:val="005356DD"/>
    <w:rsid w:val="00535768"/>
    <w:rsid w:val="00535D2E"/>
    <w:rsid w:val="00536DEF"/>
    <w:rsid w:val="005370E2"/>
    <w:rsid w:val="00537EF1"/>
    <w:rsid w:val="00537FE2"/>
    <w:rsid w:val="005403F2"/>
    <w:rsid w:val="0054043C"/>
    <w:rsid w:val="00540BE2"/>
    <w:rsid w:val="00540EA6"/>
    <w:rsid w:val="00540F3A"/>
    <w:rsid w:val="00541520"/>
    <w:rsid w:val="00541C61"/>
    <w:rsid w:val="00542332"/>
    <w:rsid w:val="005427DB"/>
    <w:rsid w:val="0054296D"/>
    <w:rsid w:val="00542E4D"/>
    <w:rsid w:val="00542F73"/>
    <w:rsid w:val="005438D0"/>
    <w:rsid w:val="00543BED"/>
    <w:rsid w:val="00543EE3"/>
    <w:rsid w:val="0054409B"/>
    <w:rsid w:val="005440A6"/>
    <w:rsid w:val="00544E9D"/>
    <w:rsid w:val="005453FF"/>
    <w:rsid w:val="00545572"/>
    <w:rsid w:val="005455BC"/>
    <w:rsid w:val="0054566A"/>
    <w:rsid w:val="00545869"/>
    <w:rsid w:val="00545E9B"/>
    <w:rsid w:val="005460A7"/>
    <w:rsid w:val="00546B7F"/>
    <w:rsid w:val="00546C9C"/>
    <w:rsid w:val="0054708F"/>
    <w:rsid w:val="005472E7"/>
    <w:rsid w:val="00547390"/>
    <w:rsid w:val="005475AB"/>
    <w:rsid w:val="005476C5"/>
    <w:rsid w:val="00547C08"/>
    <w:rsid w:val="00547C85"/>
    <w:rsid w:val="00547CCD"/>
    <w:rsid w:val="0055029D"/>
    <w:rsid w:val="0055052E"/>
    <w:rsid w:val="005505E0"/>
    <w:rsid w:val="00550CA6"/>
    <w:rsid w:val="00551116"/>
    <w:rsid w:val="0055164D"/>
    <w:rsid w:val="00551F4B"/>
    <w:rsid w:val="00551F51"/>
    <w:rsid w:val="0055217D"/>
    <w:rsid w:val="005521F3"/>
    <w:rsid w:val="005523E8"/>
    <w:rsid w:val="0055266E"/>
    <w:rsid w:val="005528BF"/>
    <w:rsid w:val="00552BB1"/>
    <w:rsid w:val="00552C38"/>
    <w:rsid w:val="00553239"/>
    <w:rsid w:val="00554269"/>
    <w:rsid w:val="00554388"/>
    <w:rsid w:val="00554671"/>
    <w:rsid w:val="00555231"/>
    <w:rsid w:val="005554C7"/>
    <w:rsid w:val="005558FC"/>
    <w:rsid w:val="0055591F"/>
    <w:rsid w:val="00555987"/>
    <w:rsid w:val="00555ECB"/>
    <w:rsid w:val="005562F6"/>
    <w:rsid w:val="00556D88"/>
    <w:rsid w:val="00557114"/>
    <w:rsid w:val="0055760A"/>
    <w:rsid w:val="00557853"/>
    <w:rsid w:val="00560D51"/>
    <w:rsid w:val="00561588"/>
    <w:rsid w:val="00562789"/>
    <w:rsid w:val="005632E8"/>
    <w:rsid w:val="005638C1"/>
    <w:rsid w:val="00563D90"/>
    <w:rsid w:val="00563ECF"/>
    <w:rsid w:val="00564119"/>
    <w:rsid w:val="00564860"/>
    <w:rsid w:val="00564DA0"/>
    <w:rsid w:val="00564FDD"/>
    <w:rsid w:val="005653FB"/>
    <w:rsid w:val="00565796"/>
    <w:rsid w:val="00565DCF"/>
    <w:rsid w:val="00566AB4"/>
    <w:rsid w:val="00566AE2"/>
    <w:rsid w:val="0056730C"/>
    <w:rsid w:val="005701A6"/>
    <w:rsid w:val="00570401"/>
    <w:rsid w:val="005705B1"/>
    <w:rsid w:val="00570E14"/>
    <w:rsid w:val="00571647"/>
    <w:rsid w:val="00571AA4"/>
    <w:rsid w:val="00571BA1"/>
    <w:rsid w:val="00571CC5"/>
    <w:rsid w:val="00572546"/>
    <w:rsid w:val="005725B0"/>
    <w:rsid w:val="00573137"/>
    <w:rsid w:val="00573348"/>
    <w:rsid w:val="00573366"/>
    <w:rsid w:val="005734BA"/>
    <w:rsid w:val="00573910"/>
    <w:rsid w:val="00573B49"/>
    <w:rsid w:val="005746C0"/>
    <w:rsid w:val="005749BC"/>
    <w:rsid w:val="00575644"/>
    <w:rsid w:val="005757C6"/>
    <w:rsid w:val="00575F71"/>
    <w:rsid w:val="00576BD7"/>
    <w:rsid w:val="00576CD3"/>
    <w:rsid w:val="00576EAF"/>
    <w:rsid w:val="005774EB"/>
    <w:rsid w:val="0057760A"/>
    <w:rsid w:val="005776D4"/>
    <w:rsid w:val="00577842"/>
    <w:rsid w:val="00577F07"/>
    <w:rsid w:val="00577F9A"/>
    <w:rsid w:val="0058024A"/>
    <w:rsid w:val="00580778"/>
    <w:rsid w:val="00580D1D"/>
    <w:rsid w:val="00581AB0"/>
    <w:rsid w:val="005822DA"/>
    <w:rsid w:val="00582B5E"/>
    <w:rsid w:val="005835D9"/>
    <w:rsid w:val="005838C7"/>
    <w:rsid w:val="00584272"/>
    <w:rsid w:val="0058536C"/>
    <w:rsid w:val="0058543C"/>
    <w:rsid w:val="0058543E"/>
    <w:rsid w:val="0058592C"/>
    <w:rsid w:val="00585E9B"/>
    <w:rsid w:val="00586086"/>
    <w:rsid w:val="00586CAF"/>
    <w:rsid w:val="00587809"/>
    <w:rsid w:val="00587EA7"/>
    <w:rsid w:val="005902A9"/>
    <w:rsid w:val="00590666"/>
    <w:rsid w:val="005906F7"/>
    <w:rsid w:val="0059115E"/>
    <w:rsid w:val="00591A57"/>
    <w:rsid w:val="005921A5"/>
    <w:rsid w:val="005927F2"/>
    <w:rsid w:val="00592F19"/>
    <w:rsid w:val="00593D20"/>
    <w:rsid w:val="00593E5D"/>
    <w:rsid w:val="0059405B"/>
    <w:rsid w:val="005952E1"/>
    <w:rsid w:val="005953B2"/>
    <w:rsid w:val="0059551E"/>
    <w:rsid w:val="00595816"/>
    <w:rsid w:val="0059752B"/>
    <w:rsid w:val="005978FA"/>
    <w:rsid w:val="00597992"/>
    <w:rsid w:val="00597B96"/>
    <w:rsid w:val="00597EAA"/>
    <w:rsid w:val="005A0118"/>
    <w:rsid w:val="005A059F"/>
    <w:rsid w:val="005A0629"/>
    <w:rsid w:val="005A093D"/>
    <w:rsid w:val="005A09DF"/>
    <w:rsid w:val="005A1279"/>
    <w:rsid w:val="005A13BF"/>
    <w:rsid w:val="005A1505"/>
    <w:rsid w:val="005A272B"/>
    <w:rsid w:val="005A2BA2"/>
    <w:rsid w:val="005A3063"/>
    <w:rsid w:val="005A342F"/>
    <w:rsid w:val="005A4097"/>
    <w:rsid w:val="005A45EB"/>
    <w:rsid w:val="005A4971"/>
    <w:rsid w:val="005A49CF"/>
    <w:rsid w:val="005A4DFE"/>
    <w:rsid w:val="005A52FB"/>
    <w:rsid w:val="005A5599"/>
    <w:rsid w:val="005A5AE7"/>
    <w:rsid w:val="005A5BB3"/>
    <w:rsid w:val="005A604D"/>
    <w:rsid w:val="005A61D2"/>
    <w:rsid w:val="005A677F"/>
    <w:rsid w:val="005A697F"/>
    <w:rsid w:val="005A6984"/>
    <w:rsid w:val="005A6C3C"/>
    <w:rsid w:val="005A6DD8"/>
    <w:rsid w:val="005A7A7B"/>
    <w:rsid w:val="005A7C07"/>
    <w:rsid w:val="005B0309"/>
    <w:rsid w:val="005B09CF"/>
    <w:rsid w:val="005B0E22"/>
    <w:rsid w:val="005B1549"/>
    <w:rsid w:val="005B1597"/>
    <w:rsid w:val="005B18A0"/>
    <w:rsid w:val="005B1943"/>
    <w:rsid w:val="005B28D3"/>
    <w:rsid w:val="005B2A9D"/>
    <w:rsid w:val="005B3EF7"/>
    <w:rsid w:val="005B4176"/>
    <w:rsid w:val="005B462F"/>
    <w:rsid w:val="005B46E2"/>
    <w:rsid w:val="005B4A83"/>
    <w:rsid w:val="005B4E87"/>
    <w:rsid w:val="005B5296"/>
    <w:rsid w:val="005B5EE7"/>
    <w:rsid w:val="005B6168"/>
    <w:rsid w:val="005B68CE"/>
    <w:rsid w:val="005B69ED"/>
    <w:rsid w:val="005B6AA7"/>
    <w:rsid w:val="005B76B0"/>
    <w:rsid w:val="005B79B3"/>
    <w:rsid w:val="005C05B5"/>
    <w:rsid w:val="005C06F2"/>
    <w:rsid w:val="005C0BD6"/>
    <w:rsid w:val="005C100C"/>
    <w:rsid w:val="005C197C"/>
    <w:rsid w:val="005C1A2C"/>
    <w:rsid w:val="005C22EC"/>
    <w:rsid w:val="005C2F69"/>
    <w:rsid w:val="005C3370"/>
    <w:rsid w:val="005C371B"/>
    <w:rsid w:val="005C3767"/>
    <w:rsid w:val="005C406C"/>
    <w:rsid w:val="005C4C4C"/>
    <w:rsid w:val="005C4F7A"/>
    <w:rsid w:val="005C57B8"/>
    <w:rsid w:val="005C6911"/>
    <w:rsid w:val="005D03B4"/>
    <w:rsid w:val="005D0414"/>
    <w:rsid w:val="005D0F46"/>
    <w:rsid w:val="005D15E0"/>
    <w:rsid w:val="005D1D51"/>
    <w:rsid w:val="005D2472"/>
    <w:rsid w:val="005D24A9"/>
    <w:rsid w:val="005D27AB"/>
    <w:rsid w:val="005D2F1C"/>
    <w:rsid w:val="005D3135"/>
    <w:rsid w:val="005D3313"/>
    <w:rsid w:val="005D478E"/>
    <w:rsid w:val="005D4821"/>
    <w:rsid w:val="005D4E08"/>
    <w:rsid w:val="005D59C6"/>
    <w:rsid w:val="005D5D64"/>
    <w:rsid w:val="005D6836"/>
    <w:rsid w:val="005D6D96"/>
    <w:rsid w:val="005D719A"/>
    <w:rsid w:val="005D71EE"/>
    <w:rsid w:val="005D7FE2"/>
    <w:rsid w:val="005D7FEE"/>
    <w:rsid w:val="005E0E08"/>
    <w:rsid w:val="005E177B"/>
    <w:rsid w:val="005E2140"/>
    <w:rsid w:val="005E244B"/>
    <w:rsid w:val="005E26DE"/>
    <w:rsid w:val="005E27C0"/>
    <w:rsid w:val="005E2FDF"/>
    <w:rsid w:val="005E2FF2"/>
    <w:rsid w:val="005E3090"/>
    <w:rsid w:val="005E35B4"/>
    <w:rsid w:val="005E3D2B"/>
    <w:rsid w:val="005E49A1"/>
    <w:rsid w:val="005E4D27"/>
    <w:rsid w:val="005E51F8"/>
    <w:rsid w:val="005E5AA9"/>
    <w:rsid w:val="005E640D"/>
    <w:rsid w:val="005E6503"/>
    <w:rsid w:val="005E668B"/>
    <w:rsid w:val="005E695F"/>
    <w:rsid w:val="005E69BC"/>
    <w:rsid w:val="005E6C55"/>
    <w:rsid w:val="005E6E7E"/>
    <w:rsid w:val="005E7C4C"/>
    <w:rsid w:val="005E7DB5"/>
    <w:rsid w:val="005E7DC4"/>
    <w:rsid w:val="005F092B"/>
    <w:rsid w:val="005F1455"/>
    <w:rsid w:val="005F1CD2"/>
    <w:rsid w:val="005F24E5"/>
    <w:rsid w:val="005F2BBF"/>
    <w:rsid w:val="005F2FAA"/>
    <w:rsid w:val="005F3051"/>
    <w:rsid w:val="005F35EB"/>
    <w:rsid w:val="005F4337"/>
    <w:rsid w:val="005F504F"/>
    <w:rsid w:val="005F549C"/>
    <w:rsid w:val="005F5631"/>
    <w:rsid w:val="005F5F03"/>
    <w:rsid w:val="005F641E"/>
    <w:rsid w:val="005F6573"/>
    <w:rsid w:val="005F6A60"/>
    <w:rsid w:val="005F7869"/>
    <w:rsid w:val="00600C24"/>
    <w:rsid w:val="00600E72"/>
    <w:rsid w:val="00600F7E"/>
    <w:rsid w:val="006020F3"/>
    <w:rsid w:val="0060283D"/>
    <w:rsid w:val="00603807"/>
    <w:rsid w:val="0060386A"/>
    <w:rsid w:val="00603B4E"/>
    <w:rsid w:val="00605074"/>
    <w:rsid w:val="00605244"/>
    <w:rsid w:val="006054B2"/>
    <w:rsid w:val="00605556"/>
    <w:rsid w:val="0060583A"/>
    <w:rsid w:val="00605A57"/>
    <w:rsid w:val="00605F6D"/>
    <w:rsid w:val="0060649E"/>
    <w:rsid w:val="00606567"/>
    <w:rsid w:val="00606A7E"/>
    <w:rsid w:val="00606FBC"/>
    <w:rsid w:val="0060704C"/>
    <w:rsid w:val="0060740B"/>
    <w:rsid w:val="0060751F"/>
    <w:rsid w:val="00607E0E"/>
    <w:rsid w:val="00607F78"/>
    <w:rsid w:val="006108EA"/>
    <w:rsid w:val="0061135C"/>
    <w:rsid w:val="00611775"/>
    <w:rsid w:val="00611F74"/>
    <w:rsid w:val="006125C3"/>
    <w:rsid w:val="00612EB7"/>
    <w:rsid w:val="006130EB"/>
    <w:rsid w:val="006134FC"/>
    <w:rsid w:val="00614206"/>
    <w:rsid w:val="0061461B"/>
    <w:rsid w:val="00614E45"/>
    <w:rsid w:val="00614F39"/>
    <w:rsid w:val="00615225"/>
    <w:rsid w:val="00616355"/>
    <w:rsid w:val="006166F7"/>
    <w:rsid w:val="00616853"/>
    <w:rsid w:val="006168CB"/>
    <w:rsid w:val="00616C26"/>
    <w:rsid w:val="00617BE3"/>
    <w:rsid w:val="0062073A"/>
    <w:rsid w:val="00621964"/>
    <w:rsid w:val="00621DAF"/>
    <w:rsid w:val="00622058"/>
    <w:rsid w:val="00622C16"/>
    <w:rsid w:val="00622CA2"/>
    <w:rsid w:val="00622F56"/>
    <w:rsid w:val="0062308D"/>
    <w:rsid w:val="0062331E"/>
    <w:rsid w:val="00623CCB"/>
    <w:rsid w:val="00623D02"/>
    <w:rsid w:val="00623EAE"/>
    <w:rsid w:val="006243C5"/>
    <w:rsid w:val="00624B3E"/>
    <w:rsid w:val="00625492"/>
    <w:rsid w:val="006254C1"/>
    <w:rsid w:val="00625F43"/>
    <w:rsid w:val="00626CA2"/>
    <w:rsid w:val="00627121"/>
    <w:rsid w:val="00627299"/>
    <w:rsid w:val="0062770F"/>
    <w:rsid w:val="00627A22"/>
    <w:rsid w:val="00630186"/>
    <w:rsid w:val="006301BA"/>
    <w:rsid w:val="006308A6"/>
    <w:rsid w:val="006315EC"/>
    <w:rsid w:val="00631641"/>
    <w:rsid w:val="006316FB"/>
    <w:rsid w:val="00632110"/>
    <w:rsid w:val="00632245"/>
    <w:rsid w:val="006323ED"/>
    <w:rsid w:val="0063265D"/>
    <w:rsid w:val="00633357"/>
    <w:rsid w:val="0063367B"/>
    <w:rsid w:val="00633C23"/>
    <w:rsid w:val="00633C8D"/>
    <w:rsid w:val="0063466B"/>
    <w:rsid w:val="00634AB7"/>
    <w:rsid w:val="00634B8B"/>
    <w:rsid w:val="00634BBF"/>
    <w:rsid w:val="0063528A"/>
    <w:rsid w:val="00635EEA"/>
    <w:rsid w:val="006361E9"/>
    <w:rsid w:val="00636A46"/>
    <w:rsid w:val="00637307"/>
    <w:rsid w:val="00637DE9"/>
    <w:rsid w:val="00637F9F"/>
    <w:rsid w:val="00640263"/>
    <w:rsid w:val="00640B43"/>
    <w:rsid w:val="006410CE"/>
    <w:rsid w:val="00641ACA"/>
    <w:rsid w:val="00641EB9"/>
    <w:rsid w:val="006420F4"/>
    <w:rsid w:val="006424DB"/>
    <w:rsid w:val="00642F51"/>
    <w:rsid w:val="00643C62"/>
    <w:rsid w:val="0064421E"/>
    <w:rsid w:val="00644372"/>
    <w:rsid w:val="00644BB2"/>
    <w:rsid w:val="00644BCB"/>
    <w:rsid w:val="00644D18"/>
    <w:rsid w:val="00644D43"/>
    <w:rsid w:val="00645252"/>
    <w:rsid w:val="00645BBF"/>
    <w:rsid w:val="00645C18"/>
    <w:rsid w:val="00646576"/>
    <w:rsid w:val="00646B84"/>
    <w:rsid w:val="00646E90"/>
    <w:rsid w:val="00647040"/>
    <w:rsid w:val="006473AE"/>
    <w:rsid w:val="006474B7"/>
    <w:rsid w:val="006476A1"/>
    <w:rsid w:val="006476C1"/>
    <w:rsid w:val="00647AA4"/>
    <w:rsid w:val="00647C01"/>
    <w:rsid w:val="006501FE"/>
    <w:rsid w:val="00650B6C"/>
    <w:rsid w:val="00650EAA"/>
    <w:rsid w:val="006518CA"/>
    <w:rsid w:val="00652935"/>
    <w:rsid w:val="00652C87"/>
    <w:rsid w:val="006535AA"/>
    <w:rsid w:val="0065398E"/>
    <w:rsid w:val="0065438F"/>
    <w:rsid w:val="006547FF"/>
    <w:rsid w:val="00654918"/>
    <w:rsid w:val="00654A24"/>
    <w:rsid w:val="006552D2"/>
    <w:rsid w:val="00655C42"/>
    <w:rsid w:val="00655D85"/>
    <w:rsid w:val="00656048"/>
    <w:rsid w:val="00656886"/>
    <w:rsid w:val="0065719A"/>
    <w:rsid w:val="006577C4"/>
    <w:rsid w:val="00660BB6"/>
    <w:rsid w:val="00662268"/>
    <w:rsid w:val="006623C9"/>
    <w:rsid w:val="0066275C"/>
    <w:rsid w:val="00663008"/>
    <w:rsid w:val="006641C3"/>
    <w:rsid w:val="00664C6F"/>
    <w:rsid w:val="00665C66"/>
    <w:rsid w:val="00665D0C"/>
    <w:rsid w:val="0066631F"/>
    <w:rsid w:val="006668E3"/>
    <w:rsid w:val="00666E81"/>
    <w:rsid w:val="00667C74"/>
    <w:rsid w:val="0067000D"/>
    <w:rsid w:val="006710B5"/>
    <w:rsid w:val="0067141C"/>
    <w:rsid w:val="0067170A"/>
    <w:rsid w:val="00671A01"/>
    <w:rsid w:val="00671CFC"/>
    <w:rsid w:val="006721FD"/>
    <w:rsid w:val="00672404"/>
    <w:rsid w:val="00672A96"/>
    <w:rsid w:val="00672BCB"/>
    <w:rsid w:val="00672C59"/>
    <w:rsid w:val="00672FCA"/>
    <w:rsid w:val="00674D4D"/>
    <w:rsid w:val="006754E6"/>
    <w:rsid w:val="0067571E"/>
    <w:rsid w:val="0067577F"/>
    <w:rsid w:val="006768A0"/>
    <w:rsid w:val="00680E8C"/>
    <w:rsid w:val="00680FC2"/>
    <w:rsid w:val="00681302"/>
    <w:rsid w:val="00682659"/>
    <w:rsid w:val="00683BD2"/>
    <w:rsid w:val="006844B0"/>
    <w:rsid w:val="006845E5"/>
    <w:rsid w:val="00685B9B"/>
    <w:rsid w:val="00685F73"/>
    <w:rsid w:val="006863BB"/>
    <w:rsid w:val="00687E4E"/>
    <w:rsid w:val="006902B6"/>
    <w:rsid w:val="00690668"/>
    <w:rsid w:val="00690EFD"/>
    <w:rsid w:val="00691D88"/>
    <w:rsid w:val="006929CD"/>
    <w:rsid w:val="00692B53"/>
    <w:rsid w:val="0069321D"/>
    <w:rsid w:val="00693414"/>
    <w:rsid w:val="0069370E"/>
    <w:rsid w:val="00693A6A"/>
    <w:rsid w:val="00693A88"/>
    <w:rsid w:val="00693DC0"/>
    <w:rsid w:val="00695728"/>
    <w:rsid w:val="00696F99"/>
    <w:rsid w:val="0069766C"/>
    <w:rsid w:val="006979E9"/>
    <w:rsid w:val="00697B48"/>
    <w:rsid w:val="006A0035"/>
    <w:rsid w:val="006A0243"/>
    <w:rsid w:val="006A02B8"/>
    <w:rsid w:val="006A1264"/>
    <w:rsid w:val="006A1359"/>
    <w:rsid w:val="006A1467"/>
    <w:rsid w:val="006A1A73"/>
    <w:rsid w:val="006A2232"/>
    <w:rsid w:val="006A2598"/>
    <w:rsid w:val="006A26E2"/>
    <w:rsid w:val="006A29BD"/>
    <w:rsid w:val="006A2CA4"/>
    <w:rsid w:val="006A31DE"/>
    <w:rsid w:val="006A4104"/>
    <w:rsid w:val="006A4725"/>
    <w:rsid w:val="006A4C43"/>
    <w:rsid w:val="006A539A"/>
    <w:rsid w:val="006A5B13"/>
    <w:rsid w:val="006A624E"/>
    <w:rsid w:val="006A6874"/>
    <w:rsid w:val="006A72F8"/>
    <w:rsid w:val="006A7AE4"/>
    <w:rsid w:val="006B0512"/>
    <w:rsid w:val="006B1C18"/>
    <w:rsid w:val="006B3262"/>
    <w:rsid w:val="006B34E4"/>
    <w:rsid w:val="006B36AC"/>
    <w:rsid w:val="006B371E"/>
    <w:rsid w:val="006B37B2"/>
    <w:rsid w:val="006B3FD8"/>
    <w:rsid w:val="006B42CD"/>
    <w:rsid w:val="006B4A8C"/>
    <w:rsid w:val="006B4CD8"/>
    <w:rsid w:val="006B5709"/>
    <w:rsid w:val="006B5C17"/>
    <w:rsid w:val="006B5FED"/>
    <w:rsid w:val="006B671C"/>
    <w:rsid w:val="006B690D"/>
    <w:rsid w:val="006B7315"/>
    <w:rsid w:val="006B73CE"/>
    <w:rsid w:val="006B77E0"/>
    <w:rsid w:val="006C00D4"/>
    <w:rsid w:val="006C0634"/>
    <w:rsid w:val="006C0845"/>
    <w:rsid w:val="006C0A54"/>
    <w:rsid w:val="006C1349"/>
    <w:rsid w:val="006C2170"/>
    <w:rsid w:val="006C2744"/>
    <w:rsid w:val="006C27A2"/>
    <w:rsid w:val="006C2D9D"/>
    <w:rsid w:val="006C2EEA"/>
    <w:rsid w:val="006C330B"/>
    <w:rsid w:val="006C3465"/>
    <w:rsid w:val="006C361A"/>
    <w:rsid w:val="006C3950"/>
    <w:rsid w:val="006C39A9"/>
    <w:rsid w:val="006C3D50"/>
    <w:rsid w:val="006C4223"/>
    <w:rsid w:val="006C47AE"/>
    <w:rsid w:val="006C47DD"/>
    <w:rsid w:val="006C555A"/>
    <w:rsid w:val="006C5DB7"/>
    <w:rsid w:val="006C5E7F"/>
    <w:rsid w:val="006C6728"/>
    <w:rsid w:val="006C67E2"/>
    <w:rsid w:val="006C6AF6"/>
    <w:rsid w:val="006C6DB2"/>
    <w:rsid w:val="006C7448"/>
    <w:rsid w:val="006C7A47"/>
    <w:rsid w:val="006D0353"/>
    <w:rsid w:val="006D10BC"/>
    <w:rsid w:val="006D169C"/>
    <w:rsid w:val="006D1A3F"/>
    <w:rsid w:val="006D2B94"/>
    <w:rsid w:val="006D2F02"/>
    <w:rsid w:val="006D327D"/>
    <w:rsid w:val="006D3295"/>
    <w:rsid w:val="006D3C0A"/>
    <w:rsid w:val="006D3D74"/>
    <w:rsid w:val="006D3FAB"/>
    <w:rsid w:val="006D4C86"/>
    <w:rsid w:val="006D4E60"/>
    <w:rsid w:val="006D4E8E"/>
    <w:rsid w:val="006D5D38"/>
    <w:rsid w:val="006D5D61"/>
    <w:rsid w:val="006D622E"/>
    <w:rsid w:val="006D6285"/>
    <w:rsid w:val="006D688F"/>
    <w:rsid w:val="006D6B0B"/>
    <w:rsid w:val="006D6C98"/>
    <w:rsid w:val="006D7216"/>
    <w:rsid w:val="006D736E"/>
    <w:rsid w:val="006D76C5"/>
    <w:rsid w:val="006D7811"/>
    <w:rsid w:val="006D79AE"/>
    <w:rsid w:val="006D7FDA"/>
    <w:rsid w:val="006E0324"/>
    <w:rsid w:val="006E0969"/>
    <w:rsid w:val="006E0E38"/>
    <w:rsid w:val="006E1A02"/>
    <w:rsid w:val="006E1D45"/>
    <w:rsid w:val="006E236F"/>
    <w:rsid w:val="006E31D5"/>
    <w:rsid w:val="006E39E1"/>
    <w:rsid w:val="006E3E93"/>
    <w:rsid w:val="006E4DEF"/>
    <w:rsid w:val="006E549A"/>
    <w:rsid w:val="006E58A6"/>
    <w:rsid w:val="006E5DAD"/>
    <w:rsid w:val="006E647E"/>
    <w:rsid w:val="006E6671"/>
    <w:rsid w:val="006E6ABD"/>
    <w:rsid w:val="006F04EC"/>
    <w:rsid w:val="006F0580"/>
    <w:rsid w:val="006F05A0"/>
    <w:rsid w:val="006F0F0D"/>
    <w:rsid w:val="006F1835"/>
    <w:rsid w:val="006F18D6"/>
    <w:rsid w:val="006F195D"/>
    <w:rsid w:val="006F19C3"/>
    <w:rsid w:val="006F1BB0"/>
    <w:rsid w:val="006F1D3B"/>
    <w:rsid w:val="006F1F2B"/>
    <w:rsid w:val="006F1F77"/>
    <w:rsid w:val="006F2607"/>
    <w:rsid w:val="006F2B69"/>
    <w:rsid w:val="006F2D1E"/>
    <w:rsid w:val="006F3443"/>
    <w:rsid w:val="006F3E6A"/>
    <w:rsid w:val="006F3E7F"/>
    <w:rsid w:val="006F43EC"/>
    <w:rsid w:val="006F46A8"/>
    <w:rsid w:val="006F4BA3"/>
    <w:rsid w:val="006F4D29"/>
    <w:rsid w:val="006F4DD2"/>
    <w:rsid w:val="006F5213"/>
    <w:rsid w:val="006F55EA"/>
    <w:rsid w:val="006F5A98"/>
    <w:rsid w:val="006F5CD1"/>
    <w:rsid w:val="006F5CE4"/>
    <w:rsid w:val="006F5D3B"/>
    <w:rsid w:val="006F607C"/>
    <w:rsid w:val="006F64E7"/>
    <w:rsid w:val="006F6580"/>
    <w:rsid w:val="006F68D7"/>
    <w:rsid w:val="006F6F71"/>
    <w:rsid w:val="006F79DC"/>
    <w:rsid w:val="006F7DA8"/>
    <w:rsid w:val="0070077A"/>
    <w:rsid w:val="00700AC3"/>
    <w:rsid w:val="00700DE1"/>
    <w:rsid w:val="0070100A"/>
    <w:rsid w:val="007023AE"/>
    <w:rsid w:val="007029DF"/>
    <w:rsid w:val="00702BEB"/>
    <w:rsid w:val="00703424"/>
    <w:rsid w:val="0070351F"/>
    <w:rsid w:val="007036C4"/>
    <w:rsid w:val="00703849"/>
    <w:rsid w:val="00703CED"/>
    <w:rsid w:val="00703D7E"/>
    <w:rsid w:val="00704344"/>
    <w:rsid w:val="0070457C"/>
    <w:rsid w:val="00704A33"/>
    <w:rsid w:val="00704F15"/>
    <w:rsid w:val="007058AC"/>
    <w:rsid w:val="0070670D"/>
    <w:rsid w:val="00707039"/>
    <w:rsid w:val="00707267"/>
    <w:rsid w:val="007077BB"/>
    <w:rsid w:val="0070798B"/>
    <w:rsid w:val="00707AE7"/>
    <w:rsid w:val="00707D2D"/>
    <w:rsid w:val="007100C5"/>
    <w:rsid w:val="007110A0"/>
    <w:rsid w:val="007112D7"/>
    <w:rsid w:val="0071152B"/>
    <w:rsid w:val="007123AC"/>
    <w:rsid w:val="0071273B"/>
    <w:rsid w:val="007127CF"/>
    <w:rsid w:val="00712A82"/>
    <w:rsid w:val="00712E17"/>
    <w:rsid w:val="00713168"/>
    <w:rsid w:val="007135FC"/>
    <w:rsid w:val="0071396E"/>
    <w:rsid w:val="007139AE"/>
    <w:rsid w:val="00713C9B"/>
    <w:rsid w:val="00713E78"/>
    <w:rsid w:val="007146CA"/>
    <w:rsid w:val="00714F3F"/>
    <w:rsid w:val="00714F48"/>
    <w:rsid w:val="00715859"/>
    <w:rsid w:val="0071623F"/>
    <w:rsid w:val="00716945"/>
    <w:rsid w:val="00716C36"/>
    <w:rsid w:val="00716C55"/>
    <w:rsid w:val="00717AD8"/>
    <w:rsid w:val="00717AE2"/>
    <w:rsid w:val="00717B08"/>
    <w:rsid w:val="00720389"/>
    <w:rsid w:val="007203C7"/>
    <w:rsid w:val="00720961"/>
    <w:rsid w:val="0072098D"/>
    <w:rsid w:val="00720F9F"/>
    <w:rsid w:val="0072103B"/>
    <w:rsid w:val="00721076"/>
    <w:rsid w:val="007211E9"/>
    <w:rsid w:val="007212D9"/>
    <w:rsid w:val="007213DE"/>
    <w:rsid w:val="007215EE"/>
    <w:rsid w:val="00721749"/>
    <w:rsid w:val="00721E3B"/>
    <w:rsid w:val="00722524"/>
    <w:rsid w:val="00722B4E"/>
    <w:rsid w:val="00722BFE"/>
    <w:rsid w:val="00723034"/>
    <w:rsid w:val="0072361C"/>
    <w:rsid w:val="00723964"/>
    <w:rsid w:val="00723B15"/>
    <w:rsid w:val="00723F97"/>
    <w:rsid w:val="007244FC"/>
    <w:rsid w:val="00724664"/>
    <w:rsid w:val="00724AC7"/>
    <w:rsid w:val="00725584"/>
    <w:rsid w:val="007257E4"/>
    <w:rsid w:val="00725BAC"/>
    <w:rsid w:val="00725F5B"/>
    <w:rsid w:val="00725F8D"/>
    <w:rsid w:val="0072614A"/>
    <w:rsid w:val="007267DE"/>
    <w:rsid w:val="007270F9"/>
    <w:rsid w:val="007273A0"/>
    <w:rsid w:val="00727CE5"/>
    <w:rsid w:val="00731165"/>
    <w:rsid w:val="00731D82"/>
    <w:rsid w:val="00731DAE"/>
    <w:rsid w:val="007330E2"/>
    <w:rsid w:val="00733316"/>
    <w:rsid w:val="00733B2D"/>
    <w:rsid w:val="00734A50"/>
    <w:rsid w:val="007358BF"/>
    <w:rsid w:val="00736170"/>
    <w:rsid w:val="0073643D"/>
    <w:rsid w:val="00736688"/>
    <w:rsid w:val="00737011"/>
    <w:rsid w:val="00737599"/>
    <w:rsid w:val="007403B9"/>
    <w:rsid w:val="007403DB"/>
    <w:rsid w:val="007407CB"/>
    <w:rsid w:val="00740D48"/>
    <w:rsid w:val="00741432"/>
    <w:rsid w:val="00741BD0"/>
    <w:rsid w:val="00741C0F"/>
    <w:rsid w:val="00741C93"/>
    <w:rsid w:val="00742267"/>
    <w:rsid w:val="00742680"/>
    <w:rsid w:val="007427A1"/>
    <w:rsid w:val="00742AEE"/>
    <w:rsid w:val="00743235"/>
    <w:rsid w:val="00743581"/>
    <w:rsid w:val="007436FB"/>
    <w:rsid w:val="00743D42"/>
    <w:rsid w:val="007440F1"/>
    <w:rsid w:val="00744406"/>
    <w:rsid w:val="00744F3E"/>
    <w:rsid w:val="007458E7"/>
    <w:rsid w:val="00746291"/>
    <w:rsid w:val="007463BE"/>
    <w:rsid w:val="00746AB1"/>
    <w:rsid w:val="007477B0"/>
    <w:rsid w:val="00747931"/>
    <w:rsid w:val="007510F6"/>
    <w:rsid w:val="00751156"/>
    <w:rsid w:val="00751188"/>
    <w:rsid w:val="00751659"/>
    <w:rsid w:val="00751AE1"/>
    <w:rsid w:val="00751FEA"/>
    <w:rsid w:val="00752809"/>
    <w:rsid w:val="00752AE1"/>
    <w:rsid w:val="00752B6C"/>
    <w:rsid w:val="00753174"/>
    <w:rsid w:val="007535F9"/>
    <w:rsid w:val="00753A16"/>
    <w:rsid w:val="00753F62"/>
    <w:rsid w:val="007542D1"/>
    <w:rsid w:val="007544E6"/>
    <w:rsid w:val="00754B64"/>
    <w:rsid w:val="00754F26"/>
    <w:rsid w:val="0075507A"/>
    <w:rsid w:val="007560B8"/>
    <w:rsid w:val="00756232"/>
    <w:rsid w:val="00757691"/>
    <w:rsid w:val="00757D89"/>
    <w:rsid w:val="00757FB5"/>
    <w:rsid w:val="00760894"/>
    <w:rsid w:val="00760B68"/>
    <w:rsid w:val="00760EDA"/>
    <w:rsid w:val="007615E6"/>
    <w:rsid w:val="00761B43"/>
    <w:rsid w:val="007622EE"/>
    <w:rsid w:val="00762715"/>
    <w:rsid w:val="00762A6A"/>
    <w:rsid w:val="00762A96"/>
    <w:rsid w:val="00763210"/>
    <w:rsid w:val="007636A0"/>
    <w:rsid w:val="00763DE9"/>
    <w:rsid w:val="00763E40"/>
    <w:rsid w:val="007649A1"/>
    <w:rsid w:val="007653F7"/>
    <w:rsid w:val="00765591"/>
    <w:rsid w:val="00765B5F"/>
    <w:rsid w:val="00765C58"/>
    <w:rsid w:val="00765D84"/>
    <w:rsid w:val="007661FA"/>
    <w:rsid w:val="00766215"/>
    <w:rsid w:val="0076661E"/>
    <w:rsid w:val="00766A4F"/>
    <w:rsid w:val="007674A6"/>
    <w:rsid w:val="00767C89"/>
    <w:rsid w:val="007700D0"/>
    <w:rsid w:val="007705FA"/>
    <w:rsid w:val="00770FD1"/>
    <w:rsid w:val="0077135F"/>
    <w:rsid w:val="0077149F"/>
    <w:rsid w:val="00771AF3"/>
    <w:rsid w:val="007721A6"/>
    <w:rsid w:val="0077285F"/>
    <w:rsid w:val="00772F4C"/>
    <w:rsid w:val="00773DBD"/>
    <w:rsid w:val="007747E6"/>
    <w:rsid w:val="00774853"/>
    <w:rsid w:val="00774AF4"/>
    <w:rsid w:val="00775241"/>
    <w:rsid w:val="00775487"/>
    <w:rsid w:val="00775597"/>
    <w:rsid w:val="007755AD"/>
    <w:rsid w:val="00775B0A"/>
    <w:rsid w:val="00775E84"/>
    <w:rsid w:val="00775F00"/>
    <w:rsid w:val="00775FF1"/>
    <w:rsid w:val="007766CA"/>
    <w:rsid w:val="00776C23"/>
    <w:rsid w:val="00776D24"/>
    <w:rsid w:val="00776F67"/>
    <w:rsid w:val="00776FAC"/>
    <w:rsid w:val="007774A8"/>
    <w:rsid w:val="00777912"/>
    <w:rsid w:val="00777D98"/>
    <w:rsid w:val="00780099"/>
    <w:rsid w:val="00780B1A"/>
    <w:rsid w:val="00780F0C"/>
    <w:rsid w:val="00781AA6"/>
    <w:rsid w:val="00781D01"/>
    <w:rsid w:val="00781D0F"/>
    <w:rsid w:val="00782159"/>
    <w:rsid w:val="0078221A"/>
    <w:rsid w:val="007826C8"/>
    <w:rsid w:val="007827BF"/>
    <w:rsid w:val="00782851"/>
    <w:rsid w:val="00782AA8"/>
    <w:rsid w:val="00782FFB"/>
    <w:rsid w:val="00783B4F"/>
    <w:rsid w:val="00784191"/>
    <w:rsid w:val="00784B5B"/>
    <w:rsid w:val="0078542B"/>
    <w:rsid w:val="0078589A"/>
    <w:rsid w:val="00785DD7"/>
    <w:rsid w:val="00786254"/>
    <w:rsid w:val="00786497"/>
    <w:rsid w:val="00786754"/>
    <w:rsid w:val="00786AF2"/>
    <w:rsid w:val="00787485"/>
    <w:rsid w:val="007878D3"/>
    <w:rsid w:val="00787CDA"/>
    <w:rsid w:val="00790942"/>
    <w:rsid w:val="00791227"/>
    <w:rsid w:val="007912B8"/>
    <w:rsid w:val="007915A8"/>
    <w:rsid w:val="00791C38"/>
    <w:rsid w:val="00791C75"/>
    <w:rsid w:val="007923C2"/>
    <w:rsid w:val="007926DE"/>
    <w:rsid w:val="00792CAB"/>
    <w:rsid w:val="00792DF7"/>
    <w:rsid w:val="00793A16"/>
    <w:rsid w:val="00793B5C"/>
    <w:rsid w:val="00794539"/>
    <w:rsid w:val="007945C8"/>
    <w:rsid w:val="007948F9"/>
    <w:rsid w:val="00794EA9"/>
    <w:rsid w:val="007951E9"/>
    <w:rsid w:val="00795220"/>
    <w:rsid w:val="007954AE"/>
    <w:rsid w:val="00795922"/>
    <w:rsid w:val="00795B1F"/>
    <w:rsid w:val="007964F4"/>
    <w:rsid w:val="0079684D"/>
    <w:rsid w:val="007969B8"/>
    <w:rsid w:val="00796B05"/>
    <w:rsid w:val="00797357"/>
    <w:rsid w:val="00797399"/>
    <w:rsid w:val="00797624"/>
    <w:rsid w:val="00797B61"/>
    <w:rsid w:val="007A18F3"/>
    <w:rsid w:val="007A22E6"/>
    <w:rsid w:val="007A239F"/>
    <w:rsid w:val="007A24A6"/>
    <w:rsid w:val="007A2518"/>
    <w:rsid w:val="007A2866"/>
    <w:rsid w:val="007A29ED"/>
    <w:rsid w:val="007A30D0"/>
    <w:rsid w:val="007A30FB"/>
    <w:rsid w:val="007A31FE"/>
    <w:rsid w:val="007A3324"/>
    <w:rsid w:val="007A3415"/>
    <w:rsid w:val="007A3777"/>
    <w:rsid w:val="007A37C4"/>
    <w:rsid w:val="007A3884"/>
    <w:rsid w:val="007A4E92"/>
    <w:rsid w:val="007A575B"/>
    <w:rsid w:val="007A57D2"/>
    <w:rsid w:val="007A5A42"/>
    <w:rsid w:val="007A60B6"/>
    <w:rsid w:val="007A62B8"/>
    <w:rsid w:val="007A651A"/>
    <w:rsid w:val="007A6E1D"/>
    <w:rsid w:val="007A70CC"/>
    <w:rsid w:val="007A7C22"/>
    <w:rsid w:val="007A7E32"/>
    <w:rsid w:val="007B02B4"/>
    <w:rsid w:val="007B05CF"/>
    <w:rsid w:val="007B078A"/>
    <w:rsid w:val="007B0D15"/>
    <w:rsid w:val="007B1215"/>
    <w:rsid w:val="007B1542"/>
    <w:rsid w:val="007B27BF"/>
    <w:rsid w:val="007B2D76"/>
    <w:rsid w:val="007B306F"/>
    <w:rsid w:val="007B3F2B"/>
    <w:rsid w:val="007B4175"/>
    <w:rsid w:val="007B4632"/>
    <w:rsid w:val="007B4AB4"/>
    <w:rsid w:val="007B4C4F"/>
    <w:rsid w:val="007B4E4F"/>
    <w:rsid w:val="007B537E"/>
    <w:rsid w:val="007B5B2B"/>
    <w:rsid w:val="007B6EAB"/>
    <w:rsid w:val="007C0DAF"/>
    <w:rsid w:val="007C1583"/>
    <w:rsid w:val="007C17E9"/>
    <w:rsid w:val="007C1A7C"/>
    <w:rsid w:val="007C25FB"/>
    <w:rsid w:val="007C282A"/>
    <w:rsid w:val="007C285A"/>
    <w:rsid w:val="007C2880"/>
    <w:rsid w:val="007C34F6"/>
    <w:rsid w:val="007C3567"/>
    <w:rsid w:val="007C3651"/>
    <w:rsid w:val="007C40C5"/>
    <w:rsid w:val="007C4AF4"/>
    <w:rsid w:val="007C4F9F"/>
    <w:rsid w:val="007C5192"/>
    <w:rsid w:val="007C5547"/>
    <w:rsid w:val="007C55B6"/>
    <w:rsid w:val="007C5889"/>
    <w:rsid w:val="007C6323"/>
    <w:rsid w:val="007C7758"/>
    <w:rsid w:val="007D020E"/>
    <w:rsid w:val="007D059C"/>
    <w:rsid w:val="007D064B"/>
    <w:rsid w:val="007D0B1E"/>
    <w:rsid w:val="007D13B7"/>
    <w:rsid w:val="007D1A98"/>
    <w:rsid w:val="007D29D9"/>
    <w:rsid w:val="007D2BF5"/>
    <w:rsid w:val="007D2FBF"/>
    <w:rsid w:val="007D339D"/>
    <w:rsid w:val="007D390E"/>
    <w:rsid w:val="007D3A48"/>
    <w:rsid w:val="007D42B5"/>
    <w:rsid w:val="007D46E4"/>
    <w:rsid w:val="007D4935"/>
    <w:rsid w:val="007D5512"/>
    <w:rsid w:val="007D5D1A"/>
    <w:rsid w:val="007D6525"/>
    <w:rsid w:val="007D6855"/>
    <w:rsid w:val="007D6987"/>
    <w:rsid w:val="007D712A"/>
    <w:rsid w:val="007D715D"/>
    <w:rsid w:val="007D724E"/>
    <w:rsid w:val="007E033E"/>
    <w:rsid w:val="007E0439"/>
    <w:rsid w:val="007E0BD8"/>
    <w:rsid w:val="007E0DA2"/>
    <w:rsid w:val="007E0EA7"/>
    <w:rsid w:val="007E1FCD"/>
    <w:rsid w:val="007E2B96"/>
    <w:rsid w:val="007E2CFF"/>
    <w:rsid w:val="007E2F36"/>
    <w:rsid w:val="007E331F"/>
    <w:rsid w:val="007E37D5"/>
    <w:rsid w:val="007E3B63"/>
    <w:rsid w:val="007E3BF7"/>
    <w:rsid w:val="007E4533"/>
    <w:rsid w:val="007E4E0D"/>
    <w:rsid w:val="007E50C7"/>
    <w:rsid w:val="007E5926"/>
    <w:rsid w:val="007E5AB0"/>
    <w:rsid w:val="007E5D8B"/>
    <w:rsid w:val="007E64FE"/>
    <w:rsid w:val="007E7788"/>
    <w:rsid w:val="007E77C8"/>
    <w:rsid w:val="007F020D"/>
    <w:rsid w:val="007F025F"/>
    <w:rsid w:val="007F053D"/>
    <w:rsid w:val="007F0A03"/>
    <w:rsid w:val="007F1350"/>
    <w:rsid w:val="007F2CD1"/>
    <w:rsid w:val="007F323B"/>
    <w:rsid w:val="007F3882"/>
    <w:rsid w:val="007F4246"/>
    <w:rsid w:val="007F4E19"/>
    <w:rsid w:val="007F56E1"/>
    <w:rsid w:val="007F5C6A"/>
    <w:rsid w:val="007F5CF9"/>
    <w:rsid w:val="007F65A5"/>
    <w:rsid w:val="007F68AD"/>
    <w:rsid w:val="007F6D74"/>
    <w:rsid w:val="007F6F03"/>
    <w:rsid w:val="007F7432"/>
    <w:rsid w:val="007F7DB3"/>
    <w:rsid w:val="007F7E40"/>
    <w:rsid w:val="008001F1"/>
    <w:rsid w:val="00800DBB"/>
    <w:rsid w:val="00800E0B"/>
    <w:rsid w:val="0080161C"/>
    <w:rsid w:val="00801C53"/>
    <w:rsid w:val="00801FD8"/>
    <w:rsid w:val="00802256"/>
    <w:rsid w:val="0080246D"/>
    <w:rsid w:val="00802C2C"/>
    <w:rsid w:val="00802DA1"/>
    <w:rsid w:val="00802EEC"/>
    <w:rsid w:val="0080322F"/>
    <w:rsid w:val="0080363C"/>
    <w:rsid w:val="0080407D"/>
    <w:rsid w:val="008048BE"/>
    <w:rsid w:val="00804BEA"/>
    <w:rsid w:val="00804F77"/>
    <w:rsid w:val="008063AF"/>
    <w:rsid w:val="00806B4D"/>
    <w:rsid w:val="00806CC4"/>
    <w:rsid w:val="00807233"/>
    <w:rsid w:val="008079D3"/>
    <w:rsid w:val="00807AE2"/>
    <w:rsid w:val="00807F55"/>
    <w:rsid w:val="00810F40"/>
    <w:rsid w:val="0081137B"/>
    <w:rsid w:val="00811B31"/>
    <w:rsid w:val="00811D83"/>
    <w:rsid w:val="00811E90"/>
    <w:rsid w:val="008126D7"/>
    <w:rsid w:val="00812A02"/>
    <w:rsid w:val="00813438"/>
    <w:rsid w:val="00813467"/>
    <w:rsid w:val="00813977"/>
    <w:rsid w:val="008143B3"/>
    <w:rsid w:val="00814CC1"/>
    <w:rsid w:val="00814D61"/>
    <w:rsid w:val="0081501D"/>
    <w:rsid w:val="00815364"/>
    <w:rsid w:val="00815673"/>
    <w:rsid w:val="00815744"/>
    <w:rsid w:val="0081581D"/>
    <w:rsid w:val="00815CD7"/>
    <w:rsid w:val="00815F37"/>
    <w:rsid w:val="0081629A"/>
    <w:rsid w:val="0081682B"/>
    <w:rsid w:val="00816AB5"/>
    <w:rsid w:val="00816F94"/>
    <w:rsid w:val="008170E4"/>
    <w:rsid w:val="00817915"/>
    <w:rsid w:val="00817B77"/>
    <w:rsid w:val="00817CD1"/>
    <w:rsid w:val="008200F3"/>
    <w:rsid w:val="0082068B"/>
    <w:rsid w:val="008207DF"/>
    <w:rsid w:val="00820BB5"/>
    <w:rsid w:val="00821117"/>
    <w:rsid w:val="00821256"/>
    <w:rsid w:val="00821393"/>
    <w:rsid w:val="0082184E"/>
    <w:rsid w:val="00821D21"/>
    <w:rsid w:val="00821EF3"/>
    <w:rsid w:val="0082348C"/>
    <w:rsid w:val="00823D34"/>
    <w:rsid w:val="00823F6A"/>
    <w:rsid w:val="0082598C"/>
    <w:rsid w:val="00825C55"/>
    <w:rsid w:val="0082663A"/>
    <w:rsid w:val="008266B5"/>
    <w:rsid w:val="00826A1E"/>
    <w:rsid w:val="00826DC4"/>
    <w:rsid w:val="0082726C"/>
    <w:rsid w:val="008274C6"/>
    <w:rsid w:val="00827986"/>
    <w:rsid w:val="00830A53"/>
    <w:rsid w:val="00830B65"/>
    <w:rsid w:val="00830EBE"/>
    <w:rsid w:val="00831452"/>
    <w:rsid w:val="00831967"/>
    <w:rsid w:val="00832305"/>
    <w:rsid w:val="008328AA"/>
    <w:rsid w:val="008330F2"/>
    <w:rsid w:val="00833123"/>
    <w:rsid w:val="00833502"/>
    <w:rsid w:val="008335B5"/>
    <w:rsid w:val="00833C7A"/>
    <w:rsid w:val="00833C84"/>
    <w:rsid w:val="00833D48"/>
    <w:rsid w:val="008342C7"/>
    <w:rsid w:val="00834A2A"/>
    <w:rsid w:val="00834D34"/>
    <w:rsid w:val="00834D46"/>
    <w:rsid w:val="0083541E"/>
    <w:rsid w:val="00835508"/>
    <w:rsid w:val="0083552D"/>
    <w:rsid w:val="0083569A"/>
    <w:rsid w:val="00835730"/>
    <w:rsid w:val="008359B0"/>
    <w:rsid w:val="00835A3C"/>
    <w:rsid w:val="00835BE4"/>
    <w:rsid w:val="0083609C"/>
    <w:rsid w:val="00837134"/>
    <w:rsid w:val="00837996"/>
    <w:rsid w:val="00837BEE"/>
    <w:rsid w:val="00837E46"/>
    <w:rsid w:val="00837F60"/>
    <w:rsid w:val="00840A0C"/>
    <w:rsid w:val="00841BD7"/>
    <w:rsid w:val="008423D3"/>
    <w:rsid w:val="008430A8"/>
    <w:rsid w:val="008431D7"/>
    <w:rsid w:val="0084364B"/>
    <w:rsid w:val="008436CC"/>
    <w:rsid w:val="00843744"/>
    <w:rsid w:val="00843AA5"/>
    <w:rsid w:val="00843C8B"/>
    <w:rsid w:val="0084429F"/>
    <w:rsid w:val="0084430D"/>
    <w:rsid w:val="008446E3"/>
    <w:rsid w:val="008447F6"/>
    <w:rsid w:val="00844EAA"/>
    <w:rsid w:val="0084506E"/>
    <w:rsid w:val="008453B7"/>
    <w:rsid w:val="00845812"/>
    <w:rsid w:val="00845842"/>
    <w:rsid w:val="00845B31"/>
    <w:rsid w:val="00846316"/>
    <w:rsid w:val="008464B5"/>
    <w:rsid w:val="00846551"/>
    <w:rsid w:val="0084695F"/>
    <w:rsid w:val="00847294"/>
    <w:rsid w:val="00847930"/>
    <w:rsid w:val="00847E1F"/>
    <w:rsid w:val="00850183"/>
    <w:rsid w:val="008502F2"/>
    <w:rsid w:val="00850554"/>
    <w:rsid w:val="00850D1D"/>
    <w:rsid w:val="00850D53"/>
    <w:rsid w:val="00850F1C"/>
    <w:rsid w:val="0085167D"/>
    <w:rsid w:val="00851853"/>
    <w:rsid w:val="00851A6C"/>
    <w:rsid w:val="00851A7C"/>
    <w:rsid w:val="00851B20"/>
    <w:rsid w:val="008520E6"/>
    <w:rsid w:val="0085255A"/>
    <w:rsid w:val="008525EA"/>
    <w:rsid w:val="00852B7C"/>
    <w:rsid w:val="00852E79"/>
    <w:rsid w:val="0085336A"/>
    <w:rsid w:val="008535EE"/>
    <w:rsid w:val="008536DF"/>
    <w:rsid w:val="00853955"/>
    <w:rsid w:val="00853A30"/>
    <w:rsid w:val="00853F27"/>
    <w:rsid w:val="0085421F"/>
    <w:rsid w:val="0085437C"/>
    <w:rsid w:val="00854A21"/>
    <w:rsid w:val="008551DA"/>
    <w:rsid w:val="00855AB3"/>
    <w:rsid w:val="00856B2E"/>
    <w:rsid w:val="00857372"/>
    <w:rsid w:val="00857BEF"/>
    <w:rsid w:val="0086100E"/>
    <w:rsid w:val="00861269"/>
    <w:rsid w:val="00861772"/>
    <w:rsid w:val="00861E14"/>
    <w:rsid w:val="0086217D"/>
    <w:rsid w:val="00862562"/>
    <w:rsid w:val="008635B8"/>
    <w:rsid w:val="00863D83"/>
    <w:rsid w:val="00863F33"/>
    <w:rsid w:val="008643AD"/>
    <w:rsid w:val="00864E30"/>
    <w:rsid w:val="00865E97"/>
    <w:rsid w:val="0086614F"/>
    <w:rsid w:val="008666AB"/>
    <w:rsid w:val="008671E9"/>
    <w:rsid w:val="008672CC"/>
    <w:rsid w:val="00867349"/>
    <w:rsid w:val="008675E9"/>
    <w:rsid w:val="00867840"/>
    <w:rsid w:val="00867BD6"/>
    <w:rsid w:val="008708C9"/>
    <w:rsid w:val="008709D3"/>
    <w:rsid w:val="008715A1"/>
    <w:rsid w:val="00871CBE"/>
    <w:rsid w:val="00871CF2"/>
    <w:rsid w:val="00872D8E"/>
    <w:rsid w:val="0087410E"/>
    <w:rsid w:val="008751A5"/>
    <w:rsid w:val="008757F1"/>
    <w:rsid w:val="008758F4"/>
    <w:rsid w:val="00875D40"/>
    <w:rsid w:val="00875FFB"/>
    <w:rsid w:val="008762CA"/>
    <w:rsid w:val="0087656B"/>
    <w:rsid w:val="00876A17"/>
    <w:rsid w:val="00876C96"/>
    <w:rsid w:val="00876DB1"/>
    <w:rsid w:val="00877326"/>
    <w:rsid w:val="0087738D"/>
    <w:rsid w:val="00877A85"/>
    <w:rsid w:val="00877D04"/>
    <w:rsid w:val="0088043B"/>
    <w:rsid w:val="008805FD"/>
    <w:rsid w:val="008807BD"/>
    <w:rsid w:val="008809E7"/>
    <w:rsid w:val="00880CBA"/>
    <w:rsid w:val="00880CDE"/>
    <w:rsid w:val="00880E6E"/>
    <w:rsid w:val="00881000"/>
    <w:rsid w:val="00881779"/>
    <w:rsid w:val="00881A98"/>
    <w:rsid w:val="00882B73"/>
    <w:rsid w:val="00882FB2"/>
    <w:rsid w:val="0088450D"/>
    <w:rsid w:val="00885510"/>
    <w:rsid w:val="008861D7"/>
    <w:rsid w:val="00886984"/>
    <w:rsid w:val="00886B1F"/>
    <w:rsid w:val="008873B2"/>
    <w:rsid w:val="00887612"/>
    <w:rsid w:val="0088776D"/>
    <w:rsid w:val="00887C80"/>
    <w:rsid w:val="00890303"/>
    <w:rsid w:val="00890ECC"/>
    <w:rsid w:val="00891298"/>
    <w:rsid w:val="00891333"/>
    <w:rsid w:val="008916F5"/>
    <w:rsid w:val="008921AC"/>
    <w:rsid w:val="008921E0"/>
    <w:rsid w:val="008921F2"/>
    <w:rsid w:val="00892C49"/>
    <w:rsid w:val="00892D48"/>
    <w:rsid w:val="00892E96"/>
    <w:rsid w:val="00892F8B"/>
    <w:rsid w:val="008941E4"/>
    <w:rsid w:val="0089475D"/>
    <w:rsid w:val="008948EE"/>
    <w:rsid w:val="00894A74"/>
    <w:rsid w:val="00894B7E"/>
    <w:rsid w:val="00894B91"/>
    <w:rsid w:val="00894BDF"/>
    <w:rsid w:val="00894C00"/>
    <w:rsid w:val="00894CFA"/>
    <w:rsid w:val="00894EE0"/>
    <w:rsid w:val="00895FE6"/>
    <w:rsid w:val="00897975"/>
    <w:rsid w:val="00897A35"/>
    <w:rsid w:val="00897E35"/>
    <w:rsid w:val="008A0A3A"/>
    <w:rsid w:val="008A155B"/>
    <w:rsid w:val="008A17C6"/>
    <w:rsid w:val="008A1D56"/>
    <w:rsid w:val="008A2BDA"/>
    <w:rsid w:val="008A3C95"/>
    <w:rsid w:val="008A404A"/>
    <w:rsid w:val="008A419B"/>
    <w:rsid w:val="008A4927"/>
    <w:rsid w:val="008A4975"/>
    <w:rsid w:val="008A52AF"/>
    <w:rsid w:val="008A55BD"/>
    <w:rsid w:val="008A563A"/>
    <w:rsid w:val="008A5B1F"/>
    <w:rsid w:val="008A5DD2"/>
    <w:rsid w:val="008A6767"/>
    <w:rsid w:val="008A6A1B"/>
    <w:rsid w:val="008A70BC"/>
    <w:rsid w:val="008A70D1"/>
    <w:rsid w:val="008A7350"/>
    <w:rsid w:val="008A7917"/>
    <w:rsid w:val="008A7BC6"/>
    <w:rsid w:val="008B0B75"/>
    <w:rsid w:val="008B106F"/>
    <w:rsid w:val="008B113E"/>
    <w:rsid w:val="008B1A66"/>
    <w:rsid w:val="008B1D24"/>
    <w:rsid w:val="008B2CBB"/>
    <w:rsid w:val="008B34BB"/>
    <w:rsid w:val="008B3C4F"/>
    <w:rsid w:val="008B44D4"/>
    <w:rsid w:val="008B44F9"/>
    <w:rsid w:val="008B49B6"/>
    <w:rsid w:val="008B5009"/>
    <w:rsid w:val="008B5733"/>
    <w:rsid w:val="008B58B2"/>
    <w:rsid w:val="008B65F9"/>
    <w:rsid w:val="008B67AA"/>
    <w:rsid w:val="008B6E04"/>
    <w:rsid w:val="008B70D0"/>
    <w:rsid w:val="008B7280"/>
    <w:rsid w:val="008C0CBC"/>
    <w:rsid w:val="008C138A"/>
    <w:rsid w:val="008C14E6"/>
    <w:rsid w:val="008C17BD"/>
    <w:rsid w:val="008C1821"/>
    <w:rsid w:val="008C246A"/>
    <w:rsid w:val="008C2D56"/>
    <w:rsid w:val="008C333D"/>
    <w:rsid w:val="008C3D32"/>
    <w:rsid w:val="008C472F"/>
    <w:rsid w:val="008C4856"/>
    <w:rsid w:val="008C4A13"/>
    <w:rsid w:val="008C4C00"/>
    <w:rsid w:val="008C4C1E"/>
    <w:rsid w:val="008C61E1"/>
    <w:rsid w:val="008C6AF4"/>
    <w:rsid w:val="008C6DE6"/>
    <w:rsid w:val="008C6FB3"/>
    <w:rsid w:val="008C761E"/>
    <w:rsid w:val="008C7651"/>
    <w:rsid w:val="008C7756"/>
    <w:rsid w:val="008C7FD4"/>
    <w:rsid w:val="008C7FFE"/>
    <w:rsid w:val="008D0036"/>
    <w:rsid w:val="008D0486"/>
    <w:rsid w:val="008D08E0"/>
    <w:rsid w:val="008D0923"/>
    <w:rsid w:val="008D0A66"/>
    <w:rsid w:val="008D0E0B"/>
    <w:rsid w:val="008D0E12"/>
    <w:rsid w:val="008D116A"/>
    <w:rsid w:val="008D1303"/>
    <w:rsid w:val="008D146F"/>
    <w:rsid w:val="008D19CB"/>
    <w:rsid w:val="008D1AAD"/>
    <w:rsid w:val="008D1CCD"/>
    <w:rsid w:val="008D1D45"/>
    <w:rsid w:val="008D25DD"/>
    <w:rsid w:val="008D2CAC"/>
    <w:rsid w:val="008D2DA2"/>
    <w:rsid w:val="008D3C05"/>
    <w:rsid w:val="008D4C0C"/>
    <w:rsid w:val="008D4FB8"/>
    <w:rsid w:val="008D6EBE"/>
    <w:rsid w:val="008D6F61"/>
    <w:rsid w:val="008D7138"/>
    <w:rsid w:val="008D754D"/>
    <w:rsid w:val="008E003C"/>
    <w:rsid w:val="008E06C0"/>
    <w:rsid w:val="008E075E"/>
    <w:rsid w:val="008E08B8"/>
    <w:rsid w:val="008E0C80"/>
    <w:rsid w:val="008E0DEE"/>
    <w:rsid w:val="008E0FCE"/>
    <w:rsid w:val="008E1011"/>
    <w:rsid w:val="008E1310"/>
    <w:rsid w:val="008E1886"/>
    <w:rsid w:val="008E22D1"/>
    <w:rsid w:val="008E24AA"/>
    <w:rsid w:val="008E29CB"/>
    <w:rsid w:val="008E2D8B"/>
    <w:rsid w:val="008E343E"/>
    <w:rsid w:val="008E4D91"/>
    <w:rsid w:val="008E4E6F"/>
    <w:rsid w:val="008E51A1"/>
    <w:rsid w:val="008E5A92"/>
    <w:rsid w:val="008E613B"/>
    <w:rsid w:val="008E6945"/>
    <w:rsid w:val="008E6AE3"/>
    <w:rsid w:val="008E6DFD"/>
    <w:rsid w:val="008E7B72"/>
    <w:rsid w:val="008F0213"/>
    <w:rsid w:val="008F02FC"/>
    <w:rsid w:val="008F05B1"/>
    <w:rsid w:val="008F0ED7"/>
    <w:rsid w:val="008F1622"/>
    <w:rsid w:val="008F1DB7"/>
    <w:rsid w:val="008F21F7"/>
    <w:rsid w:val="008F39B9"/>
    <w:rsid w:val="008F3A64"/>
    <w:rsid w:val="008F3AE4"/>
    <w:rsid w:val="008F3F27"/>
    <w:rsid w:val="008F4CF0"/>
    <w:rsid w:val="008F5755"/>
    <w:rsid w:val="008F5C6F"/>
    <w:rsid w:val="008F6103"/>
    <w:rsid w:val="008F6440"/>
    <w:rsid w:val="008F675C"/>
    <w:rsid w:val="008F6A0E"/>
    <w:rsid w:val="008F74CE"/>
    <w:rsid w:val="008F7E05"/>
    <w:rsid w:val="008F7EA2"/>
    <w:rsid w:val="008F7F3F"/>
    <w:rsid w:val="00901619"/>
    <w:rsid w:val="00901964"/>
    <w:rsid w:val="00901CC8"/>
    <w:rsid w:val="009026ED"/>
    <w:rsid w:val="009036F5"/>
    <w:rsid w:val="009046E6"/>
    <w:rsid w:val="00904CB0"/>
    <w:rsid w:val="0090528D"/>
    <w:rsid w:val="00905BB0"/>
    <w:rsid w:val="00905E08"/>
    <w:rsid w:val="00906139"/>
    <w:rsid w:val="009064DC"/>
    <w:rsid w:val="00906A11"/>
    <w:rsid w:val="00907148"/>
    <w:rsid w:val="009074EB"/>
    <w:rsid w:val="00907557"/>
    <w:rsid w:val="00907559"/>
    <w:rsid w:val="00907FC1"/>
    <w:rsid w:val="009100F4"/>
    <w:rsid w:val="0091010E"/>
    <w:rsid w:val="00910CE5"/>
    <w:rsid w:val="00910FA2"/>
    <w:rsid w:val="009111AA"/>
    <w:rsid w:val="0091137E"/>
    <w:rsid w:val="00911D8A"/>
    <w:rsid w:val="00912314"/>
    <w:rsid w:val="00912706"/>
    <w:rsid w:val="00912E31"/>
    <w:rsid w:val="00913931"/>
    <w:rsid w:val="00913D68"/>
    <w:rsid w:val="00913DB3"/>
    <w:rsid w:val="00913F3A"/>
    <w:rsid w:val="00914003"/>
    <w:rsid w:val="009146A4"/>
    <w:rsid w:val="00914980"/>
    <w:rsid w:val="009154B9"/>
    <w:rsid w:val="00915564"/>
    <w:rsid w:val="00915A1B"/>
    <w:rsid w:val="00915AD6"/>
    <w:rsid w:val="00916AAD"/>
    <w:rsid w:val="0091742B"/>
    <w:rsid w:val="00917629"/>
    <w:rsid w:val="009178BF"/>
    <w:rsid w:val="009200FE"/>
    <w:rsid w:val="00922631"/>
    <w:rsid w:val="00922F41"/>
    <w:rsid w:val="00923083"/>
    <w:rsid w:val="00923477"/>
    <w:rsid w:val="00923AEA"/>
    <w:rsid w:val="00923B30"/>
    <w:rsid w:val="009243E2"/>
    <w:rsid w:val="009244C6"/>
    <w:rsid w:val="00924752"/>
    <w:rsid w:val="00925043"/>
    <w:rsid w:val="0092511F"/>
    <w:rsid w:val="009259E5"/>
    <w:rsid w:val="00925BAF"/>
    <w:rsid w:val="00925F2A"/>
    <w:rsid w:val="009260DB"/>
    <w:rsid w:val="00926A5D"/>
    <w:rsid w:val="009272CB"/>
    <w:rsid w:val="00927558"/>
    <w:rsid w:val="00927B8A"/>
    <w:rsid w:val="00927BA3"/>
    <w:rsid w:val="0093076E"/>
    <w:rsid w:val="009307C2"/>
    <w:rsid w:val="00930D3E"/>
    <w:rsid w:val="00930DDF"/>
    <w:rsid w:val="00932B58"/>
    <w:rsid w:val="0093307E"/>
    <w:rsid w:val="0093324B"/>
    <w:rsid w:val="009335A0"/>
    <w:rsid w:val="009335DB"/>
    <w:rsid w:val="00933855"/>
    <w:rsid w:val="00933994"/>
    <w:rsid w:val="00933B70"/>
    <w:rsid w:val="00933DE4"/>
    <w:rsid w:val="00933ECB"/>
    <w:rsid w:val="00933EF5"/>
    <w:rsid w:val="00934C77"/>
    <w:rsid w:val="00934FEF"/>
    <w:rsid w:val="00936306"/>
    <w:rsid w:val="00937248"/>
    <w:rsid w:val="00937AF1"/>
    <w:rsid w:val="00937B7A"/>
    <w:rsid w:val="00937C92"/>
    <w:rsid w:val="0094010E"/>
    <w:rsid w:val="00940900"/>
    <w:rsid w:val="00940D99"/>
    <w:rsid w:val="00940F9B"/>
    <w:rsid w:val="009414C5"/>
    <w:rsid w:val="00941684"/>
    <w:rsid w:val="00941774"/>
    <w:rsid w:val="00942043"/>
    <w:rsid w:val="009420DA"/>
    <w:rsid w:val="009428A1"/>
    <w:rsid w:val="009431A0"/>
    <w:rsid w:val="00943A48"/>
    <w:rsid w:val="00943BF1"/>
    <w:rsid w:val="00944251"/>
    <w:rsid w:val="00944B2B"/>
    <w:rsid w:val="00944CCA"/>
    <w:rsid w:val="00945023"/>
    <w:rsid w:val="00945667"/>
    <w:rsid w:val="00945CD4"/>
    <w:rsid w:val="009463BD"/>
    <w:rsid w:val="0094650F"/>
    <w:rsid w:val="00946801"/>
    <w:rsid w:val="009479CB"/>
    <w:rsid w:val="009517E8"/>
    <w:rsid w:val="00951B31"/>
    <w:rsid w:val="00951C88"/>
    <w:rsid w:val="0095261D"/>
    <w:rsid w:val="0095299F"/>
    <w:rsid w:val="00952B0F"/>
    <w:rsid w:val="00952DD0"/>
    <w:rsid w:val="009530F2"/>
    <w:rsid w:val="00953651"/>
    <w:rsid w:val="00953C44"/>
    <w:rsid w:val="00953F14"/>
    <w:rsid w:val="00954DA7"/>
    <w:rsid w:val="00954F28"/>
    <w:rsid w:val="0095626A"/>
    <w:rsid w:val="00956839"/>
    <w:rsid w:val="00956BD4"/>
    <w:rsid w:val="00956C74"/>
    <w:rsid w:val="00956F1C"/>
    <w:rsid w:val="00957062"/>
    <w:rsid w:val="00957A59"/>
    <w:rsid w:val="00960440"/>
    <w:rsid w:val="009608EA"/>
    <w:rsid w:val="00960D20"/>
    <w:rsid w:val="00961B38"/>
    <w:rsid w:val="00961E68"/>
    <w:rsid w:val="009629AF"/>
    <w:rsid w:val="009629DE"/>
    <w:rsid w:val="00963202"/>
    <w:rsid w:val="009633D9"/>
    <w:rsid w:val="0096380F"/>
    <w:rsid w:val="009639AE"/>
    <w:rsid w:val="0096418C"/>
    <w:rsid w:val="00964956"/>
    <w:rsid w:val="0096498A"/>
    <w:rsid w:val="009662AD"/>
    <w:rsid w:val="009667C4"/>
    <w:rsid w:val="00967355"/>
    <w:rsid w:val="009676C1"/>
    <w:rsid w:val="00967A6A"/>
    <w:rsid w:val="009702CD"/>
    <w:rsid w:val="00970BE5"/>
    <w:rsid w:val="00970F45"/>
    <w:rsid w:val="00971842"/>
    <w:rsid w:val="00971DAD"/>
    <w:rsid w:val="00972D90"/>
    <w:rsid w:val="00972E11"/>
    <w:rsid w:val="0097326C"/>
    <w:rsid w:val="00973AB7"/>
    <w:rsid w:val="00974DC9"/>
    <w:rsid w:val="0097519D"/>
    <w:rsid w:val="0097543B"/>
    <w:rsid w:val="00975531"/>
    <w:rsid w:val="0097578C"/>
    <w:rsid w:val="009758CB"/>
    <w:rsid w:val="00975BDB"/>
    <w:rsid w:val="009768D3"/>
    <w:rsid w:val="009771B4"/>
    <w:rsid w:val="0097739B"/>
    <w:rsid w:val="00977C31"/>
    <w:rsid w:val="00980A0A"/>
    <w:rsid w:val="00980A4C"/>
    <w:rsid w:val="009810DF"/>
    <w:rsid w:val="0098122B"/>
    <w:rsid w:val="00981697"/>
    <w:rsid w:val="00981B20"/>
    <w:rsid w:val="00981D9A"/>
    <w:rsid w:val="00983F7C"/>
    <w:rsid w:val="0098474C"/>
    <w:rsid w:val="00984F5C"/>
    <w:rsid w:val="009869DB"/>
    <w:rsid w:val="009871A1"/>
    <w:rsid w:val="0098779C"/>
    <w:rsid w:val="00990240"/>
    <w:rsid w:val="00990AE1"/>
    <w:rsid w:val="00990DE3"/>
    <w:rsid w:val="009913D5"/>
    <w:rsid w:val="00991A0E"/>
    <w:rsid w:val="00992958"/>
    <w:rsid w:val="009934AE"/>
    <w:rsid w:val="009938F6"/>
    <w:rsid w:val="00995962"/>
    <w:rsid w:val="00996101"/>
    <w:rsid w:val="009961F4"/>
    <w:rsid w:val="009963A8"/>
    <w:rsid w:val="00996B93"/>
    <w:rsid w:val="0099740D"/>
    <w:rsid w:val="009A043E"/>
    <w:rsid w:val="009A0F45"/>
    <w:rsid w:val="009A0F9C"/>
    <w:rsid w:val="009A1619"/>
    <w:rsid w:val="009A1BFF"/>
    <w:rsid w:val="009A2314"/>
    <w:rsid w:val="009A235F"/>
    <w:rsid w:val="009A2AEF"/>
    <w:rsid w:val="009A2B81"/>
    <w:rsid w:val="009A3344"/>
    <w:rsid w:val="009A36E9"/>
    <w:rsid w:val="009A406B"/>
    <w:rsid w:val="009A45D7"/>
    <w:rsid w:val="009A47EE"/>
    <w:rsid w:val="009A4E03"/>
    <w:rsid w:val="009A556A"/>
    <w:rsid w:val="009A5723"/>
    <w:rsid w:val="009A5D1A"/>
    <w:rsid w:val="009A5E35"/>
    <w:rsid w:val="009A6B59"/>
    <w:rsid w:val="009A7668"/>
    <w:rsid w:val="009B05E3"/>
    <w:rsid w:val="009B0D3A"/>
    <w:rsid w:val="009B101A"/>
    <w:rsid w:val="009B16C2"/>
    <w:rsid w:val="009B18FB"/>
    <w:rsid w:val="009B24B8"/>
    <w:rsid w:val="009B39DE"/>
    <w:rsid w:val="009B42BF"/>
    <w:rsid w:val="009B4A62"/>
    <w:rsid w:val="009B4BE9"/>
    <w:rsid w:val="009B5056"/>
    <w:rsid w:val="009B56C5"/>
    <w:rsid w:val="009B574F"/>
    <w:rsid w:val="009B6FE7"/>
    <w:rsid w:val="009B798D"/>
    <w:rsid w:val="009B7FA7"/>
    <w:rsid w:val="009C012A"/>
    <w:rsid w:val="009C017E"/>
    <w:rsid w:val="009C0240"/>
    <w:rsid w:val="009C0BF5"/>
    <w:rsid w:val="009C0F56"/>
    <w:rsid w:val="009C1AEF"/>
    <w:rsid w:val="009C1C2E"/>
    <w:rsid w:val="009C1FF6"/>
    <w:rsid w:val="009C267E"/>
    <w:rsid w:val="009C26DF"/>
    <w:rsid w:val="009C2CED"/>
    <w:rsid w:val="009C2F89"/>
    <w:rsid w:val="009C36C6"/>
    <w:rsid w:val="009C372A"/>
    <w:rsid w:val="009C40EB"/>
    <w:rsid w:val="009C4B64"/>
    <w:rsid w:val="009C4C7F"/>
    <w:rsid w:val="009C4EA8"/>
    <w:rsid w:val="009C57F8"/>
    <w:rsid w:val="009C5E67"/>
    <w:rsid w:val="009C67EF"/>
    <w:rsid w:val="009C6C41"/>
    <w:rsid w:val="009C723E"/>
    <w:rsid w:val="009C798B"/>
    <w:rsid w:val="009C79BB"/>
    <w:rsid w:val="009C7C0A"/>
    <w:rsid w:val="009D00B1"/>
    <w:rsid w:val="009D04F4"/>
    <w:rsid w:val="009D0DBC"/>
    <w:rsid w:val="009D145F"/>
    <w:rsid w:val="009D1961"/>
    <w:rsid w:val="009D1A61"/>
    <w:rsid w:val="009D1B8F"/>
    <w:rsid w:val="009D1D05"/>
    <w:rsid w:val="009D224A"/>
    <w:rsid w:val="009D2805"/>
    <w:rsid w:val="009D2B70"/>
    <w:rsid w:val="009D31E2"/>
    <w:rsid w:val="009D38DA"/>
    <w:rsid w:val="009D3B2F"/>
    <w:rsid w:val="009D4C46"/>
    <w:rsid w:val="009D4E09"/>
    <w:rsid w:val="009D4F62"/>
    <w:rsid w:val="009D4FC9"/>
    <w:rsid w:val="009D56AE"/>
    <w:rsid w:val="009D5A93"/>
    <w:rsid w:val="009D5B78"/>
    <w:rsid w:val="009D616C"/>
    <w:rsid w:val="009D6188"/>
    <w:rsid w:val="009D674F"/>
    <w:rsid w:val="009D6788"/>
    <w:rsid w:val="009D6A08"/>
    <w:rsid w:val="009D6A14"/>
    <w:rsid w:val="009D6C73"/>
    <w:rsid w:val="009D6FEA"/>
    <w:rsid w:val="009D74D8"/>
    <w:rsid w:val="009D7ABB"/>
    <w:rsid w:val="009E01EE"/>
    <w:rsid w:val="009E0714"/>
    <w:rsid w:val="009E0A23"/>
    <w:rsid w:val="009E15E9"/>
    <w:rsid w:val="009E15FF"/>
    <w:rsid w:val="009E16A9"/>
    <w:rsid w:val="009E1716"/>
    <w:rsid w:val="009E177B"/>
    <w:rsid w:val="009E1B0F"/>
    <w:rsid w:val="009E24F4"/>
    <w:rsid w:val="009E2561"/>
    <w:rsid w:val="009E27BA"/>
    <w:rsid w:val="009E2EC4"/>
    <w:rsid w:val="009E330F"/>
    <w:rsid w:val="009E3424"/>
    <w:rsid w:val="009E363D"/>
    <w:rsid w:val="009E3E79"/>
    <w:rsid w:val="009E3FB8"/>
    <w:rsid w:val="009E427D"/>
    <w:rsid w:val="009E45B1"/>
    <w:rsid w:val="009E483C"/>
    <w:rsid w:val="009E4B21"/>
    <w:rsid w:val="009E592B"/>
    <w:rsid w:val="009E5D8E"/>
    <w:rsid w:val="009E6889"/>
    <w:rsid w:val="009E6D88"/>
    <w:rsid w:val="009E734F"/>
    <w:rsid w:val="009E78A4"/>
    <w:rsid w:val="009E7D23"/>
    <w:rsid w:val="009F0C83"/>
    <w:rsid w:val="009F0E80"/>
    <w:rsid w:val="009F2065"/>
    <w:rsid w:val="009F3772"/>
    <w:rsid w:val="009F3B7F"/>
    <w:rsid w:val="009F4143"/>
    <w:rsid w:val="009F44B0"/>
    <w:rsid w:val="009F459D"/>
    <w:rsid w:val="009F53AB"/>
    <w:rsid w:val="009F53C3"/>
    <w:rsid w:val="009F56E3"/>
    <w:rsid w:val="009F5812"/>
    <w:rsid w:val="009F5950"/>
    <w:rsid w:val="009F6770"/>
    <w:rsid w:val="009F70E8"/>
    <w:rsid w:val="009F7281"/>
    <w:rsid w:val="009F7669"/>
    <w:rsid w:val="009F7899"/>
    <w:rsid w:val="009F7DF1"/>
    <w:rsid w:val="009F7E69"/>
    <w:rsid w:val="00A000C7"/>
    <w:rsid w:val="00A00FF1"/>
    <w:rsid w:val="00A01852"/>
    <w:rsid w:val="00A019C1"/>
    <w:rsid w:val="00A01D96"/>
    <w:rsid w:val="00A0227C"/>
    <w:rsid w:val="00A022E1"/>
    <w:rsid w:val="00A02785"/>
    <w:rsid w:val="00A02B9D"/>
    <w:rsid w:val="00A02CB9"/>
    <w:rsid w:val="00A02ED9"/>
    <w:rsid w:val="00A030C1"/>
    <w:rsid w:val="00A03268"/>
    <w:rsid w:val="00A03992"/>
    <w:rsid w:val="00A03B3D"/>
    <w:rsid w:val="00A03C1D"/>
    <w:rsid w:val="00A03C23"/>
    <w:rsid w:val="00A03E61"/>
    <w:rsid w:val="00A04257"/>
    <w:rsid w:val="00A0429F"/>
    <w:rsid w:val="00A045FC"/>
    <w:rsid w:val="00A04C60"/>
    <w:rsid w:val="00A04E48"/>
    <w:rsid w:val="00A05326"/>
    <w:rsid w:val="00A056D5"/>
    <w:rsid w:val="00A06E3B"/>
    <w:rsid w:val="00A07252"/>
    <w:rsid w:val="00A077BF"/>
    <w:rsid w:val="00A07868"/>
    <w:rsid w:val="00A07D88"/>
    <w:rsid w:val="00A07F0A"/>
    <w:rsid w:val="00A07FB9"/>
    <w:rsid w:val="00A102C3"/>
    <w:rsid w:val="00A10ED4"/>
    <w:rsid w:val="00A11132"/>
    <w:rsid w:val="00A11C86"/>
    <w:rsid w:val="00A121ED"/>
    <w:rsid w:val="00A12DF1"/>
    <w:rsid w:val="00A13AB0"/>
    <w:rsid w:val="00A142EC"/>
    <w:rsid w:val="00A148C8"/>
    <w:rsid w:val="00A149C7"/>
    <w:rsid w:val="00A14FDB"/>
    <w:rsid w:val="00A16792"/>
    <w:rsid w:val="00A17021"/>
    <w:rsid w:val="00A1765A"/>
    <w:rsid w:val="00A177A8"/>
    <w:rsid w:val="00A177CA"/>
    <w:rsid w:val="00A2020B"/>
    <w:rsid w:val="00A20904"/>
    <w:rsid w:val="00A21522"/>
    <w:rsid w:val="00A219E6"/>
    <w:rsid w:val="00A21EC3"/>
    <w:rsid w:val="00A22EC6"/>
    <w:rsid w:val="00A22F78"/>
    <w:rsid w:val="00A23A10"/>
    <w:rsid w:val="00A23B33"/>
    <w:rsid w:val="00A24772"/>
    <w:rsid w:val="00A24781"/>
    <w:rsid w:val="00A249D1"/>
    <w:rsid w:val="00A24B12"/>
    <w:rsid w:val="00A25459"/>
    <w:rsid w:val="00A25675"/>
    <w:rsid w:val="00A25896"/>
    <w:rsid w:val="00A25B09"/>
    <w:rsid w:val="00A2631C"/>
    <w:rsid w:val="00A26843"/>
    <w:rsid w:val="00A2698D"/>
    <w:rsid w:val="00A26A80"/>
    <w:rsid w:val="00A27051"/>
    <w:rsid w:val="00A2706C"/>
    <w:rsid w:val="00A27072"/>
    <w:rsid w:val="00A27968"/>
    <w:rsid w:val="00A27E1F"/>
    <w:rsid w:val="00A27EBB"/>
    <w:rsid w:val="00A27FB2"/>
    <w:rsid w:val="00A30384"/>
    <w:rsid w:val="00A30644"/>
    <w:rsid w:val="00A3075C"/>
    <w:rsid w:val="00A30AB8"/>
    <w:rsid w:val="00A319AD"/>
    <w:rsid w:val="00A31E26"/>
    <w:rsid w:val="00A3223C"/>
    <w:rsid w:val="00A338D9"/>
    <w:rsid w:val="00A3399C"/>
    <w:rsid w:val="00A34232"/>
    <w:rsid w:val="00A3554B"/>
    <w:rsid w:val="00A35AE5"/>
    <w:rsid w:val="00A35B90"/>
    <w:rsid w:val="00A36573"/>
    <w:rsid w:val="00A36CD7"/>
    <w:rsid w:val="00A36F8F"/>
    <w:rsid w:val="00A3709C"/>
    <w:rsid w:val="00A37313"/>
    <w:rsid w:val="00A37334"/>
    <w:rsid w:val="00A40411"/>
    <w:rsid w:val="00A40A00"/>
    <w:rsid w:val="00A412D1"/>
    <w:rsid w:val="00A4133B"/>
    <w:rsid w:val="00A41BB3"/>
    <w:rsid w:val="00A427B1"/>
    <w:rsid w:val="00A42938"/>
    <w:rsid w:val="00A42AC2"/>
    <w:rsid w:val="00A42CE8"/>
    <w:rsid w:val="00A42E64"/>
    <w:rsid w:val="00A43A4F"/>
    <w:rsid w:val="00A441B7"/>
    <w:rsid w:val="00A44A3A"/>
    <w:rsid w:val="00A44A90"/>
    <w:rsid w:val="00A44E8B"/>
    <w:rsid w:val="00A4691C"/>
    <w:rsid w:val="00A46D7A"/>
    <w:rsid w:val="00A46F2B"/>
    <w:rsid w:val="00A47253"/>
    <w:rsid w:val="00A47858"/>
    <w:rsid w:val="00A47B5A"/>
    <w:rsid w:val="00A47C90"/>
    <w:rsid w:val="00A50CB7"/>
    <w:rsid w:val="00A51303"/>
    <w:rsid w:val="00A5180E"/>
    <w:rsid w:val="00A5195E"/>
    <w:rsid w:val="00A52BED"/>
    <w:rsid w:val="00A52CA6"/>
    <w:rsid w:val="00A52DCF"/>
    <w:rsid w:val="00A536D4"/>
    <w:rsid w:val="00A54ABC"/>
    <w:rsid w:val="00A54FFD"/>
    <w:rsid w:val="00A5509C"/>
    <w:rsid w:val="00A556AC"/>
    <w:rsid w:val="00A56572"/>
    <w:rsid w:val="00A569F2"/>
    <w:rsid w:val="00A574E9"/>
    <w:rsid w:val="00A6036B"/>
    <w:rsid w:val="00A60966"/>
    <w:rsid w:val="00A60C19"/>
    <w:rsid w:val="00A61420"/>
    <w:rsid w:val="00A61911"/>
    <w:rsid w:val="00A62496"/>
    <w:rsid w:val="00A63F94"/>
    <w:rsid w:val="00A6448C"/>
    <w:rsid w:val="00A64688"/>
    <w:rsid w:val="00A64D05"/>
    <w:rsid w:val="00A6506A"/>
    <w:rsid w:val="00A65105"/>
    <w:rsid w:val="00A6529E"/>
    <w:rsid w:val="00A65C80"/>
    <w:rsid w:val="00A65F55"/>
    <w:rsid w:val="00A6671C"/>
    <w:rsid w:val="00A66BE5"/>
    <w:rsid w:val="00A6721B"/>
    <w:rsid w:val="00A673AE"/>
    <w:rsid w:val="00A67593"/>
    <w:rsid w:val="00A6776F"/>
    <w:rsid w:val="00A67AF7"/>
    <w:rsid w:val="00A70016"/>
    <w:rsid w:val="00A70331"/>
    <w:rsid w:val="00A71051"/>
    <w:rsid w:val="00A711D2"/>
    <w:rsid w:val="00A7143D"/>
    <w:rsid w:val="00A7145B"/>
    <w:rsid w:val="00A731F6"/>
    <w:rsid w:val="00A73390"/>
    <w:rsid w:val="00A73579"/>
    <w:rsid w:val="00A73D75"/>
    <w:rsid w:val="00A740C6"/>
    <w:rsid w:val="00A74221"/>
    <w:rsid w:val="00A74BF2"/>
    <w:rsid w:val="00A75FD8"/>
    <w:rsid w:val="00A76523"/>
    <w:rsid w:val="00A76B64"/>
    <w:rsid w:val="00A772DB"/>
    <w:rsid w:val="00A77500"/>
    <w:rsid w:val="00A77A4C"/>
    <w:rsid w:val="00A77D5B"/>
    <w:rsid w:val="00A8001D"/>
    <w:rsid w:val="00A80412"/>
    <w:rsid w:val="00A80659"/>
    <w:rsid w:val="00A80B5B"/>
    <w:rsid w:val="00A80E05"/>
    <w:rsid w:val="00A816E5"/>
    <w:rsid w:val="00A817E9"/>
    <w:rsid w:val="00A81D69"/>
    <w:rsid w:val="00A830BE"/>
    <w:rsid w:val="00A84097"/>
    <w:rsid w:val="00A840E3"/>
    <w:rsid w:val="00A842A1"/>
    <w:rsid w:val="00A842F3"/>
    <w:rsid w:val="00A84CCD"/>
    <w:rsid w:val="00A85085"/>
    <w:rsid w:val="00A85815"/>
    <w:rsid w:val="00A8640F"/>
    <w:rsid w:val="00A86B7D"/>
    <w:rsid w:val="00A872CC"/>
    <w:rsid w:val="00A87806"/>
    <w:rsid w:val="00A87AD2"/>
    <w:rsid w:val="00A90A36"/>
    <w:rsid w:val="00A90A46"/>
    <w:rsid w:val="00A90E6A"/>
    <w:rsid w:val="00A91858"/>
    <w:rsid w:val="00A91BC5"/>
    <w:rsid w:val="00A9204E"/>
    <w:rsid w:val="00A92729"/>
    <w:rsid w:val="00A928EA"/>
    <w:rsid w:val="00A9302A"/>
    <w:rsid w:val="00A94022"/>
    <w:rsid w:val="00A941A3"/>
    <w:rsid w:val="00A95903"/>
    <w:rsid w:val="00A96604"/>
    <w:rsid w:val="00A967E3"/>
    <w:rsid w:val="00A96922"/>
    <w:rsid w:val="00A96A61"/>
    <w:rsid w:val="00A97302"/>
    <w:rsid w:val="00A97357"/>
    <w:rsid w:val="00A97A02"/>
    <w:rsid w:val="00A97FA7"/>
    <w:rsid w:val="00AA03A6"/>
    <w:rsid w:val="00AA0A8C"/>
    <w:rsid w:val="00AA0B34"/>
    <w:rsid w:val="00AA0FCF"/>
    <w:rsid w:val="00AA1D92"/>
    <w:rsid w:val="00AA2A67"/>
    <w:rsid w:val="00AA4822"/>
    <w:rsid w:val="00AA49FC"/>
    <w:rsid w:val="00AA550F"/>
    <w:rsid w:val="00AA56CD"/>
    <w:rsid w:val="00AA5836"/>
    <w:rsid w:val="00AA5B6F"/>
    <w:rsid w:val="00AA5F34"/>
    <w:rsid w:val="00AA61D0"/>
    <w:rsid w:val="00AA64F6"/>
    <w:rsid w:val="00AA665D"/>
    <w:rsid w:val="00AA7732"/>
    <w:rsid w:val="00AA7E44"/>
    <w:rsid w:val="00AB029D"/>
    <w:rsid w:val="00AB032A"/>
    <w:rsid w:val="00AB0D72"/>
    <w:rsid w:val="00AB115F"/>
    <w:rsid w:val="00AB135D"/>
    <w:rsid w:val="00AB198E"/>
    <w:rsid w:val="00AB1E38"/>
    <w:rsid w:val="00AB1EC8"/>
    <w:rsid w:val="00AB2685"/>
    <w:rsid w:val="00AB378C"/>
    <w:rsid w:val="00AB4820"/>
    <w:rsid w:val="00AB4E36"/>
    <w:rsid w:val="00AB4FE5"/>
    <w:rsid w:val="00AB58CD"/>
    <w:rsid w:val="00AB59A5"/>
    <w:rsid w:val="00AB5DE9"/>
    <w:rsid w:val="00AB5F75"/>
    <w:rsid w:val="00AB69E9"/>
    <w:rsid w:val="00AB790D"/>
    <w:rsid w:val="00AB7EB5"/>
    <w:rsid w:val="00AC00B8"/>
    <w:rsid w:val="00AC01CB"/>
    <w:rsid w:val="00AC0D6A"/>
    <w:rsid w:val="00AC1592"/>
    <w:rsid w:val="00AC204D"/>
    <w:rsid w:val="00AC214E"/>
    <w:rsid w:val="00AC2EF2"/>
    <w:rsid w:val="00AC3914"/>
    <w:rsid w:val="00AC3E7D"/>
    <w:rsid w:val="00AC40B1"/>
    <w:rsid w:val="00AC4699"/>
    <w:rsid w:val="00AC5861"/>
    <w:rsid w:val="00AC5A43"/>
    <w:rsid w:val="00AC5C84"/>
    <w:rsid w:val="00AC692F"/>
    <w:rsid w:val="00AC6977"/>
    <w:rsid w:val="00AC6A36"/>
    <w:rsid w:val="00AC6ED3"/>
    <w:rsid w:val="00AC7DED"/>
    <w:rsid w:val="00AD07EF"/>
    <w:rsid w:val="00AD0AAD"/>
    <w:rsid w:val="00AD0AFF"/>
    <w:rsid w:val="00AD12D8"/>
    <w:rsid w:val="00AD1B87"/>
    <w:rsid w:val="00AD1DEB"/>
    <w:rsid w:val="00AD2BAE"/>
    <w:rsid w:val="00AD35FD"/>
    <w:rsid w:val="00AD3C76"/>
    <w:rsid w:val="00AD42CD"/>
    <w:rsid w:val="00AD4380"/>
    <w:rsid w:val="00AD4A03"/>
    <w:rsid w:val="00AD4BED"/>
    <w:rsid w:val="00AD5282"/>
    <w:rsid w:val="00AD58A2"/>
    <w:rsid w:val="00AD5ACB"/>
    <w:rsid w:val="00AD5CA5"/>
    <w:rsid w:val="00AD6263"/>
    <w:rsid w:val="00AD68E6"/>
    <w:rsid w:val="00AD6DE7"/>
    <w:rsid w:val="00AD7EA1"/>
    <w:rsid w:val="00AD7F0A"/>
    <w:rsid w:val="00AE016A"/>
    <w:rsid w:val="00AE07B2"/>
    <w:rsid w:val="00AE07B5"/>
    <w:rsid w:val="00AE0A10"/>
    <w:rsid w:val="00AE0B53"/>
    <w:rsid w:val="00AE0BF9"/>
    <w:rsid w:val="00AE198E"/>
    <w:rsid w:val="00AE1A64"/>
    <w:rsid w:val="00AE1AC1"/>
    <w:rsid w:val="00AE1C5C"/>
    <w:rsid w:val="00AE2DA4"/>
    <w:rsid w:val="00AE307F"/>
    <w:rsid w:val="00AE33DF"/>
    <w:rsid w:val="00AE3580"/>
    <w:rsid w:val="00AE554C"/>
    <w:rsid w:val="00AE59BD"/>
    <w:rsid w:val="00AE5D54"/>
    <w:rsid w:val="00AE6DEC"/>
    <w:rsid w:val="00AE70C1"/>
    <w:rsid w:val="00AE71B5"/>
    <w:rsid w:val="00AE77BA"/>
    <w:rsid w:val="00AE7A1E"/>
    <w:rsid w:val="00AE7E89"/>
    <w:rsid w:val="00AF1984"/>
    <w:rsid w:val="00AF20D9"/>
    <w:rsid w:val="00AF20FB"/>
    <w:rsid w:val="00AF21CC"/>
    <w:rsid w:val="00AF26C7"/>
    <w:rsid w:val="00AF2887"/>
    <w:rsid w:val="00AF2D12"/>
    <w:rsid w:val="00AF3558"/>
    <w:rsid w:val="00AF378E"/>
    <w:rsid w:val="00AF381A"/>
    <w:rsid w:val="00AF3B62"/>
    <w:rsid w:val="00AF3DE3"/>
    <w:rsid w:val="00AF3F74"/>
    <w:rsid w:val="00AF40AE"/>
    <w:rsid w:val="00AF410C"/>
    <w:rsid w:val="00AF4532"/>
    <w:rsid w:val="00AF4959"/>
    <w:rsid w:val="00AF4B87"/>
    <w:rsid w:val="00AF4E85"/>
    <w:rsid w:val="00AF5263"/>
    <w:rsid w:val="00AF54AF"/>
    <w:rsid w:val="00AF59C0"/>
    <w:rsid w:val="00AF5A23"/>
    <w:rsid w:val="00AF5CC7"/>
    <w:rsid w:val="00AF5CF4"/>
    <w:rsid w:val="00AF640D"/>
    <w:rsid w:val="00AF7886"/>
    <w:rsid w:val="00B01A22"/>
    <w:rsid w:val="00B01B57"/>
    <w:rsid w:val="00B01CA5"/>
    <w:rsid w:val="00B01CE0"/>
    <w:rsid w:val="00B01E4F"/>
    <w:rsid w:val="00B02EA6"/>
    <w:rsid w:val="00B0354F"/>
    <w:rsid w:val="00B03A2A"/>
    <w:rsid w:val="00B03D10"/>
    <w:rsid w:val="00B04529"/>
    <w:rsid w:val="00B04D3B"/>
    <w:rsid w:val="00B0542A"/>
    <w:rsid w:val="00B05A18"/>
    <w:rsid w:val="00B05C67"/>
    <w:rsid w:val="00B066A7"/>
    <w:rsid w:val="00B069D3"/>
    <w:rsid w:val="00B06B7A"/>
    <w:rsid w:val="00B07208"/>
    <w:rsid w:val="00B07915"/>
    <w:rsid w:val="00B101F7"/>
    <w:rsid w:val="00B10401"/>
    <w:rsid w:val="00B10474"/>
    <w:rsid w:val="00B109AB"/>
    <w:rsid w:val="00B10E26"/>
    <w:rsid w:val="00B10F29"/>
    <w:rsid w:val="00B1147C"/>
    <w:rsid w:val="00B11492"/>
    <w:rsid w:val="00B117E9"/>
    <w:rsid w:val="00B11BCC"/>
    <w:rsid w:val="00B11C62"/>
    <w:rsid w:val="00B11DE0"/>
    <w:rsid w:val="00B11F4B"/>
    <w:rsid w:val="00B12391"/>
    <w:rsid w:val="00B129DB"/>
    <w:rsid w:val="00B12DD3"/>
    <w:rsid w:val="00B13032"/>
    <w:rsid w:val="00B1383C"/>
    <w:rsid w:val="00B138B6"/>
    <w:rsid w:val="00B13A80"/>
    <w:rsid w:val="00B13ABB"/>
    <w:rsid w:val="00B13DAE"/>
    <w:rsid w:val="00B1420C"/>
    <w:rsid w:val="00B1486D"/>
    <w:rsid w:val="00B148B2"/>
    <w:rsid w:val="00B14A0C"/>
    <w:rsid w:val="00B14B37"/>
    <w:rsid w:val="00B14DF3"/>
    <w:rsid w:val="00B1550A"/>
    <w:rsid w:val="00B1569C"/>
    <w:rsid w:val="00B157EA"/>
    <w:rsid w:val="00B15E69"/>
    <w:rsid w:val="00B15F0E"/>
    <w:rsid w:val="00B2023D"/>
    <w:rsid w:val="00B2032E"/>
    <w:rsid w:val="00B2035A"/>
    <w:rsid w:val="00B203E2"/>
    <w:rsid w:val="00B20580"/>
    <w:rsid w:val="00B209DA"/>
    <w:rsid w:val="00B20E46"/>
    <w:rsid w:val="00B20FE3"/>
    <w:rsid w:val="00B21633"/>
    <w:rsid w:val="00B21E8A"/>
    <w:rsid w:val="00B227E3"/>
    <w:rsid w:val="00B22B79"/>
    <w:rsid w:val="00B23205"/>
    <w:rsid w:val="00B237AB"/>
    <w:rsid w:val="00B239D4"/>
    <w:rsid w:val="00B23B0C"/>
    <w:rsid w:val="00B23ECC"/>
    <w:rsid w:val="00B24130"/>
    <w:rsid w:val="00B242FD"/>
    <w:rsid w:val="00B24760"/>
    <w:rsid w:val="00B24B9B"/>
    <w:rsid w:val="00B25359"/>
    <w:rsid w:val="00B2543C"/>
    <w:rsid w:val="00B25CC1"/>
    <w:rsid w:val="00B25F04"/>
    <w:rsid w:val="00B25FA0"/>
    <w:rsid w:val="00B2638D"/>
    <w:rsid w:val="00B26838"/>
    <w:rsid w:val="00B26E97"/>
    <w:rsid w:val="00B270FA"/>
    <w:rsid w:val="00B27347"/>
    <w:rsid w:val="00B2744A"/>
    <w:rsid w:val="00B27A65"/>
    <w:rsid w:val="00B30861"/>
    <w:rsid w:val="00B308B6"/>
    <w:rsid w:val="00B30B07"/>
    <w:rsid w:val="00B30D0A"/>
    <w:rsid w:val="00B311AD"/>
    <w:rsid w:val="00B31949"/>
    <w:rsid w:val="00B31C02"/>
    <w:rsid w:val="00B31F50"/>
    <w:rsid w:val="00B3219E"/>
    <w:rsid w:val="00B32497"/>
    <w:rsid w:val="00B326C7"/>
    <w:rsid w:val="00B32D4C"/>
    <w:rsid w:val="00B334AB"/>
    <w:rsid w:val="00B34146"/>
    <w:rsid w:val="00B343C5"/>
    <w:rsid w:val="00B34802"/>
    <w:rsid w:val="00B34A11"/>
    <w:rsid w:val="00B34B4B"/>
    <w:rsid w:val="00B35426"/>
    <w:rsid w:val="00B35C98"/>
    <w:rsid w:val="00B35F36"/>
    <w:rsid w:val="00B364C8"/>
    <w:rsid w:val="00B3664F"/>
    <w:rsid w:val="00B37B9D"/>
    <w:rsid w:val="00B4030C"/>
    <w:rsid w:val="00B40711"/>
    <w:rsid w:val="00B407FB"/>
    <w:rsid w:val="00B408D1"/>
    <w:rsid w:val="00B40B55"/>
    <w:rsid w:val="00B40CD5"/>
    <w:rsid w:val="00B411E1"/>
    <w:rsid w:val="00B428E0"/>
    <w:rsid w:val="00B43039"/>
    <w:rsid w:val="00B43068"/>
    <w:rsid w:val="00B4323B"/>
    <w:rsid w:val="00B436B4"/>
    <w:rsid w:val="00B4372A"/>
    <w:rsid w:val="00B43F01"/>
    <w:rsid w:val="00B4428C"/>
    <w:rsid w:val="00B44406"/>
    <w:rsid w:val="00B445C2"/>
    <w:rsid w:val="00B44B1E"/>
    <w:rsid w:val="00B44CAC"/>
    <w:rsid w:val="00B44DDF"/>
    <w:rsid w:val="00B44FD0"/>
    <w:rsid w:val="00B45272"/>
    <w:rsid w:val="00B45972"/>
    <w:rsid w:val="00B45E5F"/>
    <w:rsid w:val="00B469EC"/>
    <w:rsid w:val="00B46DCD"/>
    <w:rsid w:val="00B46E1C"/>
    <w:rsid w:val="00B46FF5"/>
    <w:rsid w:val="00B47375"/>
    <w:rsid w:val="00B47AD5"/>
    <w:rsid w:val="00B47C4F"/>
    <w:rsid w:val="00B47F97"/>
    <w:rsid w:val="00B50246"/>
    <w:rsid w:val="00B50878"/>
    <w:rsid w:val="00B50E79"/>
    <w:rsid w:val="00B52AB8"/>
    <w:rsid w:val="00B537BE"/>
    <w:rsid w:val="00B53BD6"/>
    <w:rsid w:val="00B5439B"/>
    <w:rsid w:val="00B544D9"/>
    <w:rsid w:val="00B544FB"/>
    <w:rsid w:val="00B5467F"/>
    <w:rsid w:val="00B54965"/>
    <w:rsid w:val="00B5533B"/>
    <w:rsid w:val="00B55348"/>
    <w:rsid w:val="00B55392"/>
    <w:rsid w:val="00B5587B"/>
    <w:rsid w:val="00B56176"/>
    <w:rsid w:val="00B56B9D"/>
    <w:rsid w:val="00B56D29"/>
    <w:rsid w:val="00B5731C"/>
    <w:rsid w:val="00B57417"/>
    <w:rsid w:val="00B57BA0"/>
    <w:rsid w:val="00B57E6E"/>
    <w:rsid w:val="00B57FE6"/>
    <w:rsid w:val="00B600A0"/>
    <w:rsid w:val="00B603B1"/>
    <w:rsid w:val="00B603F2"/>
    <w:rsid w:val="00B60A70"/>
    <w:rsid w:val="00B60C09"/>
    <w:rsid w:val="00B60DBB"/>
    <w:rsid w:val="00B60E24"/>
    <w:rsid w:val="00B60F3F"/>
    <w:rsid w:val="00B61448"/>
    <w:rsid w:val="00B6159F"/>
    <w:rsid w:val="00B617C4"/>
    <w:rsid w:val="00B61931"/>
    <w:rsid w:val="00B61CFE"/>
    <w:rsid w:val="00B622F3"/>
    <w:rsid w:val="00B62555"/>
    <w:rsid w:val="00B62AF0"/>
    <w:rsid w:val="00B6366E"/>
    <w:rsid w:val="00B6377C"/>
    <w:rsid w:val="00B6379E"/>
    <w:rsid w:val="00B641D3"/>
    <w:rsid w:val="00B64286"/>
    <w:rsid w:val="00B64995"/>
    <w:rsid w:val="00B6510F"/>
    <w:rsid w:val="00B65170"/>
    <w:rsid w:val="00B65A2A"/>
    <w:rsid w:val="00B65DE8"/>
    <w:rsid w:val="00B665AD"/>
    <w:rsid w:val="00B66905"/>
    <w:rsid w:val="00B67CD2"/>
    <w:rsid w:val="00B67DB0"/>
    <w:rsid w:val="00B701F1"/>
    <w:rsid w:val="00B703B6"/>
    <w:rsid w:val="00B70ABC"/>
    <w:rsid w:val="00B711C0"/>
    <w:rsid w:val="00B711FA"/>
    <w:rsid w:val="00B712E4"/>
    <w:rsid w:val="00B71BD9"/>
    <w:rsid w:val="00B720E3"/>
    <w:rsid w:val="00B73570"/>
    <w:rsid w:val="00B73ADC"/>
    <w:rsid w:val="00B73CFF"/>
    <w:rsid w:val="00B73FB4"/>
    <w:rsid w:val="00B74599"/>
    <w:rsid w:val="00B749C2"/>
    <w:rsid w:val="00B74D0E"/>
    <w:rsid w:val="00B74E7E"/>
    <w:rsid w:val="00B74F94"/>
    <w:rsid w:val="00B762DC"/>
    <w:rsid w:val="00B768D5"/>
    <w:rsid w:val="00B7707F"/>
    <w:rsid w:val="00B7772E"/>
    <w:rsid w:val="00B77CA8"/>
    <w:rsid w:val="00B80E42"/>
    <w:rsid w:val="00B81236"/>
    <w:rsid w:val="00B81B5E"/>
    <w:rsid w:val="00B83212"/>
    <w:rsid w:val="00B8324E"/>
    <w:rsid w:val="00B83AE4"/>
    <w:rsid w:val="00B84A93"/>
    <w:rsid w:val="00B8593F"/>
    <w:rsid w:val="00B864F6"/>
    <w:rsid w:val="00B8667C"/>
    <w:rsid w:val="00B86BA9"/>
    <w:rsid w:val="00B86C42"/>
    <w:rsid w:val="00B872AB"/>
    <w:rsid w:val="00B874CD"/>
    <w:rsid w:val="00B87C38"/>
    <w:rsid w:val="00B87E9C"/>
    <w:rsid w:val="00B904BF"/>
    <w:rsid w:val="00B90501"/>
    <w:rsid w:val="00B90AA9"/>
    <w:rsid w:val="00B919C0"/>
    <w:rsid w:val="00B92A96"/>
    <w:rsid w:val="00B92EDB"/>
    <w:rsid w:val="00B9330E"/>
    <w:rsid w:val="00B93782"/>
    <w:rsid w:val="00B940CF"/>
    <w:rsid w:val="00B94CD8"/>
    <w:rsid w:val="00B95411"/>
    <w:rsid w:val="00B95698"/>
    <w:rsid w:val="00B956D3"/>
    <w:rsid w:val="00B959CE"/>
    <w:rsid w:val="00B95E14"/>
    <w:rsid w:val="00B9612D"/>
    <w:rsid w:val="00B96CA1"/>
    <w:rsid w:val="00B96D44"/>
    <w:rsid w:val="00B96DB6"/>
    <w:rsid w:val="00B97BF5"/>
    <w:rsid w:val="00BA0D93"/>
    <w:rsid w:val="00BA0F4C"/>
    <w:rsid w:val="00BA10D1"/>
    <w:rsid w:val="00BA1EE0"/>
    <w:rsid w:val="00BA2772"/>
    <w:rsid w:val="00BA2D0D"/>
    <w:rsid w:val="00BA3116"/>
    <w:rsid w:val="00BA3562"/>
    <w:rsid w:val="00BA393F"/>
    <w:rsid w:val="00BA4BD1"/>
    <w:rsid w:val="00BA553C"/>
    <w:rsid w:val="00BA58BE"/>
    <w:rsid w:val="00BA5AC9"/>
    <w:rsid w:val="00BA5E91"/>
    <w:rsid w:val="00BA6B8A"/>
    <w:rsid w:val="00BA6FDE"/>
    <w:rsid w:val="00BA7566"/>
    <w:rsid w:val="00BA787A"/>
    <w:rsid w:val="00BA7BA0"/>
    <w:rsid w:val="00BA7F45"/>
    <w:rsid w:val="00BB0508"/>
    <w:rsid w:val="00BB2361"/>
    <w:rsid w:val="00BB25AF"/>
    <w:rsid w:val="00BB271E"/>
    <w:rsid w:val="00BB31D3"/>
    <w:rsid w:val="00BB34F1"/>
    <w:rsid w:val="00BB357D"/>
    <w:rsid w:val="00BB3B11"/>
    <w:rsid w:val="00BB3BA6"/>
    <w:rsid w:val="00BB4084"/>
    <w:rsid w:val="00BB49EA"/>
    <w:rsid w:val="00BB4C46"/>
    <w:rsid w:val="00BB4EB4"/>
    <w:rsid w:val="00BB4FC7"/>
    <w:rsid w:val="00BB5073"/>
    <w:rsid w:val="00BB51E3"/>
    <w:rsid w:val="00BB5958"/>
    <w:rsid w:val="00BB69F2"/>
    <w:rsid w:val="00BB6C9C"/>
    <w:rsid w:val="00BB6E9E"/>
    <w:rsid w:val="00BB73B0"/>
    <w:rsid w:val="00BB76C9"/>
    <w:rsid w:val="00BB77F1"/>
    <w:rsid w:val="00BB7E50"/>
    <w:rsid w:val="00BB7FE8"/>
    <w:rsid w:val="00BC017A"/>
    <w:rsid w:val="00BC02CA"/>
    <w:rsid w:val="00BC0487"/>
    <w:rsid w:val="00BC091C"/>
    <w:rsid w:val="00BC0FA4"/>
    <w:rsid w:val="00BC28F2"/>
    <w:rsid w:val="00BC2C85"/>
    <w:rsid w:val="00BC33C8"/>
    <w:rsid w:val="00BC35D6"/>
    <w:rsid w:val="00BC3662"/>
    <w:rsid w:val="00BC3C9A"/>
    <w:rsid w:val="00BC3E88"/>
    <w:rsid w:val="00BC480B"/>
    <w:rsid w:val="00BC5956"/>
    <w:rsid w:val="00BC59F7"/>
    <w:rsid w:val="00BC5CCC"/>
    <w:rsid w:val="00BC5F17"/>
    <w:rsid w:val="00BC6BBE"/>
    <w:rsid w:val="00BC6BED"/>
    <w:rsid w:val="00BC706F"/>
    <w:rsid w:val="00BC743B"/>
    <w:rsid w:val="00BC7628"/>
    <w:rsid w:val="00BC7660"/>
    <w:rsid w:val="00BC77E2"/>
    <w:rsid w:val="00BC7B14"/>
    <w:rsid w:val="00BD0110"/>
    <w:rsid w:val="00BD01B8"/>
    <w:rsid w:val="00BD040A"/>
    <w:rsid w:val="00BD106E"/>
    <w:rsid w:val="00BD11B4"/>
    <w:rsid w:val="00BD2B53"/>
    <w:rsid w:val="00BD2FEA"/>
    <w:rsid w:val="00BD31C1"/>
    <w:rsid w:val="00BD35F2"/>
    <w:rsid w:val="00BD3868"/>
    <w:rsid w:val="00BD3FD4"/>
    <w:rsid w:val="00BD42BB"/>
    <w:rsid w:val="00BD50A9"/>
    <w:rsid w:val="00BD5935"/>
    <w:rsid w:val="00BD5C00"/>
    <w:rsid w:val="00BD5E63"/>
    <w:rsid w:val="00BD648F"/>
    <w:rsid w:val="00BD6631"/>
    <w:rsid w:val="00BD7CF5"/>
    <w:rsid w:val="00BE0B2C"/>
    <w:rsid w:val="00BE0F09"/>
    <w:rsid w:val="00BE1F9E"/>
    <w:rsid w:val="00BE2ECD"/>
    <w:rsid w:val="00BE3879"/>
    <w:rsid w:val="00BE41EF"/>
    <w:rsid w:val="00BE4617"/>
    <w:rsid w:val="00BE4768"/>
    <w:rsid w:val="00BE479D"/>
    <w:rsid w:val="00BE502C"/>
    <w:rsid w:val="00BE53C3"/>
    <w:rsid w:val="00BE5471"/>
    <w:rsid w:val="00BE566D"/>
    <w:rsid w:val="00BE582D"/>
    <w:rsid w:val="00BE5F6F"/>
    <w:rsid w:val="00BF0D13"/>
    <w:rsid w:val="00BF15CB"/>
    <w:rsid w:val="00BF195E"/>
    <w:rsid w:val="00BF30CD"/>
    <w:rsid w:val="00BF313A"/>
    <w:rsid w:val="00BF3321"/>
    <w:rsid w:val="00BF34ED"/>
    <w:rsid w:val="00BF3961"/>
    <w:rsid w:val="00BF4833"/>
    <w:rsid w:val="00BF4DC7"/>
    <w:rsid w:val="00BF5136"/>
    <w:rsid w:val="00BF5562"/>
    <w:rsid w:val="00BF580C"/>
    <w:rsid w:val="00BF5C04"/>
    <w:rsid w:val="00BF63D8"/>
    <w:rsid w:val="00BF6834"/>
    <w:rsid w:val="00BF6A6D"/>
    <w:rsid w:val="00BF6DEE"/>
    <w:rsid w:val="00BF79CC"/>
    <w:rsid w:val="00BF7EE5"/>
    <w:rsid w:val="00C0026D"/>
    <w:rsid w:val="00C00D97"/>
    <w:rsid w:val="00C00E36"/>
    <w:rsid w:val="00C01172"/>
    <w:rsid w:val="00C01750"/>
    <w:rsid w:val="00C019D8"/>
    <w:rsid w:val="00C02273"/>
    <w:rsid w:val="00C03960"/>
    <w:rsid w:val="00C03A68"/>
    <w:rsid w:val="00C03FA1"/>
    <w:rsid w:val="00C04294"/>
    <w:rsid w:val="00C04828"/>
    <w:rsid w:val="00C0492C"/>
    <w:rsid w:val="00C0505B"/>
    <w:rsid w:val="00C055FA"/>
    <w:rsid w:val="00C058DF"/>
    <w:rsid w:val="00C067A1"/>
    <w:rsid w:val="00C06B86"/>
    <w:rsid w:val="00C07414"/>
    <w:rsid w:val="00C10081"/>
    <w:rsid w:val="00C1027C"/>
    <w:rsid w:val="00C105AF"/>
    <w:rsid w:val="00C1099C"/>
    <w:rsid w:val="00C10FF2"/>
    <w:rsid w:val="00C122DA"/>
    <w:rsid w:val="00C1267F"/>
    <w:rsid w:val="00C12994"/>
    <w:rsid w:val="00C12B68"/>
    <w:rsid w:val="00C12CC8"/>
    <w:rsid w:val="00C12DDA"/>
    <w:rsid w:val="00C12DF7"/>
    <w:rsid w:val="00C12E01"/>
    <w:rsid w:val="00C12EB9"/>
    <w:rsid w:val="00C13ABE"/>
    <w:rsid w:val="00C13C34"/>
    <w:rsid w:val="00C143A9"/>
    <w:rsid w:val="00C1529D"/>
    <w:rsid w:val="00C1566D"/>
    <w:rsid w:val="00C16155"/>
    <w:rsid w:val="00C169F8"/>
    <w:rsid w:val="00C16B39"/>
    <w:rsid w:val="00C16CF4"/>
    <w:rsid w:val="00C1766C"/>
    <w:rsid w:val="00C17A3C"/>
    <w:rsid w:val="00C17A5C"/>
    <w:rsid w:val="00C17A77"/>
    <w:rsid w:val="00C17FEA"/>
    <w:rsid w:val="00C20F5F"/>
    <w:rsid w:val="00C21C0F"/>
    <w:rsid w:val="00C22420"/>
    <w:rsid w:val="00C22747"/>
    <w:rsid w:val="00C22751"/>
    <w:rsid w:val="00C22788"/>
    <w:rsid w:val="00C227BE"/>
    <w:rsid w:val="00C2298D"/>
    <w:rsid w:val="00C22AF8"/>
    <w:rsid w:val="00C22BE0"/>
    <w:rsid w:val="00C230B8"/>
    <w:rsid w:val="00C23179"/>
    <w:rsid w:val="00C23CE9"/>
    <w:rsid w:val="00C24762"/>
    <w:rsid w:val="00C25635"/>
    <w:rsid w:val="00C25860"/>
    <w:rsid w:val="00C25945"/>
    <w:rsid w:val="00C26463"/>
    <w:rsid w:val="00C269F0"/>
    <w:rsid w:val="00C27025"/>
    <w:rsid w:val="00C279A7"/>
    <w:rsid w:val="00C303F1"/>
    <w:rsid w:val="00C30665"/>
    <w:rsid w:val="00C30F06"/>
    <w:rsid w:val="00C31288"/>
    <w:rsid w:val="00C31C3C"/>
    <w:rsid w:val="00C3247D"/>
    <w:rsid w:val="00C32B8D"/>
    <w:rsid w:val="00C34241"/>
    <w:rsid w:val="00C34320"/>
    <w:rsid w:val="00C345D9"/>
    <w:rsid w:val="00C3461C"/>
    <w:rsid w:val="00C35445"/>
    <w:rsid w:val="00C3571C"/>
    <w:rsid w:val="00C358ED"/>
    <w:rsid w:val="00C361B1"/>
    <w:rsid w:val="00C366CA"/>
    <w:rsid w:val="00C37397"/>
    <w:rsid w:val="00C37765"/>
    <w:rsid w:val="00C3790A"/>
    <w:rsid w:val="00C379C3"/>
    <w:rsid w:val="00C37B04"/>
    <w:rsid w:val="00C37E64"/>
    <w:rsid w:val="00C40055"/>
    <w:rsid w:val="00C40116"/>
    <w:rsid w:val="00C4043F"/>
    <w:rsid w:val="00C4078A"/>
    <w:rsid w:val="00C4089A"/>
    <w:rsid w:val="00C41A46"/>
    <w:rsid w:val="00C41B5C"/>
    <w:rsid w:val="00C423C7"/>
    <w:rsid w:val="00C43257"/>
    <w:rsid w:val="00C4352C"/>
    <w:rsid w:val="00C437B1"/>
    <w:rsid w:val="00C43823"/>
    <w:rsid w:val="00C43922"/>
    <w:rsid w:val="00C44845"/>
    <w:rsid w:val="00C451EA"/>
    <w:rsid w:val="00C45574"/>
    <w:rsid w:val="00C455FD"/>
    <w:rsid w:val="00C45609"/>
    <w:rsid w:val="00C45C2A"/>
    <w:rsid w:val="00C45EE9"/>
    <w:rsid w:val="00C46287"/>
    <w:rsid w:val="00C46663"/>
    <w:rsid w:val="00C46B86"/>
    <w:rsid w:val="00C46F45"/>
    <w:rsid w:val="00C475B7"/>
    <w:rsid w:val="00C50A32"/>
    <w:rsid w:val="00C528F0"/>
    <w:rsid w:val="00C53A51"/>
    <w:rsid w:val="00C53BBF"/>
    <w:rsid w:val="00C53BFC"/>
    <w:rsid w:val="00C541B3"/>
    <w:rsid w:val="00C541C8"/>
    <w:rsid w:val="00C54D33"/>
    <w:rsid w:val="00C55416"/>
    <w:rsid w:val="00C5573A"/>
    <w:rsid w:val="00C55F70"/>
    <w:rsid w:val="00C55F9D"/>
    <w:rsid w:val="00C5646C"/>
    <w:rsid w:val="00C5650F"/>
    <w:rsid w:val="00C56626"/>
    <w:rsid w:val="00C5681D"/>
    <w:rsid w:val="00C56F00"/>
    <w:rsid w:val="00C57751"/>
    <w:rsid w:val="00C57B97"/>
    <w:rsid w:val="00C60062"/>
    <w:rsid w:val="00C603DD"/>
    <w:rsid w:val="00C605C6"/>
    <w:rsid w:val="00C60A12"/>
    <w:rsid w:val="00C60C71"/>
    <w:rsid w:val="00C61E6A"/>
    <w:rsid w:val="00C621BE"/>
    <w:rsid w:val="00C6298E"/>
    <w:rsid w:val="00C632C8"/>
    <w:rsid w:val="00C633E8"/>
    <w:rsid w:val="00C63AED"/>
    <w:rsid w:val="00C63BA2"/>
    <w:rsid w:val="00C64369"/>
    <w:rsid w:val="00C64AD5"/>
    <w:rsid w:val="00C651B3"/>
    <w:rsid w:val="00C651EC"/>
    <w:rsid w:val="00C6543F"/>
    <w:rsid w:val="00C65FB8"/>
    <w:rsid w:val="00C6626B"/>
    <w:rsid w:val="00C66899"/>
    <w:rsid w:val="00C66BBC"/>
    <w:rsid w:val="00C66C97"/>
    <w:rsid w:val="00C67174"/>
    <w:rsid w:val="00C67D8E"/>
    <w:rsid w:val="00C700AD"/>
    <w:rsid w:val="00C71B3C"/>
    <w:rsid w:val="00C71CEA"/>
    <w:rsid w:val="00C72EDB"/>
    <w:rsid w:val="00C734D1"/>
    <w:rsid w:val="00C74068"/>
    <w:rsid w:val="00C74438"/>
    <w:rsid w:val="00C7635F"/>
    <w:rsid w:val="00C7659A"/>
    <w:rsid w:val="00C768A1"/>
    <w:rsid w:val="00C769A6"/>
    <w:rsid w:val="00C7799A"/>
    <w:rsid w:val="00C77E48"/>
    <w:rsid w:val="00C77F04"/>
    <w:rsid w:val="00C804A7"/>
    <w:rsid w:val="00C8094F"/>
    <w:rsid w:val="00C81210"/>
    <w:rsid w:val="00C814FC"/>
    <w:rsid w:val="00C827C6"/>
    <w:rsid w:val="00C82A7E"/>
    <w:rsid w:val="00C82CC5"/>
    <w:rsid w:val="00C83314"/>
    <w:rsid w:val="00C83361"/>
    <w:rsid w:val="00C839E4"/>
    <w:rsid w:val="00C83A6E"/>
    <w:rsid w:val="00C848A9"/>
    <w:rsid w:val="00C84A7B"/>
    <w:rsid w:val="00C8678F"/>
    <w:rsid w:val="00C86B8A"/>
    <w:rsid w:val="00C86FD6"/>
    <w:rsid w:val="00C873A3"/>
    <w:rsid w:val="00C875CE"/>
    <w:rsid w:val="00C87C58"/>
    <w:rsid w:val="00C87E49"/>
    <w:rsid w:val="00C9099A"/>
    <w:rsid w:val="00C90C92"/>
    <w:rsid w:val="00C91888"/>
    <w:rsid w:val="00C91A04"/>
    <w:rsid w:val="00C91D04"/>
    <w:rsid w:val="00C91E56"/>
    <w:rsid w:val="00C92317"/>
    <w:rsid w:val="00C93120"/>
    <w:rsid w:val="00C93158"/>
    <w:rsid w:val="00C9368B"/>
    <w:rsid w:val="00C9370E"/>
    <w:rsid w:val="00C9487E"/>
    <w:rsid w:val="00C94EF6"/>
    <w:rsid w:val="00C951E1"/>
    <w:rsid w:val="00C95306"/>
    <w:rsid w:val="00C96611"/>
    <w:rsid w:val="00C96A7A"/>
    <w:rsid w:val="00C96FF2"/>
    <w:rsid w:val="00C971FC"/>
    <w:rsid w:val="00C973D3"/>
    <w:rsid w:val="00C977A2"/>
    <w:rsid w:val="00C97B63"/>
    <w:rsid w:val="00C97CF0"/>
    <w:rsid w:val="00C97E4C"/>
    <w:rsid w:val="00CA039C"/>
    <w:rsid w:val="00CA159F"/>
    <w:rsid w:val="00CA1C77"/>
    <w:rsid w:val="00CA1E80"/>
    <w:rsid w:val="00CA1FA0"/>
    <w:rsid w:val="00CA2682"/>
    <w:rsid w:val="00CA2D8C"/>
    <w:rsid w:val="00CA2D9D"/>
    <w:rsid w:val="00CA2FE9"/>
    <w:rsid w:val="00CA31BA"/>
    <w:rsid w:val="00CA35CF"/>
    <w:rsid w:val="00CA363A"/>
    <w:rsid w:val="00CA3A45"/>
    <w:rsid w:val="00CA3FE6"/>
    <w:rsid w:val="00CA49B2"/>
    <w:rsid w:val="00CA4DB2"/>
    <w:rsid w:val="00CA547E"/>
    <w:rsid w:val="00CA5ABE"/>
    <w:rsid w:val="00CA5FE3"/>
    <w:rsid w:val="00CA6058"/>
    <w:rsid w:val="00CA6317"/>
    <w:rsid w:val="00CA68CA"/>
    <w:rsid w:val="00CA6C4B"/>
    <w:rsid w:val="00CA724B"/>
    <w:rsid w:val="00CA75F1"/>
    <w:rsid w:val="00CB0C41"/>
    <w:rsid w:val="00CB2330"/>
    <w:rsid w:val="00CB2480"/>
    <w:rsid w:val="00CB2EB1"/>
    <w:rsid w:val="00CB3945"/>
    <w:rsid w:val="00CB4112"/>
    <w:rsid w:val="00CB42DB"/>
    <w:rsid w:val="00CB47DC"/>
    <w:rsid w:val="00CB64BF"/>
    <w:rsid w:val="00CB652E"/>
    <w:rsid w:val="00CB6B01"/>
    <w:rsid w:val="00CB72C0"/>
    <w:rsid w:val="00CB7A29"/>
    <w:rsid w:val="00CB7C89"/>
    <w:rsid w:val="00CB7D06"/>
    <w:rsid w:val="00CB7FB8"/>
    <w:rsid w:val="00CB7FBE"/>
    <w:rsid w:val="00CC06CC"/>
    <w:rsid w:val="00CC0735"/>
    <w:rsid w:val="00CC0F7D"/>
    <w:rsid w:val="00CC1235"/>
    <w:rsid w:val="00CC180C"/>
    <w:rsid w:val="00CC20D3"/>
    <w:rsid w:val="00CC28BE"/>
    <w:rsid w:val="00CC2EC6"/>
    <w:rsid w:val="00CC332E"/>
    <w:rsid w:val="00CC33D4"/>
    <w:rsid w:val="00CC3614"/>
    <w:rsid w:val="00CC39B3"/>
    <w:rsid w:val="00CC39DA"/>
    <w:rsid w:val="00CC42F1"/>
    <w:rsid w:val="00CC44D3"/>
    <w:rsid w:val="00CC4A2A"/>
    <w:rsid w:val="00CC4CBC"/>
    <w:rsid w:val="00CC5089"/>
    <w:rsid w:val="00CC62D0"/>
    <w:rsid w:val="00CC665D"/>
    <w:rsid w:val="00CC7026"/>
    <w:rsid w:val="00CC7874"/>
    <w:rsid w:val="00CC7948"/>
    <w:rsid w:val="00CC7D57"/>
    <w:rsid w:val="00CD015F"/>
    <w:rsid w:val="00CD0441"/>
    <w:rsid w:val="00CD0717"/>
    <w:rsid w:val="00CD0FFE"/>
    <w:rsid w:val="00CD15D1"/>
    <w:rsid w:val="00CD1611"/>
    <w:rsid w:val="00CD16C9"/>
    <w:rsid w:val="00CD1AFF"/>
    <w:rsid w:val="00CD1BAE"/>
    <w:rsid w:val="00CD22E0"/>
    <w:rsid w:val="00CD2E71"/>
    <w:rsid w:val="00CD2EAB"/>
    <w:rsid w:val="00CD3462"/>
    <w:rsid w:val="00CD406E"/>
    <w:rsid w:val="00CD4454"/>
    <w:rsid w:val="00CD4592"/>
    <w:rsid w:val="00CD4A4A"/>
    <w:rsid w:val="00CD4E4C"/>
    <w:rsid w:val="00CD4F59"/>
    <w:rsid w:val="00CD566D"/>
    <w:rsid w:val="00CD58AA"/>
    <w:rsid w:val="00CD58FA"/>
    <w:rsid w:val="00CD5ECD"/>
    <w:rsid w:val="00CD6179"/>
    <w:rsid w:val="00CD6461"/>
    <w:rsid w:val="00CD6AD3"/>
    <w:rsid w:val="00CD7931"/>
    <w:rsid w:val="00CE0196"/>
    <w:rsid w:val="00CE07CC"/>
    <w:rsid w:val="00CE08B0"/>
    <w:rsid w:val="00CE0C2C"/>
    <w:rsid w:val="00CE1C5E"/>
    <w:rsid w:val="00CE1D6E"/>
    <w:rsid w:val="00CE2731"/>
    <w:rsid w:val="00CE2BE7"/>
    <w:rsid w:val="00CE2D2D"/>
    <w:rsid w:val="00CE2E63"/>
    <w:rsid w:val="00CE33C8"/>
    <w:rsid w:val="00CE3457"/>
    <w:rsid w:val="00CE3858"/>
    <w:rsid w:val="00CE40E8"/>
    <w:rsid w:val="00CE4881"/>
    <w:rsid w:val="00CE5E0B"/>
    <w:rsid w:val="00CE6B88"/>
    <w:rsid w:val="00CE72B2"/>
    <w:rsid w:val="00CE7642"/>
    <w:rsid w:val="00CE77A0"/>
    <w:rsid w:val="00CE7C70"/>
    <w:rsid w:val="00CE7CD9"/>
    <w:rsid w:val="00CE7FD7"/>
    <w:rsid w:val="00CF00A1"/>
    <w:rsid w:val="00CF0EB3"/>
    <w:rsid w:val="00CF0EDB"/>
    <w:rsid w:val="00CF1142"/>
    <w:rsid w:val="00CF1492"/>
    <w:rsid w:val="00CF1514"/>
    <w:rsid w:val="00CF1596"/>
    <w:rsid w:val="00CF2308"/>
    <w:rsid w:val="00CF25A7"/>
    <w:rsid w:val="00CF2636"/>
    <w:rsid w:val="00CF266B"/>
    <w:rsid w:val="00CF29FC"/>
    <w:rsid w:val="00CF355E"/>
    <w:rsid w:val="00CF388D"/>
    <w:rsid w:val="00CF3F04"/>
    <w:rsid w:val="00CF3FC0"/>
    <w:rsid w:val="00CF4665"/>
    <w:rsid w:val="00CF4FD2"/>
    <w:rsid w:val="00CF52AD"/>
    <w:rsid w:val="00CF5481"/>
    <w:rsid w:val="00CF56F6"/>
    <w:rsid w:val="00CF5B1D"/>
    <w:rsid w:val="00CF5F3D"/>
    <w:rsid w:val="00CF6F3D"/>
    <w:rsid w:val="00CF7263"/>
    <w:rsid w:val="00CF7A8C"/>
    <w:rsid w:val="00CF7B92"/>
    <w:rsid w:val="00D002B8"/>
    <w:rsid w:val="00D00AEB"/>
    <w:rsid w:val="00D00DB0"/>
    <w:rsid w:val="00D01644"/>
    <w:rsid w:val="00D018B5"/>
    <w:rsid w:val="00D0218A"/>
    <w:rsid w:val="00D02295"/>
    <w:rsid w:val="00D0261A"/>
    <w:rsid w:val="00D02903"/>
    <w:rsid w:val="00D03052"/>
    <w:rsid w:val="00D0350E"/>
    <w:rsid w:val="00D0380C"/>
    <w:rsid w:val="00D038EB"/>
    <w:rsid w:val="00D04293"/>
    <w:rsid w:val="00D0437A"/>
    <w:rsid w:val="00D04426"/>
    <w:rsid w:val="00D04448"/>
    <w:rsid w:val="00D0451C"/>
    <w:rsid w:val="00D05262"/>
    <w:rsid w:val="00D0530E"/>
    <w:rsid w:val="00D05330"/>
    <w:rsid w:val="00D05389"/>
    <w:rsid w:val="00D053BA"/>
    <w:rsid w:val="00D05E80"/>
    <w:rsid w:val="00D06694"/>
    <w:rsid w:val="00D0691B"/>
    <w:rsid w:val="00D06AFA"/>
    <w:rsid w:val="00D06DB7"/>
    <w:rsid w:val="00D07373"/>
    <w:rsid w:val="00D102A6"/>
    <w:rsid w:val="00D10C3E"/>
    <w:rsid w:val="00D10CDE"/>
    <w:rsid w:val="00D1189D"/>
    <w:rsid w:val="00D1205D"/>
    <w:rsid w:val="00D122ED"/>
    <w:rsid w:val="00D124AA"/>
    <w:rsid w:val="00D129DB"/>
    <w:rsid w:val="00D130D6"/>
    <w:rsid w:val="00D13671"/>
    <w:rsid w:val="00D13A29"/>
    <w:rsid w:val="00D13E9A"/>
    <w:rsid w:val="00D13FAA"/>
    <w:rsid w:val="00D15789"/>
    <w:rsid w:val="00D1584B"/>
    <w:rsid w:val="00D15F25"/>
    <w:rsid w:val="00D163FF"/>
    <w:rsid w:val="00D1748F"/>
    <w:rsid w:val="00D176D6"/>
    <w:rsid w:val="00D1782A"/>
    <w:rsid w:val="00D2035E"/>
    <w:rsid w:val="00D20591"/>
    <w:rsid w:val="00D21865"/>
    <w:rsid w:val="00D21A56"/>
    <w:rsid w:val="00D21BA7"/>
    <w:rsid w:val="00D21D0E"/>
    <w:rsid w:val="00D21FD9"/>
    <w:rsid w:val="00D223CB"/>
    <w:rsid w:val="00D22E1B"/>
    <w:rsid w:val="00D233D5"/>
    <w:rsid w:val="00D24AD5"/>
    <w:rsid w:val="00D25063"/>
    <w:rsid w:val="00D26264"/>
    <w:rsid w:val="00D26452"/>
    <w:rsid w:val="00D26AC6"/>
    <w:rsid w:val="00D27041"/>
    <w:rsid w:val="00D27259"/>
    <w:rsid w:val="00D2767F"/>
    <w:rsid w:val="00D2784E"/>
    <w:rsid w:val="00D300A3"/>
    <w:rsid w:val="00D30EDB"/>
    <w:rsid w:val="00D314BA"/>
    <w:rsid w:val="00D3193D"/>
    <w:rsid w:val="00D324B8"/>
    <w:rsid w:val="00D32521"/>
    <w:rsid w:val="00D32723"/>
    <w:rsid w:val="00D330B2"/>
    <w:rsid w:val="00D33168"/>
    <w:rsid w:val="00D33748"/>
    <w:rsid w:val="00D33AFE"/>
    <w:rsid w:val="00D33E0D"/>
    <w:rsid w:val="00D34276"/>
    <w:rsid w:val="00D34860"/>
    <w:rsid w:val="00D35863"/>
    <w:rsid w:val="00D36181"/>
    <w:rsid w:val="00D3641D"/>
    <w:rsid w:val="00D3665D"/>
    <w:rsid w:val="00D373F0"/>
    <w:rsid w:val="00D37A2D"/>
    <w:rsid w:val="00D37D41"/>
    <w:rsid w:val="00D37E2F"/>
    <w:rsid w:val="00D417B0"/>
    <w:rsid w:val="00D4241B"/>
    <w:rsid w:val="00D4260B"/>
    <w:rsid w:val="00D4283E"/>
    <w:rsid w:val="00D43046"/>
    <w:rsid w:val="00D43405"/>
    <w:rsid w:val="00D4377F"/>
    <w:rsid w:val="00D444B7"/>
    <w:rsid w:val="00D452CF"/>
    <w:rsid w:val="00D454CA"/>
    <w:rsid w:val="00D46170"/>
    <w:rsid w:val="00D4625B"/>
    <w:rsid w:val="00D46591"/>
    <w:rsid w:val="00D46D9E"/>
    <w:rsid w:val="00D46E1B"/>
    <w:rsid w:val="00D470C6"/>
    <w:rsid w:val="00D4724E"/>
    <w:rsid w:val="00D473A9"/>
    <w:rsid w:val="00D476D1"/>
    <w:rsid w:val="00D47B25"/>
    <w:rsid w:val="00D50552"/>
    <w:rsid w:val="00D508D0"/>
    <w:rsid w:val="00D5094A"/>
    <w:rsid w:val="00D518C9"/>
    <w:rsid w:val="00D51EA5"/>
    <w:rsid w:val="00D51FB6"/>
    <w:rsid w:val="00D52B8C"/>
    <w:rsid w:val="00D530FA"/>
    <w:rsid w:val="00D53A37"/>
    <w:rsid w:val="00D53A72"/>
    <w:rsid w:val="00D53E7C"/>
    <w:rsid w:val="00D549CB"/>
    <w:rsid w:val="00D54A34"/>
    <w:rsid w:val="00D550C1"/>
    <w:rsid w:val="00D55D87"/>
    <w:rsid w:val="00D55DA9"/>
    <w:rsid w:val="00D560D4"/>
    <w:rsid w:val="00D56A86"/>
    <w:rsid w:val="00D56C18"/>
    <w:rsid w:val="00D56FB7"/>
    <w:rsid w:val="00D5713F"/>
    <w:rsid w:val="00D57D1A"/>
    <w:rsid w:val="00D60568"/>
    <w:rsid w:val="00D60CD7"/>
    <w:rsid w:val="00D60F95"/>
    <w:rsid w:val="00D614D4"/>
    <w:rsid w:val="00D61F53"/>
    <w:rsid w:val="00D6202F"/>
    <w:rsid w:val="00D62433"/>
    <w:rsid w:val="00D62581"/>
    <w:rsid w:val="00D626BE"/>
    <w:rsid w:val="00D627FF"/>
    <w:rsid w:val="00D6286D"/>
    <w:rsid w:val="00D62ACC"/>
    <w:rsid w:val="00D62D7C"/>
    <w:rsid w:val="00D630A7"/>
    <w:rsid w:val="00D63C7F"/>
    <w:rsid w:val="00D63F56"/>
    <w:rsid w:val="00D64A8F"/>
    <w:rsid w:val="00D64C50"/>
    <w:rsid w:val="00D66E79"/>
    <w:rsid w:val="00D670B7"/>
    <w:rsid w:val="00D67220"/>
    <w:rsid w:val="00D67600"/>
    <w:rsid w:val="00D67BDC"/>
    <w:rsid w:val="00D703C5"/>
    <w:rsid w:val="00D70712"/>
    <w:rsid w:val="00D70A98"/>
    <w:rsid w:val="00D71A37"/>
    <w:rsid w:val="00D71B91"/>
    <w:rsid w:val="00D7233F"/>
    <w:rsid w:val="00D726AA"/>
    <w:rsid w:val="00D7272C"/>
    <w:rsid w:val="00D736E8"/>
    <w:rsid w:val="00D74A5A"/>
    <w:rsid w:val="00D74BAA"/>
    <w:rsid w:val="00D74E81"/>
    <w:rsid w:val="00D74FDE"/>
    <w:rsid w:val="00D75231"/>
    <w:rsid w:val="00D752ED"/>
    <w:rsid w:val="00D75482"/>
    <w:rsid w:val="00D75FB1"/>
    <w:rsid w:val="00D77086"/>
    <w:rsid w:val="00D7719E"/>
    <w:rsid w:val="00D771A0"/>
    <w:rsid w:val="00D7737F"/>
    <w:rsid w:val="00D77D92"/>
    <w:rsid w:val="00D806E8"/>
    <w:rsid w:val="00D8122F"/>
    <w:rsid w:val="00D81B13"/>
    <w:rsid w:val="00D825C3"/>
    <w:rsid w:val="00D8280F"/>
    <w:rsid w:val="00D82E29"/>
    <w:rsid w:val="00D82E89"/>
    <w:rsid w:val="00D832EC"/>
    <w:rsid w:val="00D83905"/>
    <w:rsid w:val="00D83D8D"/>
    <w:rsid w:val="00D83EB1"/>
    <w:rsid w:val="00D843E4"/>
    <w:rsid w:val="00D846D1"/>
    <w:rsid w:val="00D84DE2"/>
    <w:rsid w:val="00D852C6"/>
    <w:rsid w:val="00D85D05"/>
    <w:rsid w:val="00D85F76"/>
    <w:rsid w:val="00D8642E"/>
    <w:rsid w:val="00D8727B"/>
    <w:rsid w:val="00D87D81"/>
    <w:rsid w:val="00D90310"/>
    <w:rsid w:val="00D90CB3"/>
    <w:rsid w:val="00D90ECF"/>
    <w:rsid w:val="00D90F09"/>
    <w:rsid w:val="00D910B3"/>
    <w:rsid w:val="00D91897"/>
    <w:rsid w:val="00D91997"/>
    <w:rsid w:val="00D91A35"/>
    <w:rsid w:val="00D91DA2"/>
    <w:rsid w:val="00D91E05"/>
    <w:rsid w:val="00D91FBD"/>
    <w:rsid w:val="00D92791"/>
    <w:rsid w:val="00D92850"/>
    <w:rsid w:val="00D92CC2"/>
    <w:rsid w:val="00D935AE"/>
    <w:rsid w:val="00D93C84"/>
    <w:rsid w:val="00D93CAB"/>
    <w:rsid w:val="00D93D87"/>
    <w:rsid w:val="00D949EE"/>
    <w:rsid w:val="00D94B33"/>
    <w:rsid w:val="00D94F1B"/>
    <w:rsid w:val="00D95032"/>
    <w:rsid w:val="00D95389"/>
    <w:rsid w:val="00D9671B"/>
    <w:rsid w:val="00D96A84"/>
    <w:rsid w:val="00D97240"/>
    <w:rsid w:val="00D97625"/>
    <w:rsid w:val="00D97D85"/>
    <w:rsid w:val="00D97F61"/>
    <w:rsid w:val="00DA0597"/>
    <w:rsid w:val="00DA0BF0"/>
    <w:rsid w:val="00DA0C6F"/>
    <w:rsid w:val="00DA0D59"/>
    <w:rsid w:val="00DA114E"/>
    <w:rsid w:val="00DA1C7F"/>
    <w:rsid w:val="00DA29FF"/>
    <w:rsid w:val="00DA3097"/>
    <w:rsid w:val="00DA3801"/>
    <w:rsid w:val="00DA3A97"/>
    <w:rsid w:val="00DA3B0E"/>
    <w:rsid w:val="00DA3C1B"/>
    <w:rsid w:val="00DA3DBD"/>
    <w:rsid w:val="00DA3FF3"/>
    <w:rsid w:val="00DA457D"/>
    <w:rsid w:val="00DA4DD2"/>
    <w:rsid w:val="00DA4EA6"/>
    <w:rsid w:val="00DA50BA"/>
    <w:rsid w:val="00DA54C9"/>
    <w:rsid w:val="00DA5B17"/>
    <w:rsid w:val="00DA61B6"/>
    <w:rsid w:val="00DA67FB"/>
    <w:rsid w:val="00DA686B"/>
    <w:rsid w:val="00DA6C5C"/>
    <w:rsid w:val="00DA6CC4"/>
    <w:rsid w:val="00DA760A"/>
    <w:rsid w:val="00DA7611"/>
    <w:rsid w:val="00DB0014"/>
    <w:rsid w:val="00DB06F1"/>
    <w:rsid w:val="00DB0944"/>
    <w:rsid w:val="00DB1076"/>
    <w:rsid w:val="00DB1094"/>
    <w:rsid w:val="00DB10E0"/>
    <w:rsid w:val="00DB1134"/>
    <w:rsid w:val="00DB1268"/>
    <w:rsid w:val="00DB14B5"/>
    <w:rsid w:val="00DB19A1"/>
    <w:rsid w:val="00DB1CA5"/>
    <w:rsid w:val="00DB1D64"/>
    <w:rsid w:val="00DB2054"/>
    <w:rsid w:val="00DB2114"/>
    <w:rsid w:val="00DB2156"/>
    <w:rsid w:val="00DB29CE"/>
    <w:rsid w:val="00DB2C76"/>
    <w:rsid w:val="00DB307A"/>
    <w:rsid w:val="00DB3206"/>
    <w:rsid w:val="00DB340F"/>
    <w:rsid w:val="00DB3596"/>
    <w:rsid w:val="00DB35D2"/>
    <w:rsid w:val="00DB39F3"/>
    <w:rsid w:val="00DB3F4F"/>
    <w:rsid w:val="00DB456D"/>
    <w:rsid w:val="00DB481E"/>
    <w:rsid w:val="00DB5275"/>
    <w:rsid w:val="00DB534B"/>
    <w:rsid w:val="00DB551B"/>
    <w:rsid w:val="00DB5DDE"/>
    <w:rsid w:val="00DB5F1B"/>
    <w:rsid w:val="00DB7345"/>
    <w:rsid w:val="00DB7704"/>
    <w:rsid w:val="00DB7BBE"/>
    <w:rsid w:val="00DC0035"/>
    <w:rsid w:val="00DC0702"/>
    <w:rsid w:val="00DC26C7"/>
    <w:rsid w:val="00DC28D0"/>
    <w:rsid w:val="00DC2A50"/>
    <w:rsid w:val="00DC2D21"/>
    <w:rsid w:val="00DC2D93"/>
    <w:rsid w:val="00DC3440"/>
    <w:rsid w:val="00DC3A1C"/>
    <w:rsid w:val="00DC3D5A"/>
    <w:rsid w:val="00DC3F09"/>
    <w:rsid w:val="00DC4018"/>
    <w:rsid w:val="00DC40AE"/>
    <w:rsid w:val="00DC4C2D"/>
    <w:rsid w:val="00DC4C4E"/>
    <w:rsid w:val="00DC5092"/>
    <w:rsid w:val="00DC51FE"/>
    <w:rsid w:val="00DC531B"/>
    <w:rsid w:val="00DC54EF"/>
    <w:rsid w:val="00DC5724"/>
    <w:rsid w:val="00DC5A71"/>
    <w:rsid w:val="00DC5D55"/>
    <w:rsid w:val="00DC6093"/>
    <w:rsid w:val="00DC6C21"/>
    <w:rsid w:val="00DC6E9F"/>
    <w:rsid w:val="00DC7638"/>
    <w:rsid w:val="00DC76D4"/>
    <w:rsid w:val="00DC776E"/>
    <w:rsid w:val="00DC789E"/>
    <w:rsid w:val="00DD016B"/>
    <w:rsid w:val="00DD0226"/>
    <w:rsid w:val="00DD0523"/>
    <w:rsid w:val="00DD0BCF"/>
    <w:rsid w:val="00DD0CDF"/>
    <w:rsid w:val="00DD11D9"/>
    <w:rsid w:val="00DD1277"/>
    <w:rsid w:val="00DD15FC"/>
    <w:rsid w:val="00DD164A"/>
    <w:rsid w:val="00DD1678"/>
    <w:rsid w:val="00DD1A44"/>
    <w:rsid w:val="00DD1AC4"/>
    <w:rsid w:val="00DD20A9"/>
    <w:rsid w:val="00DD20BC"/>
    <w:rsid w:val="00DD2DC9"/>
    <w:rsid w:val="00DD2E0B"/>
    <w:rsid w:val="00DD3644"/>
    <w:rsid w:val="00DD3B1D"/>
    <w:rsid w:val="00DD3E9C"/>
    <w:rsid w:val="00DD3FF4"/>
    <w:rsid w:val="00DD4115"/>
    <w:rsid w:val="00DD47C1"/>
    <w:rsid w:val="00DD49AE"/>
    <w:rsid w:val="00DD4AEE"/>
    <w:rsid w:val="00DD54ED"/>
    <w:rsid w:val="00DD5C61"/>
    <w:rsid w:val="00DD5EB6"/>
    <w:rsid w:val="00DD6DB5"/>
    <w:rsid w:val="00DD747E"/>
    <w:rsid w:val="00DD7838"/>
    <w:rsid w:val="00DE01C1"/>
    <w:rsid w:val="00DE074E"/>
    <w:rsid w:val="00DE0E83"/>
    <w:rsid w:val="00DE15C0"/>
    <w:rsid w:val="00DE1F3B"/>
    <w:rsid w:val="00DE23D1"/>
    <w:rsid w:val="00DE2F62"/>
    <w:rsid w:val="00DE3B5F"/>
    <w:rsid w:val="00DE3B7E"/>
    <w:rsid w:val="00DE3D12"/>
    <w:rsid w:val="00DE429D"/>
    <w:rsid w:val="00DE4BD2"/>
    <w:rsid w:val="00DE4BDC"/>
    <w:rsid w:val="00DE4E23"/>
    <w:rsid w:val="00DE4FD6"/>
    <w:rsid w:val="00DE542F"/>
    <w:rsid w:val="00DE5B5A"/>
    <w:rsid w:val="00DE5C82"/>
    <w:rsid w:val="00DE6769"/>
    <w:rsid w:val="00DE6D9F"/>
    <w:rsid w:val="00DE71F6"/>
    <w:rsid w:val="00DE745E"/>
    <w:rsid w:val="00DE7BCE"/>
    <w:rsid w:val="00DF00FF"/>
    <w:rsid w:val="00DF02D6"/>
    <w:rsid w:val="00DF0323"/>
    <w:rsid w:val="00DF0582"/>
    <w:rsid w:val="00DF07BF"/>
    <w:rsid w:val="00DF10C6"/>
    <w:rsid w:val="00DF1E6A"/>
    <w:rsid w:val="00DF211F"/>
    <w:rsid w:val="00DF21C2"/>
    <w:rsid w:val="00DF2296"/>
    <w:rsid w:val="00DF2A45"/>
    <w:rsid w:val="00DF3C6F"/>
    <w:rsid w:val="00DF41D1"/>
    <w:rsid w:val="00DF4227"/>
    <w:rsid w:val="00DF5027"/>
    <w:rsid w:val="00DF52A0"/>
    <w:rsid w:val="00DF55F7"/>
    <w:rsid w:val="00DF5860"/>
    <w:rsid w:val="00DF6216"/>
    <w:rsid w:val="00DF6355"/>
    <w:rsid w:val="00DF63DF"/>
    <w:rsid w:val="00DF735F"/>
    <w:rsid w:val="00DF7498"/>
    <w:rsid w:val="00DF74D5"/>
    <w:rsid w:val="00E0055F"/>
    <w:rsid w:val="00E00774"/>
    <w:rsid w:val="00E01363"/>
    <w:rsid w:val="00E017BD"/>
    <w:rsid w:val="00E01873"/>
    <w:rsid w:val="00E018A8"/>
    <w:rsid w:val="00E01957"/>
    <w:rsid w:val="00E01EF3"/>
    <w:rsid w:val="00E02375"/>
    <w:rsid w:val="00E028C9"/>
    <w:rsid w:val="00E0290C"/>
    <w:rsid w:val="00E040DC"/>
    <w:rsid w:val="00E044A0"/>
    <w:rsid w:val="00E04A41"/>
    <w:rsid w:val="00E04FC3"/>
    <w:rsid w:val="00E05046"/>
    <w:rsid w:val="00E05FEB"/>
    <w:rsid w:val="00E06802"/>
    <w:rsid w:val="00E06A21"/>
    <w:rsid w:val="00E06AAB"/>
    <w:rsid w:val="00E07C33"/>
    <w:rsid w:val="00E07D67"/>
    <w:rsid w:val="00E104CF"/>
    <w:rsid w:val="00E10A68"/>
    <w:rsid w:val="00E11554"/>
    <w:rsid w:val="00E11888"/>
    <w:rsid w:val="00E1256C"/>
    <w:rsid w:val="00E132F8"/>
    <w:rsid w:val="00E133D0"/>
    <w:rsid w:val="00E137CF"/>
    <w:rsid w:val="00E145C7"/>
    <w:rsid w:val="00E14747"/>
    <w:rsid w:val="00E147EA"/>
    <w:rsid w:val="00E14997"/>
    <w:rsid w:val="00E14C14"/>
    <w:rsid w:val="00E14F48"/>
    <w:rsid w:val="00E15CE0"/>
    <w:rsid w:val="00E16257"/>
    <w:rsid w:val="00E16752"/>
    <w:rsid w:val="00E171FA"/>
    <w:rsid w:val="00E1763D"/>
    <w:rsid w:val="00E176B1"/>
    <w:rsid w:val="00E17DF9"/>
    <w:rsid w:val="00E20141"/>
    <w:rsid w:val="00E20231"/>
    <w:rsid w:val="00E202B6"/>
    <w:rsid w:val="00E2117D"/>
    <w:rsid w:val="00E21631"/>
    <w:rsid w:val="00E21BAE"/>
    <w:rsid w:val="00E21D7A"/>
    <w:rsid w:val="00E21DF2"/>
    <w:rsid w:val="00E220B3"/>
    <w:rsid w:val="00E2273E"/>
    <w:rsid w:val="00E22855"/>
    <w:rsid w:val="00E2308A"/>
    <w:rsid w:val="00E2375D"/>
    <w:rsid w:val="00E23821"/>
    <w:rsid w:val="00E23CAD"/>
    <w:rsid w:val="00E23D09"/>
    <w:rsid w:val="00E24094"/>
    <w:rsid w:val="00E24295"/>
    <w:rsid w:val="00E242FF"/>
    <w:rsid w:val="00E24898"/>
    <w:rsid w:val="00E24A98"/>
    <w:rsid w:val="00E24D62"/>
    <w:rsid w:val="00E25183"/>
    <w:rsid w:val="00E253AD"/>
    <w:rsid w:val="00E25B08"/>
    <w:rsid w:val="00E25DA4"/>
    <w:rsid w:val="00E2650C"/>
    <w:rsid w:val="00E26566"/>
    <w:rsid w:val="00E2682A"/>
    <w:rsid w:val="00E268D9"/>
    <w:rsid w:val="00E26C66"/>
    <w:rsid w:val="00E271C7"/>
    <w:rsid w:val="00E27371"/>
    <w:rsid w:val="00E27497"/>
    <w:rsid w:val="00E27C72"/>
    <w:rsid w:val="00E307DF"/>
    <w:rsid w:val="00E31737"/>
    <w:rsid w:val="00E31D66"/>
    <w:rsid w:val="00E32399"/>
    <w:rsid w:val="00E32F6A"/>
    <w:rsid w:val="00E33F71"/>
    <w:rsid w:val="00E33FF7"/>
    <w:rsid w:val="00E350F1"/>
    <w:rsid w:val="00E35273"/>
    <w:rsid w:val="00E35478"/>
    <w:rsid w:val="00E3608A"/>
    <w:rsid w:val="00E36099"/>
    <w:rsid w:val="00E361FF"/>
    <w:rsid w:val="00E368EE"/>
    <w:rsid w:val="00E372F6"/>
    <w:rsid w:val="00E37523"/>
    <w:rsid w:val="00E37620"/>
    <w:rsid w:val="00E37A00"/>
    <w:rsid w:val="00E40EF4"/>
    <w:rsid w:val="00E41465"/>
    <w:rsid w:val="00E41530"/>
    <w:rsid w:val="00E416F7"/>
    <w:rsid w:val="00E41C80"/>
    <w:rsid w:val="00E423EC"/>
    <w:rsid w:val="00E42680"/>
    <w:rsid w:val="00E429E8"/>
    <w:rsid w:val="00E43841"/>
    <w:rsid w:val="00E43854"/>
    <w:rsid w:val="00E438DE"/>
    <w:rsid w:val="00E446C1"/>
    <w:rsid w:val="00E4490A"/>
    <w:rsid w:val="00E44C74"/>
    <w:rsid w:val="00E45896"/>
    <w:rsid w:val="00E45ECB"/>
    <w:rsid w:val="00E465FB"/>
    <w:rsid w:val="00E469B5"/>
    <w:rsid w:val="00E46B47"/>
    <w:rsid w:val="00E46F76"/>
    <w:rsid w:val="00E473C5"/>
    <w:rsid w:val="00E47D13"/>
    <w:rsid w:val="00E50C99"/>
    <w:rsid w:val="00E51099"/>
    <w:rsid w:val="00E5128D"/>
    <w:rsid w:val="00E519CB"/>
    <w:rsid w:val="00E51A36"/>
    <w:rsid w:val="00E51CAA"/>
    <w:rsid w:val="00E521B2"/>
    <w:rsid w:val="00E526D3"/>
    <w:rsid w:val="00E52E10"/>
    <w:rsid w:val="00E52FDC"/>
    <w:rsid w:val="00E533E1"/>
    <w:rsid w:val="00E538B8"/>
    <w:rsid w:val="00E54447"/>
    <w:rsid w:val="00E54B89"/>
    <w:rsid w:val="00E54B90"/>
    <w:rsid w:val="00E55271"/>
    <w:rsid w:val="00E55503"/>
    <w:rsid w:val="00E55DB6"/>
    <w:rsid w:val="00E55DC9"/>
    <w:rsid w:val="00E55F90"/>
    <w:rsid w:val="00E56044"/>
    <w:rsid w:val="00E56396"/>
    <w:rsid w:val="00E5697B"/>
    <w:rsid w:val="00E56CF7"/>
    <w:rsid w:val="00E56D54"/>
    <w:rsid w:val="00E575B4"/>
    <w:rsid w:val="00E57AB4"/>
    <w:rsid w:val="00E57E32"/>
    <w:rsid w:val="00E60026"/>
    <w:rsid w:val="00E6099C"/>
    <w:rsid w:val="00E60CB3"/>
    <w:rsid w:val="00E615F8"/>
    <w:rsid w:val="00E6160D"/>
    <w:rsid w:val="00E62066"/>
    <w:rsid w:val="00E62173"/>
    <w:rsid w:val="00E626FB"/>
    <w:rsid w:val="00E62C23"/>
    <w:rsid w:val="00E6302D"/>
    <w:rsid w:val="00E63A71"/>
    <w:rsid w:val="00E63B7A"/>
    <w:rsid w:val="00E65103"/>
    <w:rsid w:val="00E651CC"/>
    <w:rsid w:val="00E66393"/>
    <w:rsid w:val="00E66813"/>
    <w:rsid w:val="00E668A2"/>
    <w:rsid w:val="00E66CBA"/>
    <w:rsid w:val="00E66F96"/>
    <w:rsid w:val="00E67702"/>
    <w:rsid w:val="00E6794D"/>
    <w:rsid w:val="00E67BAB"/>
    <w:rsid w:val="00E67DFB"/>
    <w:rsid w:val="00E70608"/>
    <w:rsid w:val="00E70714"/>
    <w:rsid w:val="00E70D70"/>
    <w:rsid w:val="00E710F4"/>
    <w:rsid w:val="00E7139C"/>
    <w:rsid w:val="00E7223D"/>
    <w:rsid w:val="00E7255D"/>
    <w:rsid w:val="00E73258"/>
    <w:rsid w:val="00E7328A"/>
    <w:rsid w:val="00E73630"/>
    <w:rsid w:val="00E74FDB"/>
    <w:rsid w:val="00E7527F"/>
    <w:rsid w:val="00E75C53"/>
    <w:rsid w:val="00E75DD7"/>
    <w:rsid w:val="00E768FA"/>
    <w:rsid w:val="00E76E5D"/>
    <w:rsid w:val="00E77633"/>
    <w:rsid w:val="00E77BB2"/>
    <w:rsid w:val="00E80283"/>
    <w:rsid w:val="00E80DB4"/>
    <w:rsid w:val="00E80F88"/>
    <w:rsid w:val="00E81ABD"/>
    <w:rsid w:val="00E824DF"/>
    <w:rsid w:val="00E826F5"/>
    <w:rsid w:val="00E8358D"/>
    <w:rsid w:val="00E83AAE"/>
    <w:rsid w:val="00E8429B"/>
    <w:rsid w:val="00E84589"/>
    <w:rsid w:val="00E84754"/>
    <w:rsid w:val="00E84D04"/>
    <w:rsid w:val="00E850B4"/>
    <w:rsid w:val="00E85651"/>
    <w:rsid w:val="00E856BD"/>
    <w:rsid w:val="00E85E94"/>
    <w:rsid w:val="00E8637E"/>
    <w:rsid w:val="00E86AC4"/>
    <w:rsid w:val="00E87C90"/>
    <w:rsid w:val="00E90EF8"/>
    <w:rsid w:val="00E91026"/>
    <w:rsid w:val="00E91F65"/>
    <w:rsid w:val="00E9223B"/>
    <w:rsid w:val="00E92247"/>
    <w:rsid w:val="00E9247B"/>
    <w:rsid w:val="00E926BE"/>
    <w:rsid w:val="00E929D4"/>
    <w:rsid w:val="00E92C34"/>
    <w:rsid w:val="00E92D31"/>
    <w:rsid w:val="00E936B3"/>
    <w:rsid w:val="00E93BA9"/>
    <w:rsid w:val="00E93CAF"/>
    <w:rsid w:val="00E93DE9"/>
    <w:rsid w:val="00E958E0"/>
    <w:rsid w:val="00E959E2"/>
    <w:rsid w:val="00E95DD8"/>
    <w:rsid w:val="00E96020"/>
    <w:rsid w:val="00E96099"/>
    <w:rsid w:val="00E96104"/>
    <w:rsid w:val="00E97584"/>
    <w:rsid w:val="00E976DB"/>
    <w:rsid w:val="00E97909"/>
    <w:rsid w:val="00EA037A"/>
    <w:rsid w:val="00EA03B1"/>
    <w:rsid w:val="00EA0763"/>
    <w:rsid w:val="00EA0D5C"/>
    <w:rsid w:val="00EA1040"/>
    <w:rsid w:val="00EA1F9E"/>
    <w:rsid w:val="00EA2003"/>
    <w:rsid w:val="00EA276B"/>
    <w:rsid w:val="00EA2B81"/>
    <w:rsid w:val="00EA2C87"/>
    <w:rsid w:val="00EA4BA0"/>
    <w:rsid w:val="00EA4CBA"/>
    <w:rsid w:val="00EA506A"/>
    <w:rsid w:val="00EA52F3"/>
    <w:rsid w:val="00EA5944"/>
    <w:rsid w:val="00EA5E41"/>
    <w:rsid w:val="00EA5E8F"/>
    <w:rsid w:val="00EA6713"/>
    <w:rsid w:val="00EA6ED2"/>
    <w:rsid w:val="00EA74E2"/>
    <w:rsid w:val="00EA75CA"/>
    <w:rsid w:val="00EA75F1"/>
    <w:rsid w:val="00EA7B65"/>
    <w:rsid w:val="00EB0700"/>
    <w:rsid w:val="00EB0924"/>
    <w:rsid w:val="00EB0DDF"/>
    <w:rsid w:val="00EB16C8"/>
    <w:rsid w:val="00EB348A"/>
    <w:rsid w:val="00EB3B5D"/>
    <w:rsid w:val="00EB3CED"/>
    <w:rsid w:val="00EB4280"/>
    <w:rsid w:val="00EB4462"/>
    <w:rsid w:val="00EB45F9"/>
    <w:rsid w:val="00EB5160"/>
    <w:rsid w:val="00EB57F8"/>
    <w:rsid w:val="00EB61AB"/>
    <w:rsid w:val="00EB6AA7"/>
    <w:rsid w:val="00EB6D68"/>
    <w:rsid w:val="00EB6FD1"/>
    <w:rsid w:val="00EB70FD"/>
    <w:rsid w:val="00EB7CE2"/>
    <w:rsid w:val="00EC0393"/>
    <w:rsid w:val="00EC07A9"/>
    <w:rsid w:val="00EC1D2A"/>
    <w:rsid w:val="00EC205F"/>
    <w:rsid w:val="00EC216A"/>
    <w:rsid w:val="00EC246D"/>
    <w:rsid w:val="00EC24E5"/>
    <w:rsid w:val="00EC2D1F"/>
    <w:rsid w:val="00EC3449"/>
    <w:rsid w:val="00EC35EE"/>
    <w:rsid w:val="00EC360B"/>
    <w:rsid w:val="00EC4289"/>
    <w:rsid w:val="00EC43FC"/>
    <w:rsid w:val="00EC4A07"/>
    <w:rsid w:val="00EC4DA2"/>
    <w:rsid w:val="00EC4F52"/>
    <w:rsid w:val="00EC5079"/>
    <w:rsid w:val="00EC520B"/>
    <w:rsid w:val="00EC5475"/>
    <w:rsid w:val="00EC556A"/>
    <w:rsid w:val="00EC5855"/>
    <w:rsid w:val="00EC58EB"/>
    <w:rsid w:val="00EC598A"/>
    <w:rsid w:val="00EC5B9F"/>
    <w:rsid w:val="00EC6021"/>
    <w:rsid w:val="00EC63D4"/>
    <w:rsid w:val="00EC6D26"/>
    <w:rsid w:val="00EC79A4"/>
    <w:rsid w:val="00EC7A2D"/>
    <w:rsid w:val="00EC7CF1"/>
    <w:rsid w:val="00ED0C27"/>
    <w:rsid w:val="00ED1461"/>
    <w:rsid w:val="00ED1608"/>
    <w:rsid w:val="00ED19A0"/>
    <w:rsid w:val="00ED1FCD"/>
    <w:rsid w:val="00ED2572"/>
    <w:rsid w:val="00ED268D"/>
    <w:rsid w:val="00ED3576"/>
    <w:rsid w:val="00ED3590"/>
    <w:rsid w:val="00ED3D65"/>
    <w:rsid w:val="00ED4021"/>
    <w:rsid w:val="00ED4A6F"/>
    <w:rsid w:val="00ED4E55"/>
    <w:rsid w:val="00ED507C"/>
    <w:rsid w:val="00ED5BF4"/>
    <w:rsid w:val="00ED5DCA"/>
    <w:rsid w:val="00ED63AE"/>
    <w:rsid w:val="00ED79A2"/>
    <w:rsid w:val="00EE00FB"/>
    <w:rsid w:val="00EE01F3"/>
    <w:rsid w:val="00EE0597"/>
    <w:rsid w:val="00EE1987"/>
    <w:rsid w:val="00EE2074"/>
    <w:rsid w:val="00EE229F"/>
    <w:rsid w:val="00EE26C3"/>
    <w:rsid w:val="00EE2CE9"/>
    <w:rsid w:val="00EE2F86"/>
    <w:rsid w:val="00EE2FDC"/>
    <w:rsid w:val="00EE35F6"/>
    <w:rsid w:val="00EE3639"/>
    <w:rsid w:val="00EE3813"/>
    <w:rsid w:val="00EE3860"/>
    <w:rsid w:val="00EE3EDD"/>
    <w:rsid w:val="00EE45FE"/>
    <w:rsid w:val="00EE558E"/>
    <w:rsid w:val="00EE594B"/>
    <w:rsid w:val="00EE616B"/>
    <w:rsid w:val="00EE627B"/>
    <w:rsid w:val="00EE64E8"/>
    <w:rsid w:val="00EE6629"/>
    <w:rsid w:val="00EE66F3"/>
    <w:rsid w:val="00EE71E1"/>
    <w:rsid w:val="00EE7B08"/>
    <w:rsid w:val="00EE7D46"/>
    <w:rsid w:val="00EF10E6"/>
    <w:rsid w:val="00EF1AA5"/>
    <w:rsid w:val="00EF1EF5"/>
    <w:rsid w:val="00EF2C3F"/>
    <w:rsid w:val="00EF2D84"/>
    <w:rsid w:val="00EF39D5"/>
    <w:rsid w:val="00EF3FF1"/>
    <w:rsid w:val="00EF43FE"/>
    <w:rsid w:val="00EF5055"/>
    <w:rsid w:val="00EF5226"/>
    <w:rsid w:val="00EF5653"/>
    <w:rsid w:val="00EF5798"/>
    <w:rsid w:val="00EF5A32"/>
    <w:rsid w:val="00EF5F92"/>
    <w:rsid w:val="00EF66A1"/>
    <w:rsid w:val="00EF66E7"/>
    <w:rsid w:val="00EF6A19"/>
    <w:rsid w:val="00EF7162"/>
    <w:rsid w:val="00EF771A"/>
    <w:rsid w:val="00EF78BA"/>
    <w:rsid w:val="00EF78D5"/>
    <w:rsid w:val="00EF7E9A"/>
    <w:rsid w:val="00F00304"/>
    <w:rsid w:val="00F0035C"/>
    <w:rsid w:val="00F00458"/>
    <w:rsid w:val="00F0055B"/>
    <w:rsid w:val="00F008C1"/>
    <w:rsid w:val="00F00C55"/>
    <w:rsid w:val="00F00DA1"/>
    <w:rsid w:val="00F00E45"/>
    <w:rsid w:val="00F01741"/>
    <w:rsid w:val="00F01791"/>
    <w:rsid w:val="00F01ECE"/>
    <w:rsid w:val="00F024B1"/>
    <w:rsid w:val="00F02750"/>
    <w:rsid w:val="00F02C7A"/>
    <w:rsid w:val="00F0332D"/>
    <w:rsid w:val="00F03333"/>
    <w:rsid w:val="00F0391C"/>
    <w:rsid w:val="00F0396B"/>
    <w:rsid w:val="00F04636"/>
    <w:rsid w:val="00F048FE"/>
    <w:rsid w:val="00F04FF8"/>
    <w:rsid w:val="00F051C9"/>
    <w:rsid w:val="00F05759"/>
    <w:rsid w:val="00F0610D"/>
    <w:rsid w:val="00F06A74"/>
    <w:rsid w:val="00F07C4B"/>
    <w:rsid w:val="00F105EF"/>
    <w:rsid w:val="00F1067F"/>
    <w:rsid w:val="00F107B4"/>
    <w:rsid w:val="00F11243"/>
    <w:rsid w:val="00F112A3"/>
    <w:rsid w:val="00F11308"/>
    <w:rsid w:val="00F11445"/>
    <w:rsid w:val="00F115E0"/>
    <w:rsid w:val="00F11818"/>
    <w:rsid w:val="00F11AD3"/>
    <w:rsid w:val="00F11AE4"/>
    <w:rsid w:val="00F11B73"/>
    <w:rsid w:val="00F12195"/>
    <w:rsid w:val="00F1239C"/>
    <w:rsid w:val="00F1286C"/>
    <w:rsid w:val="00F12D34"/>
    <w:rsid w:val="00F1300A"/>
    <w:rsid w:val="00F1356A"/>
    <w:rsid w:val="00F14E75"/>
    <w:rsid w:val="00F15479"/>
    <w:rsid w:val="00F15CA3"/>
    <w:rsid w:val="00F15EAA"/>
    <w:rsid w:val="00F1617F"/>
    <w:rsid w:val="00F1657C"/>
    <w:rsid w:val="00F168E3"/>
    <w:rsid w:val="00F16B34"/>
    <w:rsid w:val="00F16C3A"/>
    <w:rsid w:val="00F16E71"/>
    <w:rsid w:val="00F17179"/>
    <w:rsid w:val="00F17568"/>
    <w:rsid w:val="00F17DDB"/>
    <w:rsid w:val="00F20C09"/>
    <w:rsid w:val="00F21467"/>
    <w:rsid w:val="00F21D9D"/>
    <w:rsid w:val="00F225EE"/>
    <w:rsid w:val="00F22BBB"/>
    <w:rsid w:val="00F23143"/>
    <w:rsid w:val="00F23ED5"/>
    <w:rsid w:val="00F24158"/>
    <w:rsid w:val="00F25398"/>
    <w:rsid w:val="00F25B52"/>
    <w:rsid w:val="00F25E28"/>
    <w:rsid w:val="00F26013"/>
    <w:rsid w:val="00F26315"/>
    <w:rsid w:val="00F268DE"/>
    <w:rsid w:val="00F26DAA"/>
    <w:rsid w:val="00F272BE"/>
    <w:rsid w:val="00F278C5"/>
    <w:rsid w:val="00F27CF0"/>
    <w:rsid w:val="00F27D3E"/>
    <w:rsid w:val="00F30D47"/>
    <w:rsid w:val="00F310B6"/>
    <w:rsid w:val="00F31615"/>
    <w:rsid w:val="00F316E5"/>
    <w:rsid w:val="00F31A2D"/>
    <w:rsid w:val="00F31FA6"/>
    <w:rsid w:val="00F31FC4"/>
    <w:rsid w:val="00F321EF"/>
    <w:rsid w:val="00F32654"/>
    <w:rsid w:val="00F32709"/>
    <w:rsid w:val="00F33205"/>
    <w:rsid w:val="00F33413"/>
    <w:rsid w:val="00F3346B"/>
    <w:rsid w:val="00F3354D"/>
    <w:rsid w:val="00F33BBB"/>
    <w:rsid w:val="00F33F43"/>
    <w:rsid w:val="00F344EE"/>
    <w:rsid w:val="00F34A87"/>
    <w:rsid w:val="00F34B9C"/>
    <w:rsid w:val="00F34E75"/>
    <w:rsid w:val="00F35318"/>
    <w:rsid w:val="00F356E8"/>
    <w:rsid w:val="00F35D98"/>
    <w:rsid w:val="00F35DBF"/>
    <w:rsid w:val="00F362FA"/>
    <w:rsid w:val="00F364DD"/>
    <w:rsid w:val="00F36C98"/>
    <w:rsid w:val="00F3756B"/>
    <w:rsid w:val="00F400B0"/>
    <w:rsid w:val="00F40148"/>
    <w:rsid w:val="00F40852"/>
    <w:rsid w:val="00F40956"/>
    <w:rsid w:val="00F40A38"/>
    <w:rsid w:val="00F4122A"/>
    <w:rsid w:val="00F41A8A"/>
    <w:rsid w:val="00F41BE8"/>
    <w:rsid w:val="00F42B2C"/>
    <w:rsid w:val="00F42EE6"/>
    <w:rsid w:val="00F42FCC"/>
    <w:rsid w:val="00F43A46"/>
    <w:rsid w:val="00F43B18"/>
    <w:rsid w:val="00F43E66"/>
    <w:rsid w:val="00F43EB7"/>
    <w:rsid w:val="00F44F25"/>
    <w:rsid w:val="00F45378"/>
    <w:rsid w:val="00F4585B"/>
    <w:rsid w:val="00F45BBD"/>
    <w:rsid w:val="00F45C4F"/>
    <w:rsid w:val="00F46542"/>
    <w:rsid w:val="00F47578"/>
    <w:rsid w:val="00F475C8"/>
    <w:rsid w:val="00F476FA"/>
    <w:rsid w:val="00F502D5"/>
    <w:rsid w:val="00F50D01"/>
    <w:rsid w:val="00F5166B"/>
    <w:rsid w:val="00F51B91"/>
    <w:rsid w:val="00F51DC8"/>
    <w:rsid w:val="00F522A5"/>
    <w:rsid w:val="00F52658"/>
    <w:rsid w:val="00F52B94"/>
    <w:rsid w:val="00F533A9"/>
    <w:rsid w:val="00F539B0"/>
    <w:rsid w:val="00F539CC"/>
    <w:rsid w:val="00F53A8C"/>
    <w:rsid w:val="00F53F70"/>
    <w:rsid w:val="00F54730"/>
    <w:rsid w:val="00F547C6"/>
    <w:rsid w:val="00F548D5"/>
    <w:rsid w:val="00F5498C"/>
    <w:rsid w:val="00F54A48"/>
    <w:rsid w:val="00F54ED2"/>
    <w:rsid w:val="00F55585"/>
    <w:rsid w:val="00F57537"/>
    <w:rsid w:val="00F57FBC"/>
    <w:rsid w:val="00F602C1"/>
    <w:rsid w:val="00F60F8C"/>
    <w:rsid w:val="00F6124B"/>
    <w:rsid w:val="00F62768"/>
    <w:rsid w:val="00F62929"/>
    <w:rsid w:val="00F62964"/>
    <w:rsid w:val="00F6298A"/>
    <w:rsid w:val="00F63AD8"/>
    <w:rsid w:val="00F63B1B"/>
    <w:rsid w:val="00F6401B"/>
    <w:rsid w:val="00F64649"/>
    <w:rsid w:val="00F648F0"/>
    <w:rsid w:val="00F64C97"/>
    <w:rsid w:val="00F65424"/>
    <w:rsid w:val="00F654FB"/>
    <w:rsid w:val="00F659FB"/>
    <w:rsid w:val="00F65BA4"/>
    <w:rsid w:val="00F66303"/>
    <w:rsid w:val="00F66593"/>
    <w:rsid w:val="00F66616"/>
    <w:rsid w:val="00F672A1"/>
    <w:rsid w:val="00F67587"/>
    <w:rsid w:val="00F675AD"/>
    <w:rsid w:val="00F70065"/>
    <w:rsid w:val="00F701FF"/>
    <w:rsid w:val="00F707B7"/>
    <w:rsid w:val="00F70AF8"/>
    <w:rsid w:val="00F716A2"/>
    <w:rsid w:val="00F71A98"/>
    <w:rsid w:val="00F71BF0"/>
    <w:rsid w:val="00F7257B"/>
    <w:rsid w:val="00F728D7"/>
    <w:rsid w:val="00F73582"/>
    <w:rsid w:val="00F73B28"/>
    <w:rsid w:val="00F7442E"/>
    <w:rsid w:val="00F75180"/>
    <w:rsid w:val="00F75CE1"/>
    <w:rsid w:val="00F75CEF"/>
    <w:rsid w:val="00F76C80"/>
    <w:rsid w:val="00F776C0"/>
    <w:rsid w:val="00F77C7C"/>
    <w:rsid w:val="00F77D27"/>
    <w:rsid w:val="00F77E18"/>
    <w:rsid w:val="00F77E39"/>
    <w:rsid w:val="00F804DF"/>
    <w:rsid w:val="00F8083A"/>
    <w:rsid w:val="00F813E1"/>
    <w:rsid w:val="00F81428"/>
    <w:rsid w:val="00F81450"/>
    <w:rsid w:val="00F81A18"/>
    <w:rsid w:val="00F81D47"/>
    <w:rsid w:val="00F82152"/>
    <w:rsid w:val="00F82D77"/>
    <w:rsid w:val="00F831DE"/>
    <w:rsid w:val="00F839CA"/>
    <w:rsid w:val="00F83D0E"/>
    <w:rsid w:val="00F84420"/>
    <w:rsid w:val="00F8455B"/>
    <w:rsid w:val="00F84F64"/>
    <w:rsid w:val="00F85996"/>
    <w:rsid w:val="00F86073"/>
    <w:rsid w:val="00F8632A"/>
    <w:rsid w:val="00F86ACC"/>
    <w:rsid w:val="00F86D81"/>
    <w:rsid w:val="00F8722A"/>
    <w:rsid w:val="00F875E0"/>
    <w:rsid w:val="00F87621"/>
    <w:rsid w:val="00F876D7"/>
    <w:rsid w:val="00F87A10"/>
    <w:rsid w:val="00F87E36"/>
    <w:rsid w:val="00F87EEE"/>
    <w:rsid w:val="00F90B7B"/>
    <w:rsid w:val="00F90BBE"/>
    <w:rsid w:val="00F91869"/>
    <w:rsid w:val="00F91EFA"/>
    <w:rsid w:val="00F92754"/>
    <w:rsid w:val="00F9278B"/>
    <w:rsid w:val="00F929B5"/>
    <w:rsid w:val="00F92B7C"/>
    <w:rsid w:val="00F92C61"/>
    <w:rsid w:val="00F9314A"/>
    <w:rsid w:val="00F94065"/>
    <w:rsid w:val="00F94296"/>
    <w:rsid w:val="00F9462E"/>
    <w:rsid w:val="00F95305"/>
    <w:rsid w:val="00F955F3"/>
    <w:rsid w:val="00F95D2D"/>
    <w:rsid w:val="00F95F3F"/>
    <w:rsid w:val="00F96487"/>
    <w:rsid w:val="00F96691"/>
    <w:rsid w:val="00F96D9D"/>
    <w:rsid w:val="00F96F08"/>
    <w:rsid w:val="00F96FFD"/>
    <w:rsid w:val="00F97C54"/>
    <w:rsid w:val="00F97CE6"/>
    <w:rsid w:val="00F97CF8"/>
    <w:rsid w:val="00F97EEB"/>
    <w:rsid w:val="00FA06A9"/>
    <w:rsid w:val="00FA1865"/>
    <w:rsid w:val="00FA1C7A"/>
    <w:rsid w:val="00FA1D29"/>
    <w:rsid w:val="00FA207E"/>
    <w:rsid w:val="00FA20DE"/>
    <w:rsid w:val="00FA210D"/>
    <w:rsid w:val="00FA2DA7"/>
    <w:rsid w:val="00FA3909"/>
    <w:rsid w:val="00FA3F28"/>
    <w:rsid w:val="00FA3F83"/>
    <w:rsid w:val="00FA42E2"/>
    <w:rsid w:val="00FA49CF"/>
    <w:rsid w:val="00FA4A40"/>
    <w:rsid w:val="00FA4A65"/>
    <w:rsid w:val="00FA4C06"/>
    <w:rsid w:val="00FA5841"/>
    <w:rsid w:val="00FA5A3B"/>
    <w:rsid w:val="00FA5A83"/>
    <w:rsid w:val="00FA5D44"/>
    <w:rsid w:val="00FA5F04"/>
    <w:rsid w:val="00FA65E0"/>
    <w:rsid w:val="00FA6B12"/>
    <w:rsid w:val="00FA7260"/>
    <w:rsid w:val="00FA73FC"/>
    <w:rsid w:val="00FA7E9D"/>
    <w:rsid w:val="00FB00A8"/>
    <w:rsid w:val="00FB041D"/>
    <w:rsid w:val="00FB0472"/>
    <w:rsid w:val="00FB07A4"/>
    <w:rsid w:val="00FB0870"/>
    <w:rsid w:val="00FB0B95"/>
    <w:rsid w:val="00FB0D52"/>
    <w:rsid w:val="00FB19F8"/>
    <w:rsid w:val="00FB1A8C"/>
    <w:rsid w:val="00FB1D33"/>
    <w:rsid w:val="00FB1D69"/>
    <w:rsid w:val="00FB2498"/>
    <w:rsid w:val="00FB25BC"/>
    <w:rsid w:val="00FB261F"/>
    <w:rsid w:val="00FB2771"/>
    <w:rsid w:val="00FB2C50"/>
    <w:rsid w:val="00FB2C5F"/>
    <w:rsid w:val="00FB2E20"/>
    <w:rsid w:val="00FB329E"/>
    <w:rsid w:val="00FB355C"/>
    <w:rsid w:val="00FB3936"/>
    <w:rsid w:val="00FB44CB"/>
    <w:rsid w:val="00FB4534"/>
    <w:rsid w:val="00FB4BD5"/>
    <w:rsid w:val="00FB4F4D"/>
    <w:rsid w:val="00FB5818"/>
    <w:rsid w:val="00FB6273"/>
    <w:rsid w:val="00FB69D1"/>
    <w:rsid w:val="00FB7201"/>
    <w:rsid w:val="00FB7313"/>
    <w:rsid w:val="00FB7F79"/>
    <w:rsid w:val="00FC0821"/>
    <w:rsid w:val="00FC0AF2"/>
    <w:rsid w:val="00FC0FAA"/>
    <w:rsid w:val="00FC1816"/>
    <w:rsid w:val="00FC182D"/>
    <w:rsid w:val="00FC1A76"/>
    <w:rsid w:val="00FC1F0D"/>
    <w:rsid w:val="00FC20F8"/>
    <w:rsid w:val="00FC2823"/>
    <w:rsid w:val="00FC2EB9"/>
    <w:rsid w:val="00FC34A7"/>
    <w:rsid w:val="00FC3535"/>
    <w:rsid w:val="00FC3BC3"/>
    <w:rsid w:val="00FC413E"/>
    <w:rsid w:val="00FC41B2"/>
    <w:rsid w:val="00FC44F4"/>
    <w:rsid w:val="00FC4722"/>
    <w:rsid w:val="00FC4BDD"/>
    <w:rsid w:val="00FC4E37"/>
    <w:rsid w:val="00FC5520"/>
    <w:rsid w:val="00FC55E5"/>
    <w:rsid w:val="00FC5741"/>
    <w:rsid w:val="00FC5A1E"/>
    <w:rsid w:val="00FC5C47"/>
    <w:rsid w:val="00FC60A4"/>
    <w:rsid w:val="00FC622B"/>
    <w:rsid w:val="00FC69B4"/>
    <w:rsid w:val="00FC6B08"/>
    <w:rsid w:val="00FC6BAC"/>
    <w:rsid w:val="00FC7147"/>
    <w:rsid w:val="00FC7D2E"/>
    <w:rsid w:val="00FD0575"/>
    <w:rsid w:val="00FD12FC"/>
    <w:rsid w:val="00FD1551"/>
    <w:rsid w:val="00FD16E7"/>
    <w:rsid w:val="00FD1873"/>
    <w:rsid w:val="00FD1DF8"/>
    <w:rsid w:val="00FD23D6"/>
    <w:rsid w:val="00FD2AD8"/>
    <w:rsid w:val="00FD2B8F"/>
    <w:rsid w:val="00FD2E26"/>
    <w:rsid w:val="00FD31E1"/>
    <w:rsid w:val="00FD3537"/>
    <w:rsid w:val="00FD4650"/>
    <w:rsid w:val="00FD478A"/>
    <w:rsid w:val="00FD4982"/>
    <w:rsid w:val="00FD52F6"/>
    <w:rsid w:val="00FD5703"/>
    <w:rsid w:val="00FD62E9"/>
    <w:rsid w:val="00FD6BAC"/>
    <w:rsid w:val="00FD72AB"/>
    <w:rsid w:val="00FD75D5"/>
    <w:rsid w:val="00FD7760"/>
    <w:rsid w:val="00FD79DA"/>
    <w:rsid w:val="00FD7AA5"/>
    <w:rsid w:val="00FD7BD5"/>
    <w:rsid w:val="00FD7C62"/>
    <w:rsid w:val="00FE0D93"/>
    <w:rsid w:val="00FE13BD"/>
    <w:rsid w:val="00FE13E3"/>
    <w:rsid w:val="00FE1597"/>
    <w:rsid w:val="00FE1D34"/>
    <w:rsid w:val="00FE1E34"/>
    <w:rsid w:val="00FE202C"/>
    <w:rsid w:val="00FE245E"/>
    <w:rsid w:val="00FE326F"/>
    <w:rsid w:val="00FE32C9"/>
    <w:rsid w:val="00FE4198"/>
    <w:rsid w:val="00FE4992"/>
    <w:rsid w:val="00FE4CAF"/>
    <w:rsid w:val="00FE4E98"/>
    <w:rsid w:val="00FE5113"/>
    <w:rsid w:val="00FE5225"/>
    <w:rsid w:val="00FE5506"/>
    <w:rsid w:val="00FE5CB4"/>
    <w:rsid w:val="00FF08F1"/>
    <w:rsid w:val="00FF0CE0"/>
    <w:rsid w:val="00FF165D"/>
    <w:rsid w:val="00FF1D1C"/>
    <w:rsid w:val="00FF2A06"/>
    <w:rsid w:val="00FF2A82"/>
    <w:rsid w:val="00FF2B76"/>
    <w:rsid w:val="00FF3730"/>
    <w:rsid w:val="00FF3B9C"/>
    <w:rsid w:val="00FF44CA"/>
    <w:rsid w:val="00FF47DA"/>
    <w:rsid w:val="00FF4A78"/>
    <w:rsid w:val="00FF56B2"/>
    <w:rsid w:val="00FF5C71"/>
    <w:rsid w:val="00FF63EA"/>
    <w:rsid w:val="00FF67A0"/>
    <w:rsid w:val="00FF6827"/>
    <w:rsid w:val="00FF7A81"/>
    <w:rsid w:val="00FF7ECA"/>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0B310E"/>
    <w:pPr>
      <w:suppressAutoHyphens/>
      <w:autoSpaceDN w:val="0"/>
      <w:ind w:firstLine="709"/>
      <w:contextualSpacing/>
      <w:jc w:val="both"/>
      <w:textAlignment w:val="baseline"/>
    </w:pPr>
    <w:rPr>
      <w:rFonts w:ascii="Times New Roman" w:eastAsia="NSimSun" w:hAnsi="Times New Roman" w:cs="Arial"/>
      <w:kern w:val="3"/>
      <w:sz w:val="26"/>
      <w:szCs w:val="24"/>
      <w:lang w:eastAsia="zh-CN" w:bidi="hi-IN"/>
    </w:rPr>
  </w:style>
  <w:style w:type="paragraph" w:styleId="13">
    <w:name w:val="heading 1"/>
    <w:basedOn w:val="a1"/>
    <w:next w:val="a1"/>
    <w:link w:val="14"/>
    <w:autoRedefine/>
    <w:uiPriority w:val="9"/>
    <w:qFormat/>
    <w:rsid w:val="00D50552"/>
    <w:pPr>
      <w:pageBreakBefore/>
      <w:widowControl w:val="0"/>
      <w:tabs>
        <w:tab w:val="left" w:pos="709"/>
      </w:tabs>
      <w:suppressAutoHyphens w:val="0"/>
      <w:outlineLvl w:val="0"/>
    </w:pPr>
    <w:rPr>
      <w:rFonts w:eastAsiaTheme="majorEastAsia" w:cs="Calibri Light"/>
      <w:b/>
      <w:szCs w:val="32"/>
    </w:rPr>
  </w:style>
  <w:style w:type="paragraph" w:styleId="21">
    <w:name w:val="heading 2"/>
    <w:basedOn w:val="a1"/>
    <w:next w:val="a1"/>
    <w:link w:val="22"/>
    <w:autoRedefine/>
    <w:unhideWhenUsed/>
    <w:qFormat/>
    <w:rsid w:val="00665D0C"/>
    <w:pPr>
      <w:keepNext/>
      <w:keepLines/>
      <w:tabs>
        <w:tab w:val="left" w:pos="709"/>
      </w:tabs>
      <w:suppressAutoHyphens w:val="0"/>
      <w:autoSpaceDN/>
      <w:contextualSpacing w:val="0"/>
      <w:textAlignment w:val="auto"/>
      <w:outlineLvl w:val="1"/>
    </w:pPr>
    <w:rPr>
      <w:rFonts w:eastAsiaTheme="majorEastAsia" w:cs="Calibri Light"/>
      <w:b/>
      <w:szCs w:val="26"/>
    </w:rPr>
  </w:style>
  <w:style w:type="paragraph" w:styleId="3">
    <w:name w:val="heading 3"/>
    <w:basedOn w:val="a1"/>
    <w:next w:val="a1"/>
    <w:link w:val="30"/>
    <w:autoRedefine/>
    <w:unhideWhenUsed/>
    <w:qFormat/>
    <w:rsid w:val="00180911"/>
    <w:pPr>
      <w:keepNext/>
      <w:keepLines/>
      <w:tabs>
        <w:tab w:val="left" w:pos="851"/>
      </w:tabs>
      <w:suppressAutoHyphens w:val="0"/>
      <w:autoSpaceDN/>
      <w:contextualSpacing w:val="0"/>
      <w:textAlignment w:val="auto"/>
      <w:outlineLvl w:val="2"/>
    </w:pPr>
    <w:rPr>
      <w:rFonts w:eastAsiaTheme="majorEastAsia" w:cs="Calibri Light"/>
      <w:b/>
    </w:rPr>
  </w:style>
  <w:style w:type="paragraph" w:styleId="4">
    <w:name w:val="heading 4"/>
    <w:basedOn w:val="a1"/>
    <w:next w:val="a1"/>
    <w:link w:val="40"/>
    <w:autoRedefine/>
    <w:unhideWhenUsed/>
    <w:qFormat/>
    <w:rsid w:val="00A64688"/>
    <w:pPr>
      <w:keepNext/>
      <w:keepLines/>
      <w:tabs>
        <w:tab w:val="left" w:pos="851"/>
      </w:tabs>
      <w:outlineLvl w:val="3"/>
    </w:pPr>
    <w:rPr>
      <w:rFonts w:eastAsiaTheme="majorEastAsia" w:cs="Times New Roman"/>
      <w:b/>
      <w:iCs/>
      <w:lang w:bidi="ar-SA"/>
    </w:rPr>
  </w:style>
  <w:style w:type="paragraph" w:styleId="5">
    <w:name w:val="heading 5"/>
    <w:basedOn w:val="a1"/>
    <w:next w:val="a1"/>
    <w:link w:val="50"/>
    <w:autoRedefine/>
    <w:uiPriority w:val="9"/>
    <w:unhideWhenUsed/>
    <w:qFormat/>
    <w:rsid w:val="00BB5958"/>
    <w:pPr>
      <w:keepNext/>
      <w:keepLines/>
      <w:tabs>
        <w:tab w:val="left" w:pos="709"/>
      </w:tabs>
      <w:outlineLvl w:val="4"/>
    </w:pPr>
    <w:rPr>
      <w:rFonts w:eastAsiaTheme="majorEastAsia" w:cs="Calibri Light"/>
      <w:b/>
      <w:i/>
      <w:color w:val="000000" w:themeColor="text1"/>
    </w:rPr>
  </w:style>
  <w:style w:type="paragraph" w:styleId="6">
    <w:name w:val="heading 6"/>
    <w:basedOn w:val="a1"/>
    <w:next w:val="a1"/>
    <w:link w:val="60"/>
    <w:uiPriority w:val="9"/>
    <w:unhideWhenUsed/>
    <w:qFormat/>
    <w:rsid w:val="0097326C"/>
    <w:pPr>
      <w:keepNext/>
      <w:keepLines/>
      <w:spacing w:before="40"/>
      <w:outlineLvl w:val="5"/>
    </w:pPr>
    <w:rPr>
      <w:rFonts w:ascii="Calibri Light" w:eastAsiaTheme="majorEastAsia" w:hAnsi="Calibri Light" w:cs="Calibri Light"/>
      <w:color w:val="1F4D78" w:themeColor="accent1" w:themeShade="7F"/>
    </w:rPr>
  </w:style>
  <w:style w:type="paragraph" w:styleId="7">
    <w:name w:val="heading 7"/>
    <w:basedOn w:val="a1"/>
    <w:next w:val="a1"/>
    <w:link w:val="70"/>
    <w:unhideWhenUsed/>
    <w:qFormat/>
    <w:rsid w:val="0097326C"/>
    <w:pPr>
      <w:keepNext/>
      <w:keepLines/>
      <w:spacing w:before="40"/>
      <w:outlineLvl w:val="6"/>
    </w:pPr>
    <w:rPr>
      <w:rFonts w:ascii="Calibri Light" w:eastAsiaTheme="majorEastAsia" w:hAnsi="Calibri Light" w:cs="Calibri Light"/>
      <w:i/>
      <w:iCs/>
      <w:color w:val="1F4D78" w:themeColor="accent1" w:themeShade="7F"/>
    </w:rPr>
  </w:style>
  <w:style w:type="paragraph" w:styleId="8">
    <w:name w:val="heading 8"/>
    <w:basedOn w:val="a1"/>
    <w:next w:val="a1"/>
    <w:link w:val="80"/>
    <w:unhideWhenUsed/>
    <w:qFormat/>
    <w:rsid w:val="0097326C"/>
    <w:pPr>
      <w:keepNext/>
      <w:keepLines/>
      <w:spacing w:before="40"/>
      <w:outlineLvl w:val="7"/>
    </w:pPr>
    <w:rPr>
      <w:rFonts w:ascii="Calibri Light" w:eastAsiaTheme="majorEastAsia" w:hAnsi="Calibri Light" w:cs="Calibri Light"/>
      <w:color w:val="272727" w:themeColor="text1" w:themeTint="D8"/>
      <w:szCs w:val="21"/>
    </w:rPr>
  </w:style>
  <w:style w:type="paragraph" w:styleId="9">
    <w:name w:val="heading 9"/>
    <w:basedOn w:val="a1"/>
    <w:next w:val="a1"/>
    <w:link w:val="90"/>
    <w:unhideWhenUsed/>
    <w:qFormat/>
    <w:rsid w:val="0097326C"/>
    <w:pPr>
      <w:keepNext/>
      <w:keepLines/>
      <w:spacing w:before="40"/>
      <w:outlineLvl w:val="8"/>
    </w:pPr>
    <w:rPr>
      <w:rFonts w:ascii="Calibri Light" w:eastAsiaTheme="majorEastAsia" w:hAnsi="Calibri Light" w:cs="Calibri Light"/>
      <w:i/>
      <w:iCs/>
      <w:color w:val="272727" w:themeColor="text1" w:themeTint="D8"/>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4">
    <w:name w:val="Заголовок 1 Знак"/>
    <w:basedOn w:val="a2"/>
    <w:link w:val="13"/>
    <w:uiPriority w:val="9"/>
    <w:rsid w:val="00D50552"/>
    <w:rPr>
      <w:rFonts w:ascii="Times New Roman" w:eastAsiaTheme="majorEastAsia" w:hAnsi="Times New Roman" w:cs="Calibri Light"/>
      <w:b/>
      <w:kern w:val="3"/>
      <w:sz w:val="26"/>
      <w:szCs w:val="32"/>
      <w:lang w:eastAsia="zh-CN" w:bidi="hi-IN"/>
    </w:rPr>
  </w:style>
  <w:style w:type="character" w:customStyle="1" w:styleId="22">
    <w:name w:val="Заголовок 2 Знак"/>
    <w:basedOn w:val="a2"/>
    <w:link w:val="21"/>
    <w:rsid w:val="00665D0C"/>
    <w:rPr>
      <w:rFonts w:ascii="Times New Roman" w:eastAsiaTheme="majorEastAsia" w:hAnsi="Times New Roman" w:cs="Calibri Light"/>
      <w:b/>
      <w:kern w:val="3"/>
      <w:sz w:val="26"/>
      <w:szCs w:val="26"/>
      <w:lang w:eastAsia="zh-CN" w:bidi="hi-IN"/>
    </w:rPr>
  </w:style>
  <w:style w:type="character" w:customStyle="1" w:styleId="30">
    <w:name w:val="Заголовок 3 Знак"/>
    <w:basedOn w:val="a2"/>
    <w:link w:val="3"/>
    <w:rsid w:val="00180911"/>
    <w:rPr>
      <w:rFonts w:ascii="Times New Roman" w:eastAsiaTheme="majorEastAsia" w:hAnsi="Times New Roman" w:cs="Calibri Light"/>
      <w:b/>
      <w:kern w:val="3"/>
      <w:sz w:val="26"/>
      <w:szCs w:val="24"/>
      <w:lang w:eastAsia="zh-CN" w:bidi="hi-IN"/>
    </w:rPr>
  </w:style>
  <w:style w:type="character" w:customStyle="1" w:styleId="40">
    <w:name w:val="Заголовок 4 Знак"/>
    <w:basedOn w:val="a2"/>
    <w:link w:val="4"/>
    <w:rsid w:val="00A64688"/>
    <w:rPr>
      <w:rFonts w:ascii="Times New Roman" w:eastAsiaTheme="majorEastAsia" w:hAnsi="Times New Roman" w:cs="Times New Roman"/>
      <w:b/>
      <w:iCs/>
      <w:kern w:val="3"/>
      <w:sz w:val="26"/>
      <w:szCs w:val="24"/>
    </w:rPr>
  </w:style>
  <w:style w:type="character" w:customStyle="1" w:styleId="50">
    <w:name w:val="Заголовок 5 Знак"/>
    <w:basedOn w:val="a2"/>
    <w:link w:val="5"/>
    <w:uiPriority w:val="9"/>
    <w:rsid w:val="00BB5958"/>
    <w:rPr>
      <w:rFonts w:ascii="Times New Roman" w:eastAsiaTheme="majorEastAsia" w:hAnsi="Times New Roman" w:cs="Calibri Light"/>
      <w:b/>
      <w:i/>
      <w:color w:val="000000" w:themeColor="text1"/>
      <w:kern w:val="3"/>
      <w:sz w:val="26"/>
      <w:szCs w:val="24"/>
      <w:lang w:eastAsia="zh-CN" w:bidi="hi-IN"/>
    </w:rPr>
  </w:style>
  <w:style w:type="character" w:customStyle="1" w:styleId="60">
    <w:name w:val="Заголовок 6 Знак"/>
    <w:basedOn w:val="a2"/>
    <w:link w:val="6"/>
    <w:uiPriority w:val="9"/>
    <w:rsid w:val="0097326C"/>
    <w:rPr>
      <w:rFonts w:ascii="Calibri Light" w:eastAsiaTheme="majorEastAsia" w:hAnsi="Calibri Light" w:cs="Calibri Light"/>
      <w:color w:val="1F4D78" w:themeColor="accent1" w:themeShade="7F"/>
    </w:rPr>
  </w:style>
  <w:style w:type="character" w:customStyle="1" w:styleId="70">
    <w:name w:val="Заголовок 7 Знак"/>
    <w:basedOn w:val="a2"/>
    <w:link w:val="7"/>
    <w:rsid w:val="0097326C"/>
    <w:rPr>
      <w:rFonts w:ascii="Calibri Light" w:eastAsiaTheme="majorEastAsia" w:hAnsi="Calibri Light" w:cs="Calibri Light"/>
      <w:i/>
      <w:iCs/>
      <w:color w:val="1F4D78" w:themeColor="accent1" w:themeShade="7F"/>
    </w:rPr>
  </w:style>
  <w:style w:type="character" w:customStyle="1" w:styleId="80">
    <w:name w:val="Заголовок 8 Знак"/>
    <w:basedOn w:val="a2"/>
    <w:link w:val="8"/>
    <w:rsid w:val="0097326C"/>
    <w:rPr>
      <w:rFonts w:ascii="Calibri Light" w:eastAsiaTheme="majorEastAsia" w:hAnsi="Calibri Light" w:cs="Calibri Light"/>
      <w:color w:val="272727" w:themeColor="text1" w:themeTint="D8"/>
      <w:szCs w:val="21"/>
    </w:rPr>
  </w:style>
  <w:style w:type="character" w:customStyle="1" w:styleId="90">
    <w:name w:val="Заголовок 9 Знак"/>
    <w:basedOn w:val="a2"/>
    <w:link w:val="9"/>
    <w:rsid w:val="0097326C"/>
    <w:rPr>
      <w:rFonts w:ascii="Calibri Light" w:eastAsiaTheme="majorEastAsia" w:hAnsi="Calibri Light" w:cs="Calibri Light"/>
      <w:i/>
      <w:iCs/>
      <w:color w:val="272727" w:themeColor="text1" w:themeTint="D8"/>
      <w:szCs w:val="21"/>
    </w:rPr>
  </w:style>
  <w:style w:type="paragraph" w:styleId="a5">
    <w:name w:val="header"/>
    <w:basedOn w:val="a1"/>
    <w:link w:val="a6"/>
    <w:uiPriority w:val="99"/>
    <w:unhideWhenUsed/>
    <w:rsid w:val="00DA3FF3"/>
    <w:pPr>
      <w:tabs>
        <w:tab w:val="center" w:pos="4677"/>
        <w:tab w:val="right" w:pos="9355"/>
      </w:tabs>
    </w:pPr>
    <w:rPr>
      <w:rFonts w:cs="Mangal"/>
    </w:rPr>
  </w:style>
  <w:style w:type="character" w:customStyle="1" w:styleId="a6">
    <w:name w:val="Верхний колонтитул Знак"/>
    <w:basedOn w:val="a2"/>
    <w:link w:val="a5"/>
    <w:uiPriority w:val="99"/>
    <w:rsid w:val="00DA3FF3"/>
    <w:rPr>
      <w:rFonts w:ascii="Times New Roman" w:eastAsia="NSimSun" w:hAnsi="Times New Roman" w:cs="Mangal"/>
      <w:kern w:val="3"/>
      <w:sz w:val="26"/>
      <w:szCs w:val="24"/>
      <w:lang w:eastAsia="zh-CN" w:bidi="hi-IN"/>
    </w:rPr>
  </w:style>
  <w:style w:type="character" w:styleId="a7">
    <w:name w:val="Hyperlink"/>
    <w:basedOn w:val="a2"/>
    <w:uiPriority w:val="99"/>
    <w:unhideWhenUsed/>
    <w:rsid w:val="009335DB"/>
    <w:rPr>
      <w:color w:val="0563C1" w:themeColor="hyperlink"/>
      <w:u w:val="single"/>
    </w:rPr>
  </w:style>
  <w:style w:type="character" w:styleId="a8">
    <w:name w:val="FollowedHyperlink"/>
    <w:basedOn w:val="a2"/>
    <w:uiPriority w:val="99"/>
    <w:unhideWhenUsed/>
    <w:rsid w:val="0097326C"/>
    <w:rPr>
      <w:rFonts w:ascii="Calibri" w:hAnsi="Calibri" w:cs="Calibri"/>
      <w:color w:val="954F72" w:themeColor="followedHyperlink"/>
      <w:u w:val="single"/>
    </w:rPr>
  </w:style>
  <w:style w:type="character" w:styleId="a9">
    <w:name w:val="annotation reference"/>
    <w:basedOn w:val="a2"/>
    <w:uiPriority w:val="99"/>
    <w:semiHidden/>
    <w:unhideWhenUsed/>
    <w:rsid w:val="0097326C"/>
    <w:rPr>
      <w:rFonts w:ascii="Calibri" w:hAnsi="Calibri" w:cs="Calibri"/>
      <w:sz w:val="22"/>
      <w:szCs w:val="16"/>
    </w:rPr>
  </w:style>
  <w:style w:type="paragraph" w:styleId="aa">
    <w:name w:val="annotation text"/>
    <w:basedOn w:val="a1"/>
    <w:link w:val="ab"/>
    <w:uiPriority w:val="99"/>
    <w:semiHidden/>
    <w:unhideWhenUsed/>
    <w:rsid w:val="0097326C"/>
    <w:rPr>
      <w:szCs w:val="20"/>
    </w:rPr>
  </w:style>
  <w:style w:type="character" w:customStyle="1" w:styleId="ab">
    <w:name w:val="Текст примечания Знак"/>
    <w:basedOn w:val="a2"/>
    <w:link w:val="aa"/>
    <w:uiPriority w:val="99"/>
    <w:semiHidden/>
    <w:rsid w:val="0097326C"/>
    <w:rPr>
      <w:rFonts w:ascii="Calibri" w:hAnsi="Calibri" w:cs="Calibri"/>
      <w:szCs w:val="20"/>
    </w:rPr>
  </w:style>
  <w:style w:type="paragraph" w:styleId="ac">
    <w:name w:val="annotation subject"/>
    <w:basedOn w:val="aa"/>
    <w:next w:val="aa"/>
    <w:link w:val="ad"/>
    <w:uiPriority w:val="99"/>
    <w:semiHidden/>
    <w:unhideWhenUsed/>
    <w:rsid w:val="0097326C"/>
    <w:rPr>
      <w:b/>
      <w:bCs/>
    </w:rPr>
  </w:style>
  <w:style w:type="character" w:customStyle="1" w:styleId="ad">
    <w:name w:val="Тема примечания Знак"/>
    <w:basedOn w:val="ab"/>
    <w:link w:val="ac"/>
    <w:uiPriority w:val="99"/>
    <w:semiHidden/>
    <w:rsid w:val="0097326C"/>
    <w:rPr>
      <w:rFonts w:ascii="Calibri" w:hAnsi="Calibri" w:cs="Calibri"/>
      <w:b/>
      <w:bCs/>
      <w:szCs w:val="20"/>
    </w:rPr>
  </w:style>
  <w:style w:type="paragraph" w:styleId="ae">
    <w:name w:val="Document Map"/>
    <w:basedOn w:val="a1"/>
    <w:link w:val="af"/>
    <w:uiPriority w:val="99"/>
    <w:semiHidden/>
    <w:unhideWhenUsed/>
    <w:rsid w:val="0097326C"/>
    <w:rPr>
      <w:rFonts w:ascii="Segoe UI" w:hAnsi="Segoe UI" w:cs="Segoe UI"/>
      <w:szCs w:val="16"/>
    </w:rPr>
  </w:style>
  <w:style w:type="character" w:customStyle="1" w:styleId="af">
    <w:name w:val="Схема документа Знак"/>
    <w:basedOn w:val="a2"/>
    <w:link w:val="ae"/>
    <w:uiPriority w:val="99"/>
    <w:semiHidden/>
    <w:rsid w:val="0097326C"/>
    <w:rPr>
      <w:rFonts w:ascii="Segoe UI" w:hAnsi="Segoe UI" w:cs="Segoe UI"/>
      <w:szCs w:val="16"/>
    </w:rPr>
  </w:style>
  <w:style w:type="paragraph" w:styleId="af0">
    <w:name w:val="endnote text"/>
    <w:basedOn w:val="a1"/>
    <w:link w:val="af1"/>
    <w:uiPriority w:val="99"/>
    <w:semiHidden/>
    <w:unhideWhenUsed/>
    <w:rsid w:val="0097326C"/>
    <w:rPr>
      <w:szCs w:val="20"/>
    </w:rPr>
  </w:style>
  <w:style w:type="character" w:customStyle="1" w:styleId="af1">
    <w:name w:val="Текст концевой сноски Знак"/>
    <w:basedOn w:val="a2"/>
    <w:link w:val="af0"/>
    <w:uiPriority w:val="99"/>
    <w:semiHidden/>
    <w:rsid w:val="0097326C"/>
    <w:rPr>
      <w:rFonts w:ascii="Calibri" w:hAnsi="Calibri" w:cs="Calibri"/>
      <w:szCs w:val="20"/>
    </w:rPr>
  </w:style>
  <w:style w:type="paragraph" w:styleId="af2">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1"/>
    <w:link w:val="af3"/>
    <w:uiPriority w:val="99"/>
    <w:semiHidden/>
    <w:unhideWhenUsed/>
    <w:rsid w:val="0097326C"/>
    <w:rPr>
      <w:szCs w:val="20"/>
    </w:rPr>
  </w:style>
  <w:style w:type="character" w:customStyle="1" w:styleId="af3">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2"/>
    <w:link w:val="af2"/>
    <w:uiPriority w:val="99"/>
    <w:semiHidden/>
    <w:rsid w:val="0097326C"/>
    <w:rPr>
      <w:rFonts w:ascii="Calibri" w:hAnsi="Calibri" w:cs="Calibri"/>
      <w:szCs w:val="20"/>
    </w:rPr>
  </w:style>
  <w:style w:type="paragraph" w:styleId="af4">
    <w:name w:val="macro"/>
    <w:link w:val="af5"/>
    <w:uiPriority w:val="99"/>
    <w:semiHidden/>
    <w:unhideWhenUsed/>
    <w:rsid w:val="0097326C"/>
    <w:pPr>
      <w:tabs>
        <w:tab w:val="left" w:pos="480"/>
        <w:tab w:val="left" w:pos="960"/>
        <w:tab w:val="left" w:pos="1440"/>
        <w:tab w:val="left" w:pos="1920"/>
        <w:tab w:val="left" w:pos="2400"/>
        <w:tab w:val="left" w:pos="2880"/>
        <w:tab w:val="left" w:pos="3360"/>
        <w:tab w:val="left" w:pos="3840"/>
        <w:tab w:val="left" w:pos="4320"/>
      </w:tabs>
    </w:pPr>
    <w:rPr>
      <w:rFonts w:ascii="Consolas" w:hAnsi="Consolas" w:cs="Calibri"/>
      <w:szCs w:val="20"/>
    </w:rPr>
  </w:style>
  <w:style w:type="character" w:customStyle="1" w:styleId="af5">
    <w:name w:val="Текст макроса Знак"/>
    <w:basedOn w:val="a2"/>
    <w:link w:val="af4"/>
    <w:uiPriority w:val="99"/>
    <w:semiHidden/>
    <w:rsid w:val="0097326C"/>
    <w:rPr>
      <w:rFonts w:ascii="Consolas" w:hAnsi="Consolas" w:cs="Calibri"/>
      <w:szCs w:val="20"/>
    </w:rPr>
  </w:style>
  <w:style w:type="character" w:styleId="af6">
    <w:name w:val="Placeholder Text"/>
    <w:basedOn w:val="a2"/>
    <w:uiPriority w:val="99"/>
    <w:semiHidden/>
    <w:rsid w:val="0097326C"/>
    <w:rPr>
      <w:rFonts w:ascii="Calibri" w:hAnsi="Calibri" w:cs="Calibri"/>
      <w:color w:val="3B3838" w:themeColor="background2" w:themeShade="40"/>
    </w:rPr>
  </w:style>
  <w:style w:type="paragraph" w:styleId="91">
    <w:name w:val="toc 9"/>
    <w:basedOn w:val="a1"/>
    <w:next w:val="a1"/>
    <w:autoRedefine/>
    <w:uiPriority w:val="39"/>
    <w:semiHidden/>
    <w:unhideWhenUsed/>
    <w:rsid w:val="0097326C"/>
    <w:pPr>
      <w:spacing w:after="120"/>
      <w:ind w:left="1757"/>
    </w:pPr>
  </w:style>
  <w:style w:type="character" w:customStyle="1" w:styleId="15">
    <w:name w:val="Упомянуть1"/>
    <w:basedOn w:val="a2"/>
    <w:uiPriority w:val="99"/>
    <w:semiHidden/>
    <w:unhideWhenUsed/>
    <w:rsid w:val="0097326C"/>
    <w:rPr>
      <w:rFonts w:ascii="Calibri" w:hAnsi="Calibri" w:cs="Calibri"/>
      <w:color w:val="2B579A"/>
      <w:shd w:val="clear" w:color="auto" w:fill="E1DFDD"/>
    </w:rPr>
  </w:style>
  <w:style w:type="numbering" w:styleId="1ai">
    <w:name w:val="Outline List 1"/>
    <w:basedOn w:val="a4"/>
    <w:uiPriority w:val="99"/>
    <w:unhideWhenUsed/>
    <w:rsid w:val="0097326C"/>
    <w:pPr>
      <w:numPr>
        <w:numId w:val="1"/>
      </w:numPr>
    </w:pPr>
  </w:style>
  <w:style w:type="paragraph" w:styleId="16">
    <w:name w:val="toc 1"/>
    <w:basedOn w:val="a1"/>
    <w:next w:val="a1"/>
    <w:autoRedefine/>
    <w:uiPriority w:val="39"/>
    <w:unhideWhenUsed/>
    <w:rsid w:val="0077285F"/>
    <w:pPr>
      <w:tabs>
        <w:tab w:val="right" w:leader="dot" w:pos="9345"/>
      </w:tabs>
    </w:pPr>
    <w:rPr>
      <w:rFonts w:cs="Times New Roman"/>
      <w:noProof/>
    </w:rPr>
  </w:style>
  <w:style w:type="paragraph" w:styleId="41">
    <w:name w:val="toc 4"/>
    <w:basedOn w:val="a1"/>
    <w:next w:val="a1"/>
    <w:autoRedefine/>
    <w:uiPriority w:val="39"/>
    <w:semiHidden/>
    <w:unhideWhenUsed/>
    <w:rsid w:val="0097326C"/>
    <w:pPr>
      <w:spacing w:after="100"/>
      <w:ind w:left="660"/>
    </w:pPr>
  </w:style>
  <w:style w:type="paragraph" w:styleId="51">
    <w:name w:val="toc 5"/>
    <w:basedOn w:val="a1"/>
    <w:next w:val="a1"/>
    <w:autoRedefine/>
    <w:uiPriority w:val="39"/>
    <w:semiHidden/>
    <w:unhideWhenUsed/>
    <w:rsid w:val="0097326C"/>
    <w:pPr>
      <w:spacing w:after="100"/>
      <w:ind w:left="880"/>
    </w:pPr>
  </w:style>
  <w:style w:type="paragraph" w:styleId="61">
    <w:name w:val="toc 6"/>
    <w:basedOn w:val="a1"/>
    <w:next w:val="a1"/>
    <w:autoRedefine/>
    <w:uiPriority w:val="39"/>
    <w:semiHidden/>
    <w:unhideWhenUsed/>
    <w:rsid w:val="0097326C"/>
    <w:pPr>
      <w:spacing w:after="100"/>
      <w:ind w:left="1100"/>
    </w:pPr>
  </w:style>
  <w:style w:type="paragraph" w:styleId="71">
    <w:name w:val="toc 7"/>
    <w:basedOn w:val="a1"/>
    <w:next w:val="a1"/>
    <w:autoRedefine/>
    <w:uiPriority w:val="39"/>
    <w:semiHidden/>
    <w:unhideWhenUsed/>
    <w:rsid w:val="0097326C"/>
    <w:pPr>
      <w:spacing w:after="100"/>
      <w:ind w:left="1320"/>
    </w:pPr>
  </w:style>
  <w:style w:type="paragraph" w:styleId="81">
    <w:name w:val="toc 8"/>
    <w:basedOn w:val="a1"/>
    <w:next w:val="a1"/>
    <w:autoRedefine/>
    <w:uiPriority w:val="39"/>
    <w:semiHidden/>
    <w:unhideWhenUsed/>
    <w:rsid w:val="0097326C"/>
    <w:pPr>
      <w:spacing w:after="100"/>
      <w:ind w:left="1540"/>
    </w:pPr>
  </w:style>
  <w:style w:type="table" w:styleId="af7">
    <w:name w:val="Table Professional"/>
    <w:basedOn w:val="a3"/>
    <w:uiPriority w:val="99"/>
    <w:unhideWhenUsed/>
    <w:rsid w:val="0097326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7">
    <w:name w:val="Medium List 1"/>
    <w:basedOn w:val="a3"/>
    <w:uiPriority w:val="65"/>
    <w:semiHidden/>
    <w:unhideWhenUsed/>
    <w:rsid w:val="0097326C"/>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3"/>
    <w:uiPriority w:val="65"/>
    <w:rsid w:val="0097326C"/>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
    <w:name w:val="Medium List 1 Accent 2"/>
    <w:basedOn w:val="a3"/>
    <w:uiPriority w:val="65"/>
    <w:semiHidden/>
    <w:unhideWhenUsed/>
    <w:rsid w:val="0097326C"/>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3"/>
    <w:uiPriority w:val="65"/>
    <w:semiHidden/>
    <w:unhideWhenUsed/>
    <w:rsid w:val="0097326C"/>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3"/>
    <w:uiPriority w:val="65"/>
    <w:semiHidden/>
    <w:unhideWhenUsed/>
    <w:rsid w:val="0097326C"/>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3"/>
    <w:uiPriority w:val="65"/>
    <w:semiHidden/>
    <w:unhideWhenUsed/>
    <w:rsid w:val="0097326C"/>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
    <w:name w:val="Medium List 1 Accent 6"/>
    <w:basedOn w:val="a3"/>
    <w:uiPriority w:val="65"/>
    <w:semiHidden/>
    <w:unhideWhenUsed/>
    <w:rsid w:val="0097326C"/>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3">
    <w:name w:val="Medium List 2"/>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3"/>
    <w:uiPriority w:val="63"/>
    <w:semiHidden/>
    <w:unhideWhenUsed/>
    <w:rsid w:val="0097326C"/>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3"/>
    <w:uiPriority w:val="63"/>
    <w:rsid w:val="0097326C"/>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0">
    <w:name w:val="Medium Shading 1 Accent 2"/>
    <w:basedOn w:val="a3"/>
    <w:uiPriority w:val="63"/>
    <w:semiHidden/>
    <w:unhideWhenUsed/>
    <w:rsid w:val="0097326C"/>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3"/>
    <w:uiPriority w:val="63"/>
    <w:semiHidden/>
    <w:unhideWhenUsed/>
    <w:rsid w:val="0097326C"/>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3"/>
    <w:uiPriority w:val="63"/>
    <w:semiHidden/>
    <w:unhideWhenUsed/>
    <w:rsid w:val="0097326C"/>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3"/>
    <w:uiPriority w:val="63"/>
    <w:semiHidden/>
    <w:unhideWhenUsed/>
    <w:rsid w:val="0097326C"/>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0">
    <w:name w:val="Medium Shading 1 Accent 6"/>
    <w:basedOn w:val="a3"/>
    <w:uiPriority w:val="63"/>
    <w:semiHidden/>
    <w:unhideWhenUsed/>
    <w:rsid w:val="0097326C"/>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4">
    <w:name w:val="Medium Shading 2"/>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0">
    <w:name w:val="Medium Shading 2 Accent 1"/>
    <w:basedOn w:val="a3"/>
    <w:uiPriority w:val="64"/>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0">
    <w:name w:val="Medium Shading 2 Accent 2"/>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0">
    <w:name w:val="Medium Shading 2 Accent 3"/>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0">
    <w:name w:val="Medium Shading 2 Accent 4"/>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0">
    <w:name w:val="Medium Shading 2 Accent 5"/>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0">
    <w:name w:val="Medium Shading 2 Accent 6"/>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19">
    <w:name w:val="Medium Grid 1"/>
    <w:basedOn w:val="a3"/>
    <w:uiPriority w:val="67"/>
    <w:semiHidden/>
    <w:unhideWhenUsed/>
    <w:rsid w:val="0097326C"/>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semiHidden/>
    <w:unhideWhenUsed/>
    <w:rsid w:val="0097326C"/>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3"/>
    <w:uiPriority w:val="67"/>
    <w:semiHidden/>
    <w:unhideWhenUsed/>
    <w:rsid w:val="0097326C"/>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3"/>
    <w:uiPriority w:val="67"/>
    <w:semiHidden/>
    <w:unhideWhenUsed/>
    <w:rsid w:val="0097326C"/>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3"/>
    <w:uiPriority w:val="67"/>
    <w:semiHidden/>
    <w:unhideWhenUsed/>
    <w:rsid w:val="0097326C"/>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3"/>
    <w:uiPriority w:val="67"/>
    <w:semiHidden/>
    <w:unhideWhenUsed/>
    <w:rsid w:val="0097326C"/>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3"/>
    <w:uiPriority w:val="67"/>
    <w:semiHidden/>
    <w:unhideWhenUsed/>
    <w:rsid w:val="0097326C"/>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5">
    <w:name w:val="Medium Grid 2"/>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1">
    <w:name w:val="Medium Grid 3"/>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af8">
    <w:name w:val="Bibliography"/>
    <w:basedOn w:val="a1"/>
    <w:next w:val="a1"/>
    <w:uiPriority w:val="37"/>
    <w:semiHidden/>
    <w:unhideWhenUsed/>
    <w:rsid w:val="0097326C"/>
  </w:style>
  <w:style w:type="character" w:customStyle="1" w:styleId="1a">
    <w:name w:val="Хэштег1"/>
    <w:basedOn w:val="a2"/>
    <w:uiPriority w:val="99"/>
    <w:semiHidden/>
    <w:unhideWhenUsed/>
    <w:rsid w:val="0097326C"/>
    <w:rPr>
      <w:rFonts w:ascii="Calibri" w:hAnsi="Calibri" w:cs="Calibri"/>
      <w:color w:val="2B579A"/>
      <w:shd w:val="clear" w:color="auto" w:fill="E1DFDD"/>
    </w:rPr>
  </w:style>
  <w:style w:type="table" w:styleId="af9">
    <w:name w:val="Table Elegant"/>
    <w:basedOn w:val="a3"/>
    <w:uiPriority w:val="99"/>
    <w:unhideWhenUsed/>
    <w:rsid w:val="0097326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26">
    <w:name w:val="List 2"/>
    <w:basedOn w:val="a1"/>
    <w:uiPriority w:val="99"/>
    <w:unhideWhenUsed/>
    <w:rsid w:val="0097326C"/>
    <w:pPr>
      <w:ind w:left="720" w:hanging="360"/>
    </w:pPr>
  </w:style>
  <w:style w:type="paragraph" w:styleId="32">
    <w:name w:val="List 3"/>
    <w:basedOn w:val="a1"/>
    <w:uiPriority w:val="99"/>
    <w:unhideWhenUsed/>
    <w:rsid w:val="0097326C"/>
    <w:pPr>
      <w:ind w:left="1080" w:hanging="360"/>
    </w:pPr>
  </w:style>
  <w:style w:type="paragraph" w:styleId="42">
    <w:name w:val="List 4"/>
    <w:basedOn w:val="a1"/>
    <w:uiPriority w:val="99"/>
    <w:unhideWhenUsed/>
    <w:rsid w:val="0097326C"/>
    <w:pPr>
      <w:ind w:left="1440" w:hanging="360"/>
    </w:pPr>
  </w:style>
  <w:style w:type="paragraph" w:styleId="52">
    <w:name w:val="List 5"/>
    <w:basedOn w:val="a1"/>
    <w:uiPriority w:val="99"/>
    <w:unhideWhenUsed/>
    <w:rsid w:val="0097326C"/>
    <w:pPr>
      <w:ind w:left="1800" w:hanging="360"/>
    </w:pPr>
  </w:style>
  <w:style w:type="table" w:styleId="-1">
    <w:name w:val="Table List 1"/>
    <w:basedOn w:val="a3"/>
    <w:uiPriority w:val="99"/>
    <w:unhideWhenUsed/>
    <w:rsid w:val="0097326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3"/>
    <w:uiPriority w:val="99"/>
    <w:unhideWhenUsed/>
    <w:rsid w:val="0097326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3"/>
    <w:uiPriority w:val="99"/>
    <w:unhideWhenUsed/>
    <w:rsid w:val="0097326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3"/>
    <w:uiPriority w:val="99"/>
    <w:unhideWhenUsed/>
    <w:rsid w:val="0097326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3"/>
    <w:uiPriority w:val="99"/>
    <w:unhideWhenUsed/>
    <w:rsid w:val="0097326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3"/>
    <w:uiPriority w:val="99"/>
    <w:unhideWhenUsed/>
    <w:rsid w:val="0097326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uiPriority w:val="99"/>
    <w:unhideWhenUsed/>
    <w:rsid w:val="0097326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uiPriority w:val="99"/>
    <w:unhideWhenUsed/>
    <w:rsid w:val="0097326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a">
    <w:name w:val="List Paragraph"/>
    <w:basedOn w:val="a1"/>
    <w:link w:val="afb"/>
    <w:unhideWhenUsed/>
    <w:qFormat/>
    <w:rsid w:val="0097326C"/>
    <w:pPr>
      <w:ind w:left="720"/>
    </w:pPr>
  </w:style>
  <w:style w:type="table" w:styleId="1b">
    <w:name w:val="Table Classic 1"/>
    <w:basedOn w:val="a3"/>
    <w:uiPriority w:val="99"/>
    <w:unhideWhenUsed/>
    <w:rsid w:val="0097326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Classic 2"/>
    <w:basedOn w:val="a3"/>
    <w:uiPriority w:val="99"/>
    <w:unhideWhenUsed/>
    <w:rsid w:val="0097326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3"/>
    <w:uiPriority w:val="99"/>
    <w:unhideWhenUsed/>
    <w:rsid w:val="0097326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3"/>
    <w:uiPriority w:val="99"/>
    <w:unhideWhenUsed/>
    <w:rsid w:val="0097326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fc">
    <w:name w:val="table of figures"/>
    <w:basedOn w:val="a1"/>
    <w:next w:val="a1"/>
    <w:uiPriority w:val="99"/>
    <w:semiHidden/>
    <w:unhideWhenUsed/>
    <w:rsid w:val="0097326C"/>
  </w:style>
  <w:style w:type="character" w:styleId="afd">
    <w:name w:val="endnote reference"/>
    <w:basedOn w:val="a2"/>
    <w:uiPriority w:val="99"/>
    <w:semiHidden/>
    <w:unhideWhenUsed/>
    <w:rsid w:val="0097326C"/>
    <w:rPr>
      <w:rFonts w:ascii="Calibri" w:hAnsi="Calibri" w:cs="Calibri"/>
      <w:vertAlign w:val="superscript"/>
    </w:rPr>
  </w:style>
  <w:style w:type="paragraph" w:styleId="afe">
    <w:name w:val="table of authorities"/>
    <w:basedOn w:val="a1"/>
    <w:next w:val="a1"/>
    <w:uiPriority w:val="99"/>
    <w:semiHidden/>
    <w:unhideWhenUsed/>
    <w:rsid w:val="0097326C"/>
    <w:pPr>
      <w:ind w:left="220" w:hanging="220"/>
    </w:pPr>
  </w:style>
  <w:style w:type="paragraph" w:styleId="aff">
    <w:name w:val="toa heading"/>
    <w:basedOn w:val="a1"/>
    <w:next w:val="a1"/>
    <w:uiPriority w:val="99"/>
    <w:semiHidden/>
    <w:unhideWhenUsed/>
    <w:rsid w:val="0097326C"/>
    <w:pPr>
      <w:spacing w:before="120"/>
    </w:pPr>
    <w:rPr>
      <w:rFonts w:ascii="Calibri Light" w:eastAsiaTheme="majorEastAsia" w:hAnsi="Calibri Light" w:cs="Calibri Light"/>
      <w:b/>
      <w:bCs/>
      <w:sz w:val="24"/>
    </w:rPr>
  </w:style>
  <w:style w:type="table" w:styleId="aff0">
    <w:name w:val="Colorful List"/>
    <w:basedOn w:val="a3"/>
    <w:uiPriority w:val="72"/>
    <w:semiHidden/>
    <w:unhideWhenUsed/>
    <w:rsid w:val="0097326C"/>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3"/>
    <w:uiPriority w:val="72"/>
    <w:semiHidden/>
    <w:unhideWhenUsed/>
    <w:rsid w:val="0097326C"/>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0">
    <w:name w:val="Colorful List Accent 2"/>
    <w:basedOn w:val="a3"/>
    <w:uiPriority w:val="72"/>
    <w:semiHidden/>
    <w:unhideWhenUsed/>
    <w:rsid w:val="0097326C"/>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0">
    <w:name w:val="Colorful List Accent 3"/>
    <w:basedOn w:val="a3"/>
    <w:uiPriority w:val="72"/>
    <w:semiHidden/>
    <w:unhideWhenUsed/>
    <w:rsid w:val="0097326C"/>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0">
    <w:name w:val="Colorful List Accent 4"/>
    <w:basedOn w:val="a3"/>
    <w:uiPriority w:val="72"/>
    <w:semiHidden/>
    <w:unhideWhenUsed/>
    <w:rsid w:val="0097326C"/>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0">
    <w:name w:val="Colorful List Accent 5"/>
    <w:basedOn w:val="a3"/>
    <w:uiPriority w:val="72"/>
    <w:semiHidden/>
    <w:unhideWhenUsed/>
    <w:rsid w:val="0097326C"/>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0">
    <w:name w:val="Colorful List Accent 6"/>
    <w:basedOn w:val="a3"/>
    <w:uiPriority w:val="72"/>
    <w:rsid w:val="0097326C"/>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1c">
    <w:name w:val="Table Colorful 1"/>
    <w:basedOn w:val="a3"/>
    <w:uiPriority w:val="99"/>
    <w:unhideWhenUsed/>
    <w:rsid w:val="0097326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8">
    <w:name w:val="Table Colorful 2"/>
    <w:basedOn w:val="a3"/>
    <w:uiPriority w:val="99"/>
    <w:unhideWhenUsed/>
    <w:rsid w:val="0097326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4">
    <w:name w:val="Table Colorful 3"/>
    <w:basedOn w:val="a3"/>
    <w:uiPriority w:val="99"/>
    <w:unhideWhenUsed/>
    <w:rsid w:val="0097326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1">
    <w:name w:val="Colorful Shading"/>
    <w:basedOn w:val="a3"/>
    <w:uiPriority w:val="71"/>
    <w:semiHidden/>
    <w:unhideWhenUsed/>
    <w:rsid w:val="0097326C"/>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3"/>
    <w:uiPriority w:val="71"/>
    <w:semiHidden/>
    <w:unhideWhenUsed/>
    <w:rsid w:val="0097326C"/>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3"/>
    <w:uiPriority w:val="71"/>
    <w:semiHidden/>
    <w:unhideWhenUsed/>
    <w:rsid w:val="0097326C"/>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3"/>
    <w:uiPriority w:val="71"/>
    <w:semiHidden/>
    <w:unhideWhenUsed/>
    <w:rsid w:val="0097326C"/>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1">
    <w:name w:val="Colorful Shading Accent 4"/>
    <w:basedOn w:val="a3"/>
    <w:uiPriority w:val="71"/>
    <w:semiHidden/>
    <w:unhideWhenUsed/>
    <w:rsid w:val="0097326C"/>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3"/>
    <w:uiPriority w:val="71"/>
    <w:semiHidden/>
    <w:unhideWhenUsed/>
    <w:rsid w:val="0097326C"/>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3"/>
    <w:uiPriority w:val="71"/>
    <w:rsid w:val="0097326C"/>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2">
    <w:name w:val="Colorful Grid"/>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2">
    <w:name w:val="Colorful Grid Accent 1"/>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2">
    <w:name w:val="Colorful Grid Accent 2"/>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2">
    <w:name w:val="Colorful Grid Accent 3"/>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2">
    <w:name w:val="Colorful Grid Accent 4"/>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2">
    <w:name w:val="Colorful Grid Accent 5"/>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2">
    <w:name w:val="Colorful Grid Accent 6"/>
    <w:basedOn w:val="a3"/>
    <w:uiPriority w:val="73"/>
    <w:rsid w:val="0097326C"/>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numbering" w:styleId="a">
    <w:name w:val="Outline List 3"/>
    <w:basedOn w:val="a4"/>
    <w:uiPriority w:val="99"/>
    <w:semiHidden/>
    <w:unhideWhenUsed/>
    <w:rsid w:val="0097326C"/>
    <w:pPr>
      <w:numPr>
        <w:numId w:val="2"/>
      </w:numPr>
    </w:pPr>
  </w:style>
  <w:style w:type="table" w:styleId="1d">
    <w:name w:val="Plain Table 1"/>
    <w:basedOn w:val="a3"/>
    <w:uiPriority w:val="41"/>
    <w:rsid w:val="0097326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9">
    <w:name w:val="Plain Table 2"/>
    <w:basedOn w:val="a3"/>
    <w:uiPriority w:val="42"/>
    <w:rsid w:val="0097326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5">
    <w:name w:val="Plain Table 3"/>
    <w:basedOn w:val="a3"/>
    <w:uiPriority w:val="43"/>
    <w:rsid w:val="0097326C"/>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4">
    <w:name w:val="Plain Table 4"/>
    <w:basedOn w:val="a3"/>
    <w:uiPriority w:val="44"/>
    <w:rsid w:val="0097326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3">
    <w:name w:val="Plain Table 5"/>
    <w:basedOn w:val="a3"/>
    <w:uiPriority w:val="45"/>
    <w:rsid w:val="0097326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13">
    <w:name w:val="Смарт-гиперссылка1"/>
    <w:basedOn w:val="a2"/>
    <w:uiPriority w:val="99"/>
    <w:semiHidden/>
    <w:unhideWhenUsed/>
    <w:rsid w:val="0097326C"/>
    <w:rPr>
      <w:rFonts w:ascii="Calibri" w:hAnsi="Calibri" w:cs="Calibri"/>
      <w:u w:val="dotted"/>
    </w:rPr>
  </w:style>
  <w:style w:type="character" w:customStyle="1" w:styleId="1e">
    <w:name w:val="Неразрешенное упоминание1"/>
    <w:basedOn w:val="a2"/>
    <w:uiPriority w:val="99"/>
    <w:semiHidden/>
    <w:unhideWhenUsed/>
    <w:rsid w:val="0097326C"/>
    <w:rPr>
      <w:rFonts w:ascii="Calibri" w:hAnsi="Calibri" w:cs="Calibri"/>
      <w:color w:val="605E5C"/>
      <w:shd w:val="clear" w:color="auto" w:fill="E1DFDD"/>
    </w:rPr>
  </w:style>
  <w:style w:type="table" w:styleId="aff3">
    <w:name w:val="Table Contemporary"/>
    <w:basedOn w:val="a3"/>
    <w:uiPriority w:val="99"/>
    <w:unhideWhenUsed/>
    <w:rsid w:val="0097326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4">
    <w:name w:val="Light List"/>
    <w:basedOn w:val="a3"/>
    <w:uiPriority w:val="61"/>
    <w:semiHidden/>
    <w:unhideWhenUsed/>
    <w:rsid w:val="0097326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3"/>
    <w:uiPriority w:val="61"/>
    <w:semiHidden/>
    <w:unhideWhenUsed/>
    <w:rsid w:val="0097326C"/>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3">
    <w:name w:val="Light List Accent 2"/>
    <w:basedOn w:val="a3"/>
    <w:uiPriority w:val="61"/>
    <w:semiHidden/>
    <w:unhideWhenUsed/>
    <w:rsid w:val="0097326C"/>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3">
    <w:name w:val="Light List Accent 3"/>
    <w:basedOn w:val="a3"/>
    <w:uiPriority w:val="61"/>
    <w:semiHidden/>
    <w:unhideWhenUsed/>
    <w:rsid w:val="0097326C"/>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3">
    <w:name w:val="Light List Accent 4"/>
    <w:basedOn w:val="a3"/>
    <w:uiPriority w:val="61"/>
    <w:semiHidden/>
    <w:unhideWhenUsed/>
    <w:rsid w:val="0097326C"/>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3">
    <w:name w:val="Light List Accent 5"/>
    <w:basedOn w:val="a3"/>
    <w:uiPriority w:val="61"/>
    <w:semiHidden/>
    <w:unhideWhenUsed/>
    <w:rsid w:val="0097326C"/>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3">
    <w:name w:val="Light List Accent 6"/>
    <w:basedOn w:val="a3"/>
    <w:uiPriority w:val="61"/>
    <w:semiHidden/>
    <w:unhideWhenUsed/>
    <w:rsid w:val="0097326C"/>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5">
    <w:name w:val="Light Shading"/>
    <w:basedOn w:val="a3"/>
    <w:uiPriority w:val="60"/>
    <w:semiHidden/>
    <w:unhideWhenUsed/>
    <w:rsid w:val="0097326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3"/>
    <w:uiPriority w:val="60"/>
    <w:semiHidden/>
    <w:unhideWhenUsed/>
    <w:rsid w:val="0097326C"/>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4">
    <w:name w:val="Light Shading Accent 2"/>
    <w:basedOn w:val="a3"/>
    <w:uiPriority w:val="60"/>
    <w:semiHidden/>
    <w:unhideWhenUsed/>
    <w:rsid w:val="0097326C"/>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4">
    <w:name w:val="Light Shading Accent 3"/>
    <w:basedOn w:val="a3"/>
    <w:uiPriority w:val="60"/>
    <w:semiHidden/>
    <w:unhideWhenUsed/>
    <w:rsid w:val="0097326C"/>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4">
    <w:name w:val="Light Shading Accent 4"/>
    <w:basedOn w:val="a3"/>
    <w:uiPriority w:val="60"/>
    <w:semiHidden/>
    <w:unhideWhenUsed/>
    <w:rsid w:val="0097326C"/>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4">
    <w:name w:val="Light Shading Accent 5"/>
    <w:basedOn w:val="a3"/>
    <w:uiPriority w:val="60"/>
    <w:semiHidden/>
    <w:unhideWhenUsed/>
    <w:rsid w:val="0097326C"/>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4">
    <w:name w:val="Light Shading Accent 6"/>
    <w:basedOn w:val="a3"/>
    <w:uiPriority w:val="60"/>
    <w:semiHidden/>
    <w:unhideWhenUsed/>
    <w:rsid w:val="0097326C"/>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6">
    <w:name w:val="Light Grid"/>
    <w:basedOn w:val="a3"/>
    <w:uiPriority w:val="62"/>
    <w:semiHidden/>
    <w:unhideWhenUsed/>
    <w:rsid w:val="0097326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6">
    <w:name w:val="Light Grid Accent 1"/>
    <w:basedOn w:val="a3"/>
    <w:uiPriority w:val="62"/>
    <w:rsid w:val="0097326C"/>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5">
    <w:name w:val="Light Grid Accent 2"/>
    <w:basedOn w:val="a3"/>
    <w:uiPriority w:val="62"/>
    <w:semiHidden/>
    <w:unhideWhenUsed/>
    <w:rsid w:val="0097326C"/>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5">
    <w:name w:val="Light Grid Accent 3"/>
    <w:basedOn w:val="a3"/>
    <w:uiPriority w:val="62"/>
    <w:semiHidden/>
    <w:unhideWhenUsed/>
    <w:rsid w:val="0097326C"/>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5">
    <w:name w:val="Light Grid Accent 4"/>
    <w:basedOn w:val="a3"/>
    <w:uiPriority w:val="62"/>
    <w:semiHidden/>
    <w:unhideWhenUsed/>
    <w:rsid w:val="0097326C"/>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5">
    <w:name w:val="Light Grid Accent 5"/>
    <w:basedOn w:val="a3"/>
    <w:uiPriority w:val="62"/>
    <w:semiHidden/>
    <w:unhideWhenUsed/>
    <w:rsid w:val="0097326C"/>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5">
    <w:name w:val="Light Grid Accent 6"/>
    <w:basedOn w:val="a3"/>
    <w:uiPriority w:val="62"/>
    <w:semiHidden/>
    <w:unhideWhenUsed/>
    <w:rsid w:val="0097326C"/>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7">
    <w:name w:val="Dark List"/>
    <w:basedOn w:val="a3"/>
    <w:uiPriority w:val="70"/>
    <w:semiHidden/>
    <w:unhideWhenUsed/>
    <w:rsid w:val="0097326C"/>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7">
    <w:name w:val="Dark List Accent 1"/>
    <w:basedOn w:val="a3"/>
    <w:uiPriority w:val="70"/>
    <w:semiHidden/>
    <w:unhideWhenUsed/>
    <w:rsid w:val="0097326C"/>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6">
    <w:name w:val="Dark List Accent 2"/>
    <w:basedOn w:val="a3"/>
    <w:uiPriority w:val="70"/>
    <w:semiHidden/>
    <w:unhideWhenUsed/>
    <w:rsid w:val="0097326C"/>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6">
    <w:name w:val="Dark List Accent 3"/>
    <w:basedOn w:val="a3"/>
    <w:uiPriority w:val="70"/>
    <w:semiHidden/>
    <w:unhideWhenUsed/>
    <w:rsid w:val="0097326C"/>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6">
    <w:name w:val="Dark List Accent 4"/>
    <w:basedOn w:val="a3"/>
    <w:uiPriority w:val="70"/>
    <w:semiHidden/>
    <w:unhideWhenUsed/>
    <w:rsid w:val="0097326C"/>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6">
    <w:name w:val="Dark List Accent 5"/>
    <w:basedOn w:val="a3"/>
    <w:uiPriority w:val="70"/>
    <w:semiHidden/>
    <w:unhideWhenUsed/>
    <w:rsid w:val="0097326C"/>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6">
    <w:name w:val="Dark List Accent 6"/>
    <w:basedOn w:val="a3"/>
    <w:uiPriority w:val="70"/>
    <w:rsid w:val="0097326C"/>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18">
    <w:name w:val="List Table 1 Light"/>
    <w:basedOn w:val="a3"/>
    <w:uiPriority w:val="46"/>
    <w:rsid w:val="0097326C"/>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3"/>
    <w:uiPriority w:val="46"/>
    <w:rsid w:val="0097326C"/>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120">
    <w:name w:val="List Table 1 Light Accent 2"/>
    <w:basedOn w:val="a3"/>
    <w:uiPriority w:val="46"/>
    <w:rsid w:val="0097326C"/>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0">
    <w:name w:val="List Table 1 Light Accent 3"/>
    <w:basedOn w:val="a3"/>
    <w:uiPriority w:val="46"/>
    <w:rsid w:val="0097326C"/>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0">
    <w:name w:val="List Table 1 Light Accent 4"/>
    <w:basedOn w:val="a3"/>
    <w:uiPriority w:val="46"/>
    <w:rsid w:val="0097326C"/>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0">
    <w:name w:val="List Table 1 Light Accent 5"/>
    <w:basedOn w:val="a3"/>
    <w:uiPriority w:val="46"/>
    <w:rsid w:val="0097326C"/>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160">
    <w:name w:val="List Table 1 Light Accent 6"/>
    <w:basedOn w:val="a3"/>
    <w:uiPriority w:val="46"/>
    <w:rsid w:val="0097326C"/>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7">
    <w:name w:val="List Table 2"/>
    <w:basedOn w:val="a3"/>
    <w:uiPriority w:val="47"/>
    <w:rsid w:val="0097326C"/>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3"/>
    <w:uiPriority w:val="47"/>
    <w:rsid w:val="0097326C"/>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0">
    <w:name w:val="List Table 2 Accent 2"/>
    <w:basedOn w:val="a3"/>
    <w:uiPriority w:val="47"/>
    <w:rsid w:val="0097326C"/>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List Table 2 Accent 3"/>
    <w:basedOn w:val="a3"/>
    <w:uiPriority w:val="47"/>
    <w:rsid w:val="0097326C"/>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List Table 2 Accent 4"/>
    <w:basedOn w:val="a3"/>
    <w:uiPriority w:val="47"/>
    <w:rsid w:val="0097326C"/>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List Table 2 Accent 5"/>
    <w:basedOn w:val="a3"/>
    <w:uiPriority w:val="47"/>
    <w:rsid w:val="0097326C"/>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0">
    <w:name w:val="List Table 2 Accent 6"/>
    <w:basedOn w:val="a3"/>
    <w:uiPriority w:val="47"/>
    <w:rsid w:val="0097326C"/>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7">
    <w:name w:val="List Table 3"/>
    <w:basedOn w:val="a3"/>
    <w:uiPriority w:val="48"/>
    <w:rsid w:val="0097326C"/>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3"/>
    <w:uiPriority w:val="48"/>
    <w:rsid w:val="0097326C"/>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320">
    <w:name w:val="List Table 3 Accent 2"/>
    <w:basedOn w:val="a3"/>
    <w:uiPriority w:val="48"/>
    <w:rsid w:val="0097326C"/>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0">
    <w:name w:val="List Table 3 Accent 3"/>
    <w:basedOn w:val="a3"/>
    <w:uiPriority w:val="48"/>
    <w:rsid w:val="0097326C"/>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0">
    <w:name w:val="List Table 3 Accent 4"/>
    <w:basedOn w:val="a3"/>
    <w:uiPriority w:val="48"/>
    <w:rsid w:val="0097326C"/>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0">
    <w:name w:val="List Table 3 Accent 5"/>
    <w:basedOn w:val="a3"/>
    <w:uiPriority w:val="48"/>
    <w:rsid w:val="0097326C"/>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360">
    <w:name w:val="List Table 3 Accent 6"/>
    <w:basedOn w:val="a3"/>
    <w:uiPriority w:val="48"/>
    <w:rsid w:val="0097326C"/>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7">
    <w:name w:val="List Table 4"/>
    <w:basedOn w:val="a3"/>
    <w:uiPriority w:val="49"/>
    <w:rsid w:val="0097326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3"/>
    <w:uiPriority w:val="49"/>
    <w:rsid w:val="0097326C"/>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0">
    <w:name w:val="List Table 4 Accent 2"/>
    <w:basedOn w:val="a3"/>
    <w:uiPriority w:val="49"/>
    <w:rsid w:val="0097326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List Table 4 Accent 3"/>
    <w:basedOn w:val="a3"/>
    <w:uiPriority w:val="49"/>
    <w:rsid w:val="0097326C"/>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List Table 4 Accent 4"/>
    <w:basedOn w:val="a3"/>
    <w:uiPriority w:val="49"/>
    <w:rsid w:val="0097326C"/>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List Table 4 Accent 5"/>
    <w:basedOn w:val="a3"/>
    <w:uiPriority w:val="49"/>
    <w:rsid w:val="0097326C"/>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0">
    <w:name w:val="List Table 4 Accent 6"/>
    <w:basedOn w:val="a3"/>
    <w:uiPriority w:val="49"/>
    <w:rsid w:val="0097326C"/>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7">
    <w:name w:val="List Table 5 Dark"/>
    <w:basedOn w:val="a3"/>
    <w:uiPriority w:val="50"/>
    <w:rsid w:val="0097326C"/>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3"/>
    <w:uiPriority w:val="50"/>
    <w:rsid w:val="0097326C"/>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3"/>
    <w:uiPriority w:val="50"/>
    <w:rsid w:val="0097326C"/>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0">
    <w:name w:val="List Table 5 Dark Accent 3"/>
    <w:basedOn w:val="a3"/>
    <w:uiPriority w:val="50"/>
    <w:rsid w:val="0097326C"/>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0">
    <w:name w:val="List Table 5 Dark Accent 4"/>
    <w:basedOn w:val="a3"/>
    <w:uiPriority w:val="50"/>
    <w:rsid w:val="0097326C"/>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0">
    <w:name w:val="List Table 5 Dark Accent 5"/>
    <w:basedOn w:val="a3"/>
    <w:uiPriority w:val="50"/>
    <w:rsid w:val="0097326C"/>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0">
    <w:name w:val="List Table 5 Dark Accent 6"/>
    <w:basedOn w:val="a3"/>
    <w:uiPriority w:val="50"/>
    <w:rsid w:val="0097326C"/>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7">
    <w:name w:val="List Table 6 Colorful"/>
    <w:basedOn w:val="a3"/>
    <w:uiPriority w:val="51"/>
    <w:rsid w:val="0097326C"/>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3"/>
    <w:uiPriority w:val="51"/>
    <w:rsid w:val="0097326C"/>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0">
    <w:name w:val="List Table 6 Colorful Accent 2"/>
    <w:basedOn w:val="a3"/>
    <w:uiPriority w:val="51"/>
    <w:rsid w:val="0097326C"/>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List Table 6 Colorful Accent 3"/>
    <w:basedOn w:val="a3"/>
    <w:uiPriority w:val="51"/>
    <w:rsid w:val="0097326C"/>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List Table 6 Colorful Accent 4"/>
    <w:basedOn w:val="a3"/>
    <w:uiPriority w:val="51"/>
    <w:rsid w:val="0097326C"/>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List Table 6 Colorful Accent 5"/>
    <w:basedOn w:val="a3"/>
    <w:uiPriority w:val="51"/>
    <w:rsid w:val="0097326C"/>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0">
    <w:name w:val="List Table 6 Colorful Accent 6"/>
    <w:basedOn w:val="a3"/>
    <w:uiPriority w:val="51"/>
    <w:rsid w:val="0097326C"/>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0">
    <w:name w:val="List Table 7 Colorful"/>
    <w:basedOn w:val="a3"/>
    <w:uiPriority w:val="52"/>
    <w:rsid w:val="0097326C"/>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3"/>
    <w:uiPriority w:val="52"/>
    <w:rsid w:val="0097326C"/>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3"/>
    <w:uiPriority w:val="52"/>
    <w:rsid w:val="0097326C"/>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3"/>
    <w:uiPriority w:val="52"/>
    <w:rsid w:val="0097326C"/>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3"/>
    <w:uiPriority w:val="52"/>
    <w:rsid w:val="0097326C"/>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3"/>
    <w:uiPriority w:val="52"/>
    <w:rsid w:val="0097326C"/>
    <w:rPr>
      <w:color w:val="2F549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3"/>
    <w:uiPriority w:val="52"/>
    <w:rsid w:val="0097326C"/>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f">
    <w:name w:val="Table Columns 1"/>
    <w:basedOn w:val="a3"/>
    <w:uiPriority w:val="99"/>
    <w:unhideWhenUsed/>
    <w:rsid w:val="0097326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olumns 2"/>
    <w:basedOn w:val="a3"/>
    <w:uiPriority w:val="99"/>
    <w:unhideWhenUsed/>
    <w:rsid w:val="0097326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Columns 3"/>
    <w:basedOn w:val="a3"/>
    <w:uiPriority w:val="99"/>
    <w:unhideWhenUsed/>
    <w:rsid w:val="0097326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3"/>
    <w:uiPriority w:val="99"/>
    <w:unhideWhenUsed/>
    <w:rsid w:val="0097326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3"/>
    <w:uiPriority w:val="99"/>
    <w:unhideWhenUsed/>
    <w:rsid w:val="0097326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0">
    <w:name w:val="Table Simple 1"/>
    <w:basedOn w:val="a3"/>
    <w:uiPriority w:val="99"/>
    <w:unhideWhenUsed/>
    <w:rsid w:val="0097326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b">
    <w:name w:val="Table Simple 2"/>
    <w:basedOn w:val="a3"/>
    <w:uiPriority w:val="99"/>
    <w:unhideWhenUsed/>
    <w:rsid w:val="0097326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7">
    <w:name w:val="Table Simple 3"/>
    <w:basedOn w:val="a3"/>
    <w:uiPriority w:val="99"/>
    <w:unhideWhenUsed/>
    <w:rsid w:val="0097326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1">
    <w:name w:val="Table Subtle 1"/>
    <w:basedOn w:val="a3"/>
    <w:uiPriority w:val="99"/>
    <w:unhideWhenUsed/>
    <w:rsid w:val="0097326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Subtle 2"/>
    <w:basedOn w:val="a3"/>
    <w:uiPriority w:val="99"/>
    <w:rsid w:val="0097326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1f2">
    <w:name w:val="index 1"/>
    <w:basedOn w:val="a1"/>
    <w:next w:val="a1"/>
    <w:autoRedefine/>
    <w:uiPriority w:val="99"/>
    <w:semiHidden/>
    <w:unhideWhenUsed/>
    <w:rsid w:val="0097326C"/>
    <w:pPr>
      <w:ind w:left="220" w:hanging="220"/>
    </w:pPr>
  </w:style>
  <w:style w:type="paragraph" w:styleId="2d">
    <w:name w:val="index 2"/>
    <w:basedOn w:val="a1"/>
    <w:next w:val="a1"/>
    <w:autoRedefine/>
    <w:uiPriority w:val="99"/>
    <w:semiHidden/>
    <w:unhideWhenUsed/>
    <w:rsid w:val="0097326C"/>
    <w:pPr>
      <w:ind w:left="440" w:hanging="220"/>
    </w:pPr>
  </w:style>
  <w:style w:type="paragraph" w:styleId="38">
    <w:name w:val="index 3"/>
    <w:basedOn w:val="a1"/>
    <w:next w:val="a1"/>
    <w:autoRedefine/>
    <w:uiPriority w:val="99"/>
    <w:semiHidden/>
    <w:unhideWhenUsed/>
    <w:rsid w:val="0097326C"/>
    <w:pPr>
      <w:ind w:left="660" w:hanging="220"/>
    </w:pPr>
  </w:style>
  <w:style w:type="paragraph" w:styleId="46">
    <w:name w:val="index 4"/>
    <w:basedOn w:val="a1"/>
    <w:next w:val="a1"/>
    <w:autoRedefine/>
    <w:uiPriority w:val="99"/>
    <w:semiHidden/>
    <w:unhideWhenUsed/>
    <w:rsid w:val="0097326C"/>
    <w:pPr>
      <w:ind w:left="880" w:hanging="220"/>
    </w:pPr>
  </w:style>
  <w:style w:type="paragraph" w:styleId="55">
    <w:name w:val="index 5"/>
    <w:basedOn w:val="a1"/>
    <w:next w:val="a1"/>
    <w:autoRedefine/>
    <w:uiPriority w:val="99"/>
    <w:semiHidden/>
    <w:unhideWhenUsed/>
    <w:rsid w:val="0097326C"/>
    <w:pPr>
      <w:ind w:left="1100" w:hanging="220"/>
    </w:pPr>
  </w:style>
  <w:style w:type="paragraph" w:styleId="62">
    <w:name w:val="index 6"/>
    <w:basedOn w:val="a1"/>
    <w:next w:val="a1"/>
    <w:autoRedefine/>
    <w:uiPriority w:val="99"/>
    <w:semiHidden/>
    <w:unhideWhenUsed/>
    <w:rsid w:val="0097326C"/>
    <w:pPr>
      <w:ind w:left="1320" w:hanging="220"/>
    </w:pPr>
  </w:style>
  <w:style w:type="paragraph" w:styleId="72">
    <w:name w:val="index 7"/>
    <w:basedOn w:val="a1"/>
    <w:next w:val="a1"/>
    <w:autoRedefine/>
    <w:uiPriority w:val="99"/>
    <w:semiHidden/>
    <w:unhideWhenUsed/>
    <w:rsid w:val="0097326C"/>
    <w:pPr>
      <w:ind w:left="1540" w:hanging="220"/>
    </w:pPr>
  </w:style>
  <w:style w:type="paragraph" w:styleId="82">
    <w:name w:val="index 8"/>
    <w:basedOn w:val="a1"/>
    <w:next w:val="a1"/>
    <w:autoRedefine/>
    <w:uiPriority w:val="99"/>
    <w:semiHidden/>
    <w:unhideWhenUsed/>
    <w:rsid w:val="0097326C"/>
    <w:pPr>
      <w:ind w:left="1760" w:hanging="220"/>
    </w:pPr>
  </w:style>
  <w:style w:type="paragraph" w:styleId="92">
    <w:name w:val="index 9"/>
    <w:basedOn w:val="a1"/>
    <w:next w:val="a1"/>
    <w:autoRedefine/>
    <w:uiPriority w:val="99"/>
    <w:semiHidden/>
    <w:unhideWhenUsed/>
    <w:rsid w:val="0097326C"/>
    <w:pPr>
      <w:ind w:left="1980" w:hanging="220"/>
    </w:pPr>
  </w:style>
  <w:style w:type="paragraph" w:styleId="aff8">
    <w:name w:val="index heading"/>
    <w:basedOn w:val="a1"/>
    <w:next w:val="1f2"/>
    <w:uiPriority w:val="99"/>
    <w:semiHidden/>
    <w:unhideWhenUsed/>
    <w:rsid w:val="0097326C"/>
    <w:rPr>
      <w:rFonts w:ascii="Calibri Light" w:eastAsiaTheme="majorEastAsia" w:hAnsi="Calibri Light" w:cs="Calibri Light"/>
      <w:b/>
      <w:bCs/>
    </w:rPr>
  </w:style>
  <w:style w:type="table" w:styleId="aff9">
    <w:name w:val="Table Grid"/>
    <w:basedOn w:val="a3"/>
    <w:uiPriority w:val="39"/>
    <w:rsid w:val="00876A17"/>
    <w:rPr>
      <w:rFonts w:ascii="Times New Roman" w:hAnsi="Times New Roman"/>
      <w:sz w:val="24"/>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style>
  <w:style w:type="table" w:styleId="1f3">
    <w:name w:val="Table Grid 1"/>
    <w:basedOn w:val="a3"/>
    <w:uiPriority w:val="99"/>
    <w:unhideWhenUsed/>
    <w:rsid w:val="0097326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e">
    <w:name w:val="Table Grid 2"/>
    <w:basedOn w:val="a3"/>
    <w:uiPriority w:val="99"/>
    <w:unhideWhenUsed/>
    <w:rsid w:val="0097326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9">
    <w:name w:val="Table Grid 3"/>
    <w:basedOn w:val="a3"/>
    <w:uiPriority w:val="99"/>
    <w:unhideWhenUsed/>
    <w:rsid w:val="0097326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3"/>
    <w:uiPriority w:val="99"/>
    <w:unhideWhenUsed/>
    <w:rsid w:val="0097326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3"/>
    <w:uiPriority w:val="99"/>
    <w:unhideWhenUsed/>
    <w:rsid w:val="0097326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3"/>
    <w:uiPriority w:val="99"/>
    <w:unhideWhenUsed/>
    <w:rsid w:val="0097326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3"/>
    <w:uiPriority w:val="99"/>
    <w:unhideWhenUsed/>
    <w:rsid w:val="0097326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3"/>
    <w:uiPriority w:val="99"/>
    <w:unhideWhenUsed/>
    <w:rsid w:val="0097326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a">
    <w:name w:val="Grid Table Light"/>
    <w:basedOn w:val="a3"/>
    <w:uiPriority w:val="40"/>
    <w:rsid w:val="0097326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9">
    <w:name w:val="Grid Table 1 Light"/>
    <w:basedOn w:val="a3"/>
    <w:uiPriority w:val="46"/>
    <w:rsid w:val="0097326C"/>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1">
    <w:name w:val="Grid Table 1 Light Accent 1"/>
    <w:basedOn w:val="a3"/>
    <w:uiPriority w:val="46"/>
    <w:rsid w:val="0097326C"/>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121">
    <w:name w:val="Grid Table 1 Light Accent 2"/>
    <w:basedOn w:val="a3"/>
    <w:uiPriority w:val="46"/>
    <w:rsid w:val="0097326C"/>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1">
    <w:name w:val="Grid Table 1 Light Accent 3"/>
    <w:basedOn w:val="a3"/>
    <w:uiPriority w:val="46"/>
    <w:rsid w:val="0097326C"/>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1">
    <w:name w:val="Grid Table 1 Light Accent 4"/>
    <w:basedOn w:val="a3"/>
    <w:uiPriority w:val="46"/>
    <w:rsid w:val="0097326C"/>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1">
    <w:name w:val="Grid Table 1 Light Accent 5"/>
    <w:basedOn w:val="a3"/>
    <w:uiPriority w:val="46"/>
    <w:rsid w:val="0097326C"/>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161">
    <w:name w:val="Grid Table 1 Light Accent 6"/>
    <w:basedOn w:val="a3"/>
    <w:uiPriority w:val="46"/>
    <w:rsid w:val="0097326C"/>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8">
    <w:name w:val="Grid Table 2"/>
    <w:basedOn w:val="a3"/>
    <w:uiPriority w:val="47"/>
    <w:rsid w:val="0097326C"/>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1">
    <w:name w:val="Grid Table 2 Accent 1"/>
    <w:basedOn w:val="a3"/>
    <w:uiPriority w:val="47"/>
    <w:rsid w:val="0097326C"/>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1">
    <w:name w:val="Grid Table 2 Accent 2"/>
    <w:basedOn w:val="a3"/>
    <w:uiPriority w:val="47"/>
    <w:rsid w:val="0097326C"/>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1">
    <w:name w:val="Grid Table 2 Accent 3"/>
    <w:basedOn w:val="a3"/>
    <w:uiPriority w:val="47"/>
    <w:rsid w:val="0097326C"/>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1">
    <w:name w:val="Grid Table 2 Accent 4"/>
    <w:basedOn w:val="a3"/>
    <w:uiPriority w:val="47"/>
    <w:rsid w:val="0097326C"/>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1">
    <w:name w:val="Grid Table 2 Accent 5"/>
    <w:basedOn w:val="a3"/>
    <w:uiPriority w:val="47"/>
    <w:rsid w:val="0097326C"/>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1">
    <w:name w:val="Grid Table 2 Accent 6"/>
    <w:basedOn w:val="a3"/>
    <w:uiPriority w:val="47"/>
    <w:rsid w:val="0097326C"/>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8">
    <w:name w:val="Grid Table 3"/>
    <w:basedOn w:val="a3"/>
    <w:uiPriority w:val="48"/>
    <w:rsid w:val="0097326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1">
    <w:name w:val="Grid Table 3 Accent 1"/>
    <w:basedOn w:val="a3"/>
    <w:uiPriority w:val="48"/>
    <w:rsid w:val="0097326C"/>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321">
    <w:name w:val="Grid Table 3 Accent 2"/>
    <w:basedOn w:val="a3"/>
    <w:uiPriority w:val="48"/>
    <w:rsid w:val="0097326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1">
    <w:name w:val="Grid Table 3 Accent 3"/>
    <w:basedOn w:val="a3"/>
    <w:uiPriority w:val="48"/>
    <w:rsid w:val="0097326C"/>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1">
    <w:name w:val="Grid Table 3 Accent 4"/>
    <w:basedOn w:val="a3"/>
    <w:uiPriority w:val="48"/>
    <w:rsid w:val="0097326C"/>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1">
    <w:name w:val="Grid Table 3 Accent 5"/>
    <w:basedOn w:val="a3"/>
    <w:uiPriority w:val="48"/>
    <w:rsid w:val="0097326C"/>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361">
    <w:name w:val="Grid Table 3 Accent 6"/>
    <w:basedOn w:val="a3"/>
    <w:uiPriority w:val="48"/>
    <w:rsid w:val="0097326C"/>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8">
    <w:name w:val="Grid Table 4"/>
    <w:basedOn w:val="a3"/>
    <w:uiPriority w:val="49"/>
    <w:rsid w:val="0097326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1">
    <w:name w:val="Grid Table 4 Accent 1"/>
    <w:basedOn w:val="a3"/>
    <w:uiPriority w:val="49"/>
    <w:rsid w:val="0097326C"/>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1">
    <w:name w:val="Grid Table 4 Accent 2"/>
    <w:basedOn w:val="a3"/>
    <w:uiPriority w:val="49"/>
    <w:rsid w:val="0097326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1">
    <w:name w:val="Grid Table 4 Accent 3"/>
    <w:basedOn w:val="a3"/>
    <w:uiPriority w:val="49"/>
    <w:rsid w:val="0097326C"/>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1">
    <w:name w:val="Grid Table 4 Accent 4"/>
    <w:basedOn w:val="a3"/>
    <w:uiPriority w:val="49"/>
    <w:rsid w:val="0097326C"/>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1">
    <w:name w:val="Grid Table 4 Accent 5"/>
    <w:basedOn w:val="a3"/>
    <w:uiPriority w:val="49"/>
    <w:rsid w:val="0097326C"/>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1">
    <w:name w:val="Grid Table 4 Accent 6"/>
    <w:basedOn w:val="a3"/>
    <w:uiPriority w:val="49"/>
    <w:rsid w:val="0097326C"/>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8">
    <w:name w:val="Grid Table 5 Dark"/>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1">
    <w:name w:val="Grid Table 5 Dark Accent 1"/>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521">
    <w:name w:val="Grid Table 5 Dark Accent 2"/>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1">
    <w:name w:val="Grid Table 5 Dark Accent 3"/>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1">
    <w:name w:val="Grid Table 5 Dark Accent 4"/>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1">
    <w:name w:val="Grid Table 5 Dark Accent 5"/>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561">
    <w:name w:val="Grid Table 5 Dark Accent 6"/>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8">
    <w:name w:val="Grid Table 6 Colorful"/>
    <w:basedOn w:val="a3"/>
    <w:uiPriority w:val="51"/>
    <w:rsid w:val="0097326C"/>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1">
    <w:name w:val="Grid Table 6 Colorful Accent 1"/>
    <w:basedOn w:val="a3"/>
    <w:uiPriority w:val="51"/>
    <w:rsid w:val="0097326C"/>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1">
    <w:name w:val="Grid Table 6 Colorful Accent 2"/>
    <w:basedOn w:val="a3"/>
    <w:uiPriority w:val="51"/>
    <w:rsid w:val="0097326C"/>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1">
    <w:name w:val="Grid Table 6 Colorful Accent 3"/>
    <w:basedOn w:val="a3"/>
    <w:uiPriority w:val="51"/>
    <w:rsid w:val="0097326C"/>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1">
    <w:name w:val="Grid Table 6 Colorful Accent 4"/>
    <w:basedOn w:val="a3"/>
    <w:uiPriority w:val="51"/>
    <w:rsid w:val="0097326C"/>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1">
    <w:name w:val="Grid Table 6 Colorful Accent 5"/>
    <w:basedOn w:val="a3"/>
    <w:uiPriority w:val="51"/>
    <w:rsid w:val="0097326C"/>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1">
    <w:name w:val="Grid Table 6 Colorful Accent 6"/>
    <w:basedOn w:val="a3"/>
    <w:uiPriority w:val="51"/>
    <w:rsid w:val="0097326C"/>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7">
    <w:name w:val="Grid Table 7 Colorful"/>
    <w:basedOn w:val="a3"/>
    <w:uiPriority w:val="52"/>
    <w:rsid w:val="0097326C"/>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3"/>
    <w:uiPriority w:val="52"/>
    <w:rsid w:val="0097326C"/>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720">
    <w:name w:val="Grid Table 7 Colorful Accent 2"/>
    <w:basedOn w:val="a3"/>
    <w:uiPriority w:val="52"/>
    <w:rsid w:val="0097326C"/>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3"/>
    <w:uiPriority w:val="52"/>
    <w:rsid w:val="0097326C"/>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3"/>
    <w:uiPriority w:val="52"/>
    <w:rsid w:val="0097326C"/>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3"/>
    <w:uiPriority w:val="52"/>
    <w:rsid w:val="0097326C"/>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760">
    <w:name w:val="Grid Table 7 Colorful Accent 6"/>
    <w:basedOn w:val="a3"/>
    <w:uiPriority w:val="52"/>
    <w:rsid w:val="0097326C"/>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a">
    <w:name w:val="Table Web 1"/>
    <w:basedOn w:val="a3"/>
    <w:uiPriority w:val="99"/>
    <w:unhideWhenUsed/>
    <w:rsid w:val="0097326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9">
    <w:name w:val="Table Web 2"/>
    <w:basedOn w:val="a3"/>
    <w:uiPriority w:val="99"/>
    <w:unhideWhenUsed/>
    <w:rsid w:val="0097326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9">
    <w:name w:val="Table Web 3"/>
    <w:basedOn w:val="a3"/>
    <w:uiPriority w:val="99"/>
    <w:rsid w:val="0097326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b">
    <w:name w:val="footnote reference"/>
    <w:aliases w:val="Знак сноски 1,Знак сноски-FN,Ciae niinee-FN,Referencia nota al pie"/>
    <w:basedOn w:val="a2"/>
    <w:uiPriority w:val="99"/>
    <w:semiHidden/>
    <w:unhideWhenUsed/>
    <w:rsid w:val="0097326C"/>
    <w:rPr>
      <w:rFonts w:ascii="Calibri" w:hAnsi="Calibri" w:cs="Calibri"/>
      <w:vertAlign w:val="superscript"/>
    </w:rPr>
  </w:style>
  <w:style w:type="table" w:styleId="1f4">
    <w:name w:val="Table 3D effects 1"/>
    <w:basedOn w:val="a3"/>
    <w:uiPriority w:val="99"/>
    <w:unhideWhenUsed/>
    <w:rsid w:val="0097326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
    <w:name w:val="Table 3D effects 2"/>
    <w:basedOn w:val="a3"/>
    <w:uiPriority w:val="99"/>
    <w:unhideWhenUsed/>
    <w:rsid w:val="0097326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3D effects 3"/>
    <w:basedOn w:val="a3"/>
    <w:uiPriority w:val="99"/>
    <w:unhideWhenUsed/>
    <w:rsid w:val="0097326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c">
    <w:name w:val="Table Theme"/>
    <w:basedOn w:val="a3"/>
    <w:uiPriority w:val="99"/>
    <w:unhideWhenUsed/>
    <w:rsid w:val="00973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d">
    <w:name w:val="Обычный в таблице"/>
    <w:basedOn w:val="a1"/>
    <w:link w:val="affe"/>
    <w:qFormat/>
    <w:rsid w:val="00180FA1"/>
    <w:pPr>
      <w:ind w:firstLine="0"/>
    </w:pPr>
    <w:rPr>
      <w:sz w:val="20"/>
    </w:rPr>
  </w:style>
  <w:style w:type="character" w:customStyle="1" w:styleId="afb">
    <w:name w:val="Абзац списка Знак"/>
    <w:link w:val="afa"/>
    <w:locked/>
    <w:rsid w:val="000159E0"/>
    <w:rPr>
      <w:rFonts w:ascii="Times New Roman" w:hAnsi="Times New Roman" w:cs="Calibri"/>
      <w:sz w:val="26"/>
    </w:rPr>
  </w:style>
  <w:style w:type="paragraph" w:customStyle="1" w:styleId="1f5">
    <w:name w:val="Заголов1"/>
    <w:basedOn w:val="a1"/>
    <w:semiHidden/>
    <w:rsid w:val="001564C5"/>
    <w:pPr>
      <w:suppressAutoHyphens w:val="0"/>
      <w:autoSpaceDE w:val="0"/>
      <w:adjustRightInd w:val="0"/>
      <w:spacing w:line="360" w:lineRule="auto"/>
      <w:jc w:val="center"/>
      <w:textAlignment w:val="auto"/>
    </w:pPr>
    <w:rPr>
      <w:rFonts w:ascii="Arial" w:eastAsia="Times New Roman" w:hAnsi="Arial"/>
      <w:b/>
      <w:bCs/>
      <w:kern w:val="0"/>
      <w:szCs w:val="28"/>
      <w:lang w:eastAsia="ru-RU" w:bidi="ar-SA"/>
    </w:rPr>
  </w:style>
  <w:style w:type="character" w:customStyle="1" w:styleId="affe">
    <w:name w:val="Обычный в таблице Знак"/>
    <w:basedOn w:val="a2"/>
    <w:link w:val="affd"/>
    <w:locked/>
    <w:rsid w:val="00180FA1"/>
    <w:rPr>
      <w:rFonts w:ascii="Times New Roman" w:eastAsia="NSimSun" w:hAnsi="Times New Roman" w:cs="Arial"/>
      <w:kern w:val="3"/>
      <w:sz w:val="20"/>
      <w:szCs w:val="24"/>
      <w:lang w:eastAsia="zh-CN" w:bidi="hi-IN"/>
    </w:rPr>
  </w:style>
  <w:style w:type="numbering" w:customStyle="1" w:styleId="1f6">
    <w:name w:val="Нет списка1"/>
    <w:next w:val="a4"/>
    <w:uiPriority w:val="99"/>
    <w:semiHidden/>
    <w:unhideWhenUsed/>
    <w:rsid w:val="006552D2"/>
  </w:style>
  <w:style w:type="table" w:customStyle="1" w:styleId="1f7">
    <w:name w:val="Сетка таблицы1"/>
    <w:basedOn w:val="a3"/>
    <w:next w:val="aff9"/>
    <w:uiPriority w:val="39"/>
    <w:rsid w:val="006552D2"/>
    <w:pPr>
      <w:widowControl w:val="0"/>
      <w:autoSpaceDN w:val="0"/>
      <w:textAlignment w:val="baseline"/>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Таблица простая 21"/>
    <w:basedOn w:val="a3"/>
    <w:next w:val="29"/>
    <w:uiPriority w:val="42"/>
    <w:rsid w:val="006552D2"/>
    <w:pPr>
      <w:widowControl w:val="0"/>
      <w:autoSpaceDN w:val="0"/>
      <w:textAlignment w:val="baseline"/>
    </w:pPr>
    <w:rPr>
      <w:rFonts w:eastAsia="Times New Roman"/>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0">
    <w:name w:val="Таблица простая 11"/>
    <w:basedOn w:val="a3"/>
    <w:next w:val="1d"/>
    <w:uiPriority w:val="41"/>
    <w:rsid w:val="006552D2"/>
    <w:pPr>
      <w:widowControl w:val="0"/>
      <w:autoSpaceDN w:val="0"/>
      <w:textAlignment w:val="baseline"/>
    </w:pPr>
    <w:rPr>
      <w:rFonts w:eastAsia="Times New Roman"/>
      <w:lang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WWOutlineListStyle26">
    <w:name w:val="WW_OutlineListStyle_26"/>
    <w:basedOn w:val="a4"/>
    <w:rsid w:val="00797399"/>
    <w:pPr>
      <w:numPr>
        <w:numId w:val="6"/>
      </w:numPr>
    </w:pPr>
  </w:style>
  <w:style w:type="numbering" w:customStyle="1" w:styleId="WWOutlineListStyle25">
    <w:name w:val="WW_OutlineListStyle_25"/>
    <w:basedOn w:val="a4"/>
    <w:rsid w:val="00797399"/>
    <w:pPr>
      <w:numPr>
        <w:numId w:val="7"/>
      </w:numPr>
    </w:pPr>
  </w:style>
  <w:style w:type="numbering" w:customStyle="1" w:styleId="WWOutlineListStyle24">
    <w:name w:val="WW_OutlineListStyle_24"/>
    <w:basedOn w:val="a4"/>
    <w:rsid w:val="00797399"/>
    <w:pPr>
      <w:numPr>
        <w:numId w:val="8"/>
      </w:numPr>
    </w:pPr>
  </w:style>
  <w:style w:type="numbering" w:customStyle="1" w:styleId="WWOutlineListStyle23">
    <w:name w:val="WW_OutlineListStyle_23"/>
    <w:basedOn w:val="a4"/>
    <w:rsid w:val="00797399"/>
    <w:pPr>
      <w:numPr>
        <w:numId w:val="9"/>
      </w:numPr>
    </w:pPr>
  </w:style>
  <w:style w:type="numbering" w:customStyle="1" w:styleId="WWOutlineListStyle22">
    <w:name w:val="WW_OutlineListStyle_22"/>
    <w:basedOn w:val="a4"/>
    <w:rsid w:val="00797399"/>
    <w:pPr>
      <w:numPr>
        <w:numId w:val="10"/>
      </w:numPr>
    </w:pPr>
  </w:style>
  <w:style w:type="numbering" w:customStyle="1" w:styleId="WWOutlineListStyle21">
    <w:name w:val="WW_OutlineListStyle_21"/>
    <w:basedOn w:val="a4"/>
    <w:rsid w:val="00797399"/>
    <w:pPr>
      <w:numPr>
        <w:numId w:val="11"/>
      </w:numPr>
    </w:pPr>
  </w:style>
  <w:style w:type="numbering" w:customStyle="1" w:styleId="WWOutlineListStyle20">
    <w:name w:val="WW_OutlineListStyle_20"/>
    <w:basedOn w:val="a4"/>
    <w:rsid w:val="00797399"/>
    <w:pPr>
      <w:numPr>
        <w:numId w:val="12"/>
      </w:numPr>
    </w:pPr>
  </w:style>
  <w:style w:type="numbering" w:customStyle="1" w:styleId="WWOutlineListStyle19">
    <w:name w:val="WW_OutlineListStyle_19"/>
    <w:basedOn w:val="a4"/>
    <w:rsid w:val="00797399"/>
    <w:pPr>
      <w:numPr>
        <w:numId w:val="13"/>
      </w:numPr>
    </w:pPr>
  </w:style>
  <w:style w:type="numbering" w:customStyle="1" w:styleId="WWOutlineListStyle18">
    <w:name w:val="WW_OutlineListStyle_18"/>
    <w:basedOn w:val="a4"/>
    <w:rsid w:val="00797399"/>
    <w:pPr>
      <w:numPr>
        <w:numId w:val="14"/>
      </w:numPr>
    </w:pPr>
  </w:style>
  <w:style w:type="numbering" w:customStyle="1" w:styleId="WWOutlineListStyle17">
    <w:name w:val="WW_OutlineListStyle_17"/>
    <w:basedOn w:val="a4"/>
    <w:rsid w:val="00797399"/>
    <w:pPr>
      <w:numPr>
        <w:numId w:val="15"/>
      </w:numPr>
    </w:pPr>
  </w:style>
  <w:style w:type="numbering" w:customStyle="1" w:styleId="WWOutlineListStyle16">
    <w:name w:val="WW_OutlineListStyle_16"/>
    <w:basedOn w:val="a4"/>
    <w:rsid w:val="00797399"/>
    <w:pPr>
      <w:numPr>
        <w:numId w:val="16"/>
      </w:numPr>
    </w:pPr>
  </w:style>
  <w:style w:type="numbering" w:customStyle="1" w:styleId="WWOutlineListStyle15">
    <w:name w:val="WW_OutlineListStyle_15"/>
    <w:basedOn w:val="a4"/>
    <w:rsid w:val="00797399"/>
  </w:style>
  <w:style w:type="numbering" w:customStyle="1" w:styleId="WWOutlineListStyle14">
    <w:name w:val="WW_OutlineListStyle_14"/>
    <w:basedOn w:val="a4"/>
    <w:rsid w:val="00797399"/>
    <w:pPr>
      <w:numPr>
        <w:numId w:val="17"/>
      </w:numPr>
    </w:pPr>
  </w:style>
  <w:style w:type="numbering" w:customStyle="1" w:styleId="WWOutlineListStyle13">
    <w:name w:val="WW_OutlineListStyle_13"/>
    <w:basedOn w:val="a4"/>
    <w:rsid w:val="00797399"/>
    <w:pPr>
      <w:numPr>
        <w:numId w:val="18"/>
      </w:numPr>
    </w:pPr>
  </w:style>
  <w:style w:type="numbering" w:customStyle="1" w:styleId="WWOutlineListStyle12">
    <w:name w:val="WW_OutlineListStyle_12"/>
    <w:basedOn w:val="a4"/>
    <w:rsid w:val="00797399"/>
    <w:pPr>
      <w:numPr>
        <w:numId w:val="19"/>
      </w:numPr>
    </w:pPr>
  </w:style>
  <w:style w:type="numbering" w:customStyle="1" w:styleId="WWOutlineListStyle11">
    <w:name w:val="WW_OutlineListStyle_11"/>
    <w:basedOn w:val="a4"/>
    <w:rsid w:val="00797399"/>
    <w:pPr>
      <w:numPr>
        <w:numId w:val="20"/>
      </w:numPr>
    </w:pPr>
  </w:style>
  <w:style w:type="numbering" w:customStyle="1" w:styleId="WWOutlineListStyle10">
    <w:name w:val="WW_OutlineListStyle_10"/>
    <w:basedOn w:val="a4"/>
    <w:rsid w:val="00797399"/>
    <w:pPr>
      <w:numPr>
        <w:numId w:val="21"/>
      </w:numPr>
    </w:pPr>
  </w:style>
  <w:style w:type="numbering" w:customStyle="1" w:styleId="WWOutlineListStyle9">
    <w:name w:val="WW_OutlineListStyle_9"/>
    <w:basedOn w:val="a4"/>
    <w:rsid w:val="00797399"/>
    <w:pPr>
      <w:numPr>
        <w:numId w:val="22"/>
      </w:numPr>
    </w:pPr>
  </w:style>
  <w:style w:type="numbering" w:customStyle="1" w:styleId="WWOutlineListStyle8">
    <w:name w:val="WW_OutlineListStyle_8"/>
    <w:basedOn w:val="a4"/>
    <w:rsid w:val="00797399"/>
    <w:pPr>
      <w:numPr>
        <w:numId w:val="23"/>
      </w:numPr>
    </w:pPr>
  </w:style>
  <w:style w:type="numbering" w:customStyle="1" w:styleId="WWOutlineListStyle7">
    <w:name w:val="WW_OutlineListStyle_7"/>
    <w:basedOn w:val="a4"/>
    <w:rsid w:val="00797399"/>
    <w:pPr>
      <w:numPr>
        <w:numId w:val="24"/>
      </w:numPr>
    </w:pPr>
  </w:style>
  <w:style w:type="numbering" w:customStyle="1" w:styleId="WWOutlineListStyle6">
    <w:name w:val="WW_OutlineListStyle_6"/>
    <w:basedOn w:val="a4"/>
    <w:rsid w:val="00797399"/>
    <w:pPr>
      <w:numPr>
        <w:numId w:val="25"/>
      </w:numPr>
    </w:pPr>
  </w:style>
  <w:style w:type="numbering" w:customStyle="1" w:styleId="WWOutlineListStyle5">
    <w:name w:val="WW_OutlineListStyle_5"/>
    <w:basedOn w:val="a4"/>
    <w:rsid w:val="00797399"/>
  </w:style>
  <w:style w:type="numbering" w:customStyle="1" w:styleId="WWOutlineListStyle4">
    <w:name w:val="WW_OutlineListStyle_4"/>
    <w:basedOn w:val="a4"/>
    <w:rsid w:val="00797399"/>
    <w:pPr>
      <w:numPr>
        <w:numId w:val="26"/>
      </w:numPr>
    </w:pPr>
  </w:style>
  <w:style w:type="numbering" w:customStyle="1" w:styleId="WWOutlineListStyle3">
    <w:name w:val="WW_OutlineListStyle_3"/>
    <w:basedOn w:val="a4"/>
    <w:rsid w:val="00797399"/>
    <w:pPr>
      <w:numPr>
        <w:numId w:val="27"/>
      </w:numPr>
    </w:pPr>
  </w:style>
  <w:style w:type="numbering" w:customStyle="1" w:styleId="WWOutlineListStyle2">
    <w:name w:val="WW_OutlineListStyle_2"/>
    <w:basedOn w:val="a4"/>
    <w:rsid w:val="00797399"/>
    <w:pPr>
      <w:numPr>
        <w:numId w:val="28"/>
      </w:numPr>
    </w:pPr>
  </w:style>
  <w:style w:type="numbering" w:customStyle="1" w:styleId="WWOutlineListStyle1">
    <w:name w:val="WW_OutlineListStyle_1"/>
    <w:basedOn w:val="a4"/>
    <w:rsid w:val="00797399"/>
    <w:pPr>
      <w:numPr>
        <w:numId w:val="29"/>
      </w:numPr>
    </w:pPr>
  </w:style>
  <w:style w:type="numbering" w:customStyle="1" w:styleId="WWOutlineListStyle">
    <w:name w:val="WW_OutlineListStyle"/>
    <w:basedOn w:val="a4"/>
    <w:rsid w:val="00797399"/>
    <w:pPr>
      <w:numPr>
        <w:numId w:val="30"/>
      </w:numPr>
    </w:pPr>
  </w:style>
  <w:style w:type="numbering" w:customStyle="1" w:styleId="Outline">
    <w:name w:val="Outline"/>
    <w:basedOn w:val="a4"/>
    <w:rsid w:val="00797399"/>
    <w:pPr>
      <w:numPr>
        <w:numId w:val="31"/>
      </w:numPr>
    </w:pPr>
  </w:style>
  <w:style w:type="numbering" w:customStyle="1" w:styleId="WWNum1">
    <w:name w:val="WWNum1"/>
    <w:basedOn w:val="a4"/>
    <w:rsid w:val="00797399"/>
    <w:pPr>
      <w:numPr>
        <w:numId w:val="32"/>
      </w:numPr>
    </w:pPr>
  </w:style>
  <w:style w:type="numbering" w:customStyle="1" w:styleId="WWNum2">
    <w:name w:val="WWNum2"/>
    <w:basedOn w:val="a4"/>
    <w:rsid w:val="00797399"/>
    <w:pPr>
      <w:numPr>
        <w:numId w:val="33"/>
      </w:numPr>
    </w:pPr>
  </w:style>
  <w:style w:type="numbering" w:customStyle="1" w:styleId="WWNum3">
    <w:name w:val="WWNum3"/>
    <w:basedOn w:val="a4"/>
    <w:rsid w:val="00797399"/>
    <w:pPr>
      <w:numPr>
        <w:numId w:val="34"/>
      </w:numPr>
    </w:pPr>
  </w:style>
  <w:style w:type="numbering" w:customStyle="1" w:styleId="WWNum4">
    <w:name w:val="WWNum4"/>
    <w:basedOn w:val="a4"/>
    <w:rsid w:val="00797399"/>
    <w:pPr>
      <w:numPr>
        <w:numId w:val="35"/>
      </w:numPr>
    </w:pPr>
  </w:style>
  <w:style w:type="numbering" w:customStyle="1" w:styleId="WWNum5">
    <w:name w:val="WWNum5"/>
    <w:basedOn w:val="a4"/>
    <w:rsid w:val="00797399"/>
    <w:pPr>
      <w:numPr>
        <w:numId w:val="36"/>
      </w:numPr>
    </w:pPr>
  </w:style>
  <w:style w:type="numbering" w:customStyle="1" w:styleId="WWNum6">
    <w:name w:val="WWNum6"/>
    <w:basedOn w:val="a4"/>
    <w:rsid w:val="00797399"/>
    <w:pPr>
      <w:numPr>
        <w:numId w:val="37"/>
      </w:numPr>
    </w:pPr>
  </w:style>
  <w:style w:type="numbering" w:customStyle="1" w:styleId="WWNum7">
    <w:name w:val="WWNum7"/>
    <w:basedOn w:val="a4"/>
    <w:rsid w:val="00797399"/>
  </w:style>
  <w:style w:type="numbering" w:customStyle="1" w:styleId="WWNum8">
    <w:name w:val="WWNum8"/>
    <w:basedOn w:val="a4"/>
    <w:rsid w:val="00797399"/>
    <w:pPr>
      <w:numPr>
        <w:numId w:val="38"/>
      </w:numPr>
    </w:pPr>
  </w:style>
  <w:style w:type="numbering" w:customStyle="1" w:styleId="WWNum9">
    <w:name w:val="WWNum9"/>
    <w:basedOn w:val="a4"/>
    <w:rsid w:val="00797399"/>
  </w:style>
  <w:style w:type="numbering" w:customStyle="1" w:styleId="WWNum11">
    <w:name w:val="WWNum11"/>
    <w:basedOn w:val="a4"/>
    <w:rsid w:val="00797399"/>
  </w:style>
  <w:style w:type="numbering" w:customStyle="1" w:styleId="WWNum12">
    <w:name w:val="WWNum12"/>
    <w:basedOn w:val="a4"/>
    <w:rsid w:val="00797399"/>
  </w:style>
  <w:style w:type="numbering" w:customStyle="1" w:styleId="WWNum13">
    <w:name w:val="WWNum13"/>
    <w:basedOn w:val="a4"/>
    <w:rsid w:val="00797399"/>
  </w:style>
  <w:style w:type="numbering" w:customStyle="1" w:styleId="WWNum14">
    <w:name w:val="WWNum14"/>
    <w:basedOn w:val="a4"/>
    <w:rsid w:val="00797399"/>
  </w:style>
  <w:style w:type="numbering" w:customStyle="1" w:styleId="WWNum15">
    <w:name w:val="WWNum15"/>
    <w:basedOn w:val="a4"/>
    <w:rsid w:val="00797399"/>
  </w:style>
  <w:style w:type="numbering" w:customStyle="1" w:styleId="WWNum16">
    <w:name w:val="WWNum16"/>
    <w:basedOn w:val="a4"/>
    <w:rsid w:val="00797399"/>
  </w:style>
  <w:style w:type="numbering" w:customStyle="1" w:styleId="WWNum17">
    <w:name w:val="WWNum17"/>
    <w:basedOn w:val="a4"/>
    <w:rsid w:val="00797399"/>
  </w:style>
  <w:style w:type="numbering" w:customStyle="1" w:styleId="WWNum18">
    <w:name w:val="WWNum18"/>
    <w:basedOn w:val="a4"/>
    <w:rsid w:val="00797399"/>
  </w:style>
  <w:style w:type="numbering" w:customStyle="1" w:styleId="WWNum19">
    <w:name w:val="WWNum19"/>
    <w:basedOn w:val="a4"/>
    <w:rsid w:val="00797399"/>
    <w:pPr>
      <w:numPr>
        <w:numId w:val="39"/>
      </w:numPr>
    </w:pPr>
  </w:style>
  <w:style w:type="numbering" w:customStyle="1" w:styleId="WWNum20">
    <w:name w:val="WWNum20"/>
    <w:basedOn w:val="a4"/>
    <w:rsid w:val="00797399"/>
  </w:style>
  <w:style w:type="numbering" w:customStyle="1" w:styleId="WWNum21">
    <w:name w:val="WWNum21"/>
    <w:basedOn w:val="a4"/>
    <w:rsid w:val="00797399"/>
  </w:style>
  <w:style w:type="numbering" w:customStyle="1" w:styleId="WWNum22">
    <w:name w:val="WWNum22"/>
    <w:basedOn w:val="a4"/>
    <w:rsid w:val="00797399"/>
  </w:style>
  <w:style w:type="numbering" w:customStyle="1" w:styleId="WWNum24">
    <w:name w:val="WWNum24"/>
    <w:basedOn w:val="a4"/>
    <w:rsid w:val="00797399"/>
  </w:style>
  <w:style w:type="numbering" w:customStyle="1" w:styleId="WW8Num31">
    <w:name w:val="WW8Num31"/>
    <w:basedOn w:val="a4"/>
    <w:rsid w:val="00797399"/>
  </w:style>
  <w:style w:type="paragraph" w:customStyle="1" w:styleId="ConsNonformat">
    <w:name w:val="ConsNonformat"/>
    <w:link w:val="ConsNonformat0"/>
    <w:semiHidden/>
    <w:rsid w:val="007C4AF4"/>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Title">
    <w:name w:val="ConsTitle"/>
    <w:semiHidden/>
    <w:rsid w:val="007C4AF4"/>
    <w:pPr>
      <w:widowControl w:val="0"/>
      <w:autoSpaceDE w:val="0"/>
      <w:autoSpaceDN w:val="0"/>
      <w:adjustRightInd w:val="0"/>
    </w:pPr>
    <w:rPr>
      <w:rFonts w:ascii="Arial" w:eastAsia="Times New Roman" w:hAnsi="Arial" w:cs="Arial"/>
      <w:b/>
      <w:bCs/>
      <w:sz w:val="16"/>
      <w:szCs w:val="16"/>
      <w:lang w:eastAsia="ru-RU"/>
    </w:rPr>
  </w:style>
  <w:style w:type="paragraph" w:customStyle="1" w:styleId="afff">
    <w:name w:val="Список маркир"/>
    <w:basedOn w:val="a1"/>
    <w:link w:val="afff0"/>
    <w:semiHidden/>
    <w:rsid w:val="007C4AF4"/>
    <w:pPr>
      <w:suppressAutoHyphens w:val="0"/>
      <w:autoSpaceDN/>
      <w:spacing w:line="360" w:lineRule="auto"/>
      <w:ind w:firstLine="540"/>
      <w:contextualSpacing w:val="0"/>
      <w:textAlignment w:val="auto"/>
    </w:pPr>
    <w:rPr>
      <w:rFonts w:eastAsia="Times New Roman" w:cs="Times New Roman"/>
      <w:kern w:val="0"/>
      <w:sz w:val="24"/>
      <w:lang w:eastAsia="ru-RU" w:bidi="ar-SA"/>
    </w:rPr>
  </w:style>
  <w:style w:type="character" w:customStyle="1" w:styleId="afff0">
    <w:name w:val="Список маркир Знак"/>
    <w:link w:val="afff"/>
    <w:semiHidden/>
    <w:locked/>
    <w:rsid w:val="007C4AF4"/>
    <w:rPr>
      <w:rFonts w:ascii="Times New Roman" w:eastAsia="Times New Roman" w:hAnsi="Times New Roman" w:cs="Times New Roman"/>
      <w:sz w:val="24"/>
      <w:szCs w:val="24"/>
      <w:lang w:eastAsia="ru-RU"/>
    </w:rPr>
  </w:style>
  <w:style w:type="paragraph" w:customStyle="1" w:styleId="a0">
    <w:name w:val="Список нумерованный Знак"/>
    <w:basedOn w:val="a1"/>
    <w:semiHidden/>
    <w:rsid w:val="007C4AF4"/>
    <w:pPr>
      <w:numPr>
        <w:numId w:val="48"/>
      </w:numPr>
      <w:tabs>
        <w:tab w:val="left" w:pos="1260"/>
      </w:tabs>
      <w:suppressAutoHyphens w:val="0"/>
      <w:autoSpaceDN/>
      <w:spacing w:line="360" w:lineRule="auto"/>
      <w:contextualSpacing w:val="0"/>
      <w:textAlignment w:val="auto"/>
    </w:pPr>
    <w:rPr>
      <w:rFonts w:eastAsia="Times New Roman" w:cs="Times New Roman"/>
      <w:kern w:val="0"/>
      <w:sz w:val="24"/>
      <w:lang w:eastAsia="ru-RU" w:bidi="ar-SA"/>
    </w:rPr>
  </w:style>
  <w:style w:type="paragraph" w:customStyle="1" w:styleId="afff1">
    <w:name w:val="Список нумерованный"/>
    <w:basedOn w:val="a1"/>
    <w:semiHidden/>
    <w:rsid w:val="007C4AF4"/>
    <w:pPr>
      <w:tabs>
        <w:tab w:val="num" w:pos="153"/>
        <w:tab w:val="left" w:pos="1260"/>
      </w:tabs>
      <w:suppressAutoHyphens w:val="0"/>
      <w:autoSpaceDN/>
      <w:spacing w:line="360" w:lineRule="auto"/>
      <w:ind w:left="153" w:hanging="153"/>
      <w:contextualSpacing w:val="0"/>
      <w:textAlignment w:val="auto"/>
    </w:pPr>
    <w:rPr>
      <w:rFonts w:eastAsia="Times New Roman" w:cs="Times New Roman"/>
      <w:kern w:val="0"/>
      <w:sz w:val="24"/>
      <w:lang w:eastAsia="ru-RU" w:bidi="ar-SA"/>
    </w:rPr>
  </w:style>
  <w:style w:type="character" w:customStyle="1" w:styleId="ConsNonformat0">
    <w:name w:val="ConsNonformat Знак"/>
    <w:link w:val="ConsNonformat"/>
    <w:semiHidden/>
    <w:locked/>
    <w:rsid w:val="007C4AF4"/>
    <w:rPr>
      <w:rFonts w:ascii="Courier New" w:eastAsia="Times New Roman" w:hAnsi="Courier New" w:cs="Courier New"/>
      <w:sz w:val="20"/>
      <w:szCs w:val="20"/>
      <w:lang w:eastAsia="ru-RU"/>
    </w:rPr>
  </w:style>
  <w:style w:type="paragraph" w:customStyle="1" w:styleId="afff2">
    <w:name w:val="том"/>
    <w:basedOn w:val="ConsNonformat"/>
    <w:semiHidden/>
    <w:rsid w:val="007C4AF4"/>
    <w:pPr>
      <w:widowControl/>
      <w:spacing w:line="360" w:lineRule="auto"/>
      <w:ind w:firstLine="720"/>
      <w:jc w:val="both"/>
    </w:pPr>
    <w:rPr>
      <w:rFonts w:ascii="Times New Roman" w:hAnsi="Times New Roman" w:cs="Times New Roman"/>
      <w:b/>
      <w:sz w:val="28"/>
      <w:szCs w:val="24"/>
    </w:rPr>
  </w:style>
  <w:style w:type="paragraph" w:customStyle="1" w:styleId="111">
    <w:name w:val="Заголовок 1.1"/>
    <w:basedOn w:val="a1"/>
    <w:semiHidden/>
    <w:rsid w:val="007C4AF4"/>
    <w:pPr>
      <w:keepNext/>
      <w:keepLines/>
      <w:suppressAutoHyphens w:val="0"/>
      <w:autoSpaceDN/>
      <w:spacing w:before="40" w:after="40" w:line="360" w:lineRule="auto"/>
      <w:ind w:firstLine="0"/>
      <w:contextualSpacing w:val="0"/>
      <w:jc w:val="center"/>
      <w:textAlignment w:val="auto"/>
    </w:pPr>
    <w:rPr>
      <w:rFonts w:eastAsia="Times New Roman" w:cs="Times New Roman"/>
      <w:b/>
      <w:bCs/>
      <w:kern w:val="0"/>
      <w:lang w:eastAsia="ru-RU" w:bidi="ar-SA"/>
    </w:rPr>
  </w:style>
  <w:style w:type="paragraph" w:customStyle="1" w:styleId="afff3">
    <w:name w:val="Статья"/>
    <w:basedOn w:val="a1"/>
    <w:link w:val="afff4"/>
    <w:semiHidden/>
    <w:rsid w:val="007C4AF4"/>
    <w:pPr>
      <w:suppressAutoHyphens w:val="0"/>
      <w:autoSpaceDN/>
      <w:spacing w:line="360" w:lineRule="auto"/>
      <w:ind w:firstLine="567"/>
      <w:contextualSpacing w:val="0"/>
      <w:jc w:val="left"/>
      <w:textAlignment w:val="auto"/>
    </w:pPr>
    <w:rPr>
      <w:rFonts w:eastAsia="Times New Roman" w:cs="Times New Roman"/>
      <w:kern w:val="0"/>
      <w:sz w:val="24"/>
      <w:lang w:eastAsia="ru-RU" w:bidi="ar-SA"/>
    </w:rPr>
  </w:style>
  <w:style w:type="character" w:customStyle="1" w:styleId="afff4">
    <w:name w:val="Статья Знак"/>
    <w:link w:val="afff3"/>
    <w:semiHidden/>
    <w:locked/>
    <w:rsid w:val="007C4AF4"/>
    <w:rPr>
      <w:rFonts w:ascii="Times New Roman" w:eastAsia="Times New Roman" w:hAnsi="Times New Roman" w:cs="Times New Roman"/>
      <w:sz w:val="24"/>
      <w:szCs w:val="24"/>
      <w:lang w:eastAsia="ru-RU"/>
    </w:rPr>
  </w:style>
  <w:style w:type="paragraph" w:customStyle="1" w:styleId="xl22">
    <w:name w:val="xl22"/>
    <w:basedOn w:val="a1"/>
    <w:semiHidden/>
    <w:rsid w:val="007C4AF4"/>
    <w:pPr>
      <w:suppressAutoHyphens w:val="0"/>
      <w:autoSpaceDN/>
      <w:spacing w:before="100" w:beforeAutospacing="1" w:after="100" w:afterAutospacing="1" w:line="360" w:lineRule="auto"/>
      <w:contextualSpacing w:val="0"/>
      <w:jc w:val="center"/>
      <w:textAlignment w:val="auto"/>
    </w:pPr>
    <w:rPr>
      <w:rFonts w:ascii="Times New Roman CYR" w:eastAsia="Times New Roman" w:hAnsi="Times New Roman CYR" w:cs="Times New Roman CYR"/>
      <w:kern w:val="0"/>
      <w:sz w:val="24"/>
      <w:lang w:eastAsia="ru-RU" w:bidi="ar-SA"/>
    </w:rPr>
  </w:style>
  <w:style w:type="character" w:customStyle="1" w:styleId="120">
    <w:name w:val="Заголовок_12"/>
    <w:semiHidden/>
    <w:rsid w:val="007C4AF4"/>
    <w:rPr>
      <w:b/>
    </w:rPr>
  </w:style>
  <w:style w:type="character" w:customStyle="1" w:styleId="1f8">
    <w:name w:val="Заголовок 1 Знак Знак Знак Знак"/>
    <w:semiHidden/>
    <w:rsid w:val="007C4AF4"/>
    <w:rPr>
      <w:rFonts w:cs="Times New Roman"/>
      <w:bCs/>
      <w:sz w:val="28"/>
      <w:szCs w:val="28"/>
      <w:lang w:val="ru-RU" w:eastAsia="ru-RU" w:bidi="ar-SA"/>
    </w:rPr>
  </w:style>
  <w:style w:type="paragraph" w:customStyle="1" w:styleId="afff5">
    <w:name w:val="Îáû÷íûé"/>
    <w:semiHidden/>
    <w:rsid w:val="007C4AF4"/>
    <w:rPr>
      <w:rFonts w:ascii="Times New Roman" w:eastAsia="Times New Roman" w:hAnsi="Times New Roman" w:cs="Times New Roman"/>
      <w:sz w:val="20"/>
      <w:szCs w:val="20"/>
      <w:lang w:val="en-US" w:eastAsia="ru-RU"/>
    </w:rPr>
  </w:style>
  <w:style w:type="paragraph" w:customStyle="1" w:styleId="afff6">
    <w:name w:val="Заглавие раздела"/>
    <w:basedOn w:val="21"/>
    <w:semiHidden/>
    <w:rsid w:val="007C4AF4"/>
    <w:pPr>
      <w:tabs>
        <w:tab w:val="num" w:pos="555"/>
        <w:tab w:val="num" w:pos="1789"/>
      </w:tabs>
      <w:spacing w:after="240" w:line="360" w:lineRule="auto"/>
      <w:ind w:left="1789" w:hanging="360"/>
      <w:jc w:val="center"/>
    </w:pPr>
    <w:rPr>
      <w:rFonts w:eastAsia="Times New Roman" w:cs="Times New Roman"/>
      <w:i/>
      <w:iCs/>
      <w:kern w:val="0"/>
      <w:sz w:val="24"/>
      <w:szCs w:val="24"/>
      <w:lang w:eastAsia="ru-RU" w:bidi="ar-SA"/>
    </w:rPr>
  </w:style>
  <w:style w:type="paragraph" w:customStyle="1" w:styleId="1f9">
    <w:name w:val="Заголовок_1 Знак"/>
    <w:basedOn w:val="a1"/>
    <w:link w:val="1fa"/>
    <w:semiHidden/>
    <w:rsid w:val="007C4AF4"/>
    <w:pPr>
      <w:suppressAutoHyphens w:val="0"/>
      <w:autoSpaceDN/>
      <w:spacing w:line="360" w:lineRule="auto"/>
      <w:contextualSpacing w:val="0"/>
      <w:jc w:val="center"/>
      <w:textAlignment w:val="auto"/>
    </w:pPr>
    <w:rPr>
      <w:rFonts w:eastAsia="Times New Roman" w:cs="Times New Roman"/>
      <w:b/>
      <w:caps/>
      <w:kern w:val="0"/>
      <w:sz w:val="24"/>
      <w:lang w:eastAsia="ru-RU" w:bidi="ar-SA"/>
    </w:rPr>
  </w:style>
  <w:style w:type="character" w:customStyle="1" w:styleId="1fa">
    <w:name w:val="Заголовок_1 Знак Знак"/>
    <w:link w:val="1f9"/>
    <w:semiHidden/>
    <w:locked/>
    <w:rsid w:val="007C4AF4"/>
    <w:rPr>
      <w:rFonts w:ascii="Times New Roman" w:eastAsia="Times New Roman" w:hAnsi="Times New Roman" w:cs="Times New Roman"/>
      <w:b/>
      <w:caps/>
      <w:sz w:val="24"/>
      <w:szCs w:val="24"/>
      <w:lang w:eastAsia="ru-RU"/>
    </w:rPr>
  </w:style>
  <w:style w:type="paragraph" w:customStyle="1" w:styleId="afff7">
    <w:name w:val="Неразрывный основной текст"/>
    <w:basedOn w:val="a1"/>
    <w:semiHidden/>
    <w:rsid w:val="00F831DE"/>
    <w:pPr>
      <w:keepNext/>
      <w:suppressAutoHyphens w:val="0"/>
      <w:autoSpaceDN/>
      <w:spacing w:after="240" w:line="240" w:lineRule="atLeast"/>
      <w:ind w:left="1080"/>
      <w:contextualSpacing w:val="0"/>
      <w:textAlignment w:val="auto"/>
    </w:pPr>
    <w:rPr>
      <w:rFonts w:ascii="Arial" w:eastAsia="Times New Roman" w:hAnsi="Arial"/>
      <w:spacing w:val="-5"/>
      <w:kern w:val="0"/>
      <w:sz w:val="20"/>
      <w:szCs w:val="20"/>
      <w:lang w:eastAsia="en-US" w:bidi="ar-SA"/>
    </w:rPr>
  </w:style>
  <w:style w:type="paragraph" w:customStyle="1" w:styleId="afff8">
    <w:name w:val="Рисунок"/>
    <w:basedOn w:val="a1"/>
    <w:next w:val="a1"/>
    <w:semiHidden/>
    <w:rsid w:val="007C4AF4"/>
    <w:pPr>
      <w:keepNext/>
      <w:suppressAutoHyphens w:val="0"/>
      <w:autoSpaceDN/>
      <w:spacing w:line="360" w:lineRule="auto"/>
      <w:ind w:left="1080"/>
      <w:contextualSpacing w:val="0"/>
      <w:textAlignment w:val="auto"/>
    </w:pPr>
    <w:rPr>
      <w:rFonts w:ascii="Arial" w:eastAsia="Times New Roman" w:hAnsi="Arial"/>
      <w:spacing w:val="-5"/>
      <w:kern w:val="0"/>
      <w:sz w:val="20"/>
      <w:szCs w:val="20"/>
      <w:lang w:eastAsia="en-US" w:bidi="ar-SA"/>
    </w:rPr>
  </w:style>
  <w:style w:type="paragraph" w:customStyle="1" w:styleId="afff9">
    <w:name w:val="Название части"/>
    <w:basedOn w:val="a1"/>
    <w:semiHidden/>
    <w:rsid w:val="007C4AF4"/>
    <w:pPr>
      <w:shd w:val="solid" w:color="auto" w:fill="auto"/>
      <w:suppressAutoHyphens w:val="0"/>
      <w:autoSpaceDN/>
      <w:spacing w:line="360" w:lineRule="exact"/>
      <w:contextualSpacing w:val="0"/>
      <w:jc w:val="center"/>
      <w:textAlignment w:val="auto"/>
    </w:pPr>
    <w:rPr>
      <w:rFonts w:ascii="Arial" w:eastAsia="Times New Roman" w:hAnsi="Arial"/>
      <w:color w:val="FFFFFF"/>
      <w:spacing w:val="-16"/>
      <w:kern w:val="0"/>
      <w:szCs w:val="26"/>
      <w:lang w:eastAsia="en-US" w:bidi="ar-SA"/>
    </w:rPr>
  </w:style>
  <w:style w:type="paragraph" w:customStyle="1" w:styleId="afffa">
    <w:name w:val="Подзаголовок главы"/>
    <w:basedOn w:val="a1"/>
    <w:semiHidden/>
    <w:rsid w:val="00197DCC"/>
    <w:pPr>
      <w:keepNext/>
      <w:keepLines/>
      <w:suppressAutoHyphens w:val="0"/>
      <w:autoSpaceDN/>
      <w:spacing w:before="60" w:after="120" w:line="340" w:lineRule="atLeast"/>
      <w:contextualSpacing w:val="0"/>
      <w:jc w:val="left"/>
      <w:textAlignment w:val="auto"/>
    </w:pPr>
    <w:rPr>
      <w:rFonts w:ascii="Arial" w:eastAsia="Times New Roman" w:hAnsi="Arial"/>
      <w:spacing w:val="-16"/>
      <w:kern w:val="28"/>
      <w:sz w:val="32"/>
      <w:szCs w:val="32"/>
      <w:lang w:eastAsia="en-US" w:bidi="ar-SA"/>
    </w:rPr>
  </w:style>
  <w:style w:type="paragraph" w:customStyle="1" w:styleId="afffb">
    <w:name w:val="Название предприятия"/>
    <w:basedOn w:val="a1"/>
    <w:semiHidden/>
    <w:rsid w:val="007C4AF4"/>
    <w:pPr>
      <w:keepNext/>
      <w:keepLines/>
      <w:suppressAutoHyphens w:val="0"/>
      <w:autoSpaceDN/>
      <w:spacing w:line="220" w:lineRule="atLeast"/>
      <w:contextualSpacing w:val="0"/>
      <w:textAlignment w:val="auto"/>
    </w:pPr>
    <w:rPr>
      <w:rFonts w:ascii="Arial Black" w:eastAsia="Times New Roman" w:hAnsi="Arial Black" w:cs="Arial Black"/>
      <w:spacing w:val="-25"/>
      <w:kern w:val="28"/>
      <w:sz w:val="32"/>
      <w:szCs w:val="32"/>
      <w:lang w:eastAsia="en-US" w:bidi="ar-SA"/>
    </w:rPr>
  </w:style>
  <w:style w:type="paragraph" w:customStyle="1" w:styleId="11">
    <w:name w:val="Маркированный_1"/>
    <w:basedOn w:val="a1"/>
    <w:link w:val="1fb"/>
    <w:semiHidden/>
    <w:rsid w:val="007C4AF4"/>
    <w:pPr>
      <w:numPr>
        <w:ilvl w:val="1"/>
        <w:numId w:val="40"/>
      </w:numPr>
      <w:tabs>
        <w:tab w:val="clear" w:pos="2149"/>
        <w:tab w:val="left" w:pos="900"/>
      </w:tabs>
      <w:suppressAutoHyphens w:val="0"/>
      <w:autoSpaceDN/>
      <w:spacing w:line="360" w:lineRule="auto"/>
      <w:ind w:left="0" w:firstLine="720"/>
      <w:contextualSpacing w:val="0"/>
      <w:textAlignment w:val="auto"/>
    </w:pPr>
    <w:rPr>
      <w:rFonts w:eastAsia="Times New Roman" w:cs="Times New Roman"/>
      <w:kern w:val="0"/>
      <w:sz w:val="24"/>
      <w:lang w:eastAsia="ru-RU" w:bidi="ar-SA"/>
    </w:rPr>
  </w:style>
  <w:style w:type="character" w:customStyle="1" w:styleId="1fb">
    <w:name w:val="Маркированный_1 Знак"/>
    <w:link w:val="11"/>
    <w:semiHidden/>
    <w:locked/>
    <w:rsid w:val="007C4AF4"/>
    <w:rPr>
      <w:rFonts w:ascii="Times New Roman" w:eastAsia="Times New Roman" w:hAnsi="Times New Roman" w:cs="Times New Roman"/>
      <w:sz w:val="24"/>
      <w:szCs w:val="24"/>
      <w:lang w:eastAsia="ru-RU"/>
    </w:rPr>
  </w:style>
  <w:style w:type="paragraph" w:customStyle="1" w:styleId="afffc">
    <w:name w:val="Текст таблицы"/>
    <w:basedOn w:val="a1"/>
    <w:semiHidden/>
    <w:rsid w:val="007C4AF4"/>
    <w:pPr>
      <w:suppressAutoHyphens w:val="0"/>
      <w:autoSpaceDN/>
      <w:spacing w:before="60" w:line="360" w:lineRule="auto"/>
      <w:contextualSpacing w:val="0"/>
      <w:textAlignment w:val="auto"/>
    </w:pPr>
    <w:rPr>
      <w:rFonts w:ascii="Arial" w:eastAsia="Times New Roman" w:hAnsi="Arial"/>
      <w:spacing w:val="-5"/>
      <w:kern w:val="0"/>
      <w:sz w:val="16"/>
      <w:szCs w:val="16"/>
      <w:lang w:eastAsia="en-US" w:bidi="ar-SA"/>
    </w:rPr>
  </w:style>
  <w:style w:type="paragraph" w:customStyle="1" w:styleId="afffd">
    <w:name w:val="Подчеркнутый"/>
    <w:basedOn w:val="a1"/>
    <w:link w:val="afffe"/>
    <w:semiHidden/>
    <w:rsid w:val="007C4AF4"/>
    <w:pPr>
      <w:suppressAutoHyphens w:val="0"/>
      <w:autoSpaceDN/>
      <w:spacing w:line="360" w:lineRule="auto"/>
      <w:contextualSpacing w:val="0"/>
      <w:textAlignment w:val="auto"/>
    </w:pPr>
    <w:rPr>
      <w:rFonts w:eastAsia="Times New Roman" w:cs="Times New Roman"/>
      <w:kern w:val="0"/>
      <w:sz w:val="24"/>
      <w:u w:val="single"/>
      <w:lang w:eastAsia="ru-RU" w:bidi="ar-SA"/>
    </w:rPr>
  </w:style>
  <w:style w:type="character" w:customStyle="1" w:styleId="afffe">
    <w:name w:val="Подчеркнутый Знак"/>
    <w:link w:val="afffd"/>
    <w:semiHidden/>
    <w:locked/>
    <w:rsid w:val="007C4AF4"/>
    <w:rPr>
      <w:rFonts w:ascii="Times New Roman" w:eastAsia="Times New Roman" w:hAnsi="Times New Roman" w:cs="Times New Roman"/>
      <w:sz w:val="24"/>
      <w:szCs w:val="24"/>
      <w:u w:val="single"/>
      <w:lang w:eastAsia="ru-RU"/>
    </w:rPr>
  </w:style>
  <w:style w:type="paragraph" w:customStyle="1" w:styleId="affff">
    <w:name w:val="Название документа"/>
    <w:basedOn w:val="a1"/>
    <w:semiHidden/>
    <w:rsid w:val="007C4AF4"/>
    <w:pPr>
      <w:keepNext/>
      <w:keepLines/>
      <w:pBdr>
        <w:top w:val="single" w:sz="48" w:space="31" w:color="auto"/>
      </w:pBdr>
      <w:tabs>
        <w:tab w:val="left" w:pos="0"/>
      </w:tabs>
      <w:suppressAutoHyphens w:val="0"/>
      <w:autoSpaceDN/>
      <w:spacing w:before="240" w:after="500" w:line="640" w:lineRule="exact"/>
      <w:contextualSpacing w:val="0"/>
      <w:textAlignment w:val="auto"/>
    </w:pPr>
    <w:rPr>
      <w:rFonts w:ascii="Arial Black" w:eastAsia="Times New Roman" w:hAnsi="Arial Black" w:cs="Arial Black"/>
      <w:b/>
      <w:bCs/>
      <w:spacing w:val="-48"/>
      <w:kern w:val="28"/>
      <w:sz w:val="64"/>
      <w:szCs w:val="64"/>
      <w:lang w:eastAsia="en-US" w:bidi="ar-SA"/>
    </w:rPr>
  </w:style>
  <w:style w:type="paragraph" w:customStyle="1" w:styleId="affff0">
    <w:name w:val="Нижний колонтитул (четный)"/>
    <w:basedOn w:val="a1"/>
    <w:semiHidden/>
    <w:rsid w:val="00197DCC"/>
    <w:pPr>
      <w:keepLines/>
      <w:pBdr>
        <w:top w:val="single" w:sz="6" w:space="2" w:color="auto"/>
      </w:pBdr>
      <w:tabs>
        <w:tab w:val="center" w:pos="4320"/>
        <w:tab w:val="right" w:pos="8640"/>
      </w:tabs>
      <w:suppressAutoHyphens w:val="0"/>
      <w:autoSpaceDN/>
      <w:spacing w:before="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1">
    <w:name w:val="Нижний колонтитул (первый)"/>
    <w:basedOn w:val="a1"/>
    <w:semiHidden/>
    <w:rsid w:val="00197DCC"/>
    <w:pPr>
      <w:keepLines/>
      <w:pBdr>
        <w:top w:val="single" w:sz="6" w:space="2" w:color="auto"/>
      </w:pBdr>
      <w:tabs>
        <w:tab w:val="center" w:pos="4320"/>
        <w:tab w:val="right" w:pos="8640"/>
      </w:tabs>
      <w:suppressAutoHyphens w:val="0"/>
      <w:autoSpaceDN/>
      <w:spacing w:before="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2">
    <w:name w:val="Нижний колонтитул (нечетный)"/>
    <w:basedOn w:val="a1"/>
    <w:semiHidden/>
    <w:rsid w:val="00197DCC"/>
    <w:pPr>
      <w:keepLines/>
      <w:pBdr>
        <w:top w:val="single" w:sz="6" w:space="2" w:color="auto"/>
      </w:pBdr>
      <w:tabs>
        <w:tab w:val="center" w:pos="4320"/>
        <w:tab w:val="right" w:pos="8640"/>
      </w:tabs>
      <w:suppressAutoHyphens w:val="0"/>
      <w:autoSpaceDN/>
      <w:spacing w:before="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3">
    <w:name w:val="Подзаголовок части"/>
    <w:basedOn w:val="a1"/>
    <w:next w:val="a1"/>
    <w:semiHidden/>
    <w:rsid w:val="007C4AF4"/>
    <w:pPr>
      <w:keepNext/>
      <w:suppressAutoHyphens w:val="0"/>
      <w:autoSpaceDN/>
      <w:spacing w:before="360" w:after="120" w:line="360" w:lineRule="auto"/>
      <w:ind w:left="1080"/>
      <w:contextualSpacing w:val="0"/>
      <w:textAlignment w:val="auto"/>
    </w:pPr>
    <w:rPr>
      <w:rFonts w:ascii="Arial" w:eastAsia="Times New Roman" w:hAnsi="Arial"/>
      <w:i/>
      <w:iCs/>
      <w:spacing w:val="-5"/>
      <w:kern w:val="28"/>
      <w:szCs w:val="26"/>
      <w:lang w:eastAsia="en-US" w:bidi="ar-SA"/>
    </w:rPr>
  </w:style>
  <w:style w:type="paragraph" w:customStyle="1" w:styleId="affff4">
    <w:name w:val="Обратный адрес"/>
    <w:basedOn w:val="a1"/>
    <w:semiHidden/>
    <w:rsid w:val="007C4AF4"/>
    <w:pPr>
      <w:keepLines/>
      <w:framePr w:w="5160" w:h="840" w:wrap="notBeside" w:vAnchor="page" w:hAnchor="page" w:x="6121" w:y="915" w:anchorLock="1"/>
      <w:tabs>
        <w:tab w:val="left" w:pos="2160"/>
      </w:tabs>
      <w:suppressAutoHyphens w:val="0"/>
      <w:autoSpaceDN/>
      <w:spacing w:line="160" w:lineRule="atLeast"/>
      <w:contextualSpacing w:val="0"/>
      <w:textAlignment w:val="auto"/>
    </w:pPr>
    <w:rPr>
      <w:rFonts w:ascii="Arial" w:eastAsia="Times New Roman" w:hAnsi="Arial"/>
      <w:kern w:val="0"/>
      <w:sz w:val="14"/>
      <w:szCs w:val="14"/>
      <w:lang w:eastAsia="en-US" w:bidi="ar-SA"/>
    </w:rPr>
  </w:style>
  <w:style w:type="paragraph" w:customStyle="1" w:styleId="affff5">
    <w:name w:val="Название раздела"/>
    <w:basedOn w:val="a1"/>
    <w:next w:val="a1"/>
    <w:semiHidden/>
    <w:rsid w:val="007C4AF4"/>
    <w:pPr>
      <w:pBdr>
        <w:bottom w:val="single" w:sz="6" w:space="2" w:color="auto"/>
      </w:pBdr>
      <w:suppressAutoHyphens w:val="0"/>
      <w:autoSpaceDN/>
      <w:spacing w:before="360" w:after="960" w:line="360" w:lineRule="auto"/>
      <w:contextualSpacing w:val="0"/>
      <w:textAlignment w:val="auto"/>
    </w:pPr>
    <w:rPr>
      <w:rFonts w:ascii="Arial Black" w:eastAsia="Times New Roman" w:hAnsi="Arial Black" w:cs="Arial Black"/>
      <w:spacing w:val="-35"/>
      <w:kern w:val="0"/>
      <w:sz w:val="54"/>
      <w:szCs w:val="54"/>
      <w:lang w:eastAsia="ru-RU" w:bidi="ar-SA"/>
    </w:rPr>
  </w:style>
  <w:style w:type="paragraph" w:customStyle="1" w:styleId="affff6">
    <w:name w:val="Подзаголовок титульного листа"/>
    <w:basedOn w:val="a1"/>
    <w:next w:val="a1"/>
    <w:semiHidden/>
    <w:rsid w:val="007C4AF4"/>
    <w:pPr>
      <w:pBdr>
        <w:top w:val="single" w:sz="6" w:space="24" w:color="auto"/>
      </w:pBdr>
      <w:suppressAutoHyphens w:val="0"/>
      <w:autoSpaceDN/>
      <w:spacing w:line="480" w:lineRule="atLeast"/>
      <w:ind w:left="835" w:right="835"/>
      <w:contextualSpacing w:val="0"/>
      <w:textAlignment w:val="auto"/>
    </w:pPr>
    <w:rPr>
      <w:rFonts w:ascii="Arial" w:eastAsia="Times New Roman" w:hAnsi="Arial"/>
      <w:b/>
      <w:bCs/>
      <w:spacing w:val="-30"/>
      <w:kern w:val="0"/>
      <w:sz w:val="48"/>
      <w:szCs w:val="48"/>
      <w:lang w:eastAsia="ru-RU" w:bidi="ar-SA"/>
    </w:rPr>
  </w:style>
  <w:style w:type="character" w:customStyle="1" w:styleId="affff7">
    <w:name w:val="Надстрочный"/>
    <w:semiHidden/>
    <w:rsid w:val="007C4AF4"/>
    <w:rPr>
      <w:b/>
      <w:vertAlign w:val="superscript"/>
    </w:rPr>
  </w:style>
  <w:style w:type="character" w:customStyle="1" w:styleId="1fc">
    <w:name w:val="Заголовок_1 Знак Знак Знак"/>
    <w:semiHidden/>
    <w:rsid w:val="007C4AF4"/>
    <w:rPr>
      <w:rFonts w:cs="Times New Roman"/>
      <w:b/>
      <w:caps/>
      <w:sz w:val="24"/>
      <w:szCs w:val="24"/>
      <w:lang w:val="ru-RU" w:eastAsia="ru-RU" w:bidi="ar-SA"/>
    </w:rPr>
  </w:style>
  <w:style w:type="paragraph" w:customStyle="1" w:styleId="1fd">
    <w:name w:val="Стиль1"/>
    <w:basedOn w:val="a1"/>
    <w:semiHidden/>
    <w:rsid w:val="007C4AF4"/>
    <w:pPr>
      <w:suppressAutoHyphens w:val="0"/>
      <w:autoSpaceDN/>
      <w:spacing w:line="360" w:lineRule="auto"/>
      <w:ind w:firstLine="540"/>
      <w:contextualSpacing w:val="0"/>
      <w:jc w:val="center"/>
      <w:textAlignment w:val="auto"/>
    </w:pPr>
    <w:rPr>
      <w:rFonts w:eastAsia="Times New Roman" w:cs="Times New Roman"/>
      <w:b/>
      <w:kern w:val="0"/>
      <w:sz w:val="24"/>
      <w:lang w:eastAsia="ru-RU" w:bidi="ar-SA"/>
    </w:rPr>
  </w:style>
  <w:style w:type="paragraph" w:customStyle="1" w:styleId="2f0">
    <w:name w:val="Стиль2"/>
    <w:basedOn w:val="a1"/>
    <w:next w:val="1fd"/>
    <w:semiHidden/>
    <w:rsid w:val="007C4AF4"/>
    <w:pPr>
      <w:suppressAutoHyphens w:val="0"/>
      <w:autoSpaceDN/>
      <w:spacing w:line="360" w:lineRule="auto"/>
      <w:ind w:right="-8" w:firstLine="720"/>
      <w:contextualSpacing w:val="0"/>
      <w:jc w:val="center"/>
      <w:textAlignment w:val="auto"/>
    </w:pPr>
    <w:rPr>
      <w:rFonts w:eastAsia="Times New Roman" w:cs="Times New Roman"/>
      <w:b/>
      <w:caps/>
      <w:kern w:val="0"/>
      <w:sz w:val="24"/>
      <w:lang w:eastAsia="ru-RU" w:bidi="ar-SA"/>
    </w:rPr>
  </w:style>
  <w:style w:type="paragraph" w:customStyle="1" w:styleId="1fe">
    <w:name w:val="Заголовок1"/>
    <w:basedOn w:val="a1"/>
    <w:semiHidden/>
    <w:rsid w:val="007C4AF4"/>
    <w:pPr>
      <w:tabs>
        <w:tab w:val="left" w:pos="8460"/>
      </w:tabs>
      <w:suppressAutoHyphens w:val="0"/>
      <w:autoSpaceDN/>
      <w:spacing w:line="360" w:lineRule="auto"/>
      <w:ind w:firstLine="540"/>
      <w:contextualSpacing w:val="0"/>
      <w:jc w:val="center"/>
      <w:textAlignment w:val="auto"/>
    </w:pPr>
    <w:rPr>
      <w:rFonts w:eastAsia="Times New Roman" w:cs="Times New Roman"/>
      <w:caps/>
      <w:kern w:val="0"/>
      <w:sz w:val="24"/>
      <w:lang w:eastAsia="ru-RU" w:bidi="ar-SA"/>
    </w:rPr>
  </w:style>
  <w:style w:type="paragraph" w:customStyle="1" w:styleId="affff8">
    <w:name w:val="База заголовка"/>
    <w:basedOn w:val="a1"/>
    <w:next w:val="a1"/>
    <w:semiHidden/>
    <w:rsid w:val="007C4AF4"/>
    <w:pPr>
      <w:keepNext/>
      <w:keepLines/>
      <w:suppressAutoHyphens w:val="0"/>
      <w:autoSpaceDN/>
      <w:spacing w:before="140" w:line="220" w:lineRule="atLeast"/>
      <w:ind w:left="1080"/>
      <w:contextualSpacing w:val="0"/>
      <w:textAlignment w:val="auto"/>
    </w:pPr>
    <w:rPr>
      <w:rFonts w:ascii="Arial" w:eastAsia="Times New Roman" w:hAnsi="Arial"/>
      <w:spacing w:val="-4"/>
      <w:kern w:val="28"/>
      <w:sz w:val="22"/>
      <w:szCs w:val="22"/>
      <w:lang w:eastAsia="en-US" w:bidi="ar-SA"/>
    </w:rPr>
  </w:style>
  <w:style w:type="paragraph" w:customStyle="1" w:styleId="affff9">
    <w:name w:val="Цитаты"/>
    <w:basedOn w:val="a1"/>
    <w:semiHidden/>
    <w:rsid w:val="007C4AF4"/>
    <w:pPr>
      <w:pBdr>
        <w:top w:val="single" w:sz="12" w:space="12" w:color="FFFFFF"/>
        <w:left w:val="single" w:sz="6" w:space="12" w:color="FFFFFF"/>
        <w:bottom w:val="single" w:sz="6" w:space="12" w:color="FFFFFF"/>
        <w:right w:val="single" w:sz="6" w:space="12" w:color="FFFFFF"/>
      </w:pBdr>
      <w:shd w:val="pct5" w:color="auto" w:fill="auto"/>
      <w:suppressAutoHyphens w:val="0"/>
      <w:autoSpaceDN/>
      <w:spacing w:after="240" w:line="220" w:lineRule="atLeast"/>
      <w:ind w:left="1368" w:right="240"/>
      <w:contextualSpacing w:val="0"/>
      <w:textAlignment w:val="auto"/>
    </w:pPr>
    <w:rPr>
      <w:rFonts w:ascii="Arial Narrow" w:eastAsia="Times New Roman" w:hAnsi="Arial Narrow" w:cs="Arial Narrow"/>
      <w:spacing w:val="-5"/>
      <w:kern w:val="0"/>
      <w:sz w:val="20"/>
      <w:szCs w:val="20"/>
      <w:lang w:eastAsia="en-US" w:bidi="ar-SA"/>
    </w:rPr>
  </w:style>
  <w:style w:type="paragraph" w:customStyle="1" w:styleId="affffa">
    <w:name w:val="Заголовок части"/>
    <w:basedOn w:val="a1"/>
    <w:semiHidden/>
    <w:rsid w:val="007C4AF4"/>
    <w:pPr>
      <w:shd w:val="solid" w:color="auto" w:fill="auto"/>
      <w:suppressAutoHyphens w:val="0"/>
      <w:autoSpaceDN/>
      <w:spacing w:line="660" w:lineRule="exact"/>
      <w:contextualSpacing w:val="0"/>
      <w:jc w:val="center"/>
      <w:textAlignment w:val="auto"/>
    </w:pPr>
    <w:rPr>
      <w:rFonts w:ascii="Arial Black" w:eastAsia="Times New Roman" w:hAnsi="Arial Black" w:cs="Arial Black"/>
      <w:color w:val="FFFFFF"/>
      <w:spacing w:val="-40"/>
      <w:kern w:val="0"/>
      <w:sz w:val="84"/>
      <w:szCs w:val="84"/>
      <w:lang w:eastAsia="en-US" w:bidi="ar-SA"/>
    </w:rPr>
  </w:style>
  <w:style w:type="paragraph" w:customStyle="1" w:styleId="affffb">
    <w:name w:val="Заголовок главы"/>
    <w:basedOn w:val="a1"/>
    <w:semiHidden/>
    <w:rsid w:val="007C4AF4"/>
    <w:pPr>
      <w:suppressAutoHyphens w:val="0"/>
      <w:autoSpaceDN/>
      <w:spacing w:line="360" w:lineRule="auto"/>
      <w:contextualSpacing w:val="0"/>
      <w:jc w:val="center"/>
      <w:textAlignment w:val="auto"/>
    </w:pPr>
    <w:rPr>
      <w:rFonts w:eastAsia="Times New Roman" w:cs="Times New Roman"/>
      <w:caps/>
      <w:kern w:val="0"/>
      <w:sz w:val="24"/>
      <w:lang w:eastAsia="ru-RU" w:bidi="ar-SA"/>
    </w:rPr>
  </w:style>
  <w:style w:type="paragraph" w:customStyle="1" w:styleId="affffc">
    <w:name w:val="База сноски"/>
    <w:basedOn w:val="a1"/>
    <w:semiHidden/>
    <w:rsid w:val="007C4AF4"/>
    <w:pPr>
      <w:keepLines/>
      <w:suppressAutoHyphens w:val="0"/>
      <w:autoSpaceDN/>
      <w:spacing w:line="200" w:lineRule="atLeast"/>
      <w:ind w:left="1080"/>
      <w:contextualSpacing w:val="0"/>
      <w:textAlignment w:val="auto"/>
    </w:pPr>
    <w:rPr>
      <w:rFonts w:ascii="Arial" w:eastAsia="Times New Roman" w:hAnsi="Arial"/>
      <w:spacing w:val="-5"/>
      <w:kern w:val="0"/>
      <w:sz w:val="16"/>
      <w:szCs w:val="16"/>
      <w:lang w:eastAsia="en-US" w:bidi="ar-SA"/>
    </w:rPr>
  </w:style>
  <w:style w:type="paragraph" w:customStyle="1" w:styleId="affffd">
    <w:name w:val="Заголовок титульного листа"/>
    <w:basedOn w:val="affff8"/>
    <w:next w:val="a1"/>
    <w:semiHidden/>
    <w:rsid w:val="007C4AF4"/>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e">
    <w:name w:val="База верхнего колонтитула"/>
    <w:basedOn w:val="a1"/>
    <w:semiHidden/>
    <w:rsid w:val="007C4AF4"/>
    <w:pPr>
      <w:keepLines/>
      <w:tabs>
        <w:tab w:val="center" w:pos="4320"/>
        <w:tab w:val="right" w:pos="8640"/>
      </w:tabs>
      <w:suppressAutoHyphens w:val="0"/>
      <w:autoSpaceDN/>
      <w:spacing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f">
    <w:name w:val="Верхний колонтитул (четный)"/>
    <w:basedOn w:val="a1"/>
    <w:semiHidden/>
    <w:rsid w:val="00197DCC"/>
    <w:pPr>
      <w:keepLines/>
      <w:pBdr>
        <w:bottom w:val="single" w:sz="6" w:space="1" w:color="auto"/>
      </w:pBdr>
      <w:tabs>
        <w:tab w:val="center" w:pos="4320"/>
        <w:tab w:val="right" w:pos="8640"/>
      </w:tabs>
      <w:suppressAutoHyphens w:val="0"/>
      <w:autoSpaceDN/>
      <w:spacing w:after="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f0">
    <w:name w:val="Верхний колонтитул (первый)"/>
    <w:basedOn w:val="a1"/>
    <w:semiHidden/>
    <w:rsid w:val="00197DCC"/>
    <w:pPr>
      <w:keepLines/>
      <w:pBdr>
        <w:top w:val="single" w:sz="6" w:space="2" w:color="auto"/>
      </w:pBdr>
      <w:tabs>
        <w:tab w:val="center" w:pos="4320"/>
        <w:tab w:val="right" w:pos="8640"/>
      </w:tabs>
      <w:suppressAutoHyphens w:val="0"/>
      <w:autoSpaceDN/>
      <w:spacing w:line="190" w:lineRule="atLeast"/>
      <w:ind w:left="1080"/>
      <w:contextualSpacing w:val="0"/>
      <w:jc w:val="right"/>
      <w:textAlignment w:val="auto"/>
    </w:pPr>
    <w:rPr>
      <w:rFonts w:ascii="Arial" w:eastAsia="Times New Roman" w:hAnsi="Arial"/>
      <w:caps/>
      <w:spacing w:val="-5"/>
      <w:kern w:val="0"/>
      <w:sz w:val="15"/>
      <w:szCs w:val="15"/>
      <w:lang w:eastAsia="en-US" w:bidi="ar-SA"/>
    </w:rPr>
  </w:style>
  <w:style w:type="paragraph" w:customStyle="1" w:styleId="afffff1">
    <w:name w:val="Верхний колонтитул (нечетный)"/>
    <w:basedOn w:val="a1"/>
    <w:semiHidden/>
    <w:rsid w:val="00197DCC"/>
    <w:pPr>
      <w:keepLines/>
      <w:pBdr>
        <w:bottom w:val="single" w:sz="6" w:space="1" w:color="auto"/>
      </w:pBdr>
      <w:tabs>
        <w:tab w:val="center" w:pos="4320"/>
        <w:tab w:val="right" w:pos="8640"/>
      </w:tabs>
      <w:suppressAutoHyphens w:val="0"/>
      <w:autoSpaceDN/>
      <w:spacing w:after="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f2">
    <w:name w:val="База указателя"/>
    <w:basedOn w:val="a1"/>
    <w:semiHidden/>
    <w:rsid w:val="007C4AF4"/>
    <w:pPr>
      <w:suppressAutoHyphens w:val="0"/>
      <w:autoSpaceDN/>
      <w:spacing w:line="240" w:lineRule="atLeast"/>
      <w:ind w:left="360" w:hanging="360"/>
      <w:contextualSpacing w:val="0"/>
      <w:textAlignment w:val="auto"/>
    </w:pPr>
    <w:rPr>
      <w:rFonts w:ascii="Arial" w:eastAsia="Times New Roman" w:hAnsi="Arial"/>
      <w:spacing w:val="-5"/>
      <w:kern w:val="0"/>
      <w:sz w:val="18"/>
      <w:szCs w:val="18"/>
      <w:lang w:eastAsia="en-US" w:bidi="ar-SA"/>
    </w:rPr>
  </w:style>
  <w:style w:type="character" w:customStyle="1" w:styleId="afffff3">
    <w:name w:val="Вступление"/>
    <w:semiHidden/>
    <w:rsid w:val="007C4AF4"/>
    <w:rPr>
      <w:rFonts w:ascii="Arial Black" w:hAnsi="Arial Black"/>
      <w:spacing w:val="-4"/>
      <w:sz w:val="18"/>
    </w:rPr>
  </w:style>
  <w:style w:type="paragraph" w:customStyle="1" w:styleId="afffff4">
    <w:name w:val="Заголовок таблицы"/>
    <w:basedOn w:val="a1"/>
    <w:semiHidden/>
    <w:rsid w:val="007C4AF4"/>
    <w:pPr>
      <w:suppressAutoHyphens w:val="0"/>
      <w:autoSpaceDN/>
      <w:spacing w:before="60" w:line="360" w:lineRule="auto"/>
      <w:contextualSpacing w:val="0"/>
      <w:jc w:val="center"/>
      <w:textAlignment w:val="auto"/>
    </w:pPr>
    <w:rPr>
      <w:rFonts w:ascii="Arial Black" w:eastAsia="Times New Roman" w:hAnsi="Arial Black" w:cs="Arial Black"/>
      <w:spacing w:val="-5"/>
      <w:kern w:val="0"/>
      <w:sz w:val="16"/>
      <w:szCs w:val="16"/>
      <w:lang w:eastAsia="en-US" w:bidi="ar-SA"/>
    </w:rPr>
  </w:style>
  <w:style w:type="character" w:customStyle="1" w:styleId="afffff5">
    <w:name w:val="Девиз"/>
    <w:semiHidden/>
    <w:rsid w:val="007C4AF4"/>
    <w:rPr>
      <w:rFonts w:cs="Times New Roman"/>
      <w:i/>
      <w:iCs/>
      <w:spacing w:val="-6"/>
      <w:sz w:val="24"/>
      <w:szCs w:val="24"/>
      <w:lang w:val="ru-RU" w:eastAsia="x-none"/>
    </w:rPr>
  </w:style>
  <w:style w:type="paragraph" w:customStyle="1" w:styleId="afffff6">
    <w:name w:val="База оглавления"/>
    <w:basedOn w:val="a1"/>
    <w:semiHidden/>
    <w:rsid w:val="007C4AF4"/>
    <w:pPr>
      <w:tabs>
        <w:tab w:val="right" w:leader="dot" w:pos="6480"/>
      </w:tabs>
      <w:suppressAutoHyphens w:val="0"/>
      <w:autoSpaceDN/>
      <w:spacing w:after="240" w:line="240" w:lineRule="atLeast"/>
      <w:contextualSpacing w:val="0"/>
      <w:textAlignment w:val="auto"/>
    </w:pPr>
    <w:rPr>
      <w:rFonts w:ascii="Arial" w:eastAsia="Times New Roman" w:hAnsi="Arial"/>
      <w:spacing w:val="-5"/>
      <w:kern w:val="0"/>
      <w:sz w:val="20"/>
      <w:szCs w:val="20"/>
      <w:lang w:eastAsia="en-US" w:bidi="ar-SA"/>
    </w:rPr>
  </w:style>
  <w:style w:type="paragraph" w:customStyle="1" w:styleId="Caption1">
    <w:name w:val="Caption1"/>
    <w:basedOn w:val="a1"/>
    <w:semiHidden/>
    <w:rsid w:val="007C4AF4"/>
    <w:pPr>
      <w:suppressAutoHyphens w:val="0"/>
      <w:autoSpaceDN/>
      <w:spacing w:line="360" w:lineRule="auto"/>
      <w:ind w:left="1080"/>
      <w:contextualSpacing w:val="0"/>
      <w:textAlignment w:val="auto"/>
    </w:pPr>
    <w:rPr>
      <w:rFonts w:ascii="Arial" w:eastAsia="Times New Roman" w:hAnsi="Arial"/>
      <w:spacing w:val="-5"/>
      <w:kern w:val="0"/>
      <w:sz w:val="20"/>
      <w:szCs w:val="20"/>
      <w:lang w:eastAsia="ru-RU" w:bidi="ar-SA"/>
    </w:rPr>
  </w:style>
  <w:style w:type="character" w:customStyle="1" w:styleId="1ff">
    <w:name w:val="Знак1"/>
    <w:semiHidden/>
    <w:rsid w:val="007C4AF4"/>
    <w:rPr>
      <w:rFonts w:ascii="Arial" w:hAnsi="Arial" w:cs="Arial"/>
      <w:b/>
      <w:bCs/>
      <w:i/>
      <w:iCs/>
      <w:sz w:val="28"/>
      <w:szCs w:val="28"/>
      <w:lang w:val="ru-RU" w:eastAsia="ru-RU" w:bidi="ar-SA"/>
    </w:rPr>
  </w:style>
  <w:style w:type="paragraph" w:customStyle="1" w:styleId="211">
    <w:name w:val="Основной текст 21"/>
    <w:basedOn w:val="a1"/>
    <w:semiHidden/>
    <w:rsid w:val="007C4AF4"/>
    <w:pPr>
      <w:suppressAutoHyphens w:val="0"/>
      <w:autoSpaceDN/>
      <w:spacing w:line="360" w:lineRule="auto"/>
      <w:ind w:left="426" w:hanging="426"/>
      <w:contextualSpacing w:val="0"/>
      <w:textAlignment w:val="auto"/>
    </w:pPr>
    <w:rPr>
      <w:rFonts w:eastAsia="Times New Roman" w:cs="Times New Roman"/>
      <w:b/>
      <w:kern w:val="0"/>
      <w:sz w:val="28"/>
      <w:szCs w:val="20"/>
      <w:lang w:eastAsia="ru-RU" w:bidi="ar-SA"/>
    </w:rPr>
  </w:style>
  <w:style w:type="paragraph" w:customStyle="1" w:styleId="1ff0">
    <w:name w:val="Цитата1"/>
    <w:basedOn w:val="a1"/>
    <w:semiHidden/>
    <w:rsid w:val="007C4AF4"/>
    <w:pPr>
      <w:suppressAutoHyphens w:val="0"/>
      <w:autoSpaceDN/>
      <w:spacing w:line="360" w:lineRule="auto"/>
      <w:ind w:left="526" w:right="43"/>
      <w:contextualSpacing w:val="0"/>
      <w:textAlignment w:val="auto"/>
    </w:pPr>
    <w:rPr>
      <w:rFonts w:eastAsia="Times New Roman" w:cs="Times New Roman"/>
      <w:kern w:val="0"/>
      <w:sz w:val="28"/>
      <w:szCs w:val="20"/>
      <w:lang w:eastAsia="ru-RU" w:bidi="ar-SA"/>
    </w:rPr>
  </w:style>
  <w:style w:type="paragraph" w:customStyle="1" w:styleId="1ff1">
    <w:name w:val="Нумерованный список1"/>
    <w:basedOn w:val="a1"/>
    <w:semiHidden/>
    <w:rsid w:val="007C4AF4"/>
    <w:pPr>
      <w:suppressAutoHyphens w:val="0"/>
      <w:autoSpaceDN/>
      <w:spacing w:before="100" w:beforeAutospacing="1" w:after="100" w:afterAutospacing="1" w:line="360" w:lineRule="auto"/>
      <w:contextualSpacing w:val="0"/>
      <w:textAlignment w:val="auto"/>
    </w:pPr>
    <w:rPr>
      <w:rFonts w:eastAsia="Times New Roman" w:cs="Times New Roman"/>
      <w:kern w:val="0"/>
      <w:sz w:val="28"/>
      <w:lang w:eastAsia="ru-RU" w:bidi="ar-SA"/>
    </w:rPr>
  </w:style>
  <w:style w:type="character" w:customStyle="1" w:styleId="afffff7">
    <w:name w:val="Знак Знак Знак"/>
    <w:semiHidden/>
    <w:rsid w:val="007C4AF4"/>
    <w:rPr>
      <w:rFonts w:cs="Times New Roman"/>
      <w:sz w:val="24"/>
      <w:szCs w:val="24"/>
      <w:u w:val="single"/>
      <w:lang w:val="ru-RU" w:eastAsia="ru-RU" w:bidi="ar-SA"/>
    </w:rPr>
  </w:style>
  <w:style w:type="character" w:customStyle="1" w:styleId="1ff2">
    <w:name w:val="Заголовок_1"/>
    <w:semiHidden/>
    <w:rsid w:val="007C4AF4"/>
    <w:rPr>
      <w:caps/>
    </w:rPr>
  </w:style>
  <w:style w:type="character" w:customStyle="1" w:styleId="1ff3">
    <w:name w:val="Маркированный_1 Знак Знак"/>
    <w:semiHidden/>
    <w:rsid w:val="007C4AF4"/>
    <w:rPr>
      <w:rFonts w:cs="Times New Roman"/>
      <w:sz w:val="24"/>
      <w:szCs w:val="24"/>
      <w:lang w:val="ru-RU" w:eastAsia="ru-RU" w:bidi="ar-SA"/>
    </w:rPr>
  </w:style>
  <w:style w:type="character" w:customStyle="1" w:styleId="afffff8">
    <w:name w:val="Подчеркнутый Знак Знак"/>
    <w:semiHidden/>
    <w:rsid w:val="007C4AF4"/>
    <w:rPr>
      <w:rFonts w:cs="Times New Roman"/>
      <w:sz w:val="24"/>
      <w:szCs w:val="24"/>
      <w:u w:val="single"/>
      <w:lang w:val="ru-RU" w:eastAsia="ru-RU" w:bidi="ar-SA"/>
    </w:rPr>
  </w:style>
  <w:style w:type="paragraph" w:customStyle="1" w:styleId="1ff4">
    <w:name w:val="текст 1"/>
    <w:basedOn w:val="a1"/>
    <w:next w:val="a1"/>
    <w:semiHidden/>
    <w:rsid w:val="007C4AF4"/>
    <w:pPr>
      <w:suppressAutoHyphens w:val="0"/>
      <w:autoSpaceDN/>
      <w:ind w:firstLine="540"/>
      <w:contextualSpacing w:val="0"/>
      <w:textAlignment w:val="auto"/>
    </w:pPr>
    <w:rPr>
      <w:rFonts w:eastAsia="Times New Roman" w:cs="Times New Roman"/>
      <w:kern w:val="0"/>
      <w:sz w:val="20"/>
      <w:lang w:eastAsia="ru-RU" w:bidi="ar-SA"/>
    </w:rPr>
  </w:style>
  <w:style w:type="paragraph" w:customStyle="1" w:styleId="afffff9">
    <w:name w:val="Заголовок таблици"/>
    <w:basedOn w:val="1ff4"/>
    <w:semiHidden/>
    <w:rsid w:val="007C4AF4"/>
    <w:rPr>
      <w:sz w:val="22"/>
    </w:rPr>
  </w:style>
  <w:style w:type="paragraph" w:customStyle="1" w:styleId="afffffa">
    <w:name w:val="Номер таблици"/>
    <w:basedOn w:val="a1"/>
    <w:next w:val="a1"/>
    <w:semiHidden/>
    <w:rsid w:val="007C4AF4"/>
    <w:pPr>
      <w:suppressAutoHyphens w:val="0"/>
      <w:autoSpaceDN/>
      <w:ind w:firstLine="0"/>
      <w:contextualSpacing w:val="0"/>
      <w:jc w:val="right"/>
      <w:textAlignment w:val="auto"/>
    </w:pPr>
    <w:rPr>
      <w:rFonts w:eastAsia="Times New Roman" w:cs="Times New Roman"/>
      <w:b/>
      <w:kern w:val="0"/>
      <w:sz w:val="20"/>
      <w:lang w:eastAsia="ru-RU" w:bidi="ar-SA"/>
    </w:rPr>
  </w:style>
  <w:style w:type="paragraph" w:customStyle="1" w:styleId="afffffb">
    <w:name w:val="Приложение"/>
    <w:basedOn w:val="a1"/>
    <w:next w:val="a1"/>
    <w:semiHidden/>
    <w:rsid w:val="007C4AF4"/>
    <w:pPr>
      <w:suppressAutoHyphens w:val="0"/>
      <w:autoSpaceDN/>
      <w:ind w:firstLine="0"/>
      <w:contextualSpacing w:val="0"/>
      <w:jc w:val="right"/>
      <w:textAlignment w:val="auto"/>
    </w:pPr>
    <w:rPr>
      <w:rFonts w:eastAsia="Times New Roman" w:cs="Times New Roman"/>
      <w:kern w:val="0"/>
      <w:sz w:val="20"/>
      <w:lang w:eastAsia="ru-RU" w:bidi="ar-SA"/>
    </w:rPr>
  </w:style>
  <w:style w:type="paragraph" w:customStyle="1" w:styleId="afffffc">
    <w:name w:val="Обычный по таблице"/>
    <w:basedOn w:val="a1"/>
    <w:semiHidden/>
    <w:rsid w:val="007C4AF4"/>
    <w:pPr>
      <w:suppressAutoHyphens w:val="0"/>
      <w:autoSpaceDN/>
      <w:ind w:firstLine="0"/>
      <w:contextualSpacing w:val="0"/>
      <w:jc w:val="left"/>
      <w:textAlignment w:val="auto"/>
    </w:pPr>
    <w:rPr>
      <w:rFonts w:eastAsia="Times New Roman" w:cs="Times New Roman"/>
      <w:kern w:val="0"/>
      <w:sz w:val="24"/>
      <w:lang w:eastAsia="ru-RU" w:bidi="ar-SA"/>
    </w:rPr>
  </w:style>
  <w:style w:type="paragraph" w:customStyle="1" w:styleId="font5">
    <w:name w:val="font5"/>
    <w:basedOn w:val="a1"/>
    <w:semiHidden/>
    <w:rsid w:val="007C4AF4"/>
    <w:pPr>
      <w:suppressAutoHyphens w:val="0"/>
      <w:autoSpaceDN/>
      <w:spacing w:before="100" w:beforeAutospacing="1" w:after="100" w:afterAutospacing="1"/>
      <w:ind w:firstLine="0"/>
      <w:contextualSpacing w:val="0"/>
      <w:jc w:val="left"/>
      <w:textAlignment w:val="auto"/>
    </w:pPr>
    <w:rPr>
      <w:rFonts w:eastAsia="Times New Roman" w:cs="Times New Roman"/>
      <w:kern w:val="0"/>
      <w:sz w:val="20"/>
      <w:szCs w:val="20"/>
      <w:lang w:eastAsia="ru-RU" w:bidi="ar-SA"/>
    </w:rPr>
  </w:style>
  <w:style w:type="paragraph" w:customStyle="1" w:styleId="font6">
    <w:name w:val="font6"/>
    <w:basedOn w:val="a1"/>
    <w:semiHidden/>
    <w:rsid w:val="007C4AF4"/>
    <w:pP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2"/>
      <w:szCs w:val="22"/>
      <w:lang w:eastAsia="ru-RU" w:bidi="ar-SA"/>
    </w:rPr>
  </w:style>
  <w:style w:type="paragraph" w:customStyle="1" w:styleId="xl24">
    <w:name w:val="xl24"/>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26">
    <w:name w:val="xl26"/>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27">
    <w:name w:val="xl27"/>
    <w:basedOn w:val="a1"/>
    <w:semiHidden/>
    <w:rsid w:val="007C4AF4"/>
    <w:pPr>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28">
    <w:name w:val="xl28"/>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29">
    <w:name w:val="xl29"/>
    <w:basedOn w:val="a1"/>
    <w:semiHidden/>
    <w:rsid w:val="007C4AF4"/>
    <w:pPr>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30">
    <w:name w:val="xl30"/>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31">
    <w:name w:val="xl31"/>
    <w:basedOn w:val="a1"/>
    <w:semiHidden/>
    <w:rsid w:val="007C4AF4"/>
    <w:pPr>
      <w:pBdr>
        <w:top w:val="single" w:sz="4" w:space="0" w:color="auto"/>
        <w:left w:val="single" w:sz="4" w:space="0" w:color="auto"/>
        <w:bottom w:val="single" w:sz="4" w:space="0" w:color="auto"/>
        <w:right w:val="single" w:sz="4" w:space="0" w:color="auto"/>
      </w:pBdr>
      <w:shd w:val="clear" w:color="auto" w:fill="CCFFFF"/>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32">
    <w:name w:val="xl32"/>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33">
    <w:name w:val="xl33"/>
    <w:basedOn w:val="a1"/>
    <w:semiHidden/>
    <w:rsid w:val="007C4AF4"/>
    <w:pPr>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34">
    <w:name w:val="xl34"/>
    <w:basedOn w:val="a1"/>
    <w:semiHidden/>
    <w:rsid w:val="007C4AF4"/>
    <w:pPr>
      <w:pBdr>
        <w:top w:val="single" w:sz="4" w:space="0" w:color="auto"/>
        <w:left w:val="single" w:sz="4" w:space="0" w:color="auto"/>
        <w:bottom w:val="single" w:sz="4" w:space="0" w:color="auto"/>
        <w:right w:val="single" w:sz="4" w:space="0" w:color="auto"/>
      </w:pBdr>
      <w:shd w:val="clear" w:color="auto" w:fill="CCFFFF"/>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35">
    <w:name w:val="xl35"/>
    <w:basedOn w:val="a1"/>
    <w:semiHidden/>
    <w:rsid w:val="007C4AF4"/>
    <w:pPr>
      <w:pBdr>
        <w:top w:val="single" w:sz="4" w:space="0" w:color="auto"/>
        <w:left w:val="single" w:sz="4" w:space="0" w:color="auto"/>
        <w:bottom w:val="single" w:sz="4" w:space="0" w:color="auto"/>
        <w:right w:val="single" w:sz="4" w:space="0" w:color="auto"/>
      </w:pBdr>
      <w:shd w:val="clear" w:color="auto" w:fill="CCFFFF"/>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36">
    <w:name w:val="xl36"/>
    <w:basedOn w:val="a1"/>
    <w:semiHidden/>
    <w:rsid w:val="007C4AF4"/>
    <w:pPr>
      <w:pBdr>
        <w:top w:val="single" w:sz="4" w:space="0" w:color="auto"/>
        <w:left w:val="single" w:sz="4" w:space="0" w:color="auto"/>
        <w:bottom w:val="single" w:sz="4" w:space="0" w:color="auto"/>
        <w:right w:val="single" w:sz="4" w:space="0" w:color="auto"/>
      </w:pBdr>
      <w:shd w:val="clear" w:color="auto" w:fill="CCFFFF"/>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37">
    <w:name w:val="xl37"/>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4"/>
      <w:lang w:eastAsia="ru-RU" w:bidi="ar-SA"/>
    </w:rPr>
  </w:style>
  <w:style w:type="character" w:customStyle="1" w:styleId="1ff5">
    <w:name w:val="Маркированный_1 Знак Знак Знак"/>
    <w:semiHidden/>
    <w:rsid w:val="007C4AF4"/>
    <w:rPr>
      <w:rFonts w:cs="Times New Roman"/>
      <w:sz w:val="24"/>
      <w:szCs w:val="24"/>
      <w:lang w:val="ru-RU" w:eastAsia="ru-RU" w:bidi="ar-SA"/>
    </w:rPr>
  </w:style>
  <w:style w:type="paragraph" w:customStyle="1" w:styleId="xl38">
    <w:name w:val="xl38"/>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4"/>
      <w:lang w:eastAsia="ru-RU" w:bidi="ar-SA"/>
    </w:rPr>
  </w:style>
  <w:style w:type="paragraph" w:customStyle="1" w:styleId="xl39">
    <w:name w:val="xl39"/>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4"/>
      <w:lang w:eastAsia="ru-RU" w:bidi="ar-SA"/>
    </w:rPr>
  </w:style>
  <w:style w:type="paragraph" w:customStyle="1" w:styleId="xl40">
    <w:name w:val="xl40"/>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1">
    <w:name w:val="xl41"/>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center"/>
    </w:pPr>
    <w:rPr>
      <w:rFonts w:eastAsia="Times New Roman" w:cs="Times New Roman"/>
      <w:kern w:val="0"/>
      <w:sz w:val="24"/>
      <w:lang w:eastAsia="ru-RU" w:bidi="ar-SA"/>
    </w:rPr>
  </w:style>
  <w:style w:type="paragraph" w:customStyle="1" w:styleId="xl42">
    <w:name w:val="xl42"/>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3">
    <w:name w:val="xl43"/>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4">
    <w:name w:val="xl44"/>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5">
    <w:name w:val="xl45"/>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46">
    <w:name w:val="xl46"/>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7">
    <w:name w:val="xl47"/>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8">
    <w:name w:val="xl48"/>
    <w:basedOn w:val="a1"/>
    <w:semiHidden/>
    <w:rsid w:val="007C4AF4"/>
    <w:pPr>
      <w:pBdr>
        <w:top w:val="single" w:sz="4" w:space="0" w:color="auto"/>
        <w:left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49">
    <w:name w:val="xl49"/>
    <w:basedOn w:val="a1"/>
    <w:semiHidden/>
    <w:rsid w:val="007C4AF4"/>
    <w:pPr>
      <w:pBdr>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50">
    <w:name w:val="xl50"/>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4"/>
      <w:lang w:eastAsia="ru-RU" w:bidi="ar-SA"/>
    </w:rPr>
  </w:style>
  <w:style w:type="paragraph" w:customStyle="1" w:styleId="xl51">
    <w:name w:val="xl51"/>
    <w:basedOn w:val="a1"/>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52">
    <w:name w:val="xl52"/>
    <w:basedOn w:val="a1"/>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kern w:val="0"/>
      <w:sz w:val="24"/>
      <w:lang w:eastAsia="ru-RU" w:bidi="ar-SA"/>
    </w:rPr>
  </w:style>
  <w:style w:type="paragraph" w:customStyle="1" w:styleId="xl53">
    <w:name w:val="xl53"/>
    <w:basedOn w:val="a1"/>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b/>
      <w:bCs/>
      <w:color w:val="FF0000"/>
      <w:kern w:val="0"/>
      <w:sz w:val="24"/>
      <w:lang w:eastAsia="ru-RU" w:bidi="ar-SA"/>
    </w:rPr>
  </w:style>
  <w:style w:type="paragraph" w:customStyle="1" w:styleId="xl54">
    <w:name w:val="xl54"/>
    <w:basedOn w:val="a1"/>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b/>
      <w:bCs/>
      <w:color w:val="FF0000"/>
      <w:kern w:val="0"/>
      <w:sz w:val="24"/>
      <w:lang w:eastAsia="ru-RU" w:bidi="ar-SA"/>
    </w:rPr>
  </w:style>
  <w:style w:type="paragraph" w:customStyle="1" w:styleId="xl55">
    <w:name w:val="xl55"/>
    <w:basedOn w:val="a1"/>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4"/>
      <w:lang w:eastAsia="ru-RU" w:bidi="ar-SA"/>
    </w:rPr>
  </w:style>
  <w:style w:type="character" w:customStyle="1" w:styleId="afffffd">
    <w:name w:val="Знак Знак Знак Знак"/>
    <w:semiHidden/>
    <w:rsid w:val="007C4AF4"/>
    <w:rPr>
      <w:rFonts w:cs="Times New Roman"/>
      <w:sz w:val="24"/>
      <w:szCs w:val="24"/>
      <w:lang w:val="ru-RU" w:eastAsia="ru-RU" w:bidi="ar-SA"/>
    </w:rPr>
  </w:style>
  <w:style w:type="paragraph" w:customStyle="1" w:styleId="xl23">
    <w:name w:val="xl23"/>
    <w:basedOn w:val="a1"/>
    <w:semiHidden/>
    <w:rsid w:val="007C4AF4"/>
    <w:pPr>
      <w:pBdr>
        <w:left w:val="single" w:sz="8" w:space="0" w:color="auto"/>
        <w:bottom w:val="single" w:sz="8" w:space="0" w:color="auto"/>
        <w:right w:val="single" w:sz="8"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character" w:customStyle="1" w:styleId="3b">
    <w:name w:val="Знак3 Знак Знак"/>
    <w:semiHidden/>
    <w:rsid w:val="007C4AF4"/>
    <w:rPr>
      <w:rFonts w:cs="Times New Roman"/>
      <w:b/>
      <w:sz w:val="24"/>
      <w:szCs w:val="24"/>
      <w:u w:val="single"/>
      <w:lang w:val="ru-RU" w:eastAsia="ru-RU" w:bidi="ar-SA"/>
    </w:rPr>
  </w:style>
  <w:style w:type="character" w:customStyle="1" w:styleId="afffffe">
    <w:name w:val="Подчеркнутый Знак Знак Знак"/>
    <w:semiHidden/>
    <w:rsid w:val="007C4AF4"/>
    <w:rPr>
      <w:rFonts w:cs="Times New Roman"/>
      <w:sz w:val="24"/>
      <w:szCs w:val="24"/>
      <w:u w:val="single"/>
      <w:lang w:val="ru-RU" w:eastAsia="ru-RU" w:bidi="ar-SA"/>
    </w:rPr>
  </w:style>
  <w:style w:type="character" w:customStyle="1" w:styleId="1ff6">
    <w:name w:val="Маркированный_1 Знак Знак Знак Знак"/>
    <w:semiHidden/>
    <w:rsid w:val="007C4AF4"/>
    <w:rPr>
      <w:rFonts w:cs="Times New Roman"/>
      <w:sz w:val="24"/>
      <w:szCs w:val="24"/>
      <w:lang w:val="ru-RU" w:eastAsia="ru-RU" w:bidi="ar-SA"/>
    </w:rPr>
  </w:style>
  <w:style w:type="character" w:customStyle="1" w:styleId="2f1">
    <w:name w:val="Знак2 Знак Знак"/>
    <w:semiHidden/>
    <w:rsid w:val="007C4AF4"/>
    <w:rPr>
      <w:rFonts w:cs="Times New Roman"/>
      <w:b/>
      <w:bCs/>
      <w:sz w:val="24"/>
      <w:szCs w:val="24"/>
      <w:lang w:val="ru-RU" w:eastAsia="ru-RU" w:bidi="ar-SA"/>
    </w:rPr>
  </w:style>
  <w:style w:type="character" w:customStyle="1" w:styleId="1ff7">
    <w:name w:val="Подчеркнутый Знак Знак1"/>
    <w:semiHidden/>
    <w:rsid w:val="007C4AF4"/>
    <w:rPr>
      <w:rFonts w:cs="Times New Roman"/>
      <w:sz w:val="24"/>
      <w:szCs w:val="24"/>
      <w:u w:val="single"/>
      <w:lang w:val="ru-RU" w:eastAsia="ru-RU" w:bidi="ar-SA"/>
    </w:rPr>
  </w:style>
  <w:style w:type="character" w:customStyle="1" w:styleId="121">
    <w:name w:val="Знак1 Знак Знак2"/>
    <w:semiHidden/>
    <w:rsid w:val="007C4AF4"/>
    <w:rPr>
      <w:rFonts w:cs="Times New Roman"/>
      <w:sz w:val="24"/>
      <w:szCs w:val="24"/>
      <w:lang w:val="ru-RU" w:eastAsia="ru-RU" w:bidi="ar-SA"/>
    </w:rPr>
  </w:style>
  <w:style w:type="character" w:customStyle="1" w:styleId="112">
    <w:name w:val="Маркированный_1 Знак1"/>
    <w:semiHidden/>
    <w:rsid w:val="007C4AF4"/>
    <w:rPr>
      <w:rFonts w:cs="Times New Roman"/>
    </w:rPr>
  </w:style>
  <w:style w:type="paragraph" w:customStyle="1" w:styleId="xl56">
    <w:name w:val="xl56"/>
    <w:basedOn w:val="a1"/>
    <w:semiHidden/>
    <w:rsid w:val="007C4AF4"/>
    <w:pPr>
      <w:widowControl w:val="0"/>
      <w:pBdr>
        <w:top w:val="single" w:sz="4" w:space="0" w:color="auto"/>
        <w:bottom w:val="single" w:sz="4" w:space="0" w:color="auto"/>
      </w:pBdr>
      <w:suppressAutoHyphens w:val="0"/>
      <w:autoSpaceDN/>
      <w:adjustRightInd w:val="0"/>
      <w:spacing w:before="100" w:beforeAutospacing="1" w:after="100" w:afterAutospacing="1"/>
      <w:ind w:firstLine="0"/>
      <w:contextualSpacing w:val="0"/>
      <w:jc w:val="center"/>
    </w:pPr>
    <w:rPr>
      <w:rFonts w:eastAsia="Times New Roman" w:cs="Times New Roman"/>
      <w:kern w:val="0"/>
      <w:sz w:val="22"/>
      <w:szCs w:val="22"/>
      <w:lang w:eastAsia="ru-RU" w:bidi="ar-SA"/>
    </w:rPr>
  </w:style>
  <w:style w:type="paragraph" w:customStyle="1" w:styleId="xl57">
    <w:name w:val="xl57"/>
    <w:basedOn w:val="a1"/>
    <w:semiHidden/>
    <w:rsid w:val="007C4AF4"/>
    <w:pPr>
      <w:widowControl w:val="0"/>
      <w:pBdr>
        <w:top w:val="single" w:sz="4" w:space="0" w:color="auto"/>
        <w:bottom w:val="single" w:sz="4" w:space="0" w:color="auto"/>
      </w:pBdr>
      <w:suppressAutoHyphens w:val="0"/>
      <w:autoSpaceDN/>
      <w:adjustRightInd w:val="0"/>
      <w:spacing w:before="100" w:beforeAutospacing="1" w:after="100" w:afterAutospacing="1"/>
      <w:ind w:firstLine="0"/>
      <w:contextualSpacing w:val="0"/>
      <w:jc w:val="center"/>
    </w:pPr>
    <w:rPr>
      <w:rFonts w:eastAsia="Times New Roman" w:cs="Times New Roman"/>
      <w:i/>
      <w:iCs/>
      <w:kern w:val="0"/>
      <w:sz w:val="22"/>
      <w:szCs w:val="22"/>
      <w:lang w:eastAsia="ru-RU" w:bidi="ar-SA"/>
    </w:rPr>
  </w:style>
  <w:style w:type="paragraph" w:customStyle="1" w:styleId="xl58">
    <w:name w:val="xl58"/>
    <w:basedOn w:val="a1"/>
    <w:semiHidden/>
    <w:rsid w:val="007C4AF4"/>
    <w:pPr>
      <w:widowControl w:val="0"/>
      <w:pBdr>
        <w:top w:val="single" w:sz="4" w:space="0" w:color="auto"/>
        <w:bottom w:val="single" w:sz="4" w:space="0" w:color="auto"/>
        <w:right w:val="single" w:sz="4" w:space="0" w:color="auto"/>
      </w:pBdr>
      <w:suppressAutoHyphens w:val="0"/>
      <w:autoSpaceDN/>
      <w:adjustRightInd w:val="0"/>
      <w:spacing w:before="100" w:beforeAutospacing="1" w:after="100" w:afterAutospacing="1"/>
      <w:ind w:firstLine="0"/>
      <w:contextualSpacing w:val="0"/>
      <w:jc w:val="center"/>
    </w:pPr>
    <w:rPr>
      <w:rFonts w:eastAsia="Times New Roman" w:cs="Times New Roman"/>
      <w:kern w:val="0"/>
      <w:sz w:val="22"/>
      <w:szCs w:val="22"/>
      <w:lang w:eastAsia="ru-RU" w:bidi="ar-SA"/>
    </w:rPr>
  </w:style>
  <w:style w:type="paragraph" w:customStyle="1" w:styleId="xl59">
    <w:name w:val="xl59"/>
    <w:basedOn w:val="a1"/>
    <w:semiHidden/>
    <w:rsid w:val="007C4AF4"/>
    <w:pPr>
      <w:widowControl w:val="0"/>
      <w:pBdr>
        <w:top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0">
    <w:name w:val="xl60"/>
    <w:basedOn w:val="a1"/>
    <w:semiHidden/>
    <w:rsid w:val="007C4AF4"/>
    <w:pPr>
      <w:widowControl w:val="0"/>
      <w:pBdr>
        <w:lef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1">
    <w:name w:val="xl61"/>
    <w:basedOn w:val="a1"/>
    <w:semiHidden/>
    <w:rsid w:val="007C4AF4"/>
    <w:pPr>
      <w:widowControl w:val="0"/>
      <w:pBdr>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2">
    <w:name w:val="xl62"/>
    <w:basedOn w:val="a1"/>
    <w:semiHidden/>
    <w:rsid w:val="007C4AF4"/>
    <w:pPr>
      <w:widowControl w:val="0"/>
      <w:pBdr>
        <w:left w:val="single" w:sz="4" w:space="0" w:color="auto"/>
        <w:bottom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3">
    <w:name w:val="xl63"/>
    <w:basedOn w:val="a1"/>
    <w:semiHidden/>
    <w:rsid w:val="007C4AF4"/>
    <w:pPr>
      <w:widowControl w:val="0"/>
      <w:pBdr>
        <w:bottom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4">
    <w:name w:val="xl64"/>
    <w:basedOn w:val="a1"/>
    <w:semiHidden/>
    <w:rsid w:val="007C4AF4"/>
    <w:pPr>
      <w:widowControl w:val="0"/>
      <w:pBdr>
        <w:top w:val="single" w:sz="4" w:space="0" w:color="auto"/>
        <w:left w:val="single" w:sz="4" w:space="0" w:color="auto"/>
        <w:bottom w:val="single" w:sz="4" w:space="0" w:color="auto"/>
        <w:right w:val="single" w:sz="4" w:space="0" w:color="auto"/>
      </w:pBdr>
      <w:shd w:val="clear" w:color="auto" w:fill="FF0000"/>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5">
    <w:name w:val="xl65"/>
    <w:basedOn w:val="a1"/>
    <w:semiHidden/>
    <w:rsid w:val="007C4AF4"/>
    <w:pPr>
      <w:widowControl w:val="0"/>
      <w:pBdr>
        <w:top w:val="single" w:sz="4" w:space="0" w:color="auto"/>
        <w:left w:val="single" w:sz="4" w:space="0" w:color="auto"/>
        <w:bottom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b/>
      <w:bCs/>
      <w:kern w:val="0"/>
      <w:sz w:val="22"/>
      <w:szCs w:val="22"/>
      <w:u w:val="single"/>
      <w:lang w:eastAsia="ru-RU" w:bidi="ar-SA"/>
    </w:rPr>
  </w:style>
  <w:style w:type="paragraph" w:customStyle="1" w:styleId="xl66">
    <w:name w:val="xl66"/>
    <w:basedOn w:val="a1"/>
    <w:semiHidden/>
    <w:rsid w:val="007C4AF4"/>
    <w:pPr>
      <w:widowControl w:val="0"/>
      <w:pBdr>
        <w:top w:val="single" w:sz="4" w:space="0" w:color="auto"/>
        <w:left w:val="single" w:sz="4" w:space="0" w:color="auto"/>
        <w:bottom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16"/>
      <w:szCs w:val="16"/>
      <w:lang w:eastAsia="ru-RU" w:bidi="ar-SA"/>
    </w:rPr>
  </w:style>
  <w:style w:type="paragraph" w:customStyle="1" w:styleId="xl67">
    <w:name w:val="xl67"/>
    <w:basedOn w:val="a1"/>
    <w:semiHidden/>
    <w:rsid w:val="007C4AF4"/>
    <w:pPr>
      <w:widowControl w:val="0"/>
      <w:pBdr>
        <w:top w:val="single" w:sz="4" w:space="0" w:color="auto"/>
        <w:lef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b/>
      <w:bCs/>
      <w:kern w:val="0"/>
      <w:sz w:val="22"/>
      <w:szCs w:val="22"/>
      <w:u w:val="single"/>
      <w:lang w:eastAsia="ru-RU" w:bidi="ar-SA"/>
    </w:rPr>
  </w:style>
  <w:style w:type="paragraph" w:customStyle="1" w:styleId="xl68">
    <w:name w:val="xl68"/>
    <w:basedOn w:val="a1"/>
    <w:semiHidden/>
    <w:rsid w:val="007C4AF4"/>
    <w:pPr>
      <w:widowControl w:val="0"/>
      <w:pBdr>
        <w:top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b/>
      <w:bCs/>
      <w:kern w:val="0"/>
      <w:sz w:val="22"/>
      <w:szCs w:val="22"/>
      <w:u w:val="single"/>
      <w:lang w:eastAsia="ru-RU" w:bidi="ar-SA"/>
    </w:rPr>
  </w:style>
  <w:style w:type="paragraph" w:customStyle="1" w:styleId="xl69">
    <w:name w:val="xl69"/>
    <w:basedOn w:val="a1"/>
    <w:semiHidden/>
    <w:rsid w:val="007C4AF4"/>
    <w:pPr>
      <w:widowControl w:val="0"/>
      <w:pBdr>
        <w:top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b/>
      <w:bCs/>
      <w:kern w:val="0"/>
      <w:sz w:val="22"/>
      <w:szCs w:val="22"/>
      <w:u w:val="single"/>
      <w:lang w:eastAsia="ru-RU" w:bidi="ar-SA"/>
    </w:rPr>
  </w:style>
  <w:style w:type="paragraph" w:customStyle="1" w:styleId="xl70">
    <w:name w:val="xl70"/>
    <w:basedOn w:val="a1"/>
    <w:semiHidden/>
    <w:rsid w:val="007C4AF4"/>
    <w:pPr>
      <w:widowControl w:val="0"/>
      <w:pBdr>
        <w:top w:val="single" w:sz="4" w:space="0" w:color="auto"/>
        <w:left w:val="single" w:sz="4" w:space="0" w:color="auto"/>
        <w:bottom w:val="single" w:sz="4" w:space="0" w:color="auto"/>
      </w:pBdr>
      <w:shd w:val="clear" w:color="auto" w:fill="FFFF99"/>
      <w:suppressAutoHyphens w:val="0"/>
      <w:autoSpaceDN/>
      <w:adjustRightInd w:val="0"/>
      <w:spacing w:before="100" w:beforeAutospacing="1" w:after="100" w:afterAutospacing="1"/>
      <w:ind w:firstLine="0"/>
      <w:contextualSpacing w:val="0"/>
      <w:jc w:val="left"/>
    </w:pPr>
    <w:rPr>
      <w:rFonts w:eastAsia="Times New Roman" w:cs="Times New Roman"/>
      <w:kern w:val="0"/>
      <w:sz w:val="22"/>
      <w:szCs w:val="22"/>
      <w:lang w:eastAsia="ru-RU" w:bidi="ar-SA"/>
    </w:rPr>
  </w:style>
  <w:style w:type="paragraph" w:customStyle="1" w:styleId="xl71">
    <w:name w:val="xl71"/>
    <w:basedOn w:val="a1"/>
    <w:semiHidden/>
    <w:rsid w:val="007C4AF4"/>
    <w:pPr>
      <w:widowControl w:val="0"/>
      <w:pBdr>
        <w:top w:val="single" w:sz="4" w:space="0" w:color="auto"/>
        <w:bottom w:val="single" w:sz="4" w:space="0" w:color="auto"/>
      </w:pBdr>
      <w:shd w:val="clear" w:color="auto" w:fill="FFFF99"/>
      <w:suppressAutoHyphens w:val="0"/>
      <w:autoSpaceDN/>
      <w:adjustRightInd w:val="0"/>
      <w:spacing w:before="100" w:beforeAutospacing="1" w:after="100" w:afterAutospacing="1"/>
      <w:ind w:firstLine="0"/>
      <w:contextualSpacing w:val="0"/>
      <w:jc w:val="left"/>
    </w:pPr>
    <w:rPr>
      <w:rFonts w:eastAsia="Times New Roman" w:cs="Times New Roman"/>
      <w:kern w:val="0"/>
      <w:sz w:val="22"/>
      <w:szCs w:val="22"/>
      <w:lang w:eastAsia="ru-RU" w:bidi="ar-SA"/>
    </w:rPr>
  </w:style>
  <w:style w:type="paragraph" w:customStyle="1" w:styleId="xl72">
    <w:name w:val="xl72"/>
    <w:basedOn w:val="a1"/>
    <w:semiHidden/>
    <w:rsid w:val="007C4AF4"/>
    <w:pPr>
      <w:widowControl w:val="0"/>
      <w:pBdr>
        <w:top w:val="single" w:sz="4" w:space="0" w:color="auto"/>
        <w:bottom w:val="single" w:sz="4" w:space="0" w:color="auto"/>
        <w:right w:val="single" w:sz="4" w:space="0" w:color="auto"/>
      </w:pBdr>
      <w:shd w:val="clear" w:color="auto" w:fill="FFFF99"/>
      <w:suppressAutoHyphens w:val="0"/>
      <w:autoSpaceDN/>
      <w:adjustRightInd w:val="0"/>
      <w:spacing w:before="100" w:beforeAutospacing="1" w:after="100" w:afterAutospacing="1"/>
      <w:ind w:firstLine="0"/>
      <w:contextualSpacing w:val="0"/>
      <w:jc w:val="left"/>
    </w:pPr>
    <w:rPr>
      <w:rFonts w:eastAsia="Times New Roman" w:cs="Times New Roman"/>
      <w:kern w:val="0"/>
      <w:sz w:val="22"/>
      <w:szCs w:val="22"/>
      <w:lang w:eastAsia="ru-RU" w:bidi="ar-SA"/>
    </w:rPr>
  </w:style>
  <w:style w:type="paragraph" w:customStyle="1" w:styleId="xl73">
    <w:name w:val="xl73"/>
    <w:basedOn w:val="a1"/>
    <w:semiHidden/>
    <w:rsid w:val="007C4AF4"/>
    <w:pPr>
      <w:pBdr>
        <w:top w:val="single" w:sz="4" w:space="0" w:color="auto"/>
        <w:left w:val="single" w:sz="4" w:space="0" w:color="auto"/>
        <w:bottom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2"/>
      <w:szCs w:val="22"/>
      <w:lang w:eastAsia="ru-RU" w:bidi="ar-SA"/>
    </w:rPr>
  </w:style>
  <w:style w:type="paragraph" w:customStyle="1" w:styleId="xl74">
    <w:name w:val="xl74"/>
    <w:basedOn w:val="a1"/>
    <w:semiHidden/>
    <w:rsid w:val="007C4AF4"/>
    <w:pPr>
      <w:pBdr>
        <w:left w:val="single" w:sz="4" w:space="0" w:color="auto"/>
        <w:bottom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75">
    <w:name w:val="xl75"/>
    <w:basedOn w:val="a1"/>
    <w:semiHidden/>
    <w:rsid w:val="007C4AF4"/>
    <w:pPr>
      <w:pBdr>
        <w:top w:val="single" w:sz="4" w:space="0" w:color="auto"/>
        <w:bottom w:val="single" w:sz="4" w:space="0" w:color="auto"/>
      </w:pBdr>
      <w:suppressAutoHyphens w:val="0"/>
      <w:autoSpaceDN/>
      <w:spacing w:before="100" w:beforeAutospacing="1" w:after="100" w:afterAutospacing="1"/>
      <w:ind w:firstLine="0"/>
      <w:contextualSpacing w:val="0"/>
      <w:jc w:val="left"/>
      <w:textAlignment w:val="center"/>
    </w:pPr>
    <w:rPr>
      <w:rFonts w:eastAsia="Times New Roman" w:cs="Times New Roman"/>
      <w:kern w:val="0"/>
      <w:sz w:val="24"/>
      <w:lang w:eastAsia="ru-RU" w:bidi="ar-SA"/>
    </w:rPr>
  </w:style>
  <w:style w:type="paragraph" w:customStyle="1" w:styleId="xl76">
    <w:name w:val="xl76"/>
    <w:basedOn w:val="a1"/>
    <w:semiHidden/>
    <w:rsid w:val="007C4AF4"/>
    <w:pPr>
      <w:pBdr>
        <w:top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center"/>
    </w:pPr>
    <w:rPr>
      <w:rFonts w:eastAsia="Times New Roman" w:cs="Times New Roman"/>
      <w:kern w:val="0"/>
      <w:sz w:val="24"/>
      <w:lang w:eastAsia="ru-RU" w:bidi="ar-SA"/>
    </w:rPr>
  </w:style>
  <w:style w:type="character" w:customStyle="1" w:styleId="1ff8">
    <w:name w:val="Заголовок_1 Знак Знак Знак Знак"/>
    <w:semiHidden/>
    <w:rsid w:val="007C4AF4"/>
    <w:rPr>
      <w:rFonts w:cs="Times New Roman"/>
      <w:b/>
      <w:caps/>
      <w:sz w:val="24"/>
      <w:szCs w:val="24"/>
      <w:lang w:val="ru-RU" w:eastAsia="ru-RU" w:bidi="ar-SA"/>
    </w:rPr>
  </w:style>
  <w:style w:type="paragraph" w:customStyle="1" w:styleId="12">
    <w:name w:val="Таблица 1 + Обычный"/>
    <w:basedOn w:val="a1"/>
    <w:autoRedefine/>
    <w:semiHidden/>
    <w:rsid w:val="007C4AF4"/>
    <w:pPr>
      <w:numPr>
        <w:numId w:val="46"/>
      </w:numPr>
      <w:suppressAutoHyphens w:val="0"/>
      <w:autoSpaceDN/>
      <w:spacing w:line="360" w:lineRule="auto"/>
      <w:contextualSpacing w:val="0"/>
      <w:jc w:val="right"/>
      <w:textAlignment w:val="auto"/>
    </w:pPr>
    <w:rPr>
      <w:rFonts w:eastAsia="Times New Roman" w:cs="Times New Roman"/>
      <w:kern w:val="0"/>
      <w:sz w:val="24"/>
      <w:lang w:eastAsia="ru-RU" w:bidi="ar-SA"/>
    </w:rPr>
  </w:style>
  <w:style w:type="paragraph" w:customStyle="1" w:styleId="affffff">
    <w:name w:val="Заголовок таблицы + Обычный"/>
    <w:basedOn w:val="a1"/>
    <w:link w:val="affffff0"/>
    <w:autoRedefine/>
    <w:semiHidden/>
    <w:rsid w:val="007C4AF4"/>
    <w:pPr>
      <w:suppressAutoHyphens w:val="0"/>
      <w:autoSpaceDN/>
      <w:spacing w:line="360" w:lineRule="auto"/>
      <w:ind w:firstLine="720"/>
      <w:contextualSpacing w:val="0"/>
      <w:jc w:val="center"/>
      <w:textAlignment w:val="auto"/>
    </w:pPr>
    <w:rPr>
      <w:rFonts w:eastAsia="Times New Roman" w:cs="Times New Roman"/>
      <w:kern w:val="0"/>
      <w:sz w:val="24"/>
      <w:u w:val="single"/>
      <w:lang w:eastAsia="ru-RU" w:bidi="ar-SA"/>
    </w:rPr>
  </w:style>
  <w:style w:type="character" w:customStyle="1" w:styleId="3c">
    <w:name w:val="Знак3 Знак Знак Знак"/>
    <w:semiHidden/>
    <w:rsid w:val="007C4AF4"/>
    <w:rPr>
      <w:rFonts w:cs="Times New Roman"/>
      <w:b/>
      <w:sz w:val="24"/>
      <w:szCs w:val="24"/>
      <w:u w:val="single"/>
      <w:lang w:val="ru-RU" w:eastAsia="ru-RU" w:bidi="ar-SA"/>
    </w:rPr>
  </w:style>
  <w:style w:type="paragraph" w:customStyle="1" w:styleId="1">
    <w:name w:val="Рисунок 1 + Обычный"/>
    <w:basedOn w:val="12"/>
    <w:autoRedefine/>
    <w:semiHidden/>
    <w:rsid w:val="007C4AF4"/>
    <w:pPr>
      <w:numPr>
        <w:numId w:val="45"/>
      </w:numPr>
    </w:pPr>
    <w:rPr>
      <w:lang w:val="en-US"/>
    </w:rPr>
  </w:style>
  <w:style w:type="character" w:customStyle="1" w:styleId="affffff0">
    <w:name w:val="Заголовок таблицы + Обычный Знак"/>
    <w:link w:val="affffff"/>
    <w:semiHidden/>
    <w:locked/>
    <w:rsid w:val="007C4AF4"/>
    <w:rPr>
      <w:rFonts w:ascii="Times New Roman" w:eastAsia="Times New Roman" w:hAnsi="Times New Roman" w:cs="Times New Roman"/>
      <w:sz w:val="24"/>
      <w:szCs w:val="24"/>
      <w:u w:val="single"/>
      <w:lang w:eastAsia="ru-RU"/>
    </w:rPr>
  </w:style>
  <w:style w:type="character" w:customStyle="1" w:styleId="affffff1">
    <w:name w:val="Обычный в таблице Знак Знак"/>
    <w:semiHidden/>
    <w:rsid w:val="007C4AF4"/>
    <w:rPr>
      <w:rFonts w:cs="Times New Roman"/>
      <w:sz w:val="24"/>
      <w:szCs w:val="24"/>
      <w:lang w:val="ru-RU" w:eastAsia="ru-RU" w:bidi="ar-SA"/>
    </w:rPr>
  </w:style>
  <w:style w:type="character" w:customStyle="1" w:styleId="affffff2">
    <w:name w:val="Подчеркнутый Знак Знак Знак Знак"/>
    <w:semiHidden/>
    <w:rsid w:val="007C4AF4"/>
    <w:rPr>
      <w:rFonts w:cs="Times New Roman"/>
      <w:sz w:val="24"/>
      <w:szCs w:val="24"/>
      <w:u w:val="single"/>
      <w:lang w:val="ru-RU" w:eastAsia="ru-RU" w:bidi="ar-SA"/>
    </w:rPr>
  </w:style>
  <w:style w:type="character" w:customStyle="1" w:styleId="2f2">
    <w:name w:val="Знак2 Знак Знак Знак"/>
    <w:semiHidden/>
    <w:rsid w:val="007C4AF4"/>
    <w:rPr>
      <w:rFonts w:cs="Times New Roman"/>
      <w:b/>
      <w:bCs/>
      <w:sz w:val="24"/>
      <w:szCs w:val="24"/>
      <w:lang w:val="ru-RU" w:eastAsia="ru-RU" w:bidi="ar-SA"/>
    </w:rPr>
  </w:style>
  <w:style w:type="character" w:customStyle="1" w:styleId="1ff9">
    <w:name w:val="Знак1 Знак Знак Знак"/>
    <w:semiHidden/>
    <w:rsid w:val="007C4AF4"/>
    <w:rPr>
      <w:rFonts w:cs="Times New Roman"/>
      <w:sz w:val="24"/>
      <w:szCs w:val="24"/>
      <w:lang w:val="ru-RU" w:eastAsia="ru-RU" w:bidi="ar-SA"/>
    </w:rPr>
  </w:style>
  <w:style w:type="character" w:customStyle="1" w:styleId="1ffa">
    <w:name w:val="Заголовок_1 Знак Знак Знак Знак Знак"/>
    <w:semiHidden/>
    <w:rsid w:val="007C4AF4"/>
    <w:rPr>
      <w:rFonts w:cs="Times New Roman"/>
      <w:b/>
      <w:caps/>
      <w:sz w:val="24"/>
      <w:szCs w:val="24"/>
      <w:lang w:val="ru-RU" w:eastAsia="ru-RU" w:bidi="ar-SA"/>
    </w:rPr>
  </w:style>
  <w:style w:type="paragraph" w:customStyle="1" w:styleId="xl77">
    <w:name w:val="xl77"/>
    <w:basedOn w:val="a1"/>
    <w:semiHidden/>
    <w:rsid w:val="007C4AF4"/>
    <w:pPr>
      <w:pBdr>
        <w:top w:val="single" w:sz="4" w:space="0" w:color="auto"/>
        <w:lef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4"/>
      <w:lang w:eastAsia="ru-RU" w:bidi="ar-SA"/>
    </w:rPr>
  </w:style>
  <w:style w:type="paragraph" w:customStyle="1" w:styleId="xl78">
    <w:name w:val="xl78"/>
    <w:basedOn w:val="a1"/>
    <w:semiHidden/>
    <w:rsid w:val="007C4AF4"/>
    <w:pPr>
      <w:pBdr>
        <w:top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4"/>
      <w:lang w:eastAsia="ru-RU" w:bidi="ar-SA"/>
    </w:rPr>
  </w:style>
  <w:style w:type="paragraph" w:customStyle="1" w:styleId="xl79">
    <w:name w:val="xl79"/>
    <w:basedOn w:val="a1"/>
    <w:semiHidden/>
    <w:rsid w:val="007C4AF4"/>
    <w:pPr>
      <w:pBdr>
        <w:top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4"/>
      <w:lang w:eastAsia="ru-RU" w:bidi="ar-SA"/>
    </w:rPr>
  </w:style>
  <w:style w:type="paragraph" w:customStyle="1" w:styleId="xl80">
    <w:name w:val="xl80"/>
    <w:basedOn w:val="a1"/>
    <w:semiHidden/>
    <w:rsid w:val="007C4AF4"/>
    <w:pPr>
      <w:pBdr>
        <w:top w:val="single" w:sz="4" w:space="0" w:color="auto"/>
        <w:left w:val="single" w:sz="4" w:space="0" w:color="auto"/>
        <w:right w:val="single" w:sz="4" w:space="0" w:color="auto"/>
      </w:pBdr>
      <w:suppressAutoHyphens w:val="0"/>
      <w:autoSpaceDN/>
      <w:spacing w:before="100" w:beforeAutospacing="1" w:after="100" w:afterAutospacing="1"/>
      <w:ind w:firstLine="0"/>
      <w:contextualSpacing w:val="0"/>
      <w:jc w:val="left"/>
      <w:textAlignment w:val="center"/>
    </w:pPr>
    <w:rPr>
      <w:rFonts w:eastAsia="Times New Roman" w:cs="Times New Roman"/>
      <w:b/>
      <w:bCs/>
      <w:kern w:val="0"/>
      <w:sz w:val="24"/>
      <w:lang w:eastAsia="ru-RU" w:bidi="ar-SA"/>
    </w:rPr>
  </w:style>
  <w:style w:type="paragraph" w:customStyle="1" w:styleId="affffff3">
    <w:name w:val="В таблице"/>
    <w:basedOn w:val="a1"/>
    <w:semiHidden/>
    <w:rsid w:val="007C4AF4"/>
    <w:pPr>
      <w:suppressAutoHyphens w:val="0"/>
      <w:autoSpaceDN/>
      <w:spacing w:line="360" w:lineRule="auto"/>
      <w:ind w:firstLine="0"/>
      <w:contextualSpacing w:val="0"/>
      <w:jc w:val="center"/>
      <w:textAlignment w:val="auto"/>
    </w:pPr>
    <w:rPr>
      <w:rFonts w:eastAsia="Times New Roman" w:cs="Times New Roman"/>
      <w:kern w:val="0"/>
      <w:sz w:val="24"/>
      <w:lang w:eastAsia="ru-RU" w:bidi="ar-SA"/>
    </w:rPr>
  </w:style>
  <w:style w:type="paragraph" w:customStyle="1" w:styleId="affffff4">
    <w:name w:val="_Обычный"/>
    <w:basedOn w:val="a1"/>
    <w:semiHidden/>
    <w:rsid w:val="007C4AF4"/>
    <w:pPr>
      <w:suppressAutoHyphens w:val="0"/>
      <w:autoSpaceDN/>
      <w:spacing w:line="360" w:lineRule="auto"/>
      <w:contextualSpacing w:val="0"/>
      <w:textAlignment w:val="auto"/>
    </w:pPr>
    <w:rPr>
      <w:rFonts w:eastAsia="Times New Roman" w:cs="Times New Roman"/>
      <w:kern w:val="0"/>
      <w:sz w:val="24"/>
      <w:lang w:eastAsia="ru-RU" w:bidi="ar-SA"/>
    </w:rPr>
  </w:style>
  <w:style w:type="character" w:customStyle="1" w:styleId="1110">
    <w:name w:val="Знак Знак111"/>
    <w:semiHidden/>
    <w:rsid w:val="007C4AF4"/>
    <w:rPr>
      <w:rFonts w:cs="Times New Roman"/>
      <w:sz w:val="24"/>
      <w:szCs w:val="24"/>
      <w:u w:val="single"/>
      <w:lang w:val="ru-RU" w:eastAsia="ru-RU"/>
    </w:rPr>
  </w:style>
  <w:style w:type="character" w:customStyle="1" w:styleId="113">
    <w:name w:val="Знак1 Знак Знак Знак1"/>
    <w:semiHidden/>
    <w:rsid w:val="007C4AF4"/>
    <w:rPr>
      <w:rFonts w:cs="Times New Roman"/>
      <w:sz w:val="24"/>
      <w:szCs w:val="24"/>
      <w:lang w:val="ru-RU" w:eastAsia="ru-RU"/>
    </w:rPr>
  </w:style>
  <w:style w:type="table" w:customStyle="1" w:styleId="LightList1">
    <w:name w:val="Light List1"/>
    <w:rsid w:val="007C4AF4"/>
    <w:rPr>
      <w:rFonts w:ascii="Calibri" w:eastAsia="Times New Roman"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numbering" w:customStyle="1" w:styleId="1ai2">
    <w:name w:val="1 / a / i2"/>
    <w:rsid w:val="007C4AF4"/>
    <w:pPr>
      <w:numPr>
        <w:numId w:val="41"/>
      </w:numPr>
    </w:pPr>
  </w:style>
  <w:style w:type="numbering" w:customStyle="1" w:styleId="ArticleSection">
    <w:name w:val="Article / Section"/>
    <w:rsid w:val="007C4AF4"/>
    <w:pPr>
      <w:numPr>
        <w:numId w:val="47"/>
      </w:numPr>
    </w:pPr>
  </w:style>
  <w:style w:type="numbering" w:customStyle="1" w:styleId="2">
    <w:name w:val="Статья / Раздел2"/>
    <w:rsid w:val="007C4AF4"/>
    <w:pPr>
      <w:numPr>
        <w:numId w:val="42"/>
      </w:numPr>
    </w:pPr>
  </w:style>
  <w:style w:type="numbering" w:customStyle="1" w:styleId="10">
    <w:name w:val="Статья / Раздел1"/>
    <w:rsid w:val="007C4AF4"/>
    <w:pPr>
      <w:numPr>
        <w:numId w:val="44"/>
      </w:numPr>
    </w:pPr>
  </w:style>
  <w:style w:type="numbering" w:customStyle="1" w:styleId="1ai1">
    <w:name w:val="1 / a / i1"/>
    <w:rsid w:val="007C4AF4"/>
    <w:pPr>
      <w:numPr>
        <w:numId w:val="43"/>
      </w:numPr>
    </w:pPr>
  </w:style>
  <w:style w:type="paragraph" w:styleId="affffff5">
    <w:name w:val="footer"/>
    <w:basedOn w:val="a1"/>
    <w:link w:val="affffff6"/>
    <w:uiPriority w:val="99"/>
    <w:unhideWhenUsed/>
    <w:rsid w:val="001F5AAB"/>
    <w:pPr>
      <w:tabs>
        <w:tab w:val="center" w:pos="4677"/>
        <w:tab w:val="right" w:pos="9355"/>
      </w:tabs>
    </w:pPr>
    <w:rPr>
      <w:rFonts w:cs="Mangal"/>
    </w:rPr>
  </w:style>
  <w:style w:type="character" w:customStyle="1" w:styleId="affffff6">
    <w:name w:val="Нижний колонтитул Знак"/>
    <w:basedOn w:val="a2"/>
    <w:link w:val="affffff5"/>
    <w:uiPriority w:val="99"/>
    <w:rsid w:val="001F5AAB"/>
    <w:rPr>
      <w:rFonts w:ascii="Times New Roman" w:eastAsia="NSimSun" w:hAnsi="Times New Roman" w:cs="Mangal"/>
      <w:kern w:val="3"/>
      <w:sz w:val="26"/>
      <w:szCs w:val="24"/>
      <w:lang w:eastAsia="zh-CN" w:bidi="hi-IN"/>
    </w:rPr>
  </w:style>
  <w:style w:type="paragraph" w:styleId="affffff7">
    <w:name w:val="Body Text"/>
    <w:basedOn w:val="a1"/>
    <w:link w:val="affffff8"/>
    <w:semiHidden/>
    <w:rsid w:val="00E8429B"/>
    <w:pPr>
      <w:suppressAutoHyphens w:val="0"/>
      <w:autoSpaceDN/>
      <w:spacing w:after="120"/>
      <w:contextualSpacing w:val="0"/>
      <w:textAlignment w:val="auto"/>
    </w:pPr>
    <w:rPr>
      <w:rFonts w:ascii="Arial Narrow" w:eastAsia="Arial Narrow" w:hAnsi="Arial Narrow" w:cs="Arial Narrow"/>
      <w:kern w:val="0"/>
      <w:szCs w:val="22"/>
      <w:lang w:eastAsia="en-US" w:bidi="ar-SA"/>
    </w:rPr>
  </w:style>
  <w:style w:type="character" w:customStyle="1" w:styleId="affffff8">
    <w:name w:val="Основной текст Знак"/>
    <w:basedOn w:val="a2"/>
    <w:link w:val="affffff7"/>
    <w:semiHidden/>
    <w:rsid w:val="00E8429B"/>
    <w:rPr>
      <w:rFonts w:ascii="Arial Narrow" w:eastAsia="Arial Narrow" w:hAnsi="Arial Narrow" w:cs="Arial Narrow"/>
      <w:sz w:val="26"/>
    </w:rPr>
  </w:style>
  <w:style w:type="paragraph" w:styleId="affffff9">
    <w:name w:val="List Bullet"/>
    <w:basedOn w:val="a1"/>
    <w:uiPriority w:val="99"/>
    <w:semiHidden/>
    <w:unhideWhenUsed/>
    <w:rsid w:val="00E8429B"/>
    <w:pPr>
      <w:tabs>
        <w:tab w:val="num" w:pos="360"/>
      </w:tabs>
      <w:suppressAutoHyphens w:val="0"/>
      <w:autoSpaceDN/>
      <w:ind w:left="1212" w:hanging="360"/>
      <w:textAlignment w:val="auto"/>
    </w:pPr>
    <w:rPr>
      <w:rFonts w:eastAsiaTheme="minorHAnsi" w:cs="Mangal"/>
      <w:kern w:val="0"/>
      <w:szCs w:val="22"/>
      <w:lang w:eastAsia="en-US" w:bidi="ar-SA"/>
    </w:rPr>
  </w:style>
  <w:style w:type="paragraph" w:styleId="affffffa">
    <w:name w:val="caption"/>
    <w:basedOn w:val="a1"/>
    <w:uiPriority w:val="35"/>
    <w:semiHidden/>
    <w:unhideWhenUsed/>
    <w:qFormat/>
    <w:rsid w:val="00F17DDB"/>
    <w:pPr>
      <w:widowControl w:val="0"/>
      <w:tabs>
        <w:tab w:val="left" w:pos="1429"/>
      </w:tabs>
      <w:spacing w:after="200"/>
    </w:pPr>
    <w:rPr>
      <w:i/>
      <w:iCs/>
      <w:color w:val="44546A" w:themeColor="text2"/>
      <w:sz w:val="18"/>
      <w:szCs w:val="18"/>
    </w:rPr>
  </w:style>
  <w:style w:type="character" w:customStyle="1" w:styleId="1ffb">
    <w:name w:val="Основной текст с отступом Знак1"/>
    <w:basedOn w:val="a2"/>
    <w:uiPriority w:val="99"/>
    <w:semiHidden/>
    <w:rsid w:val="00E8429B"/>
  </w:style>
  <w:style w:type="character" w:customStyle="1" w:styleId="1ffc">
    <w:name w:val="Основной текст Знак1"/>
    <w:basedOn w:val="a2"/>
    <w:uiPriority w:val="99"/>
    <w:semiHidden/>
    <w:rsid w:val="00E8429B"/>
  </w:style>
  <w:style w:type="table" w:customStyle="1" w:styleId="TableNormal">
    <w:name w:val="Table Normal"/>
    <w:uiPriority w:val="2"/>
    <w:semiHidden/>
    <w:qFormat/>
    <w:rsid w:val="00157C6A"/>
    <w:pPr>
      <w:widowControl w:val="0"/>
      <w:autoSpaceDE w:val="0"/>
      <w:autoSpaceDN w:val="0"/>
    </w:pPr>
    <w:rPr>
      <w:lang w:val="en-US"/>
    </w:rPr>
    <w:tblPr>
      <w:tblCellMar>
        <w:top w:w="0" w:type="dxa"/>
        <w:left w:w="0" w:type="dxa"/>
        <w:bottom w:w="0" w:type="dxa"/>
        <w:right w:w="0" w:type="dxa"/>
      </w:tblCellMar>
    </w:tblPr>
  </w:style>
  <w:style w:type="paragraph" w:styleId="affffffb">
    <w:name w:val="Normal (Web)"/>
    <w:basedOn w:val="a1"/>
    <w:uiPriority w:val="99"/>
    <w:rsid w:val="00E44C74"/>
    <w:pPr>
      <w:suppressAutoHyphens w:val="0"/>
      <w:autoSpaceDN/>
      <w:ind w:firstLine="0"/>
      <w:contextualSpacing w:val="0"/>
      <w:jc w:val="left"/>
      <w:textAlignment w:val="auto"/>
    </w:pPr>
    <w:rPr>
      <w:rFonts w:eastAsia="Times New Roman" w:cs="Times New Roman"/>
      <w:kern w:val="0"/>
      <w:sz w:val="24"/>
      <w:lang w:eastAsia="ru-RU" w:bidi="ar-SA"/>
    </w:rPr>
  </w:style>
  <w:style w:type="character" w:customStyle="1" w:styleId="FontStyle70">
    <w:name w:val="Font Style70"/>
    <w:rsid w:val="004450CF"/>
    <w:rPr>
      <w:rFonts w:ascii="Times New Roman" w:hAnsi="Times New Roman" w:cs="Times New Roman"/>
      <w:b/>
      <w:bCs/>
      <w:sz w:val="26"/>
      <w:szCs w:val="26"/>
    </w:rPr>
  </w:style>
  <w:style w:type="character" w:customStyle="1" w:styleId="FontStyle73">
    <w:name w:val="Font Style73"/>
    <w:rsid w:val="004450CF"/>
    <w:rPr>
      <w:rFonts w:ascii="Times New Roman" w:hAnsi="Times New Roman" w:cs="Times New Roman"/>
      <w:b/>
      <w:bCs/>
      <w:sz w:val="28"/>
      <w:szCs w:val="28"/>
    </w:rPr>
  </w:style>
  <w:style w:type="character" w:customStyle="1" w:styleId="2f3">
    <w:name w:val="Основной текст 2 Знак"/>
    <w:rsid w:val="00905E08"/>
    <w:rPr>
      <w:rFonts w:ascii="Arial" w:hAnsi="Arial"/>
    </w:rPr>
  </w:style>
  <w:style w:type="paragraph" w:styleId="affffffc">
    <w:name w:val="Body Text Indent"/>
    <w:basedOn w:val="a1"/>
    <w:link w:val="affffffd"/>
    <w:semiHidden/>
    <w:unhideWhenUsed/>
    <w:rsid w:val="0098474C"/>
    <w:pPr>
      <w:spacing w:after="120"/>
      <w:ind w:left="283"/>
    </w:pPr>
    <w:rPr>
      <w:rFonts w:cs="Mangal"/>
    </w:rPr>
  </w:style>
  <w:style w:type="character" w:customStyle="1" w:styleId="affffffd">
    <w:name w:val="Основной текст с отступом Знак"/>
    <w:basedOn w:val="a2"/>
    <w:link w:val="affffffc"/>
    <w:semiHidden/>
    <w:rsid w:val="0098474C"/>
    <w:rPr>
      <w:rFonts w:ascii="Times New Roman" w:eastAsia="NSimSun" w:hAnsi="Times New Roman" w:cs="Mangal"/>
      <w:kern w:val="3"/>
      <w:sz w:val="26"/>
      <w:szCs w:val="24"/>
      <w:lang w:eastAsia="zh-CN" w:bidi="hi-IN"/>
    </w:rPr>
  </w:style>
  <w:style w:type="paragraph" w:customStyle="1" w:styleId="ConsPlusNormal">
    <w:name w:val="ConsPlusNormal"/>
    <w:link w:val="ConsPlusNormal0"/>
    <w:qFormat/>
    <w:rsid w:val="004B0C7B"/>
    <w:pPr>
      <w:widowControl w:val="0"/>
      <w:autoSpaceDE w:val="0"/>
      <w:autoSpaceDN w:val="0"/>
    </w:pPr>
    <w:rPr>
      <w:rFonts w:ascii="Times New Roman" w:eastAsiaTheme="minorEastAsia" w:hAnsi="Times New Roman" w:cs="Times New Roman"/>
      <w:sz w:val="28"/>
      <w:lang w:eastAsia="ru-RU"/>
    </w:rPr>
  </w:style>
  <w:style w:type="character" w:customStyle="1" w:styleId="ConsPlusNormal0">
    <w:name w:val="ConsPlusNormal Знак"/>
    <w:link w:val="ConsPlusNormal"/>
    <w:locked/>
    <w:rsid w:val="004B0C7B"/>
    <w:rPr>
      <w:rFonts w:ascii="Times New Roman" w:eastAsiaTheme="minorEastAsia" w:hAnsi="Times New Roman" w:cs="Times New Roman"/>
      <w:sz w:val="28"/>
      <w:lang w:eastAsia="ru-RU"/>
    </w:rPr>
  </w:style>
  <w:style w:type="paragraph" w:customStyle="1" w:styleId="affffffe">
    <w:name w:val="Абзац"/>
    <w:link w:val="afffffff"/>
    <w:uiPriority w:val="99"/>
    <w:qFormat/>
    <w:rsid w:val="004B0C7B"/>
    <w:pPr>
      <w:spacing w:before="120" w:after="60"/>
      <w:ind w:firstLine="567"/>
      <w:jc w:val="both"/>
    </w:pPr>
    <w:rPr>
      <w:rFonts w:ascii="Times New Roman" w:eastAsia="Times New Roman" w:hAnsi="Times New Roman" w:cs="Times New Roman"/>
      <w:sz w:val="24"/>
      <w:szCs w:val="24"/>
      <w:lang w:eastAsia="ru-RU"/>
    </w:rPr>
  </w:style>
  <w:style w:type="character" w:customStyle="1" w:styleId="afffffff">
    <w:name w:val="Абзац Знак"/>
    <w:link w:val="affffffe"/>
    <w:uiPriority w:val="99"/>
    <w:qFormat/>
    <w:locked/>
    <w:rsid w:val="004B0C7B"/>
    <w:rPr>
      <w:rFonts w:ascii="Times New Roman" w:eastAsia="Times New Roman" w:hAnsi="Times New Roman" w:cs="Times New Roman"/>
      <w:sz w:val="24"/>
      <w:szCs w:val="24"/>
      <w:lang w:eastAsia="ru-RU"/>
    </w:rPr>
  </w:style>
  <w:style w:type="table" w:customStyle="1" w:styleId="2f4">
    <w:name w:val="Сетка таблицы2"/>
    <w:basedOn w:val="a3"/>
    <w:next w:val="aff9"/>
    <w:uiPriority w:val="59"/>
    <w:rsid w:val="002B182F"/>
    <w:rPr>
      <w:rFonts w:ascii="Arial Narrow" w:eastAsia="Calibri" w:hAnsi="Arial Narrow" w:cs="Arial CY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3"/>
    <w:next w:val="aff9"/>
    <w:uiPriority w:val="59"/>
    <w:rsid w:val="00362B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0">
    <w:name w:val="Strong"/>
    <w:basedOn w:val="a2"/>
    <w:qFormat/>
    <w:rsid w:val="00CF266B"/>
    <w:rPr>
      <w:b/>
      <w:bCs/>
    </w:rPr>
  </w:style>
  <w:style w:type="paragraph" w:customStyle="1" w:styleId="1ffd">
    <w:name w:val="Абзац списка1"/>
    <w:basedOn w:val="a1"/>
    <w:qFormat/>
    <w:rsid w:val="00F77E18"/>
    <w:pPr>
      <w:suppressAutoHyphens w:val="0"/>
      <w:autoSpaceDN/>
      <w:spacing w:before="120" w:after="120"/>
      <w:ind w:firstLine="0"/>
      <w:contextualSpacing w:val="0"/>
      <w:jc w:val="center"/>
      <w:textAlignment w:val="auto"/>
    </w:pPr>
    <w:rPr>
      <w:rFonts w:ascii="Arial Narrow" w:eastAsia="Calibri" w:hAnsi="Arial Narrow" w:cs="Arial CYR"/>
      <w:b/>
      <w:color w:val="000000"/>
      <w:kern w:val="0"/>
      <w:sz w:val="24"/>
      <w:szCs w:val="20"/>
      <w:lang w:eastAsia="en-US" w:bidi="ar-SA"/>
    </w:rPr>
  </w:style>
  <w:style w:type="paragraph" w:customStyle="1" w:styleId="OTCHET00">
    <w:name w:val="OTCHET_00"/>
    <w:basedOn w:val="20"/>
    <w:uiPriority w:val="12"/>
    <w:rsid w:val="00F77E18"/>
    <w:pPr>
      <w:numPr>
        <w:numId w:val="0"/>
      </w:numPr>
      <w:tabs>
        <w:tab w:val="left" w:pos="709"/>
      </w:tabs>
      <w:suppressAutoHyphens w:val="0"/>
      <w:autoSpaceDN/>
      <w:spacing w:after="200" w:line="360" w:lineRule="auto"/>
      <w:contextualSpacing w:val="0"/>
      <w:textAlignment w:val="auto"/>
    </w:pPr>
    <w:rPr>
      <w:rFonts w:eastAsia="Calibri" w:cs="Arial CYR"/>
      <w:color w:val="000000"/>
      <w:kern w:val="0"/>
      <w:sz w:val="20"/>
      <w:szCs w:val="20"/>
      <w:lang w:eastAsia="en-US" w:bidi="ar-SA"/>
    </w:rPr>
  </w:style>
  <w:style w:type="paragraph" w:customStyle="1" w:styleId="S3">
    <w:name w:val="S_Заголовок_Текста3"/>
    <w:basedOn w:val="a1"/>
    <w:autoRedefine/>
    <w:rsid w:val="00F77E18"/>
    <w:pPr>
      <w:numPr>
        <w:ilvl w:val="2"/>
        <w:numId w:val="49"/>
      </w:numPr>
      <w:tabs>
        <w:tab w:val="clear" w:pos="567"/>
        <w:tab w:val="num" w:pos="1485"/>
        <w:tab w:val="num" w:pos="2160"/>
      </w:tabs>
      <w:suppressAutoHyphens w:val="0"/>
      <w:autoSpaceDN/>
      <w:spacing w:line="360" w:lineRule="auto"/>
      <w:ind w:left="2160" w:hanging="360"/>
      <w:contextualSpacing w:val="0"/>
      <w:jc w:val="left"/>
      <w:textAlignment w:val="auto"/>
      <w:outlineLvl w:val="2"/>
    </w:pPr>
    <w:rPr>
      <w:rFonts w:eastAsia="Times New Roman" w:cs="Times New Roman"/>
      <w:b/>
      <w:kern w:val="0"/>
      <w:sz w:val="24"/>
      <w:u w:val="single"/>
      <w:lang w:eastAsia="ru-RU" w:bidi="ar-SA"/>
    </w:rPr>
  </w:style>
  <w:style w:type="paragraph" w:styleId="20">
    <w:name w:val="List Number 2"/>
    <w:basedOn w:val="a1"/>
    <w:uiPriority w:val="99"/>
    <w:semiHidden/>
    <w:unhideWhenUsed/>
    <w:rsid w:val="00F77E18"/>
    <w:pPr>
      <w:numPr>
        <w:numId w:val="49"/>
      </w:numPr>
    </w:pPr>
    <w:rPr>
      <w:rFonts w:cs="Mangal"/>
    </w:rPr>
  </w:style>
  <w:style w:type="paragraph" w:customStyle="1" w:styleId="310">
    <w:name w:val="Основной текст 31"/>
    <w:basedOn w:val="a1"/>
    <w:rsid w:val="006863BB"/>
    <w:pPr>
      <w:widowControl w:val="0"/>
      <w:autoSpaceDN/>
      <w:spacing w:after="120"/>
      <w:ind w:firstLine="0"/>
      <w:contextualSpacing w:val="0"/>
      <w:jc w:val="left"/>
      <w:textAlignment w:val="auto"/>
    </w:pPr>
    <w:rPr>
      <w:rFonts w:eastAsia="Lucida Sans Unicode" w:cs="Times New Roman"/>
      <w:kern w:val="1"/>
      <w:sz w:val="16"/>
      <w:szCs w:val="16"/>
      <w:lang w:bidi="ar-SA"/>
    </w:rPr>
  </w:style>
  <w:style w:type="paragraph" w:customStyle="1" w:styleId="320">
    <w:name w:val="Основной текст 32"/>
    <w:basedOn w:val="a1"/>
    <w:rsid w:val="006863BB"/>
    <w:pPr>
      <w:widowControl w:val="0"/>
      <w:autoSpaceDN/>
      <w:spacing w:after="120"/>
      <w:ind w:firstLine="0"/>
      <w:contextualSpacing w:val="0"/>
      <w:jc w:val="left"/>
      <w:textAlignment w:val="auto"/>
    </w:pPr>
    <w:rPr>
      <w:rFonts w:eastAsia="Lucida Sans Unicode" w:cs="Times New Roman"/>
      <w:kern w:val="1"/>
      <w:sz w:val="16"/>
      <w:szCs w:val="16"/>
      <w:lang w:bidi="ar-SA"/>
    </w:rPr>
  </w:style>
  <w:style w:type="paragraph" w:styleId="2f5">
    <w:name w:val="Body Text Indent 2"/>
    <w:basedOn w:val="a1"/>
    <w:link w:val="2f6"/>
    <w:uiPriority w:val="99"/>
    <w:semiHidden/>
    <w:unhideWhenUsed/>
    <w:rsid w:val="000F2460"/>
    <w:pPr>
      <w:spacing w:after="120" w:line="480" w:lineRule="auto"/>
      <w:ind w:left="283"/>
    </w:pPr>
    <w:rPr>
      <w:rFonts w:cs="Mangal"/>
    </w:rPr>
  </w:style>
  <w:style w:type="character" w:customStyle="1" w:styleId="2f6">
    <w:name w:val="Основной текст с отступом 2 Знак"/>
    <w:basedOn w:val="a2"/>
    <w:link w:val="2f5"/>
    <w:uiPriority w:val="99"/>
    <w:semiHidden/>
    <w:rsid w:val="000F2460"/>
    <w:rPr>
      <w:rFonts w:ascii="Times New Roman" w:eastAsia="NSimSun" w:hAnsi="Times New Roman" w:cs="Mangal"/>
      <w:kern w:val="3"/>
      <w:sz w:val="26"/>
      <w:szCs w:val="24"/>
      <w:lang w:eastAsia="zh-CN" w:bidi="hi-IN"/>
    </w:rPr>
  </w:style>
  <w:style w:type="paragraph" w:customStyle="1" w:styleId="ConsPlusTitle">
    <w:name w:val="ConsPlusTitle"/>
    <w:rsid w:val="002E66AC"/>
    <w:pPr>
      <w:widowControl w:val="0"/>
      <w:autoSpaceDE w:val="0"/>
      <w:autoSpaceDN w:val="0"/>
      <w:adjustRightInd w:val="0"/>
    </w:pPr>
    <w:rPr>
      <w:rFonts w:ascii="Arial" w:eastAsia="Times New Roman" w:hAnsi="Arial" w:cs="Arial"/>
      <w:b/>
      <w:bCs/>
      <w:sz w:val="20"/>
      <w:szCs w:val="20"/>
      <w:lang w:eastAsia="ru-RU"/>
    </w:rPr>
  </w:style>
  <w:style w:type="character" w:customStyle="1" w:styleId="1ffe">
    <w:name w:val="Знак концевой сноски1"/>
    <w:rsid w:val="0008392E"/>
    <w:rPr>
      <w:vertAlign w:val="superscript"/>
    </w:rPr>
  </w:style>
  <w:style w:type="paragraph" w:styleId="afffffff1">
    <w:name w:val="No Spacing"/>
    <w:link w:val="afffffff2"/>
    <w:qFormat/>
    <w:rsid w:val="000C291E"/>
    <w:rPr>
      <w:rFonts w:ascii="Calibri" w:eastAsia="Times New Roman" w:hAnsi="Calibri" w:cs="Calibri"/>
      <w:lang w:eastAsia="ru-RU"/>
    </w:rPr>
  </w:style>
  <w:style w:type="character" w:customStyle="1" w:styleId="afffffff2">
    <w:name w:val="Без интервала Знак"/>
    <w:link w:val="afffffff1"/>
    <w:locked/>
    <w:rsid w:val="000C291E"/>
    <w:rPr>
      <w:rFonts w:ascii="Calibri" w:eastAsia="Times New Roman" w:hAnsi="Calibri" w:cs="Calibri"/>
      <w:lang w:eastAsia="ru-RU"/>
    </w:rPr>
  </w:style>
  <w:style w:type="character" w:customStyle="1" w:styleId="FontStyle154">
    <w:name w:val="Font Style154"/>
    <w:basedOn w:val="a2"/>
    <w:rsid w:val="00E575B4"/>
    <w:rPr>
      <w:rFonts w:ascii="Times New Roman" w:hAnsi="Times New Roman" w:cs="Times New Roman"/>
      <w:sz w:val="24"/>
      <w:szCs w:val="24"/>
    </w:rPr>
  </w:style>
  <w:style w:type="paragraph" w:customStyle="1" w:styleId="1fff">
    <w:name w:val="Текст1"/>
    <w:basedOn w:val="a1"/>
    <w:rsid w:val="00E575B4"/>
    <w:pPr>
      <w:widowControl w:val="0"/>
      <w:autoSpaceDN/>
      <w:ind w:firstLine="0"/>
      <w:contextualSpacing w:val="0"/>
      <w:jc w:val="left"/>
      <w:textAlignment w:val="auto"/>
    </w:pPr>
    <w:rPr>
      <w:rFonts w:ascii="Courier New" w:eastAsia="Arial Unicode MS" w:hAnsi="Courier New" w:cs="Courier New"/>
      <w:kern w:val="1"/>
      <w:sz w:val="20"/>
      <w:szCs w:val="20"/>
      <w:lang w:eastAsia="ar-SA" w:bidi="ar-SA"/>
    </w:rPr>
  </w:style>
  <w:style w:type="paragraph" w:customStyle="1" w:styleId="afffffff3">
    <w:name w:val="Содержимое таблицы"/>
    <w:basedOn w:val="a1"/>
    <w:rsid w:val="00BE502C"/>
    <w:pPr>
      <w:widowControl w:val="0"/>
      <w:suppressLineNumbers/>
      <w:autoSpaceDN/>
      <w:ind w:firstLine="0"/>
      <w:contextualSpacing w:val="0"/>
      <w:jc w:val="left"/>
      <w:textAlignment w:val="auto"/>
    </w:pPr>
    <w:rPr>
      <w:rFonts w:eastAsia="Arial Unicode MS" w:cs="Times New Roman"/>
      <w:kern w:val="1"/>
      <w:sz w:val="24"/>
      <w:lang w:eastAsia="ar-SA" w:bidi="ar-SA"/>
    </w:rPr>
  </w:style>
  <w:style w:type="paragraph" w:customStyle="1" w:styleId="Standard">
    <w:name w:val="Standard"/>
    <w:rsid w:val="004A0B0F"/>
    <w:pPr>
      <w:widowControl w:val="0"/>
      <w:suppressAutoHyphens/>
      <w:autoSpaceDN w:val="0"/>
      <w:textAlignment w:val="baseline"/>
    </w:pPr>
    <w:rPr>
      <w:rFonts w:ascii="Times New Roman" w:eastAsia="Arial Unicode MS" w:hAnsi="Times New Roman" w:cs="Tahoma"/>
      <w:kern w:val="3"/>
      <w:sz w:val="24"/>
      <w:szCs w:val="24"/>
      <w:lang w:eastAsia="ru-RU"/>
    </w:rPr>
  </w:style>
  <w:style w:type="paragraph" w:customStyle="1" w:styleId="TableContents">
    <w:name w:val="Table Contents"/>
    <w:basedOn w:val="Standard"/>
    <w:rsid w:val="004A0B0F"/>
    <w:pPr>
      <w:suppressLineNumbers/>
    </w:pPr>
  </w:style>
  <w:style w:type="paragraph" w:customStyle="1" w:styleId="1fff0">
    <w:name w:val="Знак Знак1"/>
    <w:basedOn w:val="a1"/>
    <w:rsid w:val="00696F99"/>
    <w:pPr>
      <w:suppressAutoHyphens w:val="0"/>
      <w:autoSpaceDN/>
      <w:ind w:firstLine="0"/>
      <w:contextualSpacing w:val="0"/>
      <w:jc w:val="left"/>
      <w:textAlignment w:val="auto"/>
    </w:pPr>
    <w:rPr>
      <w:rFonts w:ascii="Verdana" w:eastAsia="Times New Roman" w:hAnsi="Verdana" w:cs="Verdana"/>
      <w:kern w:val="0"/>
      <w:sz w:val="20"/>
      <w:szCs w:val="2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89112">
      <w:bodyDiv w:val="1"/>
      <w:marLeft w:val="0"/>
      <w:marRight w:val="0"/>
      <w:marTop w:val="0"/>
      <w:marBottom w:val="0"/>
      <w:divBdr>
        <w:top w:val="none" w:sz="0" w:space="0" w:color="auto"/>
        <w:left w:val="none" w:sz="0" w:space="0" w:color="auto"/>
        <w:bottom w:val="none" w:sz="0" w:space="0" w:color="auto"/>
        <w:right w:val="none" w:sz="0" w:space="0" w:color="auto"/>
      </w:divBdr>
    </w:div>
    <w:div w:id="77100354">
      <w:bodyDiv w:val="1"/>
      <w:marLeft w:val="0"/>
      <w:marRight w:val="0"/>
      <w:marTop w:val="0"/>
      <w:marBottom w:val="0"/>
      <w:divBdr>
        <w:top w:val="none" w:sz="0" w:space="0" w:color="auto"/>
        <w:left w:val="none" w:sz="0" w:space="0" w:color="auto"/>
        <w:bottom w:val="none" w:sz="0" w:space="0" w:color="auto"/>
        <w:right w:val="none" w:sz="0" w:space="0" w:color="auto"/>
      </w:divBdr>
    </w:div>
    <w:div w:id="93401529">
      <w:bodyDiv w:val="1"/>
      <w:marLeft w:val="0"/>
      <w:marRight w:val="0"/>
      <w:marTop w:val="0"/>
      <w:marBottom w:val="0"/>
      <w:divBdr>
        <w:top w:val="none" w:sz="0" w:space="0" w:color="auto"/>
        <w:left w:val="none" w:sz="0" w:space="0" w:color="auto"/>
        <w:bottom w:val="none" w:sz="0" w:space="0" w:color="auto"/>
        <w:right w:val="none" w:sz="0" w:space="0" w:color="auto"/>
      </w:divBdr>
      <w:divsChild>
        <w:div w:id="1984962913">
          <w:marLeft w:val="0"/>
          <w:marRight w:val="0"/>
          <w:marTop w:val="0"/>
          <w:marBottom w:val="0"/>
          <w:divBdr>
            <w:top w:val="none" w:sz="0" w:space="0" w:color="auto"/>
            <w:left w:val="none" w:sz="0" w:space="0" w:color="auto"/>
            <w:bottom w:val="none" w:sz="0" w:space="0" w:color="auto"/>
            <w:right w:val="none" w:sz="0" w:space="0" w:color="auto"/>
          </w:divBdr>
          <w:divsChild>
            <w:div w:id="182983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60808">
      <w:bodyDiv w:val="1"/>
      <w:marLeft w:val="0"/>
      <w:marRight w:val="0"/>
      <w:marTop w:val="0"/>
      <w:marBottom w:val="0"/>
      <w:divBdr>
        <w:top w:val="none" w:sz="0" w:space="0" w:color="auto"/>
        <w:left w:val="none" w:sz="0" w:space="0" w:color="auto"/>
        <w:bottom w:val="none" w:sz="0" w:space="0" w:color="auto"/>
        <w:right w:val="none" w:sz="0" w:space="0" w:color="auto"/>
      </w:divBdr>
    </w:div>
    <w:div w:id="146098914">
      <w:bodyDiv w:val="1"/>
      <w:marLeft w:val="0"/>
      <w:marRight w:val="0"/>
      <w:marTop w:val="0"/>
      <w:marBottom w:val="0"/>
      <w:divBdr>
        <w:top w:val="none" w:sz="0" w:space="0" w:color="auto"/>
        <w:left w:val="none" w:sz="0" w:space="0" w:color="auto"/>
        <w:bottom w:val="none" w:sz="0" w:space="0" w:color="auto"/>
        <w:right w:val="none" w:sz="0" w:space="0" w:color="auto"/>
      </w:divBdr>
    </w:div>
    <w:div w:id="161286576">
      <w:bodyDiv w:val="1"/>
      <w:marLeft w:val="0"/>
      <w:marRight w:val="0"/>
      <w:marTop w:val="0"/>
      <w:marBottom w:val="0"/>
      <w:divBdr>
        <w:top w:val="none" w:sz="0" w:space="0" w:color="auto"/>
        <w:left w:val="none" w:sz="0" w:space="0" w:color="auto"/>
        <w:bottom w:val="none" w:sz="0" w:space="0" w:color="auto"/>
        <w:right w:val="none" w:sz="0" w:space="0" w:color="auto"/>
      </w:divBdr>
    </w:div>
    <w:div w:id="187841203">
      <w:bodyDiv w:val="1"/>
      <w:marLeft w:val="0"/>
      <w:marRight w:val="0"/>
      <w:marTop w:val="0"/>
      <w:marBottom w:val="0"/>
      <w:divBdr>
        <w:top w:val="none" w:sz="0" w:space="0" w:color="auto"/>
        <w:left w:val="none" w:sz="0" w:space="0" w:color="auto"/>
        <w:bottom w:val="none" w:sz="0" w:space="0" w:color="auto"/>
        <w:right w:val="none" w:sz="0" w:space="0" w:color="auto"/>
      </w:divBdr>
    </w:div>
    <w:div w:id="193808790">
      <w:bodyDiv w:val="1"/>
      <w:marLeft w:val="0"/>
      <w:marRight w:val="0"/>
      <w:marTop w:val="0"/>
      <w:marBottom w:val="0"/>
      <w:divBdr>
        <w:top w:val="none" w:sz="0" w:space="0" w:color="auto"/>
        <w:left w:val="none" w:sz="0" w:space="0" w:color="auto"/>
        <w:bottom w:val="none" w:sz="0" w:space="0" w:color="auto"/>
        <w:right w:val="none" w:sz="0" w:space="0" w:color="auto"/>
      </w:divBdr>
    </w:div>
    <w:div w:id="214120956">
      <w:bodyDiv w:val="1"/>
      <w:marLeft w:val="0"/>
      <w:marRight w:val="0"/>
      <w:marTop w:val="0"/>
      <w:marBottom w:val="0"/>
      <w:divBdr>
        <w:top w:val="none" w:sz="0" w:space="0" w:color="auto"/>
        <w:left w:val="none" w:sz="0" w:space="0" w:color="auto"/>
        <w:bottom w:val="none" w:sz="0" w:space="0" w:color="auto"/>
        <w:right w:val="none" w:sz="0" w:space="0" w:color="auto"/>
      </w:divBdr>
    </w:div>
    <w:div w:id="240021055">
      <w:bodyDiv w:val="1"/>
      <w:marLeft w:val="0"/>
      <w:marRight w:val="0"/>
      <w:marTop w:val="0"/>
      <w:marBottom w:val="0"/>
      <w:divBdr>
        <w:top w:val="none" w:sz="0" w:space="0" w:color="auto"/>
        <w:left w:val="none" w:sz="0" w:space="0" w:color="auto"/>
        <w:bottom w:val="none" w:sz="0" w:space="0" w:color="auto"/>
        <w:right w:val="none" w:sz="0" w:space="0" w:color="auto"/>
      </w:divBdr>
    </w:div>
    <w:div w:id="247619221">
      <w:bodyDiv w:val="1"/>
      <w:marLeft w:val="0"/>
      <w:marRight w:val="0"/>
      <w:marTop w:val="0"/>
      <w:marBottom w:val="0"/>
      <w:divBdr>
        <w:top w:val="none" w:sz="0" w:space="0" w:color="auto"/>
        <w:left w:val="none" w:sz="0" w:space="0" w:color="auto"/>
        <w:bottom w:val="none" w:sz="0" w:space="0" w:color="auto"/>
        <w:right w:val="none" w:sz="0" w:space="0" w:color="auto"/>
      </w:divBdr>
    </w:div>
    <w:div w:id="271934891">
      <w:bodyDiv w:val="1"/>
      <w:marLeft w:val="0"/>
      <w:marRight w:val="0"/>
      <w:marTop w:val="0"/>
      <w:marBottom w:val="0"/>
      <w:divBdr>
        <w:top w:val="none" w:sz="0" w:space="0" w:color="auto"/>
        <w:left w:val="none" w:sz="0" w:space="0" w:color="auto"/>
        <w:bottom w:val="none" w:sz="0" w:space="0" w:color="auto"/>
        <w:right w:val="none" w:sz="0" w:space="0" w:color="auto"/>
      </w:divBdr>
    </w:div>
    <w:div w:id="289677753">
      <w:bodyDiv w:val="1"/>
      <w:marLeft w:val="0"/>
      <w:marRight w:val="0"/>
      <w:marTop w:val="0"/>
      <w:marBottom w:val="0"/>
      <w:divBdr>
        <w:top w:val="none" w:sz="0" w:space="0" w:color="auto"/>
        <w:left w:val="none" w:sz="0" w:space="0" w:color="auto"/>
        <w:bottom w:val="none" w:sz="0" w:space="0" w:color="auto"/>
        <w:right w:val="none" w:sz="0" w:space="0" w:color="auto"/>
      </w:divBdr>
    </w:div>
    <w:div w:id="417291492">
      <w:bodyDiv w:val="1"/>
      <w:marLeft w:val="0"/>
      <w:marRight w:val="0"/>
      <w:marTop w:val="0"/>
      <w:marBottom w:val="0"/>
      <w:divBdr>
        <w:top w:val="none" w:sz="0" w:space="0" w:color="auto"/>
        <w:left w:val="none" w:sz="0" w:space="0" w:color="auto"/>
        <w:bottom w:val="none" w:sz="0" w:space="0" w:color="auto"/>
        <w:right w:val="none" w:sz="0" w:space="0" w:color="auto"/>
      </w:divBdr>
    </w:div>
    <w:div w:id="438111248">
      <w:bodyDiv w:val="1"/>
      <w:marLeft w:val="0"/>
      <w:marRight w:val="0"/>
      <w:marTop w:val="0"/>
      <w:marBottom w:val="0"/>
      <w:divBdr>
        <w:top w:val="none" w:sz="0" w:space="0" w:color="auto"/>
        <w:left w:val="none" w:sz="0" w:space="0" w:color="auto"/>
        <w:bottom w:val="none" w:sz="0" w:space="0" w:color="auto"/>
        <w:right w:val="none" w:sz="0" w:space="0" w:color="auto"/>
      </w:divBdr>
    </w:div>
    <w:div w:id="446777786">
      <w:bodyDiv w:val="1"/>
      <w:marLeft w:val="0"/>
      <w:marRight w:val="0"/>
      <w:marTop w:val="0"/>
      <w:marBottom w:val="0"/>
      <w:divBdr>
        <w:top w:val="none" w:sz="0" w:space="0" w:color="auto"/>
        <w:left w:val="none" w:sz="0" w:space="0" w:color="auto"/>
        <w:bottom w:val="none" w:sz="0" w:space="0" w:color="auto"/>
        <w:right w:val="none" w:sz="0" w:space="0" w:color="auto"/>
      </w:divBdr>
    </w:div>
    <w:div w:id="470833929">
      <w:bodyDiv w:val="1"/>
      <w:marLeft w:val="0"/>
      <w:marRight w:val="0"/>
      <w:marTop w:val="0"/>
      <w:marBottom w:val="0"/>
      <w:divBdr>
        <w:top w:val="none" w:sz="0" w:space="0" w:color="auto"/>
        <w:left w:val="none" w:sz="0" w:space="0" w:color="auto"/>
        <w:bottom w:val="none" w:sz="0" w:space="0" w:color="auto"/>
        <w:right w:val="none" w:sz="0" w:space="0" w:color="auto"/>
      </w:divBdr>
    </w:div>
    <w:div w:id="484784042">
      <w:bodyDiv w:val="1"/>
      <w:marLeft w:val="0"/>
      <w:marRight w:val="0"/>
      <w:marTop w:val="0"/>
      <w:marBottom w:val="0"/>
      <w:divBdr>
        <w:top w:val="none" w:sz="0" w:space="0" w:color="auto"/>
        <w:left w:val="none" w:sz="0" w:space="0" w:color="auto"/>
        <w:bottom w:val="none" w:sz="0" w:space="0" w:color="auto"/>
        <w:right w:val="none" w:sz="0" w:space="0" w:color="auto"/>
      </w:divBdr>
    </w:div>
    <w:div w:id="503394640">
      <w:bodyDiv w:val="1"/>
      <w:marLeft w:val="0"/>
      <w:marRight w:val="0"/>
      <w:marTop w:val="0"/>
      <w:marBottom w:val="0"/>
      <w:divBdr>
        <w:top w:val="none" w:sz="0" w:space="0" w:color="auto"/>
        <w:left w:val="none" w:sz="0" w:space="0" w:color="auto"/>
        <w:bottom w:val="none" w:sz="0" w:space="0" w:color="auto"/>
        <w:right w:val="none" w:sz="0" w:space="0" w:color="auto"/>
      </w:divBdr>
    </w:div>
    <w:div w:id="508644454">
      <w:bodyDiv w:val="1"/>
      <w:marLeft w:val="0"/>
      <w:marRight w:val="0"/>
      <w:marTop w:val="0"/>
      <w:marBottom w:val="0"/>
      <w:divBdr>
        <w:top w:val="none" w:sz="0" w:space="0" w:color="auto"/>
        <w:left w:val="none" w:sz="0" w:space="0" w:color="auto"/>
        <w:bottom w:val="none" w:sz="0" w:space="0" w:color="auto"/>
        <w:right w:val="none" w:sz="0" w:space="0" w:color="auto"/>
      </w:divBdr>
      <w:divsChild>
        <w:div w:id="54864675">
          <w:marLeft w:val="0"/>
          <w:marRight w:val="0"/>
          <w:marTop w:val="0"/>
          <w:marBottom w:val="300"/>
          <w:divBdr>
            <w:top w:val="none" w:sz="0" w:space="0" w:color="auto"/>
            <w:left w:val="none" w:sz="0" w:space="0" w:color="auto"/>
            <w:bottom w:val="none" w:sz="0" w:space="0" w:color="auto"/>
            <w:right w:val="none" w:sz="0" w:space="0" w:color="auto"/>
          </w:divBdr>
        </w:div>
        <w:div w:id="1728406763">
          <w:marLeft w:val="0"/>
          <w:marRight w:val="0"/>
          <w:marTop w:val="0"/>
          <w:marBottom w:val="300"/>
          <w:divBdr>
            <w:top w:val="none" w:sz="0" w:space="0" w:color="auto"/>
            <w:left w:val="none" w:sz="0" w:space="0" w:color="auto"/>
            <w:bottom w:val="none" w:sz="0" w:space="0" w:color="auto"/>
            <w:right w:val="none" w:sz="0" w:space="0" w:color="auto"/>
          </w:divBdr>
        </w:div>
        <w:div w:id="1878425181">
          <w:marLeft w:val="0"/>
          <w:marRight w:val="0"/>
          <w:marTop w:val="0"/>
          <w:marBottom w:val="300"/>
          <w:divBdr>
            <w:top w:val="none" w:sz="0" w:space="0" w:color="auto"/>
            <w:left w:val="none" w:sz="0" w:space="0" w:color="auto"/>
            <w:bottom w:val="none" w:sz="0" w:space="0" w:color="auto"/>
            <w:right w:val="none" w:sz="0" w:space="0" w:color="auto"/>
          </w:divBdr>
        </w:div>
        <w:div w:id="1911843213">
          <w:marLeft w:val="0"/>
          <w:marRight w:val="0"/>
          <w:marTop w:val="0"/>
          <w:marBottom w:val="300"/>
          <w:divBdr>
            <w:top w:val="none" w:sz="0" w:space="0" w:color="auto"/>
            <w:left w:val="none" w:sz="0" w:space="0" w:color="auto"/>
            <w:bottom w:val="none" w:sz="0" w:space="0" w:color="auto"/>
            <w:right w:val="none" w:sz="0" w:space="0" w:color="auto"/>
          </w:divBdr>
        </w:div>
        <w:div w:id="1923173251">
          <w:marLeft w:val="0"/>
          <w:marRight w:val="0"/>
          <w:marTop w:val="0"/>
          <w:marBottom w:val="300"/>
          <w:divBdr>
            <w:top w:val="none" w:sz="0" w:space="0" w:color="auto"/>
            <w:left w:val="none" w:sz="0" w:space="0" w:color="auto"/>
            <w:bottom w:val="none" w:sz="0" w:space="0" w:color="auto"/>
            <w:right w:val="none" w:sz="0" w:space="0" w:color="auto"/>
          </w:divBdr>
        </w:div>
        <w:div w:id="1954703794">
          <w:marLeft w:val="0"/>
          <w:marRight w:val="0"/>
          <w:marTop w:val="0"/>
          <w:marBottom w:val="300"/>
          <w:divBdr>
            <w:top w:val="none" w:sz="0" w:space="0" w:color="auto"/>
            <w:left w:val="none" w:sz="0" w:space="0" w:color="auto"/>
            <w:bottom w:val="none" w:sz="0" w:space="0" w:color="auto"/>
            <w:right w:val="none" w:sz="0" w:space="0" w:color="auto"/>
          </w:divBdr>
        </w:div>
        <w:div w:id="2068603477">
          <w:marLeft w:val="0"/>
          <w:marRight w:val="0"/>
          <w:marTop w:val="0"/>
          <w:marBottom w:val="300"/>
          <w:divBdr>
            <w:top w:val="none" w:sz="0" w:space="0" w:color="auto"/>
            <w:left w:val="none" w:sz="0" w:space="0" w:color="auto"/>
            <w:bottom w:val="none" w:sz="0" w:space="0" w:color="auto"/>
            <w:right w:val="none" w:sz="0" w:space="0" w:color="auto"/>
          </w:divBdr>
        </w:div>
      </w:divsChild>
    </w:div>
    <w:div w:id="527066843">
      <w:bodyDiv w:val="1"/>
      <w:marLeft w:val="0"/>
      <w:marRight w:val="0"/>
      <w:marTop w:val="0"/>
      <w:marBottom w:val="0"/>
      <w:divBdr>
        <w:top w:val="none" w:sz="0" w:space="0" w:color="auto"/>
        <w:left w:val="none" w:sz="0" w:space="0" w:color="auto"/>
        <w:bottom w:val="none" w:sz="0" w:space="0" w:color="auto"/>
        <w:right w:val="none" w:sz="0" w:space="0" w:color="auto"/>
      </w:divBdr>
    </w:div>
    <w:div w:id="530799326">
      <w:bodyDiv w:val="1"/>
      <w:marLeft w:val="0"/>
      <w:marRight w:val="0"/>
      <w:marTop w:val="0"/>
      <w:marBottom w:val="0"/>
      <w:divBdr>
        <w:top w:val="none" w:sz="0" w:space="0" w:color="auto"/>
        <w:left w:val="none" w:sz="0" w:space="0" w:color="auto"/>
        <w:bottom w:val="none" w:sz="0" w:space="0" w:color="auto"/>
        <w:right w:val="none" w:sz="0" w:space="0" w:color="auto"/>
      </w:divBdr>
    </w:div>
    <w:div w:id="554436187">
      <w:bodyDiv w:val="1"/>
      <w:marLeft w:val="0"/>
      <w:marRight w:val="0"/>
      <w:marTop w:val="0"/>
      <w:marBottom w:val="0"/>
      <w:divBdr>
        <w:top w:val="none" w:sz="0" w:space="0" w:color="auto"/>
        <w:left w:val="none" w:sz="0" w:space="0" w:color="auto"/>
        <w:bottom w:val="none" w:sz="0" w:space="0" w:color="auto"/>
        <w:right w:val="none" w:sz="0" w:space="0" w:color="auto"/>
      </w:divBdr>
    </w:div>
    <w:div w:id="641424743">
      <w:bodyDiv w:val="1"/>
      <w:marLeft w:val="0"/>
      <w:marRight w:val="0"/>
      <w:marTop w:val="0"/>
      <w:marBottom w:val="0"/>
      <w:divBdr>
        <w:top w:val="none" w:sz="0" w:space="0" w:color="auto"/>
        <w:left w:val="none" w:sz="0" w:space="0" w:color="auto"/>
        <w:bottom w:val="none" w:sz="0" w:space="0" w:color="auto"/>
        <w:right w:val="none" w:sz="0" w:space="0" w:color="auto"/>
      </w:divBdr>
    </w:div>
    <w:div w:id="657001133">
      <w:bodyDiv w:val="1"/>
      <w:marLeft w:val="0"/>
      <w:marRight w:val="0"/>
      <w:marTop w:val="0"/>
      <w:marBottom w:val="0"/>
      <w:divBdr>
        <w:top w:val="none" w:sz="0" w:space="0" w:color="auto"/>
        <w:left w:val="none" w:sz="0" w:space="0" w:color="auto"/>
        <w:bottom w:val="none" w:sz="0" w:space="0" w:color="auto"/>
        <w:right w:val="none" w:sz="0" w:space="0" w:color="auto"/>
      </w:divBdr>
    </w:div>
    <w:div w:id="676350678">
      <w:bodyDiv w:val="1"/>
      <w:marLeft w:val="0"/>
      <w:marRight w:val="0"/>
      <w:marTop w:val="0"/>
      <w:marBottom w:val="0"/>
      <w:divBdr>
        <w:top w:val="none" w:sz="0" w:space="0" w:color="auto"/>
        <w:left w:val="none" w:sz="0" w:space="0" w:color="auto"/>
        <w:bottom w:val="none" w:sz="0" w:space="0" w:color="auto"/>
        <w:right w:val="none" w:sz="0" w:space="0" w:color="auto"/>
      </w:divBdr>
    </w:div>
    <w:div w:id="676659665">
      <w:bodyDiv w:val="1"/>
      <w:marLeft w:val="0"/>
      <w:marRight w:val="0"/>
      <w:marTop w:val="0"/>
      <w:marBottom w:val="0"/>
      <w:divBdr>
        <w:top w:val="none" w:sz="0" w:space="0" w:color="auto"/>
        <w:left w:val="none" w:sz="0" w:space="0" w:color="auto"/>
        <w:bottom w:val="none" w:sz="0" w:space="0" w:color="auto"/>
        <w:right w:val="none" w:sz="0" w:space="0" w:color="auto"/>
      </w:divBdr>
    </w:div>
    <w:div w:id="703485016">
      <w:bodyDiv w:val="1"/>
      <w:marLeft w:val="0"/>
      <w:marRight w:val="0"/>
      <w:marTop w:val="0"/>
      <w:marBottom w:val="0"/>
      <w:divBdr>
        <w:top w:val="none" w:sz="0" w:space="0" w:color="auto"/>
        <w:left w:val="none" w:sz="0" w:space="0" w:color="auto"/>
        <w:bottom w:val="none" w:sz="0" w:space="0" w:color="auto"/>
        <w:right w:val="none" w:sz="0" w:space="0" w:color="auto"/>
      </w:divBdr>
    </w:div>
    <w:div w:id="821190840">
      <w:bodyDiv w:val="1"/>
      <w:marLeft w:val="0"/>
      <w:marRight w:val="0"/>
      <w:marTop w:val="0"/>
      <w:marBottom w:val="0"/>
      <w:divBdr>
        <w:top w:val="none" w:sz="0" w:space="0" w:color="auto"/>
        <w:left w:val="none" w:sz="0" w:space="0" w:color="auto"/>
        <w:bottom w:val="none" w:sz="0" w:space="0" w:color="auto"/>
        <w:right w:val="none" w:sz="0" w:space="0" w:color="auto"/>
      </w:divBdr>
    </w:div>
    <w:div w:id="870194231">
      <w:bodyDiv w:val="1"/>
      <w:marLeft w:val="0"/>
      <w:marRight w:val="0"/>
      <w:marTop w:val="0"/>
      <w:marBottom w:val="0"/>
      <w:divBdr>
        <w:top w:val="none" w:sz="0" w:space="0" w:color="auto"/>
        <w:left w:val="none" w:sz="0" w:space="0" w:color="auto"/>
        <w:bottom w:val="none" w:sz="0" w:space="0" w:color="auto"/>
        <w:right w:val="none" w:sz="0" w:space="0" w:color="auto"/>
      </w:divBdr>
    </w:div>
    <w:div w:id="883251957">
      <w:bodyDiv w:val="1"/>
      <w:marLeft w:val="0"/>
      <w:marRight w:val="0"/>
      <w:marTop w:val="0"/>
      <w:marBottom w:val="0"/>
      <w:divBdr>
        <w:top w:val="none" w:sz="0" w:space="0" w:color="auto"/>
        <w:left w:val="none" w:sz="0" w:space="0" w:color="auto"/>
        <w:bottom w:val="none" w:sz="0" w:space="0" w:color="auto"/>
        <w:right w:val="none" w:sz="0" w:space="0" w:color="auto"/>
      </w:divBdr>
    </w:div>
    <w:div w:id="901519626">
      <w:bodyDiv w:val="1"/>
      <w:marLeft w:val="0"/>
      <w:marRight w:val="0"/>
      <w:marTop w:val="0"/>
      <w:marBottom w:val="0"/>
      <w:divBdr>
        <w:top w:val="none" w:sz="0" w:space="0" w:color="auto"/>
        <w:left w:val="none" w:sz="0" w:space="0" w:color="auto"/>
        <w:bottom w:val="none" w:sz="0" w:space="0" w:color="auto"/>
        <w:right w:val="none" w:sz="0" w:space="0" w:color="auto"/>
      </w:divBdr>
    </w:div>
    <w:div w:id="953709061">
      <w:bodyDiv w:val="1"/>
      <w:marLeft w:val="0"/>
      <w:marRight w:val="0"/>
      <w:marTop w:val="0"/>
      <w:marBottom w:val="0"/>
      <w:divBdr>
        <w:top w:val="none" w:sz="0" w:space="0" w:color="auto"/>
        <w:left w:val="none" w:sz="0" w:space="0" w:color="auto"/>
        <w:bottom w:val="none" w:sz="0" w:space="0" w:color="auto"/>
        <w:right w:val="none" w:sz="0" w:space="0" w:color="auto"/>
      </w:divBdr>
    </w:div>
    <w:div w:id="1008144750">
      <w:bodyDiv w:val="1"/>
      <w:marLeft w:val="0"/>
      <w:marRight w:val="0"/>
      <w:marTop w:val="0"/>
      <w:marBottom w:val="0"/>
      <w:divBdr>
        <w:top w:val="none" w:sz="0" w:space="0" w:color="auto"/>
        <w:left w:val="none" w:sz="0" w:space="0" w:color="auto"/>
        <w:bottom w:val="none" w:sz="0" w:space="0" w:color="auto"/>
        <w:right w:val="none" w:sz="0" w:space="0" w:color="auto"/>
      </w:divBdr>
    </w:div>
    <w:div w:id="1037857059">
      <w:bodyDiv w:val="1"/>
      <w:marLeft w:val="0"/>
      <w:marRight w:val="0"/>
      <w:marTop w:val="0"/>
      <w:marBottom w:val="0"/>
      <w:divBdr>
        <w:top w:val="none" w:sz="0" w:space="0" w:color="auto"/>
        <w:left w:val="none" w:sz="0" w:space="0" w:color="auto"/>
        <w:bottom w:val="none" w:sz="0" w:space="0" w:color="auto"/>
        <w:right w:val="none" w:sz="0" w:space="0" w:color="auto"/>
      </w:divBdr>
    </w:div>
    <w:div w:id="1042248722">
      <w:bodyDiv w:val="1"/>
      <w:marLeft w:val="0"/>
      <w:marRight w:val="0"/>
      <w:marTop w:val="0"/>
      <w:marBottom w:val="0"/>
      <w:divBdr>
        <w:top w:val="none" w:sz="0" w:space="0" w:color="auto"/>
        <w:left w:val="none" w:sz="0" w:space="0" w:color="auto"/>
        <w:bottom w:val="none" w:sz="0" w:space="0" w:color="auto"/>
        <w:right w:val="none" w:sz="0" w:space="0" w:color="auto"/>
      </w:divBdr>
    </w:div>
    <w:div w:id="1044452523">
      <w:bodyDiv w:val="1"/>
      <w:marLeft w:val="0"/>
      <w:marRight w:val="0"/>
      <w:marTop w:val="0"/>
      <w:marBottom w:val="0"/>
      <w:divBdr>
        <w:top w:val="none" w:sz="0" w:space="0" w:color="auto"/>
        <w:left w:val="none" w:sz="0" w:space="0" w:color="auto"/>
        <w:bottom w:val="none" w:sz="0" w:space="0" w:color="auto"/>
        <w:right w:val="none" w:sz="0" w:space="0" w:color="auto"/>
      </w:divBdr>
    </w:div>
    <w:div w:id="1056395165">
      <w:bodyDiv w:val="1"/>
      <w:marLeft w:val="0"/>
      <w:marRight w:val="0"/>
      <w:marTop w:val="0"/>
      <w:marBottom w:val="0"/>
      <w:divBdr>
        <w:top w:val="none" w:sz="0" w:space="0" w:color="auto"/>
        <w:left w:val="none" w:sz="0" w:space="0" w:color="auto"/>
        <w:bottom w:val="none" w:sz="0" w:space="0" w:color="auto"/>
        <w:right w:val="none" w:sz="0" w:space="0" w:color="auto"/>
      </w:divBdr>
    </w:div>
    <w:div w:id="1082944211">
      <w:bodyDiv w:val="1"/>
      <w:marLeft w:val="0"/>
      <w:marRight w:val="0"/>
      <w:marTop w:val="0"/>
      <w:marBottom w:val="0"/>
      <w:divBdr>
        <w:top w:val="none" w:sz="0" w:space="0" w:color="auto"/>
        <w:left w:val="none" w:sz="0" w:space="0" w:color="auto"/>
        <w:bottom w:val="none" w:sz="0" w:space="0" w:color="auto"/>
        <w:right w:val="none" w:sz="0" w:space="0" w:color="auto"/>
      </w:divBdr>
    </w:div>
    <w:div w:id="1089620487">
      <w:bodyDiv w:val="1"/>
      <w:marLeft w:val="0"/>
      <w:marRight w:val="0"/>
      <w:marTop w:val="0"/>
      <w:marBottom w:val="0"/>
      <w:divBdr>
        <w:top w:val="none" w:sz="0" w:space="0" w:color="auto"/>
        <w:left w:val="none" w:sz="0" w:space="0" w:color="auto"/>
        <w:bottom w:val="none" w:sz="0" w:space="0" w:color="auto"/>
        <w:right w:val="none" w:sz="0" w:space="0" w:color="auto"/>
      </w:divBdr>
    </w:div>
    <w:div w:id="1096052911">
      <w:bodyDiv w:val="1"/>
      <w:marLeft w:val="0"/>
      <w:marRight w:val="0"/>
      <w:marTop w:val="0"/>
      <w:marBottom w:val="0"/>
      <w:divBdr>
        <w:top w:val="none" w:sz="0" w:space="0" w:color="auto"/>
        <w:left w:val="none" w:sz="0" w:space="0" w:color="auto"/>
        <w:bottom w:val="none" w:sz="0" w:space="0" w:color="auto"/>
        <w:right w:val="none" w:sz="0" w:space="0" w:color="auto"/>
      </w:divBdr>
    </w:div>
    <w:div w:id="1158182070">
      <w:bodyDiv w:val="1"/>
      <w:marLeft w:val="0"/>
      <w:marRight w:val="0"/>
      <w:marTop w:val="0"/>
      <w:marBottom w:val="0"/>
      <w:divBdr>
        <w:top w:val="none" w:sz="0" w:space="0" w:color="auto"/>
        <w:left w:val="none" w:sz="0" w:space="0" w:color="auto"/>
        <w:bottom w:val="none" w:sz="0" w:space="0" w:color="auto"/>
        <w:right w:val="none" w:sz="0" w:space="0" w:color="auto"/>
      </w:divBdr>
    </w:div>
    <w:div w:id="1171484344">
      <w:bodyDiv w:val="1"/>
      <w:marLeft w:val="0"/>
      <w:marRight w:val="0"/>
      <w:marTop w:val="0"/>
      <w:marBottom w:val="0"/>
      <w:divBdr>
        <w:top w:val="none" w:sz="0" w:space="0" w:color="auto"/>
        <w:left w:val="none" w:sz="0" w:space="0" w:color="auto"/>
        <w:bottom w:val="none" w:sz="0" w:space="0" w:color="auto"/>
        <w:right w:val="none" w:sz="0" w:space="0" w:color="auto"/>
      </w:divBdr>
      <w:divsChild>
        <w:div w:id="1170680801">
          <w:marLeft w:val="0"/>
          <w:marRight w:val="0"/>
          <w:marTop w:val="0"/>
          <w:marBottom w:val="300"/>
          <w:divBdr>
            <w:top w:val="none" w:sz="0" w:space="0" w:color="auto"/>
            <w:left w:val="none" w:sz="0" w:space="0" w:color="auto"/>
            <w:bottom w:val="none" w:sz="0" w:space="0" w:color="auto"/>
            <w:right w:val="none" w:sz="0" w:space="0" w:color="auto"/>
          </w:divBdr>
        </w:div>
        <w:div w:id="1516847678">
          <w:marLeft w:val="0"/>
          <w:marRight w:val="0"/>
          <w:marTop w:val="0"/>
          <w:marBottom w:val="300"/>
          <w:divBdr>
            <w:top w:val="none" w:sz="0" w:space="0" w:color="auto"/>
            <w:left w:val="none" w:sz="0" w:space="0" w:color="auto"/>
            <w:bottom w:val="none" w:sz="0" w:space="0" w:color="auto"/>
            <w:right w:val="none" w:sz="0" w:space="0" w:color="auto"/>
          </w:divBdr>
        </w:div>
        <w:div w:id="1927230836">
          <w:marLeft w:val="0"/>
          <w:marRight w:val="0"/>
          <w:marTop w:val="0"/>
          <w:marBottom w:val="300"/>
          <w:divBdr>
            <w:top w:val="none" w:sz="0" w:space="0" w:color="auto"/>
            <w:left w:val="none" w:sz="0" w:space="0" w:color="auto"/>
            <w:bottom w:val="none" w:sz="0" w:space="0" w:color="auto"/>
            <w:right w:val="none" w:sz="0" w:space="0" w:color="auto"/>
          </w:divBdr>
        </w:div>
      </w:divsChild>
    </w:div>
    <w:div w:id="1185753586">
      <w:bodyDiv w:val="1"/>
      <w:marLeft w:val="0"/>
      <w:marRight w:val="0"/>
      <w:marTop w:val="0"/>
      <w:marBottom w:val="0"/>
      <w:divBdr>
        <w:top w:val="none" w:sz="0" w:space="0" w:color="auto"/>
        <w:left w:val="none" w:sz="0" w:space="0" w:color="auto"/>
        <w:bottom w:val="none" w:sz="0" w:space="0" w:color="auto"/>
        <w:right w:val="none" w:sz="0" w:space="0" w:color="auto"/>
      </w:divBdr>
    </w:div>
    <w:div w:id="1241132612">
      <w:bodyDiv w:val="1"/>
      <w:marLeft w:val="0"/>
      <w:marRight w:val="0"/>
      <w:marTop w:val="0"/>
      <w:marBottom w:val="0"/>
      <w:divBdr>
        <w:top w:val="none" w:sz="0" w:space="0" w:color="auto"/>
        <w:left w:val="none" w:sz="0" w:space="0" w:color="auto"/>
        <w:bottom w:val="none" w:sz="0" w:space="0" w:color="auto"/>
        <w:right w:val="none" w:sz="0" w:space="0" w:color="auto"/>
      </w:divBdr>
    </w:div>
    <w:div w:id="1284195979">
      <w:bodyDiv w:val="1"/>
      <w:marLeft w:val="0"/>
      <w:marRight w:val="0"/>
      <w:marTop w:val="0"/>
      <w:marBottom w:val="0"/>
      <w:divBdr>
        <w:top w:val="none" w:sz="0" w:space="0" w:color="auto"/>
        <w:left w:val="none" w:sz="0" w:space="0" w:color="auto"/>
        <w:bottom w:val="none" w:sz="0" w:space="0" w:color="auto"/>
        <w:right w:val="none" w:sz="0" w:space="0" w:color="auto"/>
      </w:divBdr>
    </w:div>
    <w:div w:id="1304698634">
      <w:bodyDiv w:val="1"/>
      <w:marLeft w:val="0"/>
      <w:marRight w:val="0"/>
      <w:marTop w:val="0"/>
      <w:marBottom w:val="0"/>
      <w:divBdr>
        <w:top w:val="none" w:sz="0" w:space="0" w:color="auto"/>
        <w:left w:val="none" w:sz="0" w:space="0" w:color="auto"/>
        <w:bottom w:val="none" w:sz="0" w:space="0" w:color="auto"/>
        <w:right w:val="none" w:sz="0" w:space="0" w:color="auto"/>
      </w:divBdr>
    </w:div>
    <w:div w:id="1337658410">
      <w:bodyDiv w:val="1"/>
      <w:marLeft w:val="0"/>
      <w:marRight w:val="0"/>
      <w:marTop w:val="0"/>
      <w:marBottom w:val="0"/>
      <w:divBdr>
        <w:top w:val="none" w:sz="0" w:space="0" w:color="auto"/>
        <w:left w:val="none" w:sz="0" w:space="0" w:color="auto"/>
        <w:bottom w:val="none" w:sz="0" w:space="0" w:color="auto"/>
        <w:right w:val="none" w:sz="0" w:space="0" w:color="auto"/>
      </w:divBdr>
    </w:div>
    <w:div w:id="1363557248">
      <w:bodyDiv w:val="1"/>
      <w:marLeft w:val="0"/>
      <w:marRight w:val="0"/>
      <w:marTop w:val="0"/>
      <w:marBottom w:val="0"/>
      <w:divBdr>
        <w:top w:val="none" w:sz="0" w:space="0" w:color="auto"/>
        <w:left w:val="none" w:sz="0" w:space="0" w:color="auto"/>
        <w:bottom w:val="none" w:sz="0" w:space="0" w:color="auto"/>
        <w:right w:val="none" w:sz="0" w:space="0" w:color="auto"/>
      </w:divBdr>
    </w:div>
    <w:div w:id="1363633771">
      <w:bodyDiv w:val="1"/>
      <w:marLeft w:val="0"/>
      <w:marRight w:val="0"/>
      <w:marTop w:val="0"/>
      <w:marBottom w:val="0"/>
      <w:divBdr>
        <w:top w:val="none" w:sz="0" w:space="0" w:color="auto"/>
        <w:left w:val="none" w:sz="0" w:space="0" w:color="auto"/>
        <w:bottom w:val="none" w:sz="0" w:space="0" w:color="auto"/>
        <w:right w:val="none" w:sz="0" w:space="0" w:color="auto"/>
      </w:divBdr>
    </w:div>
    <w:div w:id="1374883667">
      <w:bodyDiv w:val="1"/>
      <w:marLeft w:val="0"/>
      <w:marRight w:val="0"/>
      <w:marTop w:val="0"/>
      <w:marBottom w:val="0"/>
      <w:divBdr>
        <w:top w:val="none" w:sz="0" w:space="0" w:color="auto"/>
        <w:left w:val="none" w:sz="0" w:space="0" w:color="auto"/>
        <w:bottom w:val="none" w:sz="0" w:space="0" w:color="auto"/>
        <w:right w:val="none" w:sz="0" w:space="0" w:color="auto"/>
      </w:divBdr>
    </w:div>
    <w:div w:id="1412315604">
      <w:bodyDiv w:val="1"/>
      <w:marLeft w:val="0"/>
      <w:marRight w:val="0"/>
      <w:marTop w:val="0"/>
      <w:marBottom w:val="0"/>
      <w:divBdr>
        <w:top w:val="none" w:sz="0" w:space="0" w:color="auto"/>
        <w:left w:val="none" w:sz="0" w:space="0" w:color="auto"/>
        <w:bottom w:val="none" w:sz="0" w:space="0" w:color="auto"/>
        <w:right w:val="none" w:sz="0" w:space="0" w:color="auto"/>
      </w:divBdr>
    </w:div>
    <w:div w:id="1421637268">
      <w:bodyDiv w:val="1"/>
      <w:marLeft w:val="0"/>
      <w:marRight w:val="0"/>
      <w:marTop w:val="0"/>
      <w:marBottom w:val="0"/>
      <w:divBdr>
        <w:top w:val="none" w:sz="0" w:space="0" w:color="auto"/>
        <w:left w:val="none" w:sz="0" w:space="0" w:color="auto"/>
        <w:bottom w:val="none" w:sz="0" w:space="0" w:color="auto"/>
        <w:right w:val="none" w:sz="0" w:space="0" w:color="auto"/>
      </w:divBdr>
    </w:div>
    <w:div w:id="1428044087">
      <w:bodyDiv w:val="1"/>
      <w:marLeft w:val="0"/>
      <w:marRight w:val="0"/>
      <w:marTop w:val="0"/>
      <w:marBottom w:val="0"/>
      <w:divBdr>
        <w:top w:val="none" w:sz="0" w:space="0" w:color="auto"/>
        <w:left w:val="none" w:sz="0" w:space="0" w:color="auto"/>
        <w:bottom w:val="none" w:sz="0" w:space="0" w:color="auto"/>
        <w:right w:val="none" w:sz="0" w:space="0" w:color="auto"/>
      </w:divBdr>
    </w:div>
    <w:div w:id="1461194022">
      <w:bodyDiv w:val="1"/>
      <w:marLeft w:val="0"/>
      <w:marRight w:val="0"/>
      <w:marTop w:val="0"/>
      <w:marBottom w:val="0"/>
      <w:divBdr>
        <w:top w:val="none" w:sz="0" w:space="0" w:color="auto"/>
        <w:left w:val="none" w:sz="0" w:space="0" w:color="auto"/>
        <w:bottom w:val="none" w:sz="0" w:space="0" w:color="auto"/>
        <w:right w:val="none" w:sz="0" w:space="0" w:color="auto"/>
      </w:divBdr>
    </w:div>
    <w:div w:id="1480000949">
      <w:bodyDiv w:val="1"/>
      <w:marLeft w:val="0"/>
      <w:marRight w:val="0"/>
      <w:marTop w:val="0"/>
      <w:marBottom w:val="0"/>
      <w:divBdr>
        <w:top w:val="none" w:sz="0" w:space="0" w:color="auto"/>
        <w:left w:val="none" w:sz="0" w:space="0" w:color="auto"/>
        <w:bottom w:val="none" w:sz="0" w:space="0" w:color="auto"/>
        <w:right w:val="none" w:sz="0" w:space="0" w:color="auto"/>
      </w:divBdr>
    </w:div>
    <w:div w:id="1558053379">
      <w:bodyDiv w:val="1"/>
      <w:marLeft w:val="0"/>
      <w:marRight w:val="0"/>
      <w:marTop w:val="0"/>
      <w:marBottom w:val="0"/>
      <w:divBdr>
        <w:top w:val="none" w:sz="0" w:space="0" w:color="auto"/>
        <w:left w:val="none" w:sz="0" w:space="0" w:color="auto"/>
        <w:bottom w:val="none" w:sz="0" w:space="0" w:color="auto"/>
        <w:right w:val="none" w:sz="0" w:space="0" w:color="auto"/>
      </w:divBdr>
    </w:div>
    <w:div w:id="1564020758">
      <w:bodyDiv w:val="1"/>
      <w:marLeft w:val="0"/>
      <w:marRight w:val="0"/>
      <w:marTop w:val="0"/>
      <w:marBottom w:val="0"/>
      <w:divBdr>
        <w:top w:val="none" w:sz="0" w:space="0" w:color="auto"/>
        <w:left w:val="none" w:sz="0" w:space="0" w:color="auto"/>
        <w:bottom w:val="none" w:sz="0" w:space="0" w:color="auto"/>
        <w:right w:val="none" w:sz="0" w:space="0" w:color="auto"/>
      </w:divBdr>
    </w:div>
    <w:div w:id="1586264054">
      <w:bodyDiv w:val="1"/>
      <w:marLeft w:val="0"/>
      <w:marRight w:val="0"/>
      <w:marTop w:val="0"/>
      <w:marBottom w:val="0"/>
      <w:divBdr>
        <w:top w:val="none" w:sz="0" w:space="0" w:color="auto"/>
        <w:left w:val="none" w:sz="0" w:space="0" w:color="auto"/>
        <w:bottom w:val="none" w:sz="0" w:space="0" w:color="auto"/>
        <w:right w:val="none" w:sz="0" w:space="0" w:color="auto"/>
      </w:divBdr>
    </w:div>
    <w:div w:id="1616138191">
      <w:bodyDiv w:val="1"/>
      <w:marLeft w:val="0"/>
      <w:marRight w:val="0"/>
      <w:marTop w:val="0"/>
      <w:marBottom w:val="0"/>
      <w:divBdr>
        <w:top w:val="none" w:sz="0" w:space="0" w:color="auto"/>
        <w:left w:val="none" w:sz="0" w:space="0" w:color="auto"/>
        <w:bottom w:val="none" w:sz="0" w:space="0" w:color="auto"/>
        <w:right w:val="none" w:sz="0" w:space="0" w:color="auto"/>
      </w:divBdr>
    </w:div>
    <w:div w:id="1620797408">
      <w:bodyDiv w:val="1"/>
      <w:marLeft w:val="0"/>
      <w:marRight w:val="0"/>
      <w:marTop w:val="0"/>
      <w:marBottom w:val="0"/>
      <w:divBdr>
        <w:top w:val="none" w:sz="0" w:space="0" w:color="auto"/>
        <w:left w:val="none" w:sz="0" w:space="0" w:color="auto"/>
        <w:bottom w:val="none" w:sz="0" w:space="0" w:color="auto"/>
        <w:right w:val="none" w:sz="0" w:space="0" w:color="auto"/>
      </w:divBdr>
    </w:div>
    <w:div w:id="1640497548">
      <w:bodyDiv w:val="1"/>
      <w:marLeft w:val="0"/>
      <w:marRight w:val="0"/>
      <w:marTop w:val="0"/>
      <w:marBottom w:val="0"/>
      <w:divBdr>
        <w:top w:val="none" w:sz="0" w:space="0" w:color="auto"/>
        <w:left w:val="none" w:sz="0" w:space="0" w:color="auto"/>
        <w:bottom w:val="none" w:sz="0" w:space="0" w:color="auto"/>
        <w:right w:val="none" w:sz="0" w:space="0" w:color="auto"/>
      </w:divBdr>
    </w:div>
    <w:div w:id="1645891663">
      <w:bodyDiv w:val="1"/>
      <w:marLeft w:val="0"/>
      <w:marRight w:val="0"/>
      <w:marTop w:val="0"/>
      <w:marBottom w:val="0"/>
      <w:divBdr>
        <w:top w:val="none" w:sz="0" w:space="0" w:color="auto"/>
        <w:left w:val="none" w:sz="0" w:space="0" w:color="auto"/>
        <w:bottom w:val="none" w:sz="0" w:space="0" w:color="auto"/>
        <w:right w:val="none" w:sz="0" w:space="0" w:color="auto"/>
      </w:divBdr>
    </w:div>
    <w:div w:id="1659574079">
      <w:bodyDiv w:val="1"/>
      <w:marLeft w:val="0"/>
      <w:marRight w:val="0"/>
      <w:marTop w:val="0"/>
      <w:marBottom w:val="0"/>
      <w:divBdr>
        <w:top w:val="none" w:sz="0" w:space="0" w:color="auto"/>
        <w:left w:val="none" w:sz="0" w:space="0" w:color="auto"/>
        <w:bottom w:val="none" w:sz="0" w:space="0" w:color="auto"/>
        <w:right w:val="none" w:sz="0" w:space="0" w:color="auto"/>
      </w:divBdr>
    </w:div>
    <w:div w:id="1669484119">
      <w:bodyDiv w:val="1"/>
      <w:marLeft w:val="0"/>
      <w:marRight w:val="0"/>
      <w:marTop w:val="0"/>
      <w:marBottom w:val="0"/>
      <w:divBdr>
        <w:top w:val="none" w:sz="0" w:space="0" w:color="auto"/>
        <w:left w:val="none" w:sz="0" w:space="0" w:color="auto"/>
        <w:bottom w:val="none" w:sz="0" w:space="0" w:color="auto"/>
        <w:right w:val="none" w:sz="0" w:space="0" w:color="auto"/>
      </w:divBdr>
    </w:div>
    <w:div w:id="1723095139">
      <w:bodyDiv w:val="1"/>
      <w:marLeft w:val="0"/>
      <w:marRight w:val="0"/>
      <w:marTop w:val="0"/>
      <w:marBottom w:val="0"/>
      <w:divBdr>
        <w:top w:val="none" w:sz="0" w:space="0" w:color="auto"/>
        <w:left w:val="none" w:sz="0" w:space="0" w:color="auto"/>
        <w:bottom w:val="none" w:sz="0" w:space="0" w:color="auto"/>
        <w:right w:val="none" w:sz="0" w:space="0" w:color="auto"/>
      </w:divBdr>
    </w:div>
    <w:div w:id="1725759827">
      <w:bodyDiv w:val="1"/>
      <w:marLeft w:val="0"/>
      <w:marRight w:val="0"/>
      <w:marTop w:val="0"/>
      <w:marBottom w:val="0"/>
      <w:divBdr>
        <w:top w:val="none" w:sz="0" w:space="0" w:color="auto"/>
        <w:left w:val="none" w:sz="0" w:space="0" w:color="auto"/>
        <w:bottom w:val="none" w:sz="0" w:space="0" w:color="auto"/>
        <w:right w:val="none" w:sz="0" w:space="0" w:color="auto"/>
      </w:divBdr>
    </w:div>
    <w:div w:id="1726947270">
      <w:bodyDiv w:val="1"/>
      <w:marLeft w:val="0"/>
      <w:marRight w:val="0"/>
      <w:marTop w:val="0"/>
      <w:marBottom w:val="0"/>
      <w:divBdr>
        <w:top w:val="none" w:sz="0" w:space="0" w:color="auto"/>
        <w:left w:val="none" w:sz="0" w:space="0" w:color="auto"/>
        <w:bottom w:val="none" w:sz="0" w:space="0" w:color="auto"/>
        <w:right w:val="none" w:sz="0" w:space="0" w:color="auto"/>
      </w:divBdr>
      <w:divsChild>
        <w:div w:id="1262101891">
          <w:marLeft w:val="0"/>
          <w:marRight w:val="0"/>
          <w:marTop w:val="0"/>
          <w:marBottom w:val="0"/>
          <w:divBdr>
            <w:top w:val="none" w:sz="0" w:space="0" w:color="auto"/>
            <w:left w:val="none" w:sz="0" w:space="0" w:color="auto"/>
            <w:bottom w:val="none" w:sz="0" w:space="0" w:color="auto"/>
            <w:right w:val="none" w:sz="0" w:space="0" w:color="auto"/>
          </w:divBdr>
          <w:divsChild>
            <w:div w:id="62280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40611">
      <w:bodyDiv w:val="1"/>
      <w:marLeft w:val="0"/>
      <w:marRight w:val="0"/>
      <w:marTop w:val="0"/>
      <w:marBottom w:val="0"/>
      <w:divBdr>
        <w:top w:val="none" w:sz="0" w:space="0" w:color="auto"/>
        <w:left w:val="none" w:sz="0" w:space="0" w:color="auto"/>
        <w:bottom w:val="none" w:sz="0" w:space="0" w:color="auto"/>
        <w:right w:val="none" w:sz="0" w:space="0" w:color="auto"/>
      </w:divBdr>
    </w:div>
    <w:div w:id="1734501167">
      <w:bodyDiv w:val="1"/>
      <w:marLeft w:val="0"/>
      <w:marRight w:val="0"/>
      <w:marTop w:val="0"/>
      <w:marBottom w:val="0"/>
      <w:divBdr>
        <w:top w:val="none" w:sz="0" w:space="0" w:color="auto"/>
        <w:left w:val="none" w:sz="0" w:space="0" w:color="auto"/>
        <w:bottom w:val="none" w:sz="0" w:space="0" w:color="auto"/>
        <w:right w:val="none" w:sz="0" w:space="0" w:color="auto"/>
      </w:divBdr>
    </w:div>
    <w:div w:id="1743604115">
      <w:bodyDiv w:val="1"/>
      <w:marLeft w:val="0"/>
      <w:marRight w:val="0"/>
      <w:marTop w:val="0"/>
      <w:marBottom w:val="0"/>
      <w:divBdr>
        <w:top w:val="none" w:sz="0" w:space="0" w:color="auto"/>
        <w:left w:val="none" w:sz="0" w:space="0" w:color="auto"/>
        <w:bottom w:val="none" w:sz="0" w:space="0" w:color="auto"/>
        <w:right w:val="none" w:sz="0" w:space="0" w:color="auto"/>
      </w:divBdr>
    </w:div>
    <w:div w:id="1746418084">
      <w:bodyDiv w:val="1"/>
      <w:marLeft w:val="0"/>
      <w:marRight w:val="0"/>
      <w:marTop w:val="0"/>
      <w:marBottom w:val="0"/>
      <w:divBdr>
        <w:top w:val="none" w:sz="0" w:space="0" w:color="auto"/>
        <w:left w:val="none" w:sz="0" w:space="0" w:color="auto"/>
        <w:bottom w:val="none" w:sz="0" w:space="0" w:color="auto"/>
        <w:right w:val="none" w:sz="0" w:space="0" w:color="auto"/>
      </w:divBdr>
      <w:divsChild>
        <w:div w:id="1789930782">
          <w:marLeft w:val="0"/>
          <w:marRight w:val="0"/>
          <w:marTop w:val="0"/>
          <w:marBottom w:val="0"/>
          <w:divBdr>
            <w:top w:val="none" w:sz="0" w:space="0" w:color="auto"/>
            <w:left w:val="none" w:sz="0" w:space="0" w:color="auto"/>
            <w:bottom w:val="none" w:sz="0" w:space="0" w:color="auto"/>
            <w:right w:val="none" w:sz="0" w:space="0" w:color="auto"/>
          </w:divBdr>
          <w:divsChild>
            <w:div w:id="210517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522945">
      <w:bodyDiv w:val="1"/>
      <w:marLeft w:val="0"/>
      <w:marRight w:val="0"/>
      <w:marTop w:val="0"/>
      <w:marBottom w:val="0"/>
      <w:divBdr>
        <w:top w:val="none" w:sz="0" w:space="0" w:color="auto"/>
        <w:left w:val="none" w:sz="0" w:space="0" w:color="auto"/>
        <w:bottom w:val="none" w:sz="0" w:space="0" w:color="auto"/>
        <w:right w:val="none" w:sz="0" w:space="0" w:color="auto"/>
      </w:divBdr>
      <w:divsChild>
        <w:div w:id="1789468099">
          <w:marLeft w:val="0"/>
          <w:marRight w:val="0"/>
          <w:marTop w:val="0"/>
          <w:marBottom w:val="0"/>
          <w:divBdr>
            <w:top w:val="none" w:sz="0" w:space="0" w:color="auto"/>
            <w:left w:val="none" w:sz="0" w:space="0" w:color="auto"/>
            <w:bottom w:val="none" w:sz="0" w:space="0" w:color="auto"/>
            <w:right w:val="none" w:sz="0" w:space="0" w:color="auto"/>
          </w:divBdr>
          <w:divsChild>
            <w:div w:id="41556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798548">
      <w:bodyDiv w:val="1"/>
      <w:marLeft w:val="0"/>
      <w:marRight w:val="0"/>
      <w:marTop w:val="0"/>
      <w:marBottom w:val="0"/>
      <w:divBdr>
        <w:top w:val="none" w:sz="0" w:space="0" w:color="auto"/>
        <w:left w:val="none" w:sz="0" w:space="0" w:color="auto"/>
        <w:bottom w:val="none" w:sz="0" w:space="0" w:color="auto"/>
        <w:right w:val="none" w:sz="0" w:space="0" w:color="auto"/>
      </w:divBdr>
    </w:div>
    <w:div w:id="1870099474">
      <w:bodyDiv w:val="1"/>
      <w:marLeft w:val="0"/>
      <w:marRight w:val="0"/>
      <w:marTop w:val="0"/>
      <w:marBottom w:val="0"/>
      <w:divBdr>
        <w:top w:val="none" w:sz="0" w:space="0" w:color="auto"/>
        <w:left w:val="none" w:sz="0" w:space="0" w:color="auto"/>
        <w:bottom w:val="none" w:sz="0" w:space="0" w:color="auto"/>
        <w:right w:val="none" w:sz="0" w:space="0" w:color="auto"/>
      </w:divBdr>
    </w:div>
    <w:div w:id="1912039749">
      <w:bodyDiv w:val="1"/>
      <w:marLeft w:val="0"/>
      <w:marRight w:val="0"/>
      <w:marTop w:val="0"/>
      <w:marBottom w:val="0"/>
      <w:divBdr>
        <w:top w:val="none" w:sz="0" w:space="0" w:color="auto"/>
        <w:left w:val="none" w:sz="0" w:space="0" w:color="auto"/>
        <w:bottom w:val="none" w:sz="0" w:space="0" w:color="auto"/>
        <w:right w:val="none" w:sz="0" w:space="0" w:color="auto"/>
      </w:divBdr>
    </w:div>
    <w:div w:id="1914587971">
      <w:bodyDiv w:val="1"/>
      <w:marLeft w:val="0"/>
      <w:marRight w:val="0"/>
      <w:marTop w:val="0"/>
      <w:marBottom w:val="0"/>
      <w:divBdr>
        <w:top w:val="none" w:sz="0" w:space="0" w:color="auto"/>
        <w:left w:val="none" w:sz="0" w:space="0" w:color="auto"/>
        <w:bottom w:val="none" w:sz="0" w:space="0" w:color="auto"/>
        <w:right w:val="none" w:sz="0" w:space="0" w:color="auto"/>
      </w:divBdr>
      <w:divsChild>
        <w:div w:id="1116019360">
          <w:marLeft w:val="0"/>
          <w:marRight w:val="0"/>
          <w:marTop w:val="0"/>
          <w:marBottom w:val="0"/>
          <w:divBdr>
            <w:top w:val="none" w:sz="0" w:space="0" w:color="auto"/>
            <w:left w:val="none" w:sz="0" w:space="0" w:color="auto"/>
            <w:bottom w:val="none" w:sz="0" w:space="0" w:color="auto"/>
            <w:right w:val="none" w:sz="0" w:space="0" w:color="auto"/>
          </w:divBdr>
          <w:divsChild>
            <w:div w:id="20328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805975">
      <w:bodyDiv w:val="1"/>
      <w:marLeft w:val="0"/>
      <w:marRight w:val="0"/>
      <w:marTop w:val="0"/>
      <w:marBottom w:val="0"/>
      <w:divBdr>
        <w:top w:val="none" w:sz="0" w:space="0" w:color="auto"/>
        <w:left w:val="none" w:sz="0" w:space="0" w:color="auto"/>
        <w:bottom w:val="none" w:sz="0" w:space="0" w:color="auto"/>
        <w:right w:val="none" w:sz="0" w:space="0" w:color="auto"/>
      </w:divBdr>
    </w:div>
    <w:div w:id="1940794199">
      <w:bodyDiv w:val="1"/>
      <w:marLeft w:val="0"/>
      <w:marRight w:val="0"/>
      <w:marTop w:val="0"/>
      <w:marBottom w:val="0"/>
      <w:divBdr>
        <w:top w:val="none" w:sz="0" w:space="0" w:color="auto"/>
        <w:left w:val="none" w:sz="0" w:space="0" w:color="auto"/>
        <w:bottom w:val="none" w:sz="0" w:space="0" w:color="auto"/>
        <w:right w:val="none" w:sz="0" w:space="0" w:color="auto"/>
      </w:divBdr>
    </w:div>
    <w:div w:id="1984771311">
      <w:bodyDiv w:val="1"/>
      <w:marLeft w:val="0"/>
      <w:marRight w:val="0"/>
      <w:marTop w:val="0"/>
      <w:marBottom w:val="0"/>
      <w:divBdr>
        <w:top w:val="none" w:sz="0" w:space="0" w:color="auto"/>
        <w:left w:val="none" w:sz="0" w:space="0" w:color="auto"/>
        <w:bottom w:val="none" w:sz="0" w:space="0" w:color="auto"/>
        <w:right w:val="none" w:sz="0" w:space="0" w:color="auto"/>
      </w:divBdr>
    </w:div>
    <w:div w:id="2001695387">
      <w:bodyDiv w:val="1"/>
      <w:marLeft w:val="0"/>
      <w:marRight w:val="0"/>
      <w:marTop w:val="0"/>
      <w:marBottom w:val="0"/>
      <w:divBdr>
        <w:top w:val="none" w:sz="0" w:space="0" w:color="auto"/>
        <w:left w:val="none" w:sz="0" w:space="0" w:color="auto"/>
        <w:bottom w:val="none" w:sz="0" w:space="0" w:color="auto"/>
        <w:right w:val="none" w:sz="0" w:space="0" w:color="auto"/>
      </w:divBdr>
    </w:div>
    <w:div w:id="2002587623">
      <w:bodyDiv w:val="1"/>
      <w:marLeft w:val="0"/>
      <w:marRight w:val="0"/>
      <w:marTop w:val="0"/>
      <w:marBottom w:val="0"/>
      <w:divBdr>
        <w:top w:val="none" w:sz="0" w:space="0" w:color="auto"/>
        <w:left w:val="none" w:sz="0" w:space="0" w:color="auto"/>
        <w:bottom w:val="none" w:sz="0" w:space="0" w:color="auto"/>
        <w:right w:val="none" w:sz="0" w:space="0" w:color="auto"/>
      </w:divBdr>
    </w:div>
    <w:div w:id="2015768096">
      <w:bodyDiv w:val="1"/>
      <w:marLeft w:val="0"/>
      <w:marRight w:val="0"/>
      <w:marTop w:val="0"/>
      <w:marBottom w:val="0"/>
      <w:divBdr>
        <w:top w:val="none" w:sz="0" w:space="0" w:color="auto"/>
        <w:left w:val="none" w:sz="0" w:space="0" w:color="auto"/>
        <w:bottom w:val="none" w:sz="0" w:space="0" w:color="auto"/>
        <w:right w:val="none" w:sz="0" w:space="0" w:color="auto"/>
      </w:divBdr>
    </w:div>
    <w:div w:id="2037926333">
      <w:bodyDiv w:val="1"/>
      <w:marLeft w:val="0"/>
      <w:marRight w:val="0"/>
      <w:marTop w:val="0"/>
      <w:marBottom w:val="0"/>
      <w:divBdr>
        <w:top w:val="none" w:sz="0" w:space="0" w:color="auto"/>
        <w:left w:val="none" w:sz="0" w:space="0" w:color="auto"/>
        <w:bottom w:val="none" w:sz="0" w:space="0" w:color="auto"/>
        <w:right w:val="none" w:sz="0" w:space="0" w:color="auto"/>
      </w:divBdr>
    </w:div>
    <w:div w:id="2048526471">
      <w:bodyDiv w:val="1"/>
      <w:marLeft w:val="0"/>
      <w:marRight w:val="0"/>
      <w:marTop w:val="0"/>
      <w:marBottom w:val="0"/>
      <w:divBdr>
        <w:top w:val="none" w:sz="0" w:space="0" w:color="auto"/>
        <w:left w:val="none" w:sz="0" w:space="0" w:color="auto"/>
        <w:bottom w:val="none" w:sz="0" w:space="0" w:color="auto"/>
        <w:right w:val="none" w:sz="0" w:space="0" w:color="auto"/>
      </w:divBdr>
    </w:div>
    <w:div w:id="2053771901">
      <w:bodyDiv w:val="1"/>
      <w:marLeft w:val="0"/>
      <w:marRight w:val="0"/>
      <w:marTop w:val="0"/>
      <w:marBottom w:val="0"/>
      <w:divBdr>
        <w:top w:val="none" w:sz="0" w:space="0" w:color="auto"/>
        <w:left w:val="none" w:sz="0" w:space="0" w:color="auto"/>
        <w:bottom w:val="none" w:sz="0" w:space="0" w:color="auto"/>
        <w:right w:val="none" w:sz="0" w:space="0" w:color="auto"/>
      </w:divBdr>
    </w:div>
    <w:div w:id="2057000525">
      <w:bodyDiv w:val="1"/>
      <w:marLeft w:val="0"/>
      <w:marRight w:val="0"/>
      <w:marTop w:val="0"/>
      <w:marBottom w:val="0"/>
      <w:divBdr>
        <w:top w:val="none" w:sz="0" w:space="0" w:color="auto"/>
        <w:left w:val="none" w:sz="0" w:space="0" w:color="auto"/>
        <w:bottom w:val="none" w:sz="0" w:space="0" w:color="auto"/>
        <w:right w:val="none" w:sz="0" w:space="0" w:color="auto"/>
      </w:divBdr>
    </w:div>
    <w:div w:id="2063939390">
      <w:bodyDiv w:val="1"/>
      <w:marLeft w:val="0"/>
      <w:marRight w:val="0"/>
      <w:marTop w:val="0"/>
      <w:marBottom w:val="0"/>
      <w:divBdr>
        <w:top w:val="none" w:sz="0" w:space="0" w:color="auto"/>
        <w:left w:val="none" w:sz="0" w:space="0" w:color="auto"/>
        <w:bottom w:val="none" w:sz="0" w:space="0" w:color="auto"/>
        <w:right w:val="none" w:sz="0" w:space="0" w:color="auto"/>
      </w:divBdr>
    </w:div>
    <w:div w:id="2082557720">
      <w:bodyDiv w:val="1"/>
      <w:marLeft w:val="0"/>
      <w:marRight w:val="0"/>
      <w:marTop w:val="0"/>
      <w:marBottom w:val="0"/>
      <w:divBdr>
        <w:top w:val="none" w:sz="0" w:space="0" w:color="auto"/>
        <w:left w:val="none" w:sz="0" w:space="0" w:color="auto"/>
        <w:bottom w:val="none" w:sz="0" w:space="0" w:color="auto"/>
        <w:right w:val="none" w:sz="0" w:space="0" w:color="auto"/>
      </w:divBdr>
    </w:div>
    <w:div w:id="2114472652">
      <w:bodyDiv w:val="1"/>
      <w:marLeft w:val="0"/>
      <w:marRight w:val="0"/>
      <w:marTop w:val="0"/>
      <w:marBottom w:val="0"/>
      <w:divBdr>
        <w:top w:val="none" w:sz="0" w:space="0" w:color="auto"/>
        <w:left w:val="none" w:sz="0" w:space="0" w:color="auto"/>
        <w:bottom w:val="none" w:sz="0" w:space="0" w:color="auto"/>
        <w:right w:val="none" w:sz="0" w:space="0" w:color="auto"/>
      </w:divBdr>
    </w:div>
    <w:div w:id="211486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hyperlink" Target="consultantplus://offline/ref=D3102ECC368E5F70360062E7EF026D74454D59B967C5CE4A5C8BBDD26E29240D8923FE089BE2B091B7E1323FA654D62661C2E4C4964E515DDDQ2K" TargetMode="External"/><Relationship Id="rId26" Type="http://schemas.openxmlformats.org/officeDocument/2006/relationships/image" Target="media/image4.jpeg"/><Relationship Id="rId3" Type="http://schemas.openxmlformats.org/officeDocument/2006/relationships/customXml" Target="../customXml/item3.xml"/><Relationship Id="rId21" Type="http://schemas.openxmlformats.org/officeDocument/2006/relationships/hyperlink" Target="consultantplus://offline/ref=ACEF6FD49884BD641D876938CD05B42B5AA9A42C8C10265D5944B655108F97F3651884120201DA39D8DA358ACE23E2C9B1BA543DF0A002C7NBA8H" TargetMode="Externa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yperlink" Target="consultantplus://offline/ref=D3102ECC368E5F70360062E7EF026D74444C5ABA66C4CE4A5C8BBDD26E29240D8923FE089BE2B091B1E1323FA654D62661C2E4C4964E515DDDQ2K"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consultantplus://offline/ref=1076BF6B0B190EA7919FD9633BA938761853B71FE206FB9CDADF30D501E6BAB4A89C3F4F283B4E6ED0302B96AC488F0DE4FE42E80DA9OBP0I" TargetMode="External"/><Relationship Id="rId20" Type="http://schemas.openxmlformats.org/officeDocument/2006/relationships/hyperlink" Target="consultantplus://offline/ref=0EEBE6A8A2B5449442F8DA215EE9CFE19F6DD77088A088FC32000C2139C6C5C2DD2E948B6B2A8E5B7B2B9A2E391CDACA1EF2A0AB81B25A37w506G" TargetMode="Externa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consultantplus://offline/ref=65B7BD4974C173553DDAAFAE8DD88A40A87815A916C143E372C422373AC8FFCD04E51BAA1A4A184B7BED7FB2871604EC39A36A65h5T9L" TargetMode="External"/><Relationship Id="rId23" Type="http://schemas.openxmlformats.org/officeDocument/2006/relationships/hyperlink" Target="consultantplus://offline/ref=2AE5F55E2804627460AFC8060F1FE78D2E36AEDBF049266F22937152F3CD8F32489FF5CA228138D1F0D5A1846CA1B48D187B009942C78Ch6bFL" TargetMode="External"/><Relationship Id="rId28" Type="http://schemas.openxmlformats.org/officeDocument/2006/relationships/image" Target="media/image6.wmf"/><Relationship Id="rId10" Type="http://schemas.openxmlformats.org/officeDocument/2006/relationships/hyperlink" Target="file:///Z:\&#1056;&#1077;&#1079;&#1077;&#1088;&#1074;&#1085;&#1086;&#1077;%20&#1093;&#1088;&#1072;&#1085;&#1080;&#1083;&#1080;&#1097;&#1077;%2064%20&#1082;&#1072;&#1073;\4_&#1051;&#1099;&#1082;&#1080;&#1085;&#1072;%20&#1040;.&#1042;\&#1086;&#1090;%20&#1042;&#1086;&#1083;&#1082;&#1086;&#1074;&#1086;&#1081;\&#1058;&#1088;&#1072;&#1085;&#1089;&#1087;&#1086;&#1088;&#1090;&#1085;&#1072;&#1103;%20&#1089;&#1090;&#1088;&#1072;&#1090;&#1077;&#1075;&#1080;&#1103;.docx" TargetMode="External"/><Relationship Id="rId19" Type="http://schemas.openxmlformats.org/officeDocument/2006/relationships/hyperlink" Target="consultantplus://offline/ref=0EEBE6A8A2B5449442F8DA215EE9CFE19F6DD77683AA88FC32000C2139C6C5C2DD2E94886C2C830B2E649B727F48C9C818F2A2AC9DwB01G"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hart" Target="charts/chart1.xml"/><Relationship Id="rId22" Type="http://schemas.openxmlformats.org/officeDocument/2006/relationships/hyperlink" Target="consultantplus://offline/ref=2AE5F55E2804627460AFD7130A1FE78D2C32AEDDF3427B652ACA7D50F4C2D0254FD6F9CB228138D6FB8AA4917DF9BB870E6506815EC58E6Ch4b7L" TargetMode="External"/><Relationship Id="rId27" Type="http://schemas.openxmlformats.org/officeDocument/2006/relationships/image" Target="media/image5.jpeg"/><Relationship Id="rId30"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3\AppData\Local\Microsoft\Office\16.0\DTS\ru-RU%7b039AE9A4-12C8-47E6-9324-FFFA46FB983B%7d\%7bAB8563C2-72D9-4738-B998-4937C516FF7B%7dtf02786999_win32.dotx"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Лист1!$B$1</c:f>
              <c:strCache>
                <c:ptCount val="1"/>
                <c:pt idx="0">
                  <c:v>Родилось</c:v>
                </c:pt>
              </c:strCache>
            </c:strRef>
          </c:tx>
          <c:dPt>
            <c:idx val="0"/>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0-5C68-4CDF-AEC4-F9780D554159}"/>
              </c:ext>
            </c:extLst>
          </c:dPt>
          <c:dPt>
            <c:idx val="1"/>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5C68-4CDF-AEC4-F9780D554159}"/>
              </c:ext>
            </c:extLst>
          </c:dPt>
          <c:dPt>
            <c:idx val="2"/>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2-5C68-4CDF-AEC4-F9780D554159}"/>
              </c:ext>
            </c:extLst>
          </c:dPt>
          <c:cat>
            <c:strRef>
              <c:f>Лист1!$A$2:$A$4</c:f>
              <c:strCache>
                <c:ptCount val="3"/>
                <c:pt idx="0">
                  <c:v>Моложе трудоспособного возраста - 17 %</c:v>
                </c:pt>
                <c:pt idx="1">
                  <c:v>В трудоспособном возрасте - 58,4 %</c:v>
                </c:pt>
                <c:pt idx="2">
                  <c:v>Старше трудоспособного возраста - 24,6 %</c:v>
                </c:pt>
              </c:strCache>
            </c:strRef>
          </c:cat>
          <c:val>
            <c:numRef>
              <c:f>Лист1!$B$2:$B$4</c:f>
              <c:numCache>
                <c:formatCode>General</c:formatCode>
                <c:ptCount val="3"/>
                <c:pt idx="0">
                  <c:v>17</c:v>
                </c:pt>
                <c:pt idx="1">
                  <c:v>58.4</c:v>
                </c:pt>
                <c:pt idx="2">
                  <c:v>24.6</c:v>
                </c:pt>
              </c:numCache>
            </c:numRef>
          </c:val>
          <c:extLst>
            <c:ext xmlns:c16="http://schemas.microsoft.com/office/drawing/2014/chart" uri="{C3380CC4-5D6E-409C-BE32-E72D297353CC}">
              <c16:uniqueId val="{00000000-70C8-4DF0-9EDB-39BB5951D71F}"/>
            </c:ext>
          </c:extLst>
        </c:ser>
        <c:dLbls>
          <c:showLegendKey val="0"/>
          <c:showVal val="0"/>
          <c:showCatName val="0"/>
          <c:showSerName val="0"/>
          <c:showPercent val="0"/>
          <c:showBubbleSize val="0"/>
          <c:showLeaderLines val="1"/>
        </c:dLbls>
      </c:pie3D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EF5988-2A47-4E66-B44D-77D8DCE4C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{AB8563C2-72D9-4738-B998-4937C516FF7B}tf02786999_win32</Template>
  <TotalTime>0</TotalTime>
  <Pages>91</Pages>
  <Words>33842</Words>
  <Characters>192904</Characters>
  <Application>Microsoft Office Word</Application>
  <DocSecurity>0</DocSecurity>
  <Lines>1607</Lines>
  <Paragraphs>452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2023-11-29T09:28:00Z</dcterms:created>
  <dcterms:modified xsi:type="dcterms:W3CDTF">2024-11-12T08:10:00Z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cLastLocAttemptVersionTypeLookup">
    <vt:lpwstr/>
  </property>
  <property fmtid="{D5CDD505-2E9C-101B-9397-08002B2CF9AE}" pid="3" name="MarketSpecific">
    <vt:lpwstr>0</vt:lpwstr>
  </property>
  <property fmtid="{D5CDD505-2E9C-101B-9397-08002B2CF9AE}" pid="4" name="ApprovalStatus">
    <vt:lpwstr>InProgress</vt:lpwstr>
  </property>
  <property fmtid="{D5CDD505-2E9C-101B-9397-08002B2CF9AE}" pid="5" name="LocComments">
    <vt:lpwstr/>
  </property>
  <property fmtid="{D5CDD505-2E9C-101B-9397-08002B2CF9AE}" pid="6" name="DirectSourceMarket">
    <vt:lpwstr/>
  </property>
  <property fmtid="{D5CDD505-2E9C-101B-9397-08002B2CF9AE}" pid="7" name="LocPublishedLinkedAssetsLookup">
    <vt:lpwstr/>
  </property>
  <property fmtid="{D5CDD505-2E9C-101B-9397-08002B2CF9AE}" pid="8" name="ThumbnailAssetId">
    <vt:lpwstr/>
  </property>
  <property fmtid="{D5CDD505-2E9C-101B-9397-08002B2CF9AE}" pid="9" name="PrimaryImageGen">
    <vt:lpwstr>1</vt:lpwstr>
  </property>
  <property fmtid="{D5CDD505-2E9C-101B-9397-08002B2CF9AE}" pid="10" name="LegacyData">
    <vt:lpwstr/>
  </property>
  <property fmtid="{D5CDD505-2E9C-101B-9397-08002B2CF9AE}" pid="11" name="LocNewPublishedVersionLookup">
    <vt:lpwstr/>
  </property>
  <property fmtid="{D5CDD505-2E9C-101B-9397-08002B2CF9AE}" pid="12" name="NumericId">
    <vt:lpwstr>102787001</vt:lpwstr>
  </property>
  <property fmtid="{D5CDD505-2E9C-101B-9397-08002B2CF9AE}" pid="13" name="TPFriendlyName">
    <vt:lpwstr/>
  </property>
  <property fmtid="{D5CDD505-2E9C-101B-9397-08002B2CF9AE}" pid="14" name="LocOverallPublishStatusLookup">
    <vt:lpwstr/>
  </property>
  <property fmtid="{D5CDD505-2E9C-101B-9397-08002B2CF9AE}" pid="15" name="LocRecommendedHandoff">
    <vt:lpwstr/>
  </property>
  <property fmtid="{D5CDD505-2E9C-101B-9397-08002B2CF9AE}" pid="16" name="BlockPublish">
    <vt:lpwstr>0</vt:lpwstr>
  </property>
  <property fmtid="{D5CDD505-2E9C-101B-9397-08002B2CF9AE}" pid="17" name="BusinessGroup">
    <vt:lpwstr/>
  </property>
  <property fmtid="{D5CDD505-2E9C-101B-9397-08002B2CF9AE}" pid="18" name="OpenTemplate">
    <vt:lpwstr>1</vt:lpwstr>
  </property>
  <property fmtid="{D5CDD505-2E9C-101B-9397-08002B2CF9AE}" pid="19" name="SourceTitle">
    <vt:lpwstr/>
  </property>
  <property fmtid="{D5CDD505-2E9C-101B-9397-08002B2CF9AE}" pid="20" name="LocOverallLocStatusLookup">
    <vt:lpwstr/>
  </property>
  <property fmtid="{D5CDD505-2E9C-101B-9397-08002B2CF9AE}" pid="21" name="APEditor">
    <vt:lpwstr/>
  </property>
  <property fmtid="{D5CDD505-2E9C-101B-9397-08002B2CF9AE}" pid="22" name="UALocComments">
    <vt:lpwstr/>
  </property>
  <property fmtid="{D5CDD505-2E9C-101B-9397-08002B2CF9AE}" pid="23" name="IntlLangReviewDate">
    <vt:lpwstr/>
  </property>
  <property fmtid="{D5CDD505-2E9C-101B-9397-08002B2CF9AE}" pid="24" name="PublishStatusLookup">
    <vt:lpwstr>1343188;#</vt:lpwstr>
  </property>
  <property fmtid="{D5CDD505-2E9C-101B-9397-08002B2CF9AE}" pid="25" name="ParentAssetId">
    <vt:lpwstr/>
  </property>
  <property fmtid="{D5CDD505-2E9C-101B-9397-08002B2CF9AE}" pid="26" name="FeatureTagsTaxHTField0">
    <vt:lpwstr/>
  </property>
  <property fmtid="{D5CDD505-2E9C-101B-9397-08002B2CF9AE}" pid="27" name="MachineTranslated">
    <vt:lpwstr>0</vt:lpwstr>
  </property>
  <property fmtid="{D5CDD505-2E9C-101B-9397-08002B2CF9AE}" pid="28" name="Providers">
    <vt:lpwstr/>
  </property>
  <property fmtid="{D5CDD505-2E9C-101B-9397-08002B2CF9AE}" pid="29" name="OriginalSourceMarket">
    <vt:lpwstr/>
  </property>
  <property fmtid="{D5CDD505-2E9C-101B-9397-08002B2CF9AE}" pid="30" name="APDescription">
    <vt:lpwstr/>
  </property>
  <property fmtid="{D5CDD505-2E9C-101B-9397-08002B2CF9AE}" pid="31" name="ContentItem">
    <vt:lpwstr/>
  </property>
  <property fmtid="{D5CDD505-2E9C-101B-9397-08002B2CF9AE}" pid="32" name="ClipArtFilename">
    <vt:lpwstr/>
  </property>
  <property fmtid="{D5CDD505-2E9C-101B-9397-08002B2CF9AE}" pid="33" name="TPInstallLocation">
    <vt:lpwstr/>
  </property>
  <property fmtid="{D5CDD505-2E9C-101B-9397-08002B2CF9AE}" pid="34" name="TimesCloned">
    <vt:lpwstr/>
  </property>
  <property fmtid="{D5CDD505-2E9C-101B-9397-08002B2CF9AE}" pid="35" name="PublishTargets">
    <vt:lpwstr>OfficeOnlineVNext</vt:lpwstr>
  </property>
  <property fmtid="{D5CDD505-2E9C-101B-9397-08002B2CF9AE}" pid="36" name="AcquiredFrom">
    <vt:lpwstr>Internal MS</vt:lpwstr>
  </property>
  <property fmtid="{D5CDD505-2E9C-101B-9397-08002B2CF9AE}" pid="37" name="FriendlyTitle">
    <vt:lpwstr/>
  </property>
  <property fmtid="{D5CDD505-2E9C-101B-9397-08002B2CF9AE}" pid="38" name="Provider">
    <vt:lpwstr/>
  </property>
  <property fmtid="{D5CDD505-2E9C-101B-9397-08002B2CF9AE}" pid="39" name="LastHandOff">
    <vt:lpwstr/>
  </property>
  <property fmtid="{D5CDD505-2E9C-101B-9397-08002B2CF9AE}" pid="40" name="TPClientViewer">
    <vt:lpwstr/>
  </property>
  <property fmtid="{D5CDD505-2E9C-101B-9397-08002B2CF9AE}" pid="41" name="TemplateStatus">
    <vt:lpwstr>Complete</vt:lpwstr>
  </property>
  <property fmtid="{D5CDD505-2E9C-101B-9397-08002B2CF9AE}" pid="42" name="Downloads">
    <vt:lpwstr>0</vt:lpwstr>
  </property>
  <property fmtid="{D5CDD505-2E9C-101B-9397-08002B2CF9AE}" pid="43" name="OOCacheId">
    <vt:lpwstr/>
  </property>
  <property fmtid="{D5CDD505-2E9C-101B-9397-08002B2CF9AE}" pid="44" name="IsDeleted">
    <vt:lpwstr>0</vt:lpwstr>
  </property>
  <property fmtid="{D5CDD505-2E9C-101B-9397-08002B2CF9AE}" pid="45" name="LocPublishedDependentAssetsLookup">
    <vt:lpwstr/>
  </property>
  <property fmtid="{D5CDD505-2E9C-101B-9397-08002B2CF9AE}" pid="46" name="CSXSubmissionMarket">
    <vt:lpwstr/>
  </property>
  <property fmtid="{D5CDD505-2E9C-101B-9397-08002B2CF9AE}" pid="47" name="DSATActionTaken">
    <vt:lpwstr/>
  </property>
  <property fmtid="{D5CDD505-2E9C-101B-9397-08002B2CF9AE}" pid="48" name="SubmitterId">
    <vt:lpwstr/>
  </property>
  <property fmtid="{D5CDD505-2E9C-101B-9397-08002B2CF9AE}" pid="49" name="EditorialTags">
    <vt:lpwstr/>
  </property>
  <property fmtid="{D5CDD505-2E9C-101B-9397-08002B2CF9AE}" pid="50" name="TPExecutable">
    <vt:lpwstr/>
  </property>
  <property fmtid="{D5CDD505-2E9C-101B-9397-08002B2CF9AE}" pid="51" name="CSXSubmissionDate">
    <vt:lpwstr/>
  </property>
  <property fmtid="{D5CDD505-2E9C-101B-9397-08002B2CF9AE}" pid="52" name="CSXUpdate">
    <vt:lpwstr>0</vt:lpwstr>
  </property>
  <property fmtid="{D5CDD505-2E9C-101B-9397-08002B2CF9AE}" pid="53" name="AssetType">
    <vt:lpwstr>TP</vt:lpwstr>
  </property>
  <property fmtid="{D5CDD505-2E9C-101B-9397-08002B2CF9AE}" pid="54" name="ApprovalLog">
    <vt:lpwstr/>
  </property>
  <property fmtid="{D5CDD505-2E9C-101B-9397-08002B2CF9AE}" pid="55" name="BugNumber">
    <vt:lpwstr/>
  </property>
  <property fmtid="{D5CDD505-2E9C-101B-9397-08002B2CF9AE}" pid="56" name="OriginAsset">
    <vt:lpwstr/>
  </property>
  <property fmtid="{D5CDD505-2E9C-101B-9397-08002B2CF9AE}" pid="57" name="TPComponent">
    <vt:lpwstr/>
  </property>
  <property fmtid="{D5CDD505-2E9C-101B-9397-08002B2CF9AE}" pid="58" name="Milestone">
    <vt:lpwstr/>
  </property>
  <property fmtid="{D5CDD505-2E9C-101B-9397-08002B2CF9AE}" pid="59" name="RecommendationsModifier">
    <vt:lpwstr/>
  </property>
  <property fmtid="{D5CDD505-2E9C-101B-9397-08002B2CF9AE}" pid="60" name="AssetId">
    <vt:lpwstr>TP102787001</vt:lpwstr>
  </property>
  <property fmtid="{D5CDD505-2E9C-101B-9397-08002B2CF9AE}" pid="61" name="PolicheckWords">
    <vt:lpwstr/>
  </property>
  <property fmtid="{D5CDD505-2E9C-101B-9397-08002B2CF9AE}" pid="62" name="TPLaunchHelpLink">
    <vt:lpwstr/>
  </property>
  <property fmtid="{D5CDD505-2E9C-101B-9397-08002B2CF9AE}" pid="63" name="IntlLocPriority">
    <vt:lpwstr/>
  </property>
  <property fmtid="{D5CDD505-2E9C-101B-9397-08002B2CF9AE}" pid="64" name="TPApplication">
    <vt:lpwstr/>
  </property>
  <property fmtid="{D5CDD505-2E9C-101B-9397-08002B2CF9AE}" pid="65" name="IntlLangReviewer">
    <vt:lpwstr/>
  </property>
  <property fmtid="{D5CDD505-2E9C-101B-9397-08002B2CF9AE}" pid="66" name="HandoffToMSDN">
    <vt:lpwstr/>
  </property>
  <property fmtid="{D5CDD505-2E9C-101B-9397-08002B2CF9AE}" pid="67" name="PlannedPubDate">
    <vt:lpwstr/>
  </property>
  <property fmtid="{D5CDD505-2E9C-101B-9397-08002B2CF9AE}" pid="68" name="CrawlForDependencies">
    <vt:lpwstr>0</vt:lpwstr>
  </property>
  <property fmtid="{D5CDD505-2E9C-101B-9397-08002B2CF9AE}" pid="69" name="LocLastLocAttemptVersionLookup">
    <vt:lpwstr>693888</vt:lpwstr>
  </property>
  <property fmtid="{D5CDD505-2E9C-101B-9397-08002B2CF9AE}" pid="70" name="LocProcessedForHandoffsLookup">
    <vt:lpwstr/>
  </property>
  <property fmtid="{D5CDD505-2E9C-101B-9397-08002B2CF9AE}" pid="71" name="TrustLevel">
    <vt:lpwstr>1 Microsoft Managed Content</vt:lpwstr>
  </property>
  <property fmtid="{D5CDD505-2E9C-101B-9397-08002B2CF9AE}" pid="72" name="CampaignTagsTaxHTField0">
    <vt:lpwstr/>
  </property>
  <property fmtid="{D5CDD505-2E9C-101B-9397-08002B2CF9AE}" pid="73" name="TPNamespace">
    <vt:lpwstr/>
  </property>
  <property fmtid="{D5CDD505-2E9C-101B-9397-08002B2CF9AE}" pid="74" name="LocOverallPreviewStatusLookup">
    <vt:lpwstr/>
  </property>
  <property fmtid="{D5CDD505-2E9C-101B-9397-08002B2CF9AE}" pid="75" name="TaxCatchAll">
    <vt:lpwstr/>
  </property>
  <property fmtid="{D5CDD505-2E9C-101B-9397-08002B2CF9AE}" pid="76" name="IsSearchable">
    <vt:lpwstr>0</vt:lpwstr>
  </property>
  <property fmtid="{D5CDD505-2E9C-101B-9397-08002B2CF9AE}" pid="77" name="TemplateTemplateType">
    <vt:lpwstr>Word Document Template</vt:lpwstr>
  </property>
  <property fmtid="{D5CDD505-2E9C-101B-9397-08002B2CF9AE}" pid="78" name="Markets">
    <vt:lpwstr/>
  </property>
  <property fmtid="{D5CDD505-2E9C-101B-9397-08002B2CF9AE}" pid="79" name="IntlLangReview">
    <vt:lpwstr/>
  </property>
  <property fmtid="{D5CDD505-2E9C-101B-9397-08002B2CF9AE}" pid="80" name="UAProjectedTotalWords">
    <vt:lpwstr/>
  </property>
  <property fmtid="{D5CDD505-2E9C-101B-9397-08002B2CF9AE}" pid="81" name="OutputCachingOn">
    <vt:lpwstr>0</vt:lpwstr>
  </property>
  <property fmtid="{D5CDD505-2E9C-101B-9397-08002B2CF9AE}" pid="82" name="AverageRating">
    <vt:lpwstr/>
  </property>
  <property fmtid="{D5CDD505-2E9C-101B-9397-08002B2CF9AE}" pid="83" name="LocMarketGroupTiers2">
    <vt:lpwstr/>
  </property>
  <property fmtid="{D5CDD505-2E9C-101B-9397-08002B2CF9AE}" pid="84" name="APAuthor">
    <vt:lpwstr>978;#REDMOND\v-namall</vt:lpwstr>
  </property>
  <property fmtid="{D5CDD505-2E9C-101B-9397-08002B2CF9AE}" pid="85" name="TPCommandLine">
    <vt:lpwstr/>
  </property>
  <property fmtid="{D5CDD505-2E9C-101B-9397-08002B2CF9AE}" pid="86" name="LocManualTestRequired">
    <vt:lpwstr>0</vt:lpwstr>
  </property>
  <property fmtid="{D5CDD505-2E9C-101B-9397-08002B2CF9AE}" pid="87" name="TPAppVersion">
    <vt:lpwstr/>
  </property>
  <property fmtid="{D5CDD505-2E9C-101B-9397-08002B2CF9AE}" pid="88" name="EditorialStatus">
    <vt:lpwstr>Complete</vt:lpwstr>
  </property>
  <property fmtid="{D5CDD505-2E9C-101B-9397-08002B2CF9AE}" pid="89" name="LocProcessedForMarketsLookup">
    <vt:lpwstr/>
  </property>
  <property fmtid="{D5CDD505-2E9C-101B-9397-08002B2CF9AE}" pid="90" name="LastModifiedDateTime">
    <vt:lpwstr/>
  </property>
  <property fmtid="{D5CDD505-2E9C-101B-9397-08002B2CF9AE}" pid="91" name="TPLaunchHelpLinkType">
    <vt:lpwstr>Template</vt:lpwstr>
  </property>
  <property fmtid="{D5CDD505-2E9C-101B-9397-08002B2CF9AE}" pid="92" name="ScenarioTagsTaxHTField0">
    <vt:lpwstr/>
  </property>
  <property fmtid="{D5CDD505-2E9C-101B-9397-08002B2CF9AE}" pid="93" name="OriginalRelease">
    <vt:lpwstr>14</vt:lpwstr>
  </property>
  <property fmtid="{D5CDD505-2E9C-101B-9397-08002B2CF9AE}" pid="94" name="LocalizationTagsTaxHTField0">
    <vt:lpwstr/>
  </property>
  <property fmtid="{D5CDD505-2E9C-101B-9397-08002B2CF9AE}" pid="95" name="Manager">
    <vt:lpwstr/>
  </property>
  <property fmtid="{D5CDD505-2E9C-101B-9397-08002B2CF9AE}" pid="96" name="UALocRecommendation">
    <vt:lpwstr>Localize</vt:lpwstr>
  </property>
  <property fmtid="{D5CDD505-2E9C-101B-9397-08002B2CF9AE}" pid="97" name="LocOverallHandbackStatusLookup">
    <vt:lpwstr/>
  </property>
  <property fmtid="{D5CDD505-2E9C-101B-9397-08002B2CF9AE}" pid="98" name="ArtSampleDocs">
    <vt:lpwstr/>
  </property>
  <property fmtid="{D5CDD505-2E9C-101B-9397-08002B2CF9AE}" pid="99" name="UACurrentWords">
    <vt:lpwstr/>
  </property>
  <property fmtid="{D5CDD505-2E9C-101B-9397-08002B2CF9AE}" pid="100" name="ShowIn">
    <vt:lpwstr>Show everywhere</vt:lpwstr>
  </property>
  <property fmtid="{D5CDD505-2E9C-101B-9397-08002B2CF9AE}" pid="101" name="CSXHash">
    <vt:lpwstr/>
  </property>
  <property fmtid="{D5CDD505-2E9C-101B-9397-08002B2CF9AE}" pid="102" name="VoteCount">
    <vt:lpwstr/>
  </property>
  <property fmtid="{D5CDD505-2E9C-101B-9397-08002B2CF9AE}" pid="103" name="InternalTagsTaxHTField0">
    <vt:lpwstr/>
  </property>
  <property fmtid="{D5CDD505-2E9C-101B-9397-08002B2CF9AE}" pid="104" name="UANotes">
    <vt:lpwstr/>
  </property>
</Properties>
</file>